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C52850" w14:textId="5E49F2B5" w:rsidR="00AA5F78" w:rsidRPr="00B116F7" w:rsidRDefault="00AA5F78" w:rsidP="00103FD1">
      <w:pPr>
        <w:pStyle w:val="Heading1"/>
        <w:rPr>
          <w:lang w:val="ro-RO"/>
        </w:rPr>
      </w:pPr>
      <w:bookmarkStart w:id="0" w:name="_Toc101192496"/>
      <w:bookmarkStart w:id="1" w:name="_Toc110438276"/>
      <w:bookmarkStart w:id="2" w:name="_Toc115452467"/>
      <w:r w:rsidRPr="00B116F7">
        <w:rPr>
          <w:lang w:val="ro-RO"/>
        </w:rPr>
        <w:t>Anexa 1</w:t>
      </w:r>
      <w:bookmarkEnd w:id="0"/>
      <w:r w:rsidRPr="00B116F7">
        <w:rPr>
          <w:lang w:val="ro-RO"/>
        </w:rPr>
        <w:t>. Cererea de finan</w:t>
      </w:r>
      <w:r w:rsidR="00F91914" w:rsidRPr="00B116F7">
        <w:rPr>
          <w:lang w:val="ro-RO"/>
        </w:rPr>
        <w:t>ț</w:t>
      </w:r>
      <w:r w:rsidRPr="00B116F7">
        <w:rPr>
          <w:lang w:val="ro-RO"/>
        </w:rPr>
        <w:t>are</w:t>
      </w:r>
      <w:bookmarkEnd w:id="1"/>
      <w:r w:rsidRPr="00B116F7">
        <w:rPr>
          <w:lang w:val="ro-RO"/>
        </w:rPr>
        <w:t xml:space="preserve"> (Application </w:t>
      </w:r>
      <w:r w:rsidR="005D1528">
        <w:rPr>
          <w:lang w:val="ro-RO"/>
        </w:rPr>
        <w:t>F</w:t>
      </w:r>
      <w:r w:rsidRPr="00B116F7">
        <w:rPr>
          <w:lang w:val="ro-RO"/>
        </w:rPr>
        <w:t>orm)</w:t>
      </w:r>
      <w:bookmarkEnd w:id="2"/>
    </w:p>
    <w:p w14:paraId="63A87514" w14:textId="77777777" w:rsidR="00AA5F78" w:rsidRPr="00B116F7" w:rsidRDefault="00AA5F78" w:rsidP="00103FD1">
      <w:pPr>
        <w:spacing w:line="276" w:lineRule="auto"/>
        <w:jc w:val="center"/>
        <w:rPr>
          <w:b/>
          <w:bCs/>
        </w:rPr>
      </w:pPr>
    </w:p>
    <w:p w14:paraId="5CB6C23A" w14:textId="77777777" w:rsidR="006D5EB8" w:rsidRPr="0038331C" w:rsidRDefault="006D5EB8" w:rsidP="00103FD1">
      <w:pPr>
        <w:spacing w:line="276" w:lineRule="auto"/>
        <w:contextualSpacing/>
        <w:jc w:val="both"/>
        <w:rPr>
          <w:rFonts w:eastAsia="Times New Roman"/>
          <w:b/>
          <w:u w:val="single"/>
          <w:lang w:val="en-GB"/>
        </w:rPr>
      </w:pPr>
      <w:bookmarkStart w:id="3" w:name="_Hlk115098498"/>
      <w:bookmarkStart w:id="4" w:name="_Toc114140211"/>
      <w:r w:rsidRPr="0038331C">
        <w:rPr>
          <w:rFonts w:eastAsia="Times New Roman"/>
          <w:b/>
          <w:u w:val="single"/>
          <w:lang w:val="en-GB"/>
        </w:rPr>
        <w:t>Section A. General information</w:t>
      </w:r>
    </w:p>
    <w:p w14:paraId="6A4611CB" w14:textId="77777777" w:rsidR="006D5EB8" w:rsidRPr="0038331C" w:rsidRDefault="006D5EB8" w:rsidP="00103FD1">
      <w:pPr>
        <w:spacing w:line="276" w:lineRule="auto"/>
        <w:jc w:val="both"/>
        <w:rPr>
          <w:sz w:val="22"/>
          <w:szCs w:val="22"/>
          <w:lang w:val="en-GB"/>
        </w:rPr>
      </w:pPr>
      <w:r w:rsidRPr="0038331C">
        <w:rPr>
          <w:sz w:val="22"/>
          <w:szCs w:val="22"/>
          <w:lang w:val="en-GB"/>
        </w:rPr>
        <w:t>1.1. Complex RDI Project title (</w:t>
      </w:r>
      <w:r w:rsidRPr="0038331C">
        <w:rPr>
          <w:i/>
          <w:iCs/>
          <w:sz w:val="22"/>
          <w:szCs w:val="22"/>
          <w:lang w:val="en-GB"/>
        </w:rPr>
        <w:t>maximum 150 characters, including the spaces, in English and Romanian</w:t>
      </w:r>
      <w:r w:rsidRPr="0038331C">
        <w:rPr>
          <w:sz w:val="22"/>
          <w:szCs w:val="22"/>
          <w:lang w:val="en-GB"/>
        </w:rPr>
        <w:t xml:space="preserve">): </w:t>
      </w:r>
    </w:p>
    <w:p w14:paraId="1D259A13" w14:textId="77777777" w:rsidR="006D5EB8" w:rsidRPr="0038331C" w:rsidRDefault="006D5EB8" w:rsidP="00103FD1">
      <w:pPr>
        <w:spacing w:line="276" w:lineRule="auto"/>
        <w:jc w:val="both"/>
        <w:rPr>
          <w:sz w:val="22"/>
          <w:szCs w:val="22"/>
          <w:lang w:val="en-GB"/>
        </w:rPr>
      </w:pPr>
      <w:r w:rsidRPr="0038331C">
        <w:rPr>
          <w:sz w:val="22"/>
          <w:szCs w:val="22"/>
          <w:lang w:val="en-GB"/>
        </w:rPr>
        <w:t>1.2. Competence Center title:</w:t>
      </w:r>
    </w:p>
    <w:p w14:paraId="46949202" w14:textId="77777777" w:rsidR="006D5EB8" w:rsidRPr="0038331C" w:rsidRDefault="006D5EB8" w:rsidP="00103FD1">
      <w:pPr>
        <w:spacing w:line="276" w:lineRule="auto"/>
        <w:jc w:val="both"/>
        <w:rPr>
          <w:sz w:val="22"/>
          <w:szCs w:val="22"/>
          <w:lang w:val="en-GB"/>
        </w:rPr>
      </w:pPr>
      <w:r w:rsidRPr="0038331C">
        <w:rPr>
          <w:sz w:val="22"/>
          <w:szCs w:val="22"/>
          <w:lang w:val="en-GB"/>
        </w:rPr>
        <w:t>1.3. Complex RDI Project acronym:</w:t>
      </w:r>
    </w:p>
    <w:p w14:paraId="4CB23F07" w14:textId="77777777" w:rsidR="006D5EB8" w:rsidRPr="0038331C" w:rsidRDefault="006D5EB8" w:rsidP="00103FD1">
      <w:pPr>
        <w:spacing w:line="276" w:lineRule="auto"/>
        <w:jc w:val="both"/>
        <w:rPr>
          <w:sz w:val="22"/>
          <w:szCs w:val="22"/>
          <w:lang w:val="en-GB"/>
        </w:rPr>
      </w:pPr>
      <w:r w:rsidRPr="0038331C">
        <w:rPr>
          <w:sz w:val="22"/>
          <w:szCs w:val="22"/>
          <w:lang w:val="en-GB"/>
        </w:rPr>
        <w:t>1.4. Complex RDI Project description</w:t>
      </w:r>
    </w:p>
    <w:p w14:paraId="6D28C363" w14:textId="77777777" w:rsidR="006D5EB8" w:rsidRPr="0038331C" w:rsidRDefault="006D5EB8" w:rsidP="00103FD1">
      <w:pPr>
        <w:spacing w:line="276" w:lineRule="auto"/>
        <w:jc w:val="both"/>
        <w:rPr>
          <w:sz w:val="22"/>
          <w:szCs w:val="22"/>
          <w:lang w:val="en-GB"/>
        </w:rPr>
      </w:pPr>
      <w:r w:rsidRPr="0038331C">
        <w:rPr>
          <w:sz w:val="22"/>
          <w:szCs w:val="22"/>
          <w:lang w:val="en-GB"/>
        </w:rPr>
        <w:t>1.4.1. Description (</w:t>
      </w:r>
      <w:r w:rsidRPr="0038331C">
        <w:rPr>
          <w:i/>
          <w:iCs/>
          <w:sz w:val="22"/>
          <w:szCs w:val="22"/>
          <w:lang w:val="en-GB"/>
        </w:rPr>
        <w:t>in English, maximum 1500 de characters, including the spaces</w:t>
      </w:r>
      <w:r w:rsidRPr="0038331C">
        <w:rPr>
          <w:sz w:val="22"/>
          <w:szCs w:val="22"/>
          <w:lang w:val="en-GB"/>
        </w:rPr>
        <w:t xml:space="preserve">): </w:t>
      </w:r>
    </w:p>
    <w:p w14:paraId="4FDC909E" w14:textId="77777777" w:rsidR="006D5EB8" w:rsidRPr="0038331C" w:rsidRDefault="006D5EB8" w:rsidP="00103FD1">
      <w:pPr>
        <w:spacing w:line="276" w:lineRule="auto"/>
        <w:jc w:val="both"/>
        <w:rPr>
          <w:sz w:val="22"/>
          <w:szCs w:val="22"/>
          <w:lang w:val="en-GB"/>
        </w:rPr>
      </w:pPr>
      <w:r w:rsidRPr="0038331C">
        <w:rPr>
          <w:sz w:val="22"/>
          <w:szCs w:val="22"/>
          <w:lang w:val="en-GB"/>
        </w:rPr>
        <w:t>1.4.2. Descriere (</w:t>
      </w:r>
      <w:r w:rsidRPr="0038331C">
        <w:rPr>
          <w:i/>
          <w:iCs/>
          <w:sz w:val="22"/>
          <w:szCs w:val="22"/>
          <w:lang w:val="en-GB"/>
        </w:rPr>
        <w:t>în limba română, maximum 1500 caractere, inclusiv spații</w:t>
      </w:r>
      <w:r w:rsidRPr="0038331C">
        <w:rPr>
          <w:sz w:val="22"/>
          <w:szCs w:val="22"/>
          <w:lang w:val="en-GB"/>
        </w:rPr>
        <w:t>)</w:t>
      </w:r>
    </w:p>
    <w:p w14:paraId="5BA4EDB7" w14:textId="77777777" w:rsidR="006D5EB8" w:rsidRPr="0038331C" w:rsidRDefault="006D5EB8" w:rsidP="00103FD1">
      <w:pPr>
        <w:spacing w:line="276" w:lineRule="auto"/>
        <w:jc w:val="both"/>
        <w:rPr>
          <w:sz w:val="22"/>
          <w:szCs w:val="22"/>
          <w:lang w:val="en-GB"/>
        </w:rPr>
      </w:pPr>
      <w:r w:rsidRPr="0038331C">
        <w:rPr>
          <w:sz w:val="22"/>
          <w:szCs w:val="22"/>
          <w:lang w:val="en-GB"/>
        </w:rPr>
        <w:t>1.5. Consortium leader (Host institution)</w:t>
      </w:r>
    </w:p>
    <w:p w14:paraId="61406A08" w14:textId="77777777" w:rsidR="006D5EB8" w:rsidRPr="0038331C" w:rsidRDefault="006D5EB8" w:rsidP="00103FD1">
      <w:pPr>
        <w:spacing w:line="276" w:lineRule="auto"/>
        <w:jc w:val="both"/>
        <w:rPr>
          <w:sz w:val="22"/>
          <w:szCs w:val="22"/>
          <w:lang w:val="en-GB"/>
        </w:rPr>
      </w:pPr>
      <w:r w:rsidRPr="0038331C">
        <w:rPr>
          <w:sz w:val="22"/>
          <w:szCs w:val="22"/>
          <w:lang w:val="en-GB"/>
        </w:rPr>
        <w:t xml:space="preserve">1.5.1. Title: </w:t>
      </w:r>
    </w:p>
    <w:p w14:paraId="7F30ABF7" w14:textId="77777777" w:rsidR="006D5EB8" w:rsidRPr="0038331C" w:rsidRDefault="006D5EB8" w:rsidP="00103FD1">
      <w:pPr>
        <w:spacing w:line="276" w:lineRule="auto"/>
        <w:jc w:val="both"/>
        <w:rPr>
          <w:sz w:val="22"/>
          <w:szCs w:val="22"/>
          <w:lang w:val="en-GB"/>
        </w:rPr>
      </w:pPr>
      <w:r w:rsidRPr="0038331C">
        <w:rPr>
          <w:sz w:val="22"/>
          <w:szCs w:val="22"/>
          <w:lang w:val="en-GB"/>
        </w:rPr>
        <w:t xml:space="preserve">1.5.2. Address: </w:t>
      </w:r>
    </w:p>
    <w:p w14:paraId="094214A0" w14:textId="77777777" w:rsidR="006D5EB8" w:rsidRPr="0038331C" w:rsidRDefault="006D5EB8" w:rsidP="00103FD1">
      <w:pPr>
        <w:spacing w:line="276" w:lineRule="auto"/>
        <w:jc w:val="both"/>
        <w:rPr>
          <w:sz w:val="22"/>
          <w:szCs w:val="22"/>
          <w:lang w:val="en-GB"/>
        </w:rPr>
      </w:pPr>
      <w:r w:rsidRPr="0038331C">
        <w:rPr>
          <w:sz w:val="22"/>
          <w:szCs w:val="22"/>
          <w:lang w:val="en-GB"/>
        </w:rPr>
        <w:t xml:space="preserve">1.5.3. CUI/VAT number: </w:t>
      </w:r>
    </w:p>
    <w:p w14:paraId="471DF532" w14:textId="77777777" w:rsidR="006D5EB8" w:rsidRPr="0038331C" w:rsidRDefault="006D5EB8" w:rsidP="00103FD1">
      <w:pPr>
        <w:spacing w:line="276" w:lineRule="auto"/>
        <w:jc w:val="both"/>
        <w:rPr>
          <w:sz w:val="22"/>
          <w:szCs w:val="22"/>
          <w:lang w:val="en-GB"/>
        </w:rPr>
      </w:pPr>
      <w:r w:rsidRPr="0038331C">
        <w:rPr>
          <w:sz w:val="22"/>
          <w:szCs w:val="22"/>
          <w:lang w:val="en-GB"/>
        </w:rPr>
        <w:t>1.5.4. Legal form:</w:t>
      </w:r>
    </w:p>
    <w:p w14:paraId="63546C68" w14:textId="77777777" w:rsidR="006D5EB8" w:rsidRPr="0038331C" w:rsidRDefault="006D5EB8" w:rsidP="00103FD1">
      <w:pPr>
        <w:spacing w:line="276" w:lineRule="auto"/>
        <w:jc w:val="both"/>
        <w:rPr>
          <w:sz w:val="22"/>
          <w:szCs w:val="22"/>
          <w:lang w:val="en-GB"/>
        </w:rPr>
      </w:pPr>
      <w:r w:rsidRPr="0038331C">
        <w:rPr>
          <w:sz w:val="22"/>
          <w:szCs w:val="22"/>
          <w:lang w:val="en-GB"/>
        </w:rPr>
        <w:t>1.5.5. Number of employees in R&amp;D (2021):</w:t>
      </w:r>
    </w:p>
    <w:p w14:paraId="38CFCB8A" w14:textId="77777777" w:rsidR="006D5EB8" w:rsidRPr="0038331C" w:rsidRDefault="006D5EB8" w:rsidP="00103FD1">
      <w:pPr>
        <w:spacing w:line="276" w:lineRule="auto"/>
        <w:jc w:val="both"/>
        <w:rPr>
          <w:sz w:val="22"/>
          <w:szCs w:val="22"/>
          <w:lang w:val="en-GB"/>
        </w:rPr>
      </w:pPr>
      <w:r w:rsidRPr="0038331C">
        <w:rPr>
          <w:sz w:val="22"/>
          <w:szCs w:val="22"/>
          <w:lang w:val="en-GB"/>
        </w:rPr>
        <w:t>1.5.6. Website:</w:t>
      </w:r>
    </w:p>
    <w:p w14:paraId="16C04D58" w14:textId="77777777" w:rsidR="006D5EB8" w:rsidRPr="0038331C" w:rsidRDefault="006D5EB8" w:rsidP="00103FD1">
      <w:pPr>
        <w:spacing w:line="276" w:lineRule="auto"/>
        <w:jc w:val="both"/>
        <w:rPr>
          <w:sz w:val="22"/>
          <w:szCs w:val="22"/>
          <w:lang w:val="en-GB"/>
        </w:rPr>
      </w:pPr>
      <w:r w:rsidRPr="0038331C">
        <w:rPr>
          <w:sz w:val="22"/>
          <w:szCs w:val="22"/>
          <w:lang w:val="en-GB"/>
        </w:rPr>
        <w:t>1.5.7. Legal representative</w:t>
      </w:r>
    </w:p>
    <w:p w14:paraId="6A63E522" w14:textId="77777777" w:rsidR="006D5EB8" w:rsidRPr="0038331C" w:rsidRDefault="006D5EB8" w:rsidP="00103FD1">
      <w:pPr>
        <w:spacing w:line="276" w:lineRule="auto"/>
        <w:jc w:val="both"/>
        <w:rPr>
          <w:sz w:val="22"/>
          <w:szCs w:val="22"/>
          <w:lang w:val="en-GB"/>
        </w:rPr>
      </w:pPr>
      <w:r w:rsidRPr="0038331C">
        <w:rPr>
          <w:sz w:val="22"/>
          <w:szCs w:val="22"/>
          <w:lang w:val="en-GB"/>
        </w:rPr>
        <w:t xml:space="preserve">1.5.8. First name, Last name: </w:t>
      </w:r>
    </w:p>
    <w:p w14:paraId="155A4416" w14:textId="77777777" w:rsidR="006D5EB8" w:rsidRPr="0038331C" w:rsidRDefault="006D5EB8" w:rsidP="00103FD1">
      <w:pPr>
        <w:spacing w:line="276" w:lineRule="auto"/>
        <w:jc w:val="both"/>
        <w:rPr>
          <w:sz w:val="22"/>
          <w:szCs w:val="22"/>
          <w:lang w:val="en-GB"/>
        </w:rPr>
      </w:pPr>
      <w:r w:rsidRPr="0038331C">
        <w:rPr>
          <w:sz w:val="22"/>
          <w:szCs w:val="22"/>
          <w:lang w:val="en-GB"/>
        </w:rPr>
        <w:t>1.5.9. Position:</w:t>
      </w:r>
    </w:p>
    <w:p w14:paraId="42F2C7B3" w14:textId="77DFE877" w:rsidR="006D5EB8" w:rsidRPr="0038331C" w:rsidRDefault="006D5EB8" w:rsidP="00103FD1">
      <w:pPr>
        <w:spacing w:line="276" w:lineRule="auto"/>
        <w:jc w:val="both"/>
        <w:rPr>
          <w:sz w:val="22"/>
          <w:szCs w:val="22"/>
          <w:lang w:val="en-GB"/>
        </w:rPr>
      </w:pPr>
      <w:r w:rsidRPr="0038331C">
        <w:rPr>
          <w:sz w:val="22"/>
          <w:szCs w:val="22"/>
          <w:lang w:val="en-GB"/>
        </w:rPr>
        <w:t xml:space="preserve">1.6. Complex </w:t>
      </w:r>
      <w:r w:rsidR="006E59E2" w:rsidRPr="0038331C">
        <w:rPr>
          <w:sz w:val="22"/>
          <w:szCs w:val="22"/>
          <w:lang w:val="en-GB"/>
        </w:rPr>
        <w:t>Project Coordinator</w:t>
      </w:r>
    </w:p>
    <w:p w14:paraId="76E3F158" w14:textId="77777777" w:rsidR="006D5EB8" w:rsidRPr="0038331C" w:rsidRDefault="006D5EB8" w:rsidP="00103FD1">
      <w:pPr>
        <w:spacing w:line="276" w:lineRule="auto"/>
        <w:jc w:val="both"/>
        <w:rPr>
          <w:sz w:val="22"/>
          <w:szCs w:val="22"/>
          <w:lang w:val="en-GB"/>
        </w:rPr>
      </w:pPr>
      <w:r w:rsidRPr="0038331C">
        <w:rPr>
          <w:sz w:val="22"/>
          <w:szCs w:val="22"/>
          <w:lang w:val="en-GB"/>
        </w:rPr>
        <w:t xml:space="preserve">1.6.1. First name, Last name: </w:t>
      </w:r>
    </w:p>
    <w:p w14:paraId="21AEBC93" w14:textId="77777777" w:rsidR="006D5EB8" w:rsidRPr="0038331C" w:rsidRDefault="006D5EB8" w:rsidP="00103FD1">
      <w:pPr>
        <w:spacing w:line="276" w:lineRule="auto"/>
        <w:jc w:val="both"/>
        <w:rPr>
          <w:sz w:val="22"/>
          <w:szCs w:val="22"/>
          <w:lang w:val="en-GB"/>
        </w:rPr>
      </w:pPr>
      <w:r w:rsidRPr="0038331C">
        <w:rPr>
          <w:sz w:val="22"/>
          <w:szCs w:val="22"/>
          <w:lang w:val="en-GB"/>
        </w:rPr>
        <w:t>1.6.2. Position:</w:t>
      </w:r>
    </w:p>
    <w:p w14:paraId="478513C4" w14:textId="77777777" w:rsidR="006D5EB8" w:rsidRPr="0038331C" w:rsidRDefault="006D5EB8" w:rsidP="00103FD1">
      <w:pPr>
        <w:spacing w:line="276" w:lineRule="auto"/>
        <w:jc w:val="both"/>
        <w:rPr>
          <w:sz w:val="22"/>
          <w:szCs w:val="22"/>
          <w:lang w:val="en-GB"/>
        </w:rPr>
      </w:pPr>
      <w:r w:rsidRPr="0038331C">
        <w:rPr>
          <w:sz w:val="22"/>
          <w:szCs w:val="22"/>
          <w:lang w:val="en-GB"/>
        </w:rPr>
        <w:t>1.6.3. PhD since:</w:t>
      </w:r>
    </w:p>
    <w:p w14:paraId="5754212A" w14:textId="77777777" w:rsidR="006D5EB8" w:rsidRPr="0038331C" w:rsidRDefault="006D5EB8" w:rsidP="00103FD1">
      <w:pPr>
        <w:spacing w:line="276" w:lineRule="auto"/>
        <w:jc w:val="both"/>
        <w:rPr>
          <w:sz w:val="22"/>
          <w:szCs w:val="22"/>
          <w:lang w:val="en-GB"/>
        </w:rPr>
      </w:pPr>
      <w:r w:rsidRPr="0038331C">
        <w:rPr>
          <w:sz w:val="22"/>
          <w:szCs w:val="22"/>
          <w:lang w:val="en-GB"/>
        </w:rPr>
        <w:t xml:space="preserve">1.6.4. Phone number: </w:t>
      </w:r>
    </w:p>
    <w:p w14:paraId="518935BA" w14:textId="77777777" w:rsidR="006D5EB8" w:rsidRPr="0038331C" w:rsidRDefault="006D5EB8" w:rsidP="00103FD1">
      <w:pPr>
        <w:spacing w:line="276" w:lineRule="auto"/>
        <w:jc w:val="both"/>
        <w:rPr>
          <w:sz w:val="22"/>
          <w:szCs w:val="22"/>
          <w:lang w:val="en-GB"/>
        </w:rPr>
      </w:pPr>
      <w:r w:rsidRPr="0038331C">
        <w:rPr>
          <w:sz w:val="22"/>
          <w:szCs w:val="22"/>
          <w:lang w:val="en-GB"/>
        </w:rPr>
        <w:t xml:space="preserve">1.6.5. E-mail address: </w:t>
      </w:r>
    </w:p>
    <w:p w14:paraId="17DF08E0" w14:textId="77777777" w:rsidR="006D5EB8" w:rsidRPr="0038331C" w:rsidRDefault="006D5EB8" w:rsidP="00103FD1">
      <w:pPr>
        <w:spacing w:line="276" w:lineRule="auto"/>
        <w:jc w:val="both"/>
        <w:rPr>
          <w:sz w:val="22"/>
          <w:szCs w:val="22"/>
          <w:lang w:val="en-GB"/>
        </w:rPr>
      </w:pPr>
      <w:r w:rsidRPr="0038331C">
        <w:rPr>
          <w:sz w:val="22"/>
          <w:szCs w:val="22"/>
          <w:lang w:val="en-GB"/>
        </w:rPr>
        <w:t>1.7. Partners:</w:t>
      </w:r>
    </w:p>
    <w:p w14:paraId="626426DB" w14:textId="77777777" w:rsidR="006D5EB8" w:rsidRPr="0038331C" w:rsidRDefault="006D5EB8" w:rsidP="00103FD1">
      <w:pPr>
        <w:spacing w:line="276" w:lineRule="auto"/>
        <w:jc w:val="both"/>
        <w:rPr>
          <w:sz w:val="22"/>
          <w:szCs w:val="22"/>
          <w:lang w:val="en-GB"/>
        </w:rPr>
      </w:pPr>
      <w:r w:rsidRPr="0038331C">
        <w:rPr>
          <w:sz w:val="22"/>
          <w:szCs w:val="22"/>
          <w:lang w:val="en-GB"/>
        </w:rPr>
        <w:t>Partner 1… n</w:t>
      </w:r>
    </w:p>
    <w:p w14:paraId="37338337" w14:textId="77777777" w:rsidR="006D5EB8" w:rsidRPr="0038331C" w:rsidRDefault="006D5EB8" w:rsidP="00103FD1">
      <w:pPr>
        <w:spacing w:line="276" w:lineRule="auto"/>
        <w:jc w:val="both"/>
        <w:rPr>
          <w:sz w:val="22"/>
          <w:szCs w:val="22"/>
          <w:lang w:val="en-GB"/>
        </w:rPr>
      </w:pPr>
      <w:r w:rsidRPr="0038331C">
        <w:rPr>
          <w:sz w:val="22"/>
          <w:szCs w:val="22"/>
          <w:lang w:val="en-GB"/>
        </w:rPr>
        <w:t xml:space="preserve">1.7.1. Title: </w:t>
      </w:r>
    </w:p>
    <w:p w14:paraId="4E3D9EC9" w14:textId="77777777" w:rsidR="006D5EB8" w:rsidRPr="0038331C" w:rsidRDefault="006D5EB8" w:rsidP="00103FD1">
      <w:pPr>
        <w:spacing w:line="276" w:lineRule="auto"/>
        <w:jc w:val="both"/>
        <w:rPr>
          <w:sz w:val="22"/>
          <w:szCs w:val="22"/>
          <w:lang w:val="en-GB"/>
        </w:rPr>
      </w:pPr>
      <w:r w:rsidRPr="0038331C">
        <w:rPr>
          <w:sz w:val="22"/>
          <w:szCs w:val="22"/>
          <w:lang w:val="en-GB"/>
        </w:rPr>
        <w:t xml:space="preserve">1.7.2. Address: </w:t>
      </w:r>
    </w:p>
    <w:p w14:paraId="2D015BA3" w14:textId="77777777" w:rsidR="006D5EB8" w:rsidRPr="0038331C" w:rsidRDefault="006D5EB8" w:rsidP="00103FD1">
      <w:pPr>
        <w:spacing w:line="276" w:lineRule="auto"/>
        <w:jc w:val="both"/>
        <w:rPr>
          <w:sz w:val="22"/>
          <w:szCs w:val="22"/>
          <w:lang w:val="en-GB"/>
        </w:rPr>
      </w:pPr>
      <w:r w:rsidRPr="0038331C">
        <w:rPr>
          <w:sz w:val="22"/>
          <w:szCs w:val="22"/>
          <w:lang w:val="en-GB"/>
        </w:rPr>
        <w:t>1.7.3. CUI/VAT number:</w:t>
      </w:r>
    </w:p>
    <w:p w14:paraId="28255528" w14:textId="77777777" w:rsidR="006D5EB8" w:rsidRPr="0038331C" w:rsidRDefault="006D5EB8" w:rsidP="00103FD1">
      <w:pPr>
        <w:spacing w:line="276" w:lineRule="auto"/>
        <w:jc w:val="both"/>
        <w:rPr>
          <w:sz w:val="22"/>
          <w:szCs w:val="22"/>
          <w:lang w:val="en-GB"/>
        </w:rPr>
      </w:pPr>
      <w:r w:rsidRPr="0038331C">
        <w:rPr>
          <w:sz w:val="22"/>
          <w:szCs w:val="22"/>
          <w:lang w:val="en-GB"/>
        </w:rPr>
        <w:t>1.7.4. Legal form:</w:t>
      </w:r>
    </w:p>
    <w:p w14:paraId="3B40AA4F" w14:textId="77777777" w:rsidR="006D5EB8" w:rsidRPr="0038331C" w:rsidRDefault="006D5EB8" w:rsidP="00103FD1">
      <w:pPr>
        <w:spacing w:line="276" w:lineRule="auto"/>
        <w:jc w:val="both"/>
        <w:rPr>
          <w:sz w:val="22"/>
          <w:szCs w:val="22"/>
          <w:lang w:val="en-GB"/>
        </w:rPr>
      </w:pPr>
      <w:r w:rsidRPr="0038331C">
        <w:rPr>
          <w:sz w:val="22"/>
          <w:szCs w:val="22"/>
          <w:lang w:val="en-GB"/>
        </w:rPr>
        <w:t>1.7.5. Number of employees in R&amp;D (2021):</w:t>
      </w:r>
    </w:p>
    <w:p w14:paraId="3AD27D2E" w14:textId="77777777" w:rsidR="006D5EB8" w:rsidRPr="0038331C" w:rsidRDefault="006D5EB8" w:rsidP="00103FD1">
      <w:pPr>
        <w:spacing w:line="276" w:lineRule="auto"/>
        <w:jc w:val="both"/>
        <w:rPr>
          <w:sz w:val="22"/>
          <w:szCs w:val="22"/>
          <w:lang w:val="en-GB"/>
        </w:rPr>
      </w:pPr>
      <w:r w:rsidRPr="0038331C">
        <w:rPr>
          <w:sz w:val="22"/>
          <w:szCs w:val="22"/>
          <w:lang w:val="en-GB"/>
        </w:rPr>
        <w:t>1.7.6. Website:</w:t>
      </w:r>
    </w:p>
    <w:p w14:paraId="38191771" w14:textId="77777777" w:rsidR="006D5EB8" w:rsidRPr="0038331C" w:rsidRDefault="006D5EB8" w:rsidP="00103FD1">
      <w:pPr>
        <w:spacing w:line="276" w:lineRule="auto"/>
        <w:jc w:val="both"/>
        <w:rPr>
          <w:sz w:val="22"/>
          <w:szCs w:val="22"/>
          <w:lang w:val="en-GB"/>
        </w:rPr>
      </w:pPr>
      <w:r w:rsidRPr="0038331C">
        <w:rPr>
          <w:sz w:val="22"/>
          <w:szCs w:val="22"/>
          <w:lang w:val="en-GB"/>
        </w:rPr>
        <w:t xml:space="preserve">1.7.7. Legal representative (First name, Last name): </w:t>
      </w:r>
    </w:p>
    <w:p w14:paraId="35A519B3" w14:textId="77777777" w:rsidR="006D5EB8" w:rsidRPr="0038331C" w:rsidRDefault="006D5EB8" w:rsidP="00103FD1">
      <w:pPr>
        <w:spacing w:line="276" w:lineRule="auto"/>
        <w:jc w:val="both"/>
        <w:rPr>
          <w:sz w:val="22"/>
          <w:szCs w:val="22"/>
          <w:lang w:val="en-GB"/>
        </w:rPr>
      </w:pPr>
      <w:r w:rsidRPr="0038331C">
        <w:rPr>
          <w:sz w:val="22"/>
          <w:szCs w:val="22"/>
          <w:lang w:val="en-GB"/>
        </w:rPr>
        <w:t>1.7.8. Position:</w:t>
      </w:r>
    </w:p>
    <w:p w14:paraId="19D7C517" w14:textId="69E153B0" w:rsidR="006D5EB8" w:rsidRPr="0038331C" w:rsidRDefault="006D5EB8" w:rsidP="00103FD1">
      <w:pPr>
        <w:spacing w:line="276" w:lineRule="auto"/>
        <w:jc w:val="both"/>
        <w:rPr>
          <w:sz w:val="22"/>
          <w:szCs w:val="22"/>
          <w:lang w:val="en-GB"/>
        </w:rPr>
      </w:pPr>
      <w:r w:rsidRPr="0038331C">
        <w:rPr>
          <w:sz w:val="22"/>
          <w:szCs w:val="22"/>
          <w:lang w:val="en-GB"/>
        </w:rPr>
        <w:t xml:space="preserve">1.7.9. </w:t>
      </w:r>
      <w:r w:rsidR="008162CE" w:rsidRPr="0038331C">
        <w:rPr>
          <w:sz w:val="22"/>
          <w:szCs w:val="22"/>
          <w:lang w:val="en-GB"/>
        </w:rPr>
        <w:t>Lead</w:t>
      </w:r>
      <w:r w:rsidRPr="0038331C">
        <w:rPr>
          <w:sz w:val="22"/>
          <w:szCs w:val="22"/>
          <w:lang w:val="en-GB"/>
        </w:rPr>
        <w:t xml:space="preserve"> Partner 1...n (First name, Last name): </w:t>
      </w:r>
    </w:p>
    <w:p w14:paraId="05B0CDC3" w14:textId="77777777" w:rsidR="006D5EB8" w:rsidRPr="0038331C" w:rsidRDefault="006D5EB8" w:rsidP="00103FD1">
      <w:pPr>
        <w:spacing w:line="276" w:lineRule="auto"/>
        <w:jc w:val="both"/>
        <w:rPr>
          <w:sz w:val="22"/>
          <w:szCs w:val="22"/>
          <w:lang w:val="en-GB"/>
        </w:rPr>
      </w:pPr>
      <w:r w:rsidRPr="0038331C">
        <w:rPr>
          <w:sz w:val="22"/>
          <w:szCs w:val="22"/>
          <w:lang w:val="en-GB"/>
        </w:rPr>
        <w:t xml:space="preserve">1.8. </w:t>
      </w:r>
      <w:r w:rsidRPr="0038331C">
        <w:rPr>
          <w:iCs/>
          <w:sz w:val="22"/>
          <w:szCs w:val="22"/>
          <w:lang w:val="en-GB"/>
        </w:rPr>
        <w:t>Horizon Europe EU Mission</w:t>
      </w:r>
      <w:r w:rsidRPr="0038331C">
        <w:rPr>
          <w:sz w:val="22"/>
          <w:szCs w:val="22"/>
          <w:lang w:val="en-GB"/>
        </w:rPr>
        <w:t xml:space="preserve">: </w:t>
      </w:r>
    </w:p>
    <w:p w14:paraId="6AD2737A" w14:textId="77777777" w:rsidR="006D5EB8" w:rsidRPr="0038331C" w:rsidRDefault="006D5EB8" w:rsidP="00103FD1">
      <w:pPr>
        <w:spacing w:line="276" w:lineRule="auto"/>
        <w:jc w:val="both"/>
        <w:rPr>
          <w:sz w:val="22"/>
          <w:szCs w:val="22"/>
          <w:lang w:val="en-GB"/>
        </w:rPr>
      </w:pPr>
      <w:r w:rsidRPr="0038331C">
        <w:rPr>
          <w:sz w:val="22"/>
          <w:szCs w:val="22"/>
          <w:lang w:val="en-GB"/>
        </w:rPr>
        <w:t>1.9. Duration:</w:t>
      </w:r>
    </w:p>
    <w:p w14:paraId="26A4EDA8" w14:textId="77777777" w:rsidR="006D5EB8" w:rsidRPr="0038331C" w:rsidRDefault="006D5EB8" w:rsidP="00103FD1">
      <w:pPr>
        <w:spacing w:line="276" w:lineRule="auto"/>
        <w:jc w:val="both"/>
        <w:rPr>
          <w:sz w:val="22"/>
          <w:szCs w:val="22"/>
          <w:lang w:val="en-GB"/>
        </w:rPr>
      </w:pPr>
      <w:r w:rsidRPr="0038331C">
        <w:rPr>
          <w:sz w:val="22"/>
          <w:szCs w:val="22"/>
          <w:lang w:val="en-GB"/>
        </w:rPr>
        <w:t xml:space="preserve">1.10. Total budget (lei): </w:t>
      </w:r>
    </w:p>
    <w:p w14:paraId="203E13E2" w14:textId="77777777" w:rsidR="006D5EB8" w:rsidRPr="0038331C" w:rsidRDefault="006D5EB8" w:rsidP="00103FD1">
      <w:pPr>
        <w:spacing w:line="276" w:lineRule="auto"/>
        <w:jc w:val="both"/>
        <w:rPr>
          <w:sz w:val="22"/>
          <w:szCs w:val="22"/>
          <w:lang w:val="en-GB"/>
        </w:rPr>
      </w:pPr>
      <w:r w:rsidRPr="0038331C">
        <w:rPr>
          <w:sz w:val="22"/>
          <w:szCs w:val="22"/>
          <w:lang w:val="en-GB"/>
        </w:rPr>
        <w:t>1.11. Total budget (euro):</w:t>
      </w:r>
    </w:p>
    <w:p w14:paraId="088D9461" w14:textId="77777777" w:rsidR="006D5EB8" w:rsidRPr="0038331C" w:rsidRDefault="006D5EB8" w:rsidP="00103FD1">
      <w:pPr>
        <w:spacing w:line="276" w:lineRule="auto"/>
        <w:jc w:val="both"/>
        <w:rPr>
          <w:sz w:val="22"/>
          <w:szCs w:val="22"/>
          <w:lang w:val="en-GB"/>
        </w:rPr>
      </w:pPr>
      <w:r w:rsidRPr="0038331C">
        <w:rPr>
          <w:sz w:val="22"/>
          <w:szCs w:val="22"/>
          <w:lang w:val="en-GB"/>
        </w:rPr>
        <w:t>1.12. Own budget according to Aid State Scheme (lei):</w:t>
      </w:r>
    </w:p>
    <w:p w14:paraId="3A820775" w14:textId="77777777" w:rsidR="006D5EB8" w:rsidRPr="0038331C" w:rsidRDefault="006D5EB8" w:rsidP="00103FD1">
      <w:pPr>
        <w:spacing w:line="276" w:lineRule="auto"/>
        <w:jc w:val="both"/>
        <w:rPr>
          <w:sz w:val="22"/>
          <w:szCs w:val="22"/>
          <w:lang w:val="en-GB"/>
        </w:rPr>
      </w:pPr>
      <w:r w:rsidRPr="0038331C">
        <w:rPr>
          <w:sz w:val="22"/>
          <w:szCs w:val="22"/>
          <w:lang w:val="en-GB"/>
        </w:rPr>
        <w:t>1.13. Own budget according to Aid State Scheme (euro):</w:t>
      </w:r>
    </w:p>
    <w:p w14:paraId="2964F284" w14:textId="77777777" w:rsidR="006D5EB8" w:rsidRPr="0038331C" w:rsidRDefault="006D5EB8" w:rsidP="00103FD1">
      <w:pPr>
        <w:spacing w:line="276" w:lineRule="auto"/>
        <w:jc w:val="both"/>
        <w:rPr>
          <w:sz w:val="22"/>
          <w:szCs w:val="22"/>
          <w:lang w:val="en-GB"/>
        </w:rPr>
      </w:pPr>
      <w:r w:rsidRPr="0038331C">
        <w:rPr>
          <w:sz w:val="22"/>
          <w:szCs w:val="22"/>
          <w:lang w:val="en-GB"/>
        </w:rPr>
        <w:t>1.14. Co-funding (lei):</w:t>
      </w:r>
    </w:p>
    <w:p w14:paraId="5EEF696C" w14:textId="32B98950" w:rsidR="006D5EB8" w:rsidRPr="0038331C" w:rsidRDefault="006D5EB8" w:rsidP="002D6240">
      <w:pPr>
        <w:spacing w:line="276" w:lineRule="auto"/>
        <w:jc w:val="both"/>
        <w:rPr>
          <w:b/>
          <w:bCs/>
          <w:iCs/>
          <w:lang w:val="en-GB"/>
        </w:rPr>
      </w:pPr>
      <w:r w:rsidRPr="0038331C">
        <w:rPr>
          <w:sz w:val="22"/>
          <w:szCs w:val="22"/>
          <w:lang w:val="en-GB"/>
        </w:rPr>
        <w:t>1.15. Co-funding (euro):</w:t>
      </w:r>
      <w:bookmarkStart w:id="5" w:name="_Hlk113879111"/>
      <w:bookmarkStart w:id="6" w:name="_Hlk115188629"/>
      <w:r w:rsidRPr="0038331C">
        <w:rPr>
          <w:b/>
          <w:bCs/>
          <w:iCs/>
          <w:lang w:val="en-GB"/>
        </w:rPr>
        <w:br w:type="page"/>
      </w:r>
    </w:p>
    <w:p w14:paraId="21AC3C50" w14:textId="77777777" w:rsidR="006D5EB8" w:rsidRPr="0038331C" w:rsidRDefault="006D5EB8" w:rsidP="00103FD1">
      <w:pPr>
        <w:spacing w:line="276" w:lineRule="auto"/>
        <w:jc w:val="both"/>
        <w:rPr>
          <w:iCs/>
          <w:lang w:val="en-GB"/>
        </w:rPr>
      </w:pPr>
      <w:r w:rsidRPr="0038331C">
        <w:rPr>
          <w:b/>
          <w:bCs/>
          <w:iCs/>
          <w:u w:val="single"/>
          <w:lang w:val="en-GB"/>
        </w:rPr>
        <w:lastRenderedPageBreak/>
        <w:t>Section B. Competence Center Strategic Research Agenda</w:t>
      </w:r>
      <w:r w:rsidRPr="0038331C">
        <w:rPr>
          <w:iCs/>
          <w:lang w:val="en-GB"/>
        </w:rPr>
        <w:t xml:space="preserve"> </w:t>
      </w:r>
      <w:r w:rsidRPr="0038331C">
        <w:rPr>
          <w:i/>
          <w:lang w:val="en-GB"/>
        </w:rPr>
        <w:t>(maximum 7 pages, Times New Roman 11, spacing 1, page margins 2 cm)</w:t>
      </w:r>
    </w:p>
    <w:p w14:paraId="67928800" w14:textId="77777777" w:rsidR="006D5EB8" w:rsidRPr="0038331C" w:rsidRDefault="006D5EB8" w:rsidP="00103FD1">
      <w:pPr>
        <w:spacing w:line="276" w:lineRule="auto"/>
        <w:jc w:val="both"/>
        <w:rPr>
          <w:b/>
          <w:bCs/>
          <w:iCs/>
          <w:lang w:val="en-GB"/>
        </w:rPr>
      </w:pPr>
    </w:p>
    <w:p w14:paraId="7B785804" w14:textId="3DF212AB" w:rsidR="006D5EB8" w:rsidRPr="0038331C" w:rsidRDefault="006D5EB8" w:rsidP="00103FD1">
      <w:pPr>
        <w:spacing w:line="276" w:lineRule="auto"/>
        <w:rPr>
          <w:b/>
          <w:lang w:val="en-GB"/>
        </w:rPr>
      </w:pPr>
      <w:r w:rsidRPr="0038331C">
        <w:rPr>
          <w:b/>
          <w:lang w:val="en-GB"/>
        </w:rPr>
        <w:t>B1. Description of the Competence Center</w:t>
      </w:r>
      <w:r w:rsidR="00A66EBE" w:rsidRPr="0038331C">
        <w:rPr>
          <w:b/>
          <w:lang w:val="en-GB"/>
        </w:rPr>
        <w:t xml:space="preserve"> scope, objectives and</w:t>
      </w:r>
      <w:r w:rsidRPr="0038331C">
        <w:rPr>
          <w:b/>
          <w:lang w:val="en-GB"/>
        </w:rPr>
        <w:t xml:space="preserve"> Strategic Research Agenda</w:t>
      </w:r>
    </w:p>
    <w:p w14:paraId="63AF6977" w14:textId="3A12DAD1" w:rsidR="006D5EB8" w:rsidRPr="0038331C" w:rsidRDefault="00A66EBE" w:rsidP="00103FD1">
      <w:pPr>
        <w:spacing w:line="276" w:lineRule="auto"/>
        <w:jc w:val="both"/>
        <w:rPr>
          <w:bCs/>
          <w:i/>
          <w:iCs/>
          <w:lang w:val="en-GB"/>
        </w:rPr>
      </w:pPr>
      <w:r w:rsidRPr="0038331C">
        <w:rPr>
          <w:bCs/>
          <w:i/>
          <w:iCs/>
          <w:lang w:val="en-GB"/>
        </w:rPr>
        <w:t xml:space="preserve">Describe the Competence Center scope and objectives. </w:t>
      </w:r>
      <w:r w:rsidR="006D5EB8" w:rsidRPr="0038331C">
        <w:rPr>
          <w:bCs/>
          <w:i/>
          <w:iCs/>
          <w:lang w:val="en-GB"/>
        </w:rPr>
        <w:t>Describe how the Strategic Agenda was substantiated.</w:t>
      </w:r>
      <w:r w:rsidR="0081144B" w:rsidRPr="0038331C">
        <w:rPr>
          <w:bCs/>
          <w:i/>
          <w:iCs/>
          <w:lang w:val="en-GB"/>
        </w:rPr>
        <w:t xml:space="preserve"> </w:t>
      </w:r>
      <w:r w:rsidR="006D5EB8" w:rsidRPr="0038331C">
        <w:rPr>
          <w:bCs/>
          <w:i/>
          <w:iCs/>
          <w:lang w:val="en-GB"/>
        </w:rPr>
        <w:t xml:space="preserve">Describe how it is aligned with </w:t>
      </w:r>
      <w:r w:rsidR="006D5EB8" w:rsidRPr="0038331C">
        <w:rPr>
          <w:i/>
          <w:lang w:val="en-GB"/>
        </w:rPr>
        <w:t>Horizon Europe EU Mission</w:t>
      </w:r>
      <w:r w:rsidR="006D5EB8" w:rsidRPr="0038331C">
        <w:rPr>
          <w:iCs/>
          <w:lang w:val="en-GB"/>
        </w:rPr>
        <w:t xml:space="preserve"> </w:t>
      </w:r>
      <w:r w:rsidR="006D5EB8" w:rsidRPr="0038331C">
        <w:rPr>
          <w:bCs/>
          <w:i/>
          <w:iCs/>
          <w:lang w:val="en-GB"/>
        </w:rPr>
        <w:t>agenda.</w:t>
      </w:r>
    </w:p>
    <w:p w14:paraId="5B6DF88F" w14:textId="77777777" w:rsidR="006D5EB8" w:rsidRPr="0038331C" w:rsidRDefault="006D5EB8" w:rsidP="00103FD1">
      <w:pPr>
        <w:spacing w:line="276" w:lineRule="auto"/>
        <w:rPr>
          <w:b/>
          <w:lang w:val="en-GB"/>
        </w:rPr>
      </w:pPr>
    </w:p>
    <w:p w14:paraId="24E5693B" w14:textId="77777777" w:rsidR="006D5EB8" w:rsidRPr="0038331C" w:rsidRDefault="006D5EB8" w:rsidP="00103FD1">
      <w:pPr>
        <w:spacing w:line="276" w:lineRule="auto"/>
        <w:rPr>
          <w:b/>
          <w:lang w:val="en-GB"/>
        </w:rPr>
      </w:pPr>
      <w:r w:rsidRPr="0038331C">
        <w:rPr>
          <w:b/>
          <w:lang w:val="en-GB"/>
        </w:rPr>
        <w:t>B2. Specific RDI Projects based on the Competence Center Strategic Research Agenda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
        <w:gridCol w:w="1009"/>
        <w:gridCol w:w="573"/>
        <w:gridCol w:w="1185"/>
        <w:gridCol w:w="1061"/>
        <w:gridCol w:w="969"/>
        <w:gridCol w:w="821"/>
        <w:gridCol w:w="581"/>
        <w:gridCol w:w="750"/>
        <w:gridCol w:w="554"/>
        <w:gridCol w:w="750"/>
      </w:tblGrid>
      <w:tr w:rsidR="006D5EB8" w:rsidRPr="0038331C" w14:paraId="560302B3" w14:textId="77777777" w:rsidTr="009E723F">
        <w:trPr>
          <w:trHeight w:val="405"/>
        </w:trPr>
        <w:tc>
          <w:tcPr>
            <w:tcW w:w="0" w:type="auto"/>
            <w:gridSpan w:val="11"/>
          </w:tcPr>
          <w:p w14:paraId="1002C9C3" w14:textId="77777777" w:rsidR="006D5EB8" w:rsidRPr="0038331C" w:rsidRDefault="006D5EB8" w:rsidP="00103FD1">
            <w:pPr>
              <w:spacing w:line="276" w:lineRule="auto"/>
              <w:jc w:val="center"/>
              <w:rPr>
                <w:rFonts w:eastAsia="Calibri"/>
                <w:b/>
                <w:sz w:val="16"/>
                <w:szCs w:val="16"/>
                <w:lang w:val="en-GB"/>
              </w:rPr>
            </w:pPr>
            <w:r w:rsidRPr="0038331C">
              <w:rPr>
                <w:rFonts w:eastAsia="Calibri"/>
                <w:b/>
                <w:sz w:val="16"/>
                <w:szCs w:val="16"/>
                <w:lang w:val="en-GB"/>
              </w:rPr>
              <w:t>EU Mission</w:t>
            </w:r>
            <w:r w:rsidRPr="0038331C">
              <w:rPr>
                <w:rFonts w:eastAsia="Calibri"/>
                <w:b/>
                <w:sz w:val="16"/>
                <w:szCs w:val="16"/>
                <w:vertAlign w:val="superscript"/>
                <w:lang w:val="en-GB"/>
              </w:rPr>
              <w:footnoteReference w:id="2"/>
            </w:r>
          </w:p>
        </w:tc>
      </w:tr>
      <w:tr w:rsidR="006D5EB8" w:rsidRPr="0038331C" w14:paraId="79ECFC21" w14:textId="77777777" w:rsidTr="009E723F">
        <w:trPr>
          <w:trHeight w:val="405"/>
        </w:trPr>
        <w:tc>
          <w:tcPr>
            <w:tcW w:w="0" w:type="auto"/>
            <w:vMerge w:val="restart"/>
            <w:shd w:val="clear" w:color="auto" w:fill="auto"/>
            <w:vAlign w:val="center"/>
          </w:tcPr>
          <w:p w14:paraId="4C8B6418" w14:textId="77777777" w:rsidR="006D5EB8" w:rsidRPr="0038331C" w:rsidRDefault="006D5EB8" w:rsidP="00103FD1">
            <w:pPr>
              <w:spacing w:line="276" w:lineRule="auto"/>
              <w:jc w:val="center"/>
              <w:rPr>
                <w:rFonts w:eastAsia="Calibri"/>
                <w:b/>
                <w:sz w:val="16"/>
                <w:szCs w:val="16"/>
                <w:lang w:val="en-GB"/>
              </w:rPr>
            </w:pPr>
            <w:r w:rsidRPr="0038331C">
              <w:rPr>
                <w:rFonts w:eastAsia="Calibri"/>
                <w:b/>
                <w:sz w:val="16"/>
                <w:szCs w:val="16"/>
                <w:lang w:val="en-GB"/>
              </w:rPr>
              <w:t>No.</w:t>
            </w:r>
          </w:p>
        </w:tc>
        <w:tc>
          <w:tcPr>
            <w:tcW w:w="1953" w:type="dxa"/>
            <w:vMerge w:val="restart"/>
            <w:shd w:val="clear" w:color="auto" w:fill="auto"/>
            <w:vAlign w:val="center"/>
          </w:tcPr>
          <w:p w14:paraId="1A8BC91C" w14:textId="77777777" w:rsidR="006D5EB8" w:rsidRPr="0038331C" w:rsidRDefault="006D5EB8" w:rsidP="00103FD1">
            <w:pPr>
              <w:spacing w:line="276" w:lineRule="auto"/>
              <w:jc w:val="center"/>
              <w:rPr>
                <w:rFonts w:eastAsia="Calibri"/>
                <w:b/>
                <w:sz w:val="16"/>
                <w:szCs w:val="16"/>
                <w:lang w:val="en-GB"/>
              </w:rPr>
            </w:pPr>
            <w:r w:rsidRPr="0038331C">
              <w:rPr>
                <w:rFonts w:eastAsia="Calibri"/>
                <w:b/>
                <w:sz w:val="16"/>
                <w:szCs w:val="16"/>
                <w:lang w:val="en-GB"/>
              </w:rPr>
              <w:t>Specific RDI Project</w:t>
            </w:r>
          </w:p>
        </w:tc>
        <w:tc>
          <w:tcPr>
            <w:tcW w:w="709" w:type="dxa"/>
            <w:vMerge w:val="restart"/>
          </w:tcPr>
          <w:p w14:paraId="7FAEE938" w14:textId="77777777" w:rsidR="006D5EB8" w:rsidRPr="0038331C" w:rsidRDefault="006D5EB8" w:rsidP="00103FD1">
            <w:pPr>
              <w:spacing w:line="276" w:lineRule="auto"/>
              <w:jc w:val="center"/>
              <w:rPr>
                <w:rFonts w:eastAsia="Calibri"/>
                <w:b/>
                <w:sz w:val="16"/>
                <w:szCs w:val="16"/>
                <w:lang w:val="en-GB"/>
              </w:rPr>
            </w:pPr>
          </w:p>
          <w:p w14:paraId="7436166E" w14:textId="77777777" w:rsidR="006D5EB8" w:rsidRPr="0038331C" w:rsidRDefault="006D5EB8" w:rsidP="00103FD1">
            <w:pPr>
              <w:spacing w:line="276" w:lineRule="auto"/>
              <w:jc w:val="center"/>
              <w:rPr>
                <w:rFonts w:eastAsia="Calibri"/>
                <w:b/>
                <w:sz w:val="16"/>
                <w:szCs w:val="16"/>
                <w:lang w:val="en-GB"/>
              </w:rPr>
            </w:pPr>
            <w:r w:rsidRPr="0038331C">
              <w:rPr>
                <w:rFonts w:eastAsia="Calibri"/>
                <w:b/>
                <w:sz w:val="16"/>
                <w:szCs w:val="16"/>
                <w:lang w:val="en-GB"/>
              </w:rPr>
              <w:t>Title</w:t>
            </w:r>
          </w:p>
        </w:tc>
        <w:tc>
          <w:tcPr>
            <w:tcW w:w="1141" w:type="dxa"/>
            <w:vMerge w:val="restart"/>
            <w:shd w:val="clear" w:color="auto" w:fill="auto"/>
            <w:vAlign w:val="center"/>
          </w:tcPr>
          <w:p w14:paraId="5A077B5C" w14:textId="745262D3" w:rsidR="006D5EB8" w:rsidRPr="0038331C" w:rsidRDefault="00A84B53" w:rsidP="00103FD1">
            <w:pPr>
              <w:spacing w:line="276" w:lineRule="auto"/>
              <w:jc w:val="center"/>
              <w:rPr>
                <w:rFonts w:eastAsia="Calibri"/>
                <w:b/>
                <w:sz w:val="16"/>
                <w:szCs w:val="16"/>
                <w:lang w:val="en-GB"/>
              </w:rPr>
            </w:pPr>
            <w:r w:rsidRPr="0038331C">
              <w:rPr>
                <w:rFonts w:eastAsia="Calibri"/>
                <w:b/>
                <w:sz w:val="16"/>
                <w:szCs w:val="16"/>
                <w:lang w:val="en-GB"/>
              </w:rPr>
              <w:t>O</w:t>
            </w:r>
            <w:r w:rsidR="006D5EB8" w:rsidRPr="0038331C">
              <w:rPr>
                <w:rFonts w:eastAsia="Calibri"/>
                <w:b/>
                <w:sz w:val="16"/>
                <w:szCs w:val="16"/>
                <w:lang w:val="en-GB"/>
              </w:rPr>
              <w:t>rganizations involved</w:t>
            </w:r>
          </w:p>
        </w:tc>
        <w:tc>
          <w:tcPr>
            <w:tcW w:w="0" w:type="auto"/>
            <w:vMerge w:val="restart"/>
            <w:shd w:val="clear" w:color="auto" w:fill="auto"/>
            <w:vAlign w:val="center"/>
          </w:tcPr>
          <w:p w14:paraId="6C146CEF" w14:textId="77777777" w:rsidR="006D5EB8" w:rsidRPr="0038331C" w:rsidRDefault="006D5EB8" w:rsidP="00103FD1">
            <w:pPr>
              <w:spacing w:line="276" w:lineRule="auto"/>
              <w:jc w:val="center"/>
              <w:rPr>
                <w:rFonts w:eastAsia="Calibri"/>
                <w:b/>
                <w:sz w:val="16"/>
                <w:szCs w:val="16"/>
                <w:lang w:val="en-GB"/>
              </w:rPr>
            </w:pPr>
            <w:r w:rsidRPr="0038331C">
              <w:rPr>
                <w:rFonts w:eastAsia="Calibri"/>
                <w:b/>
                <w:sz w:val="16"/>
                <w:szCs w:val="16"/>
                <w:lang w:val="en-GB"/>
              </w:rPr>
              <w:t>Deliverables</w:t>
            </w:r>
          </w:p>
        </w:tc>
        <w:tc>
          <w:tcPr>
            <w:tcW w:w="0" w:type="auto"/>
            <w:vMerge w:val="restart"/>
          </w:tcPr>
          <w:p w14:paraId="66A3F7F8" w14:textId="77777777" w:rsidR="006D5EB8" w:rsidRPr="0038331C" w:rsidRDefault="006D5EB8" w:rsidP="00103FD1">
            <w:pPr>
              <w:spacing w:line="276" w:lineRule="auto"/>
              <w:jc w:val="center"/>
              <w:rPr>
                <w:rFonts w:eastAsia="Calibri"/>
                <w:b/>
                <w:sz w:val="16"/>
                <w:szCs w:val="16"/>
                <w:lang w:val="en-GB"/>
              </w:rPr>
            </w:pPr>
          </w:p>
          <w:p w14:paraId="3B6CDBB5" w14:textId="77777777" w:rsidR="006D5EB8" w:rsidRPr="0038331C" w:rsidRDefault="006D5EB8" w:rsidP="00103FD1">
            <w:pPr>
              <w:spacing w:line="276" w:lineRule="auto"/>
              <w:jc w:val="center"/>
              <w:rPr>
                <w:rFonts w:eastAsia="Calibri"/>
                <w:b/>
                <w:sz w:val="16"/>
                <w:szCs w:val="16"/>
                <w:lang w:val="en-GB"/>
              </w:rPr>
            </w:pPr>
            <w:r w:rsidRPr="0038331C">
              <w:rPr>
                <w:rFonts w:eastAsia="Calibri"/>
                <w:b/>
                <w:sz w:val="16"/>
                <w:szCs w:val="16"/>
                <w:lang w:val="en-GB"/>
              </w:rPr>
              <w:t>Indicators</w:t>
            </w:r>
            <w:r w:rsidRPr="0038331C">
              <w:rPr>
                <w:rStyle w:val="FootnoteReference"/>
                <w:rFonts w:eastAsia="Calibri"/>
                <w:b/>
                <w:sz w:val="16"/>
                <w:szCs w:val="16"/>
                <w:lang w:val="en-GB"/>
              </w:rPr>
              <w:footnoteReference w:id="3"/>
            </w:r>
          </w:p>
        </w:tc>
        <w:tc>
          <w:tcPr>
            <w:tcW w:w="0" w:type="auto"/>
            <w:vMerge w:val="restart"/>
            <w:shd w:val="clear" w:color="auto" w:fill="auto"/>
            <w:vAlign w:val="center"/>
          </w:tcPr>
          <w:p w14:paraId="5A3576D5" w14:textId="77777777" w:rsidR="006D5EB8" w:rsidRPr="0038331C" w:rsidRDefault="006D5EB8" w:rsidP="00103FD1">
            <w:pPr>
              <w:spacing w:line="276" w:lineRule="auto"/>
              <w:jc w:val="center"/>
              <w:rPr>
                <w:rFonts w:eastAsia="Calibri"/>
                <w:b/>
                <w:sz w:val="16"/>
                <w:szCs w:val="16"/>
                <w:lang w:val="en-GB"/>
              </w:rPr>
            </w:pPr>
            <w:r w:rsidRPr="0038331C">
              <w:rPr>
                <w:rFonts w:eastAsia="Calibri"/>
                <w:b/>
                <w:sz w:val="16"/>
                <w:szCs w:val="16"/>
                <w:lang w:val="en-GB"/>
              </w:rPr>
              <w:t>Deadline</w:t>
            </w:r>
          </w:p>
        </w:tc>
        <w:tc>
          <w:tcPr>
            <w:tcW w:w="0" w:type="auto"/>
            <w:gridSpan w:val="4"/>
          </w:tcPr>
          <w:p w14:paraId="501CBF8A" w14:textId="77777777" w:rsidR="006D5EB8" w:rsidRPr="0038331C" w:rsidRDefault="006D5EB8" w:rsidP="00103FD1">
            <w:pPr>
              <w:spacing w:line="276" w:lineRule="auto"/>
              <w:jc w:val="center"/>
              <w:rPr>
                <w:rFonts w:eastAsia="Calibri"/>
                <w:b/>
                <w:sz w:val="16"/>
                <w:szCs w:val="16"/>
                <w:lang w:val="en-GB"/>
              </w:rPr>
            </w:pPr>
            <w:r w:rsidRPr="0038331C">
              <w:rPr>
                <w:rFonts w:eastAsia="Calibri"/>
                <w:b/>
                <w:sz w:val="16"/>
                <w:szCs w:val="16"/>
                <w:lang w:val="en-GB"/>
              </w:rPr>
              <w:t>Financial resources (LEI)</w:t>
            </w:r>
          </w:p>
        </w:tc>
      </w:tr>
      <w:tr w:rsidR="006D5EB8" w:rsidRPr="0038331C" w14:paraId="1A28DF2B" w14:textId="77777777" w:rsidTr="009E723F">
        <w:trPr>
          <w:trHeight w:val="405"/>
        </w:trPr>
        <w:tc>
          <w:tcPr>
            <w:tcW w:w="0" w:type="auto"/>
            <w:vMerge/>
            <w:shd w:val="clear" w:color="auto" w:fill="auto"/>
            <w:vAlign w:val="center"/>
          </w:tcPr>
          <w:p w14:paraId="13916684" w14:textId="77777777" w:rsidR="006D5EB8" w:rsidRPr="0038331C" w:rsidRDefault="006D5EB8" w:rsidP="00103FD1">
            <w:pPr>
              <w:spacing w:line="276" w:lineRule="auto"/>
              <w:jc w:val="center"/>
              <w:rPr>
                <w:rFonts w:eastAsia="Calibri"/>
                <w:b/>
                <w:sz w:val="16"/>
                <w:szCs w:val="16"/>
                <w:lang w:val="en-GB"/>
              </w:rPr>
            </w:pPr>
          </w:p>
        </w:tc>
        <w:tc>
          <w:tcPr>
            <w:tcW w:w="1953" w:type="dxa"/>
            <w:vMerge/>
            <w:shd w:val="clear" w:color="auto" w:fill="auto"/>
            <w:vAlign w:val="center"/>
          </w:tcPr>
          <w:p w14:paraId="4C16986A" w14:textId="77777777" w:rsidR="006D5EB8" w:rsidRPr="0038331C" w:rsidRDefault="006D5EB8" w:rsidP="00103FD1">
            <w:pPr>
              <w:spacing w:line="276" w:lineRule="auto"/>
              <w:jc w:val="center"/>
              <w:rPr>
                <w:rFonts w:eastAsia="Calibri"/>
                <w:b/>
                <w:sz w:val="16"/>
                <w:szCs w:val="16"/>
                <w:lang w:val="en-GB"/>
              </w:rPr>
            </w:pPr>
          </w:p>
        </w:tc>
        <w:tc>
          <w:tcPr>
            <w:tcW w:w="709" w:type="dxa"/>
            <w:vMerge/>
          </w:tcPr>
          <w:p w14:paraId="19E1F8C5" w14:textId="77777777" w:rsidR="006D5EB8" w:rsidRPr="0038331C" w:rsidRDefault="006D5EB8" w:rsidP="00103FD1">
            <w:pPr>
              <w:spacing w:line="276" w:lineRule="auto"/>
              <w:jc w:val="center"/>
              <w:rPr>
                <w:rFonts w:eastAsia="Calibri"/>
                <w:b/>
                <w:sz w:val="16"/>
                <w:szCs w:val="16"/>
                <w:lang w:val="en-GB"/>
              </w:rPr>
            </w:pPr>
          </w:p>
        </w:tc>
        <w:tc>
          <w:tcPr>
            <w:tcW w:w="1141" w:type="dxa"/>
            <w:vMerge/>
            <w:shd w:val="clear" w:color="auto" w:fill="auto"/>
            <w:vAlign w:val="center"/>
          </w:tcPr>
          <w:p w14:paraId="0D116461" w14:textId="77777777" w:rsidR="006D5EB8" w:rsidRPr="0038331C" w:rsidRDefault="006D5EB8" w:rsidP="00103FD1">
            <w:pPr>
              <w:spacing w:line="276" w:lineRule="auto"/>
              <w:jc w:val="center"/>
              <w:rPr>
                <w:rFonts w:eastAsia="Calibri"/>
                <w:b/>
                <w:sz w:val="16"/>
                <w:szCs w:val="16"/>
                <w:lang w:val="en-GB"/>
              </w:rPr>
            </w:pPr>
          </w:p>
        </w:tc>
        <w:tc>
          <w:tcPr>
            <w:tcW w:w="0" w:type="auto"/>
            <w:vMerge/>
            <w:shd w:val="clear" w:color="auto" w:fill="auto"/>
            <w:vAlign w:val="center"/>
          </w:tcPr>
          <w:p w14:paraId="6F44834D" w14:textId="77777777" w:rsidR="006D5EB8" w:rsidRPr="0038331C" w:rsidRDefault="006D5EB8" w:rsidP="00103FD1">
            <w:pPr>
              <w:spacing w:line="276" w:lineRule="auto"/>
              <w:jc w:val="center"/>
              <w:rPr>
                <w:rFonts w:eastAsia="Calibri"/>
                <w:b/>
                <w:sz w:val="16"/>
                <w:szCs w:val="16"/>
                <w:lang w:val="en-GB"/>
              </w:rPr>
            </w:pPr>
          </w:p>
        </w:tc>
        <w:tc>
          <w:tcPr>
            <w:tcW w:w="0" w:type="auto"/>
            <w:vMerge/>
          </w:tcPr>
          <w:p w14:paraId="326E054E" w14:textId="77777777" w:rsidR="006D5EB8" w:rsidRPr="0038331C" w:rsidRDefault="006D5EB8" w:rsidP="00103FD1">
            <w:pPr>
              <w:spacing w:line="276" w:lineRule="auto"/>
              <w:jc w:val="center"/>
              <w:rPr>
                <w:rFonts w:eastAsia="Calibri"/>
                <w:b/>
                <w:sz w:val="16"/>
                <w:szCs w:val="16"/>
                <w:lang w:val="en-GB"/>
              </w:rPr>
            </w:pPr>
          </w:p>
        </w:tc>
        <w:tc>
          <w:tcPr>
            <w:tcW w:w="0" w:type="auto"/>
            <w:vMerge/>
            <w:shd w:val="clear" w:color="auto" w:fill="auto"/>
            <w:vAlign w:val="center"/>
          </w:tcPr>
          <w:p w14:paraId="41CE3D34" w14:textId="77777777" w:rsidR="006D5EB8" w:rsidRPr="0038331C" w:rsidRDefault="006D5EB8" w:rsidP="00103FD1">
            <w:pPr>
              <w:spacing w:line="276" w:lineRule="auto"/>
              <w:jc w:val="center"/>
              <w:rPr>
                <w:rFonts w:eastAsia="Calibri"/>
                <w:b/>
                <w:sz w:val="16"/>
                <w:szCs w:val="16"/>
                <w:lang w:val="en-GB"/>
              </w:rPr>
            </w:pPr>
          </w:p>
        </w:tc>
        <w:tc>
          <w:tcPr>
            <w:tcW w:w="0" w:type="auto"/>
            <w:shd w:val="clear" w:color="auto" w:fill="auto"/>
            <w:vAlign w:val="center"/>
          </w:tcPr>
          <w:p w14:paraId="200ED2C1" w14:textId="77777777" w:rsidR="006D5EB8" w:rsidRPr="0038331C" w:rsidRDefault="006D5EB8" w:rsidP="00103FD1">
            <w:pPr>
              <w:spacing w:line="276" w:lineRule="auto"/>
              <w:jc w:val="center"/>
              <w:rPr>
                <w:rFonts w:eastAsia="Calibri"/>
                <w:b/>
                <w:sz w:val="16"/>
                <w:szCs w:val="16"/>
                <w:lang w:val="en-GB"/>
              </w:rPr>
            </w:pPr>
            <w:r w:rsidRPr="0038331C">
              <w:rPr>
                <w:rFonts w:eastAsia="Calibri"/>
                <w:b/>
                <w:sz w:val="16"/>
                <w:szCs w:val="16"/>
                <w:lang w:val="en-GB"/>
              </w:rPr>
              <w:t>Total</w:t>
            </w:r>
          </w:p>
        </w:tc>
        <w:tc>
          <w:tcPr>
            <w:tcW w:w="0" w:type="auto"/>
            <w:shd w:val="clear" w:color="auto" w:fill="auto"/>
            <w:vAlign w:val="center"/>
          </w:tcPr>
          <w:p w14:paraId="73B7E7F0" w14:textId="77777777" w:rsidR="006D5EB8" w:rsidRPr="0038331C" w:rsidRDefault="006D5EB8" w:rsidP="00103FD1">
            <w:pPr>
              <w:spacing w:line="276" w:lineRule="auto"/>
              <w:jc w:val="center"/>
              <w:rPr>
                <w:rFonts w:eastAsia="Calibri"/>
                <w:b/>
                <w:sz w:val="16"/>
                <w:szCs w:val="16"/>
                <w:lang w:val="en-GB"/>
              </w:rPr>
            </w:pPr>
            <w:r w:rsidRPr="0038331C">
              <w:rPr>
                <w:rFonts w:eastAsia="Calibri"/>
                <w:b/>
                <w:sz w:val="16"/>
                <w:szCs w:val="16"/>
                <w:lang w:val="en-GB"/>
              </w:rPr>
              <w:t>Public funding</w:t>
            </w:r>
          </w:p>
        </w:tc>
        <w:tc>
          <w:tcPr>
            <w:tcW w:w="0" w:type="auto"/>
          </w:tcPr>
          <w:p w14:paraId="7149DA5F" w14:textId="77777777" w:rsidR="006D5EB8" w:rsidRPr="0038331C" w:rsidRDefault="006D5EB8" w:rsidP="00103FD1">
            <w:pPr>
              <w:spacing w:line="276" w:lineRule="auto"/>
              <w:jc w:val="center"/>
              <w:rPr>
                <w:rFonts w:eastAsia="Calibri"/>
                <w:b/>
                <w:sz w:val="16"/>
                <w:szCs w:val="16"/>
                <w:lang w:val="en-GB"/>
              </w:rPr>
            </w:pPr>
            <w:r w:rsidRPr="0038331C">
              <w:rPr>
                <w:rFonts w:eastAsia="Calibri"/>
                <w:b/>
                <w:sz w:val="16"/>
                <w:szCs w:val="16"/>
                <w:lang w:val="en-GB"/>
              </w:rPr>
              <w:t>VAT</w:t>
            </w:r>
          </w:p>
        </w:tc>
        <w:tc>
          <w:tcPr>
            <w:tcW w:w="0" w:type="auto"/>
            <w:shd w:val="clear" w:color="auto" w:fill="auto"/>
            <w:vAlign w:val="center"/>
          </w:tcPr>
          <w:p w14:paraId="394B55D7" w14:textId="77777777" w:rsidR="006D5EB8" w:rsidRPr="0038331C" w:rsidRDefault="006D5EB8" w:rsidP="00103FD1">
            <w:pPr>
              <w:spacing w:line="276" w:lineRule="auto"/>
              <w:jc w:val="center"/>
              <w:rPr>
                <w:rFonts w:eastAsia="Calibri"/>
                <w:b/>
                <w:sz w:val="16"/>
                <w:szCs w:val="16"/>
                <w:lang w:val="en-GB"/>
              </w:rPr>
            </w:pPr>
            <w:r w:rsidRPr="0038331C">
              <w:rPr>
                <w:rFonts w:eastAsia="Calibri"/>
                <w:b/>
                <w:sz w:val="16"/>
                <w:szCs w:val="16"/>
                <w:lang w:val="en-GB"/>
              </w:rPr>
              <w:t>Co-funding</w:t>
            </w:r>
          </w:p>
        </w:tc>
      </w:tr>
      <w:tr w:rsidR="006D5EB8" w:rsidRPr="0038331C" w14:paraId="18F3FA34" w14:textId="77777777" w:rsidTr="009E723F">
        <w:tc>
          <w:tcPr>
            <w:tcW w:w="0" w:type="auto"/>
            <w:shd w:val="clear" w:color="auto" w:fill="auto"/>
          </w:tcPr>
          <w:p w14:paraId="2D0621BB" w14:textId="77777777" w:rsidR="006D5EB8" w:rsidRPr="0038331C" w:rsidRDefault="006D5EB8" w:rsidP="00103FD1">
            <w:pPr>
              <w:spacing w:line="276" w:lineRule="auto"/>
              <w:rPr>
                <w:rFonts w:eastAsia="Calibri"/>
                <w:bCs/>
                <w:sz w:val="16"/>
                <w:szCs w:val="16"/>
                <w:lang w:val="en-GB"/>
              </w:rPr>
            </w:pPr>
            <w:r w:rsidRPr="0038331C">
              <w:rPr>
                <w:rFonts w:eastAsia="Calibri"/>
                <w:bCs/>
                <w:sz w:val="16"/>
                <w:szCs w:val="16"/>
                <w:lang w:val="en-GB"/>
              </w:rPr>
              <w:t>1</w:t>
            </w:r>
          </w:p>
        </w:tc>
        <w:tc>
          <w:tcPr>
            <w:tcW w:w="1953" w:type="dxa"/>
            <w:shd w:val="clear" w:color="auto" w:fill="auto"/>
          </w:tcPr>
          <w:p w14:paraId="5F48C3BF" w14:textId="77777777" w:rsidR="006D5EB8" w:rsidRPr="0038331C" w:rsidRDefault="006D5EB8" w:rsidP="00103FD1">
            <w:pPr>
              <w:spacing w:line="276" w:lineRule="auto"/>
              <w:rPr>
                <w:rFonts w:eastAsia="Calibri"/>
                <w:bCs/>
                <w:sz w:val="16"/>
                <w:szCs w:val="16"/>
                <w:lang w:val="en-GB"/>
              </w:rPr>
            </w:pPr>
            <w:r w:rsidRPr="0038331C">
              <w:rPr>
                <w:rFonts w:eastAsia="Calibri"/>
                <w:bCs/>
                <w:sz w:val="16"/>
                <w:szCs w:val="16"/>
                <w:lang w:val="en-GB"/>
              </w:rPr>
              <w:t>Specific RDI Project 1</w:t>
            </w:r>
          </w:p>
        </w:tc>
        <w:tc>
          <w:tcPr>
            <w:tcW w:w="709" w:type="dxa"/>
          </w:tcPr>
          <w:p w14:paraId="058A54CD" w14:textId="77777777" w:rsidR="006D5EB8" w:rsidRPr="0038331C" w:rsidRDefault="006D5EB8" w:rsidP="00103FD1">
            <w:pPr>
              <w:spacing w:line="276" w:lineRule="auto"/>
              <w:rPr>
                <w:rFonts w:eastAsia="Calibri"/>
                <w:b/>
                <w:sz w:val="16"/>
                <w:szCs w:val="16"/>
                <w:lang w:val="en-GB"/>
              </w:rPr>
            </w:pPr>
          </w:p>
        </w:tc>
        <w:tc>
          <w:tcPr>
            <w:tcW w:w="1141" w:type="dxa"/>
            <w:shd w:val="clear" w:color="auto" w:fill="auto"/>
          </w:tcPr>
          <w:p w14:paraId="26E3EADB" w14:textId="77777777" w:rsidR="006D5EB8" w:rsidRPr="0038331C" w:rsidRDefault="006D5EB8" w:rsidP="00103FD1">
            <w:pPr>
              <w:spacing w:line="276" w:lineRule="auto"/>
              <w:rPr>
                <w:rFonts w:eastAsia="Calibri"/>
                <w:b/>
                <w:sz w:val="16"/>
                <w:szCs w:val="16"/>
                <w:lang w:val="en-GB"/>
              </w:rPr>
            </w:pPr>
          </w:p>
        </w:tc>
        <w:tc>
          <w:tcPr>
            <w:tcW w:w="0" w:type="auto"/>
            <w:shd w:val="clear" w:color="auto" w:fill="auto"/>
          </w:tcPr>
          <w:p w14:paraId="10B597BF" w14:textId="77777777" w:rsidR="006D5EB8" w:rsidRPr="0038331C" w:rsidRDefault="006D5EB8" w:rsidP="00103FD1">
            <w:pPr>
              <w:spacing w:line="276" w:lineRule="auto"/>
              <w:rPr>
                <w:rFonts w:eastAsia="Calibri"/>
                <w:b/>
                <w:sz w:val="16"/>
                <w:szCs w:val="16"/>
                <w:lang w:val="en-GB"/>
              </w:rPr>
            </w:pPr>
          </w:p>
        </w:tc>
        <w:tc>
          <w:tcPr>
            <w:tcW w:w="0" w:type="auto"/>
          </w:tcPr>
          <w:p w14:paraId="218B391B" w14:textId="77777777" w:rsidR="006D5EB8" w:rsidRPr="0038331C" w:rsidRDefault="006D5EB8" w:rsidP="00103FD1">
            <w:pPr>
              <w:spacing w:line="276" w:lineRule="auto"/>
              <w:rPr>
                <w:rFonts w:eastAsia="Calibri"/>
                <w:b/>
                <w:sz w:val="16"/>
                <w:szCs w:val="16"/>
                <w:lang w:val="en-GB"/>
              </w:rPr>
            </w:pPr>
          </w:p>
        </w:tc>
        <w:tc>
          <w:tcPr>
            <w:tcW w:w="0" w:type="auto"/>
            <w:shd w:val="clear" w:color="auto" w:fill="auto"/>
          </w:tcPr>
          <w:p w14:paraId="751A758E" w14:textId="77777777" w:rsidR="006D5EB8" w:rsidRPr="0038331C" w:rsidRDefault="006D5EB8" w:rsidP="00103FD1">
            <w:pPr>
              <w:spacing w:line="276" w:lineRule="auto"/>
              <w:rPr>
                <w:rFonts w:eastAsia="Calibri"/>
                <w:b/>
                <w:sz w:val="16"/>
                <w:szCs w:val="16"/>
                <w:lang w:val="en-GB"/>
              </w:rPr>
            </w:pPr>
          </w:p>
        </w:tc>
        <w:tc>
          <w:tcPr>
            <w:tcW w:w="0" w:type="auto"/>
            <w:shd w:val="clear" w:color="auto" w:fill="auto"/>
          </w:tcPr>
          <w:p w14:paraId="131CC3FF" w14:textId="77777777" w:rsidR="006D5EB8" w:rsidRPr="0038331C" w:rsidRDefault="006D5EB8" w:rsidP="00103FD1">
            <w:pPr>
              <w:spacing w:line="276" w:lineRule="auto"/>
              <w:rPr>
                <w:rFonts w:eastAsia="Calibri"/>
                <w:b/>
                <w:sz w:val="16"/>
                <w:szCs w:val="16"/>
                <w:lang w:val="en-GB"/>
              </w:rPr>
            </w:pPr>
          </w:p>
        </w:tc>
        <w:tc>
          <w:tcPr>
            <w:tcW w:w="0" w:type="auto"/>
            <w:shd w:val="clear" w:color="auto" w:fill="auto"/>
          </w:tcPr>
          <w:p w14:paraId="5197C768" w14:textId="77777777" w:rsidR="006D5EB8" w:rsidRPr="0038331C" w:rsidRDefault="006D5EB8" w:rsidP="00103FD1">
            <w:pPr>
              <w:spacing w:line="276" w:lineRule="auto"/>
              <w:rPr>
                <w:rFonts w:eastAsia="Calibri"/>
                <w:b/>
                <w:sz w:val="16"/>
                <w:szCs w:val="16"/>
                <w:lang w:val="en-GB"/>
              </w:rPr>
            </w:pPr>
          </w:p>
        </w:tc>
        <w:tc>
          <w:tcPr>
            <w:tcW w:w="0" w:type="auto"/>
          </w:tcPr>
          <w:p w14:paraId="46C9BC58" w14:textId="77777777" w:rsidR="006D5EB8" w:rsidRPr="0038331C" w:rsidRDefault="006D5EB8" w:rsidP="00103FD1">
            <w:pPr>
              <w:spacing w:line="276" w:lineRule="auto"/>
              <w:rPr>
                <w:rFonts w:eastAsia="Calibri"/>
                <w:b/>
                <w:sz w:val="16"/>
                <w:szCs w:val="16"/>
                <w:lang w:val="en-GB"/>
              </w:rPr>
            </w:pPr>
          </w:p>
        </w:tc>
        <w:tc>
          <w:tcPr>
            <w:tcW w:w="0" w:type="auto"/>
            <w:shd w:val="clear" w:color="auto" w:fill="auto"/>
          </w:tcPr>
          <w:p w14:paraId="444B5476" w14:textId="77777777" w:rsidR="006D5EB8" w:rsidRPr="0038331C" w:rsidRDefault="006D5EB8" w:rsidP="00103FD1">
            <w:pPr>
              <w:spacing w:line="276" w:lineRule="auto"/>
              <w:rPr>
                <w:rFonts w:eastAsia="Calibri"/>
                <w:b/>
                <w:sz w:val="16"/>
                <w:szCs w:val="16"/>
                <w:lang w:val="en-GB"/>
              </w:rPr>
            </w:pPr>
          </w:p>
        </w:tc>
      </w:tr>
      <w:tr w:rsidR="006D5EB8" w:rsidRPr="0038331C" w14:paraId="28FC336E" w14:textId="77777777" w:rsidTr="009E723F">
        <w:tc>
          <w:tcPr>
            <w:tcW w:w="0" w:type="auto"/>
            <w:shd w:val="clear" w:color="auto" w:fill="auto"/>
          </w:tcPr>
          <w:p w14:paraId="62D24D5E" w14:textId="77777777" w:rsidR="006D5EB8" w:rsidRPr="0038331C" w:rsidRDefault="006D5EB8" w:rsidP="00103FD1">
            <w:pPr>
              <w:spacing w:line="276" w:lineRule="auto"/>
              <w:rPr>
                <w:rFonts w:eastAsia="Calibri"/>
                <w:bCs/>
                <w:sz w:val="16"/>
                <w:szCs w:val="16"/>
                <w:lang w:val="en-GB"/>
              </w:rPr>
            </w:pPr>
            <w:r w:rsidRPr="0038331C">
              <w:rPr>
                <w:rFonts w:eastAsia="Calibri"/>
                <w:bCs/>
                <w:sz w:val="16"/>
                <w:szCs w:val="16"/>
                <w:lang w:val="en-GB"/>
              </w:rPr>
              <w:t>2</w:t>
            </w:r>
          </w:p>
        </w:tc>
        <w:tc>
          <w:tcPr>
            <w:tcW w:w="1953" w:type="dxa"/>
            <w:shd w:val="clear" w:color="auto" w:fill="auto"/>
          </w:tcPr>
          <w:p w14:paraId="38EEFCFE" w14:textId="77777777" w:rsidR="006D5EB8" w:rsidRPr="0038331C" w:rsidRDefault="006D5EB8" w:rsidP="00103FD1">
            <w:pPr>
              <w:spacing w:line="276" w:lineRule="auto"/>
              <w:rPr>
                <w:rFonts w:eastAsia="Calibri"/>
                <w:bCs/>
                <w:sz w:val="16"/>
                <w:szCs w:val="16"/>
                <w:lang w:val="en-GB"/>
              </w:rPr>
            </w:pPr>
            <w:r w:rsidRPr="0038331C">
              <w:rPr>
                <w:rFonts w:eastAsia="Calibri"/>
                <w:bCs/>
                <w:sz w:val="16"/>
                <w:szCs w:val="16"/>
                <w:lang w:val="en-GB"/>
              </w:rPr>
              <w:t>Specific RDI Project 2</w:t>
            </w:r>
          </w:p>
        </w:tc>
        <w:tc>
          <w:tcPr>
            <w:tcW w:w="709" w:type="dxa"/>
          </w:tcPr>
          <w:p w14:paraId="436C810D" w14:textId="77777777" w:rsidR="006D5EB8" w:rsidRPr="0038331C" w:rsidRDefault="006D5EB8" w:rsidP="00103FD1">
            <w:pPr>
              <w:spacing w:line="276" w:lineRule="auto"/>
              <w:rPr>
                <w:rFonts w:eastAsia="Calibri"/>
                <w:b/>
                <w:sz w:val="16"/>
                <w:szCs w:val="16"/>
                <w:lang w:val="en-GB"/>
              </w:rPr>
            </w:pPr>
          </w:p>
        </w:tc>
        <w:tc>
          <w:tcPr>
            <w:tcW w:w="1141" w:type="dxa"/>
            <w:shd w:val="clear" w:color="auto" w:fill="auto"/>
          </w:tcPr>
          <w:p w14:paraId="349FB554" w14:textId="77777777" w:rsidR="006D5EB8" w:rsidRPr="0038331C" w:rsidRDefault="006D5EB8" w:rsidP="00103FD1">
            <w:pPr>
              <w:spacing w:line="276" w:lineRule="auto"/>
              <w:rPr>
                <w:rFonts w:eastAsia="Calibri"/>
                <w:b/>
                <w:sz w:val="16"/>
                <w:szCs w:val="16"/>
                <w:lang w:val="en-GB"/>
              </w:rPr>
            </w:pPr>
          </w:p>
        </w:tc>
        <w:tc>
          <w:tcPr>
            <w:tcW w:w="0" w:type="auto"/>
            <w:shd w:val="clear" w:color="auto" w:fill="auto"/>
          </w:tcPr>
          <w:p w14:paraId="6DFC16AD" w14:textId="77777777" w:rsidR="006D5EB8" w:rsidRPr="0038331C" w:rsidRDefault="006D5EB8" w:rsidP="00103FD1">
            <w:pPr>
              <w:spacing w:line="276" w:lineRule="auto"/>
              <w:rPr>
                <w:rFonts w:eastAsia="Calibri"/>
                <w:b/>
                <w:sz w:val="16"/>
                <w:szCs w:val="16"/>
                <w:lang w:val="en-GB"/>
              </w:rPr>
            </w:pPr>
          </w:p>
        </w:tc>
        <w:tc>
          <w:tcPr>
            <w:tcW w:w="0" w:type="auto"/>
          </w:tcPr>
          <w:p w14:paraId="7AFEEFC4" w14:textId="77777777" w:rsidR="006D5EB8" w:rsidRPr="0038331C" w:rsidRDefault="006D5EB8" w:rsidP="00103FD1">
            <w:pPr>
              <w:spacing w:line="276" w:lineRule="auto"/>
              <w:rPr>
                <w:rFonts w:eastAsia="Calibri"/>
                <w:b/>
                <w:sz w:val="16"/>
                <w:szCs w:val="16"/>
                <w:lang w:val="en-GB"/>
              </w:rPr>
            </w:pPr>
          </w:p>
        </w:tc>
        <w:tc>
          <w:tcPr>
            <w:tcW w:w="0" w:type="auto"/>
            <w:shd w:val="clear" w:color="auto" w:fill="auto"/>
          </w:tcPr>
          <w:p w14:paraId="21413B66" w14:textId="77777777" w:rsidR="006D5EB8" w:rsidRPr="0038331C" w:rsidRDefault="006D5EB8" w:rsidP="00103FD1">
            <w:pPr>
              <w:spacing w:line="276" w:lineRule="auto"/>
              <w:rPr>
                <w:rFonts w:eastAsia="Calibri"/>
                <w:b/>
                <w:sz w:val="16"/>
                <w:szCs w:val="16"/>
                <w:lang w:val="en-GB"/>
              </w:rPr>
            </w:pPr>
          </w:p>
        </w:tc>
        <w:tc>
          <w:tcPr>
            <w:tcW w:w="0" w:type="auto"/>
            <w:shd w:val="clear" w:color="auto" w:fill="auto"/>
          </w:tcPr>
          <w:p w14:paraId="5E908202" w14:textId="77777777" w:rsidR="006D5EB8" w:rsidRPr="0038331C" w:rsidRDefault="006D5EB8" w:rsidP="00103FD1">
            <w:pPr>
              <w:spacing w:line="276" w:lineRule="auto"/>
              <w:rPr>
                <w:rFonts w:eastAsia="Calibri"/>
                <w:b/>
                <w:sz w:val="16"/>
                <w:szCs w:val="16"/>
                <w:lang w:val="en-GB"/>
              </w:rPr>
            </w:pPr>
          </w:p>
        </w:tc>
        <w:tc>
          <w:tcPr>
            <w:tcW w:w="0" w:type="auto"/>
            <w:shd w:val="clear" w:color="auto" w:fill="auto"/>
          </w:tcPr>
          <w:p w14:paraId="68D86B47" w14:textId="77777777" w:rsidR="006D5EB8" w:rsidRPr="0038331C" w:rsidRDefault="006D5EB8" w:rsidP="00103FD1">
            <w:pPr>
              <w:spacing w:line="276" w:lineRule="auto"/>
              <w:rPr>
                <w:rFonts w:eastAsia="Calibri"/>
                <w:b/>
                <w:sz w:val="16"/>
                <w:szCs w:val="16"/>
                <w:lang w:val="en-GB"/>
              </w:rPr>
            </w:pPr>
          </w:p>
        </w:tc>
        <w:tc>
          <w:tcPr>
            <w:tcW w:w="0" w:type="auto"/>
          </w:tcPr>
          <w:p w14:paraId="519879DA" w14:textId="77777777" w:rsidR="006D5EB8" w:rsidRPr="0038331C" w:rsidRDefault="006D5EB8" w:rsidP="00103FD1">
            <w:pPr>
              <w:spacing w:line="276" w:lineRule="auto"/>
              <w:rPr>
                <w:rFonts w:eastAsia="Calibri"/>
                <w:b/>
                <w:sz w:val="16"/>
                <w:szCs w:val="16"/>
                <w:lang w:val="en-GB"/>
              </w:rPr>
            </w:pPr>
          </w:p>
        </w:tc>
        <w:tc>
          <w:tcPr>
            <w:tcW w:w="0" w:type="auto"/>
            <w:shd w:val="clear" w:color="auto" w:fill="auto"/>
          </w:tcPr>
          <w:p w14:paraId="61879216" w14:textId="77777777" w:rsidR="006D5EB8" w:rsidRPr="0038331C" w:rsidRDefault="006D5EB8" w:rsidP="00103FD1">
            <w:pPr>
              <w:spacing w:line="276" w:lineRule="auto"/>
              <w:rPr>
                <w:rFonts w:eastAsia="Calibri"/>
                <w:b/>
                <w:sz w:val="16"/>
                <w:szCs w:val="16"/>
                <w:lang w:val="en-GB"/>
              </w:rPr>
            </w:pPr>
          </w:p>
        </w:tc>
      </w:tr>
      <w:tr w:rsidR="006D5EB8" w:rsidRPr="0038331C" w14:paraId="6BC512ED" w14:textId="77777777" w:rsidTr="009E723F">
        <w:tc>
          <w:tcPr>
            <w:tcW w:w="0" w:type="auto"/>
            <w:shd w:val="clear" w:color="auto" w:fill="auto"/>
          </w:tcPr>
          <w:p w14:paraId="6E4DC9D7" w14:textId="77777777" w:rsidR="006D5EB8" w:rsidRPr="0038331C" w:rsidRDefault="006D5EB8" w:rsidP="00103FD1">
            <w:pPr>
              <w:spacing w:line="276" w:lineRule="auto"/>
              <w:rPr>
                <w:rFonts w:eastAsia="Calibri"/>
                <w:bCs/>
                <w:sz w:val="16"/>
                <w:szCs w:val="16"/>
                <w:lang w:val="en-GB"/>
              </w:rPr>
            </w:pPr>
            <w:r w:rsidRPr="0038331C">
              <w:rPr>
                <w:rFonts w:eastAsia="Calibri"/>
                <w:bCs/>
                <w:sz w:val="16"/>
                <w:szCs w:val="16"/>
                <w:lang w:val="en-GB"/>
              </w:rPr>
              <w:t>3</w:t>
            </w:r>
          </w:p>
        </w:tc>
        <w:tc>
          <w:tcPr>
            <w:tcW w:w="1953" w:type="dxa"/>
            <w:shd w:val="clear" w:color="auto" w:fill="auto"/>
          </w:tcPr>
          <w:p w14:paraId="394536DD" w14:textId="77777777" w:rsidR="006D5EB8" w:rsidRPr="0038331C" w:rsidRDefault="006D5EB8" w:rsidP="00103FD1">
            <w:pPr>
              <w:spacing w:line="276" w:lineRule="auto"/>
              <w:rPr>
                <w:rFonts w:eastAsia="Calibri"/>
                <w:bCs/>
                <w:sz w:val="16"/>
                <w:szCs w:val="16"/>
                <w:lang w:val="en-GB"/>
              </w:rPr>
            </w:pPr>
            <w:r w:rsidRPr="0038331C">
              <w:rPr>
                <w:rFonts w:eastAsia="Calibri"/>
                <w:bCs/>
                <w:sz w:val="16"/>
                <w:szCs w:val="16"/>
                <w:lang w:val="en-GB"/>
              </w:rPr>
              <w:t>Specific RDI Project 3</w:t>
            </w:r>
          </w:p>
        </w:tc>
        <w:tc>
          <w:tcPr>
            <w:tcW w:w="709" w:type="dxa"/>
          </w:tcPr>
          <w:p w14:paraId="2F569C92" w14:textId="77777777" w:rsidR="006D5EB8" w:rsidRPr="0038331C" w:rsidRDefault="006D5EB8" w:rsidP="00103FD1">
            <w:pPr>
              <w:spacing w:line="276" w:lineRule="auto"/>
              <w:rPr>
                <w:rFonts w:eastAsia="Calibri"/>
                <w:b/>
                <w:sz w:val="16"/>
                <w:szCs w:val="16"/>
                <w:lang w:val="en-GB"/>
              </w:rPr>
            </w:pPr>
          </w:p>
        </w:tc>
        <w:tc>
          <w:tcPr>
            <w:tcW w:w="1141" w:type="dxa"/>
            <w:shd w:val="clear" w:color="auto" w:fill="auto"/>
          </w:tcPr>
          <w:p w14:paraId="28C1502D" w14:textId="77777777" w:rsidR="006D5EB8" w:rsidRPr="0038331C" w:rsidRDefault="006D5EB8" w:rsidP="00103FD1">
            <w:pPr>
              <w:spacing w:line="276" w:lineRule="auto"/>
              <w:rPr>
                <w:rFonts w:eastAsia="Calibri"/>
                <w:b/>
                <w:sz w:val="16"/>
                <w:szCs w:val="16"/>
                <w:lang w:val="en-GB"/>
              </w:rPr>
            </w:pPr>
          </w:p>
        </w:tc>
        <w:tc>
          <w:tcPr>
            <w:tcW w:w="0" w:type="auto"/>
            <w:shd w:val="clear" w:color="auto" w:fill="auto"/>
          </w:tcPr>
          <w:p w14:paraId="1B2D9E99" w14:textId="77777777" w:rsidR="006D5EB8" w:rsidRPr="0038331C" w:rsidRDefault="006D5EB8" w:rsidP="00103FD1">
            <w:pPr>
              <w:spacing w:line="276" w:lineRule="auto"/>
              <w:rPr>
                <w:rFonts w:eastAsia="Calibri"/>
                <w:b/>
                <w:sz w:val="16"/>
                <w:szCs w:val="16"/>
                <w:lang w:val="en-GB"/>
              </w:rPr>
            </w:pPr>
          </w:p>
        </w:tc>
        <w:tc>
          <w:tcPr>
            <w:tcW w:w="0" w:type="auto"/>
          </w:tcPr>
          <w:p w14:paraId="402A1BAA" w14:textId="77777777" w:rsidR="006D5EB8" w:rsidRPr="0038331C" w:rsidRDefault="006D5EB8" w:rsidP="00103FD1">
            <w:pPr>
              <w:spacing w:line="276" w:lineRule="auto"/>
              <w:rPr>
                <w:rFonts w:eastAsia="Calibri"/>
                <w:b/>
                <w:sz w:val="16"/>
                <w:szCs w:val="16"/>
                <w:lang w:val="en-GB"/>
              </w:rPr>
            </w:pPr>
          </w:p>
        </w:tc>
        <w:tc>
          <w:tcPr>
            <w:tcW w:w="0" w:type="auto"/>
            <w:shd w:val="clear" w:color="auto" w:fill="auto"/>
          </w:tcPr>
          <w:p w14:paraId="2A74188F" w14:textId="77777777" w:rsidR="006D5EB8" w:rsidRPr="0038331C" w:rsidRDefault="006D5EB8" w:rsidP="00103FD1">
            <w:pPr>
              <w:spacing w:line="276" w:lineRule="auto"/>
              <w:rPr>
                <w:rFonts w:eastAsia="Calibri"/>
                <w:b/>
                <w:sz w:val="16"/>
                <w:szCs w:val="16"/>
                <w:lang w:val="en-GB"/>
              </w:rPr>
            </w:pPr>
          </w:p>
        </w:tc>
        <w:tc>
          <w:tcPr>
            <w:tcW w:w="0" w:type="auto"/>
            <w:shd w:val="clear" w:color="auto" w:fill="auto"/>
          </w:tcPr>
          <w:p w14:paraId="42DEEA95" w14:textId="77777777" w:rsidR="006D5EB8" w:rsidRPr="0038331C" w:rsidRDefault="006D5EB8" w:rsidP="00103FD1">
            <w:pPr>
              <w:spacing w:line="276" w:lineRule="auto"/>
              <w:rPr>
                <w:rFonts w:eastAsia="Calibri"/>
                <w:b/>
                <w:sz w:val="16"/>
                <w:szCs w:val="16"/>
                <w:lang w:val="en-GB"/>
              </w:rPr>
            </w:pPr>
          </w:p>
        </w:tc>
        <w:tc>
          <w:tcPr>
            <w:tcW w:w="0" w:type="auto"/>
            <w:shd w:val="clear" w:color="auto" w:fill="auto"/>
          </w:tcPr>
          <w:p w14:paraId="7CDA3EA7" w14:textId="77777777" w:rsidR="006D5EB8" w:rsidRPr="0038331C" w:rsidRDefault="006D5EB8" w:rsidP="00103FD1">
            <w:pPr>
              <w:spacing w:line="276" w:lineRule="auto"/>
              <w:rPr>
                <w:rFonts w:eastAsia="Calibri"/>
                <w:b/>
                <w:sz w:val="16"/>
                <w:szCs w:val="16"/>
                <w:lang w:val="en-GB"/>
              </w:rPr>
            </w:pPr>
          </w:p>
        </w:tc>
        <w:tc>
          <w:tcPr>
            <w:tcW w:w="0" w:type="auto"/>
          </w:tcPr>
          <w:p w14:paraId="5BA2756B" w14:textId="77777777" w:rsidR="006D5EB8" w:rsidRPr="0038331C" w:rsidRDefault="006D5EB8" w:rsidP="00103FD1">
            <w:pPr>
              <w:spacing w:line="276" w:lineRule="auto"/>
              <w:rPr>
                <w:rFonts w:eastAsia="Calibri"/>
                <w:b/>
                <w:sz w:val="16"/>
                <w:szCs w:val="16"/>
                <w:lang w:val="en-GB"/>
              </w:rPr>
            </w:pPr>
          </w:p>
        </w:tc>
        <w:tc>
          <w:tcPr>
            <w:tcW w:w="0" w:type="auto"/>
            <w:shd w:val="clear" w:color="auto" w:fill="auto"/>
          </w:tcPr>
          <w:p w14:paraId="027F6151" w14:textId="77777777" w:rsidR="006D5EB8" w:rsidRPr="0038331C" w:rsidRDefault="006D5EB8" w:rsidP="00103FD1">
            <w:pPr>
              <w:spacing w:line="276" w:lineRule="auto"/>
              <w:rPr>
                <w:rFonts w:eastAsia="Calibri"/>
                <w:b/>
                <w:sz w:val="16"/>
                <w:szCs w:val="16"/>
                <w:lang w:val="en-GB"/>
              </w:rPr>
            </w:pPr>
          </w:p>
        </w:tc>
      </w:tr>
      <w:tr w:rsidR="006D5EB8" w:rsidRPr="0038331C" w14:paraId="697C3905" w14:textId="77777777" w:rsidTr="009E723F">
        <w:tc>
          <w:tcPr>
            <w:tcW w:w="0" w:type="auto"/>
            <w:shd w:val="clear" w:color="auto" w:fill="auto"/>
          </w:tcPr>
          <w:p w14:paraId="0273F847" w14:textId="77777777" w:rsidR="006D5EB8" w:rsidRPr="0038331C" w:rsidRDefault="006D5EB8" w:rsidP="00103FD1">
            <w:pPr>
              <w:spacing w:line="276" w:lineRule="auto"/>
              <w:rPr>
                <w:rFonts w:eastAsia="Calibri"/>
                <w:bCs/>
                <w:sz w:val="16"/>
                <w:szCs w:val="16"/>
                <w:lang w:val="en-GB"/>
              </w:rPr>
            </w:pPr>
            <w:r w:rsidRPr="0038331C">
              <w:rPr>
                <w:rFonts w:eastAsia="Calibri"/>
                <w:bCs/>
                <w:sz w:val="16"/>
                <w:szCs w:val="16"/>
                <w:lang w:val="en-GB"/>
              </w:rPr>
              <w:t>4</w:t>
            </w:r>
          </w:p>
        </w:tc>
        <w:tc>
          <w:tcPr>
            <w:tcW w:w="1953" w:type="dxa"/>
            <w:shd w:val="clear" w:color="auto" w:fill="auto"/>
          </w:tcPr>
          <w:p w14:paraId="36086EAC" w14:textId="77777777" w:rsidR="006D5EB8" w:rsidRPr="0038331C" w:rsidRDefault="006D5EB8" w:rsidP="00103FD1">
            <w:pPr>
              <w:spacing w:line="276" w:lineRule="auto"/>
              <w:rPr>
                <w:rFonts w:eastAsia="Calibri"/>
                <w:bCs/>
                <w:sz w:val="16"/>
                <w:szCs w:val="16"/>
                <w:lang w:val="en-GB"/>
              </w:rPr>
            </w:pPr>
            <w:r w:rsidRPr="0038331C">
              <w:rPr>
                <w:rFonts w:eastAsia="Calibri"/>
                <w:bCs/>
                <w:sz w:val="16"/>
                <w:szCs w:val="16"/>
                <w:lang w:val="en-GB"/>
              </w:rPr>
              <w:t>Specific RDI Project 4</w:t>
            </w:r>
          </w:p>
        </w:tc>
        <w:tc>
          <w:tcPr>
            <w:tcW w:w="709" w:type="dxa"/>
          </w:tcPr>
          <w:p w14:paraId="7C8A7CC6" w14:textId="77777777" w:rsidR="006D5EB8" w:rsidRPr="0038331C" w:rsidRDefault="006D5EB8" w:rsidP="00103FD1">
            <w:pPr>
              <w:spacing w:line="276" w:lineRule="auto"/>
              <w:rPr>
                <w:rFonts w:eastAsia="Calibri"/>
                <w:b/>
                <w:sz w:val="16"/>
                <w:szCs w:val="16"/>
                <w:lang w:val="en-GB"/>
              </w:rPr>
            </w:pPr>
          </w:p>
        </w:tc>
        <w:tc>
          <w:tcPr>
            <w:tcW w:w="1141" w:type="dxa"/>
            <w:shd w:val="clear" w:color="auto" w:fill="auto"/>
          </w:tcPr>
          <w:p w14:paraId="67E1A2ED" w14:textId="77777777" w:rsidR="006D5EB8" w:rsidRPr="0038331C" w:rsidRDefault="006D5EB8" w:rsidP="00103FD1">
            <w:pPr>
              <w:spacing w:line="276" w:lineRule="auto"/>
              <w:rPr>
                <w:rFonts w:eastAsia="Calibri"/>
                <w:b/>
                <w:sz w:val="16"/>
                <w:szCs w:val="16"/>
                <w:lang w:val="en-GB"/>
              </w:rPr>
            </w:pPr>
          </w:p>
        </w:tc>
        <w:tc>
          <w:tcPr>
            <w:tcW w:w="0" w:type="auto"/>
            <w:shd w:val="clear" w:color="auto" w:fill="auto"/>
          </w:tcPr>
          <w:p w14:paraId="5634469F" w14:textId="77777777" w:rsidR="006D5EB8" w:rsidRPr="0038331C" w:rsidRDefault="006D5EB8" w:rsidP="00103FD1">
            <w:pPr>
              <w:spacing w:line="276" w:lineRule="auto"/>
              <w:rPr>
                <w:rFonts w:eastAsia="Calibri"/>
                <w:b/>
                <w:sz w:val="16"/>
                <w:szCs w:val="16"/>
                <w:lang w:val="en-GB"/>
              </w:rPr>
            </w:pPr>
          </w:p>
        </w:tc>
        <w:tc>
          <w:tcPr>
            <w:tcW w:w="0" w:type="auto"/>
          </w:tcPr>
          <w:p w14:paraId="2E862A83" w14:textId="77777777" w:rsidR="006D5EB8" w:rsidRPr="0038331C" w:rsidRDefault="006D5EB8" w:rsidP="00103FD1">
            <w:pPr>
              <w:spacing w:line="276" w:lineRule="auto"/>
              <w:rPr>
                <w:rFonts w:eastAsia="Calibri"/>
                <w:b/>
                <w:sz w:val="16"/>
                <w:szCs w:val="16"/>
                <w:lang w:val="en-GB"/>
              </w:rPr>
            </w:pPr>
          </w:p>
        </w:tc>
        <w:tc>
          <w:tcPr>
            <w:tcW w:w="0" w:type="auto"/>
            <w:shd w:val="clear" w:color="auto" w:fill="auto"/>
          </w:tcPr>
          <w:p w14:paraId="6C19BAE1" w14:textId="77777777" w:rsidR="006D5EB8" w:rsidRPr="0038331C" w:rsidRDefault="006D5EB8" w:rsidP="00103FD1">
            <w:pPr>
              <w:spacing w:line="276" w:lineRule="auto"/>
              <w:rPr>
                <w:rFonts w:eastAsia="Calibri"/>
                <w:b/>
                <w:sz w:val="16"/>
                <w:szCs w:val="16"/>
                <w:lang w:val="en-GB"/>
              </w:rPr>
            </w:pPr>
          </w:p>
        </w:tc>
        <w:tc>
          <w:tcPr>
            <w:tcW w:w="0" w:type="auto"/>
            <w:shd w:val="clear" w:color="auto" w:fill="auto"/>
          </w:tcPr>
          <w:p w14:paraId="32233B08" w14:textId="77777777" w:rsidR="006D5EB8" w:rsidRPr="0038331C" w:rsidRDefault="006D5EB8" w:rsidP="00103FD1">
            <w:pPr>
              <w:spacing w:line="276" w:lineRule="auto"/>
              <w:rPr>
                <w:rFonts w:eastAsia="Calibri"/>
                <w:b/>
                <w:sz w:val="16"/>
                <w:szCs w:val="16"/>
                <w:lang w:val="en-GB"/>
              </w:rPr>
            </w:pPr>
          </w:p>
        </w:tc>
        <w:tc>
          <w:tcPr>
            <w:tcW w:w="0" w:type="auto"/>
            <w:shd w:val="clear" w:color="auto" w:fill="auto"/>
          </w:tcPr>
          <w:p w14:paraId="0C9C6DF6" w14:textId="77777777" w:rsidR="006D5EB8" w:rsidRPr="0038331C" w:rsidRDefault="006D5EB8" w:rsidP="00103FD1">
            <w:pPr>
              <w:spacing w:line="276" w:lineRule="auto"/>
              <w:rPr>
                <w:rFonts w:eastAsia="Calibri"/>
                <w:b/>
                <w:sz w:val="16"/>
                <w:szCs w:val="16"/>
                <w:lang w:val="en-GB"/>
              </w:rPr>
            </w:pPr>
          </w:p>
        </w:tc>
        <w:tc>
          <w:tcPr>
            <w:tcW w:w="0" w:type="auto"/>
          </w:tcPr>
          <w:p w14:paraId="683337DA" w14:textId="77777777" w:rsidR="006D5EB8" w:rsidRPr="0038331C" w:rsidRDefault="006D5EB8" w:rsidP="00103FD1">
            <w:pPr>
              <w:spacing w:line="276" w:lineRule="auto"/>
              <w:rPr>
                <w:rFonts w:eastAsia="Calibri"/>
                <w:b/>
                <w:sz w:val="16"/>
                <w:szCs w:val="16"/>
                <w:lang w:val="en-GB"/>
              </w:rPr>
            </w:pPr>
          </w:p>
        </w:tc>
        <w:tc>
          <w:tcPr>
            <w:tcW w:w="0" w:type="auto"/>
            <w:shd w:val="clear" w:color="auto" w:fill="auto"/>
          </w:tcPr>
          <w:p w14:paraId="0FF29CF6" w14:textId="77777777" w:rsidR="006D5EB8" w:rsidRPr="0038331C" w:rsidRDefault="006D5EB8" w:rsidP="00103FD1">
            <w:pPr>
              <w:spacing w:line="276" w:lineRule="auto"/>
              <w:rPr>
                <w:rFonts w:eastAsia="Calibri"/>
                <w:b/>
                <w:sz w:val="16"/>
                <w:szCs w:val="16"/>
                <w:lang w:val="en-GB"/>
              </w:rPr>
            </w:pPr>
          </w:p>
        </w:tc>
      </w:tr>
      <w:tr w:rsidR="006D5EB8" w:rsidRPr="0038331C" w14:paraId="4DEA4AA9" w14:textId="77777777" w:rsidTr="009E723F">
        <w:tc>
          <w:tcPr>
            <w:tcW w:w="0" w:type="auto"/>
            <w:shd w:val="clear" w:color="auto" w:fill="auto"/>
          </w:tcPr>
          <w:p w14:paraId="5DA462BC" w14:textId="77777777" w:rsidR="006D5EB8" w:rsidRPr="0038331C" w:rsidRDefault="006D5EB8" w:rsidP="00103FD1">
            <w:pPr>
              <w:spacing w:line="276" w:lineRule="auto"/>
              <w:rPr>
                <w:rFonts w:eastAsia="Calibri"/>
                <w:bCs/>
                <w:sz w:val="16"/>
                <w:szCs w:val="16"/>
                <w:lang w:val="en-GB"/>
              </w:rPr>
            </w:pPr>
            <w:r w:rsidRPr="0038331C">
              <w:rPr>
                <w:rFonts w:eastAsia="Calibri"/>
                <w:bCs/>
                <w:sz w:val="16"/>
                <w:szCs w:val="16"/>
                <w:lang w:val="en-GB"/>
              </w:rPr>
              <w:t>5</w:t>
            </w:r>
          </w:p>
        </w:tc>
        <w:tc>
          <w:tcPr>
            <w:tcW w:w="1953" w:type="dxa"/>
            <w:shd w:val="clear" w:color="auto" w:fill="auto"/>
          </w:tcPr>
          <w:p w14:paraId="066CB20C" w14:textId="77777777" w:rsidR="006D5EB8" w:rsidRPr="0038331C" w:rsidRDefault="006D5EB8" w:rsidP="00103FD1">
            <w:pPr>
              <w:spacing w:line="276" w:lineRule="auto"/>
              <w:rPr>
                <w:rFonts w:eastAsia="Calibri"/>
                <w:bCs/>
                <w:sz w:val="16"/>
                <w:szCs w:val="16"/>
                <w:lang w:val="en-GB"/>
              </w:rPr>
            </w:pPr>
            <w:r w:rsidRPr="0038331C">
              <w:rPr>
                <w:rFonts w:eastAsia="Calibri"/>
                <w:bCs/>
                <w:sz w:val="16"/>
                <w:szCs w:val="16"/>
                <w:lang w:val="en-GB"/>
              </w:rPr>
              <w:t>Specific RDI Project 5</w:t>
            </w:r>
          </w:p>
        </w:tc>
        <w:tc>
          <w:tcPr>
            <w:tcW w:w="709" w:type="dxa"/>
          </w:tcPr>
          <w:p w14:paraId="12F7317B" w14:textId="77777777" w:rsidR="006D5EB8" w:rsidRPr="0038331C" w:rsidRDefault="006D5EB8" w:rsidP="00103FD1">
            <w:pPr>
              <w:spacing w:line="276" w:lineRule="auto"/>
              <w:rPr>
                <w:rFonts w:eastAsia="Calibri"/>
                <w:b/>
                <w:sz w:val="16"/>
                <w:szCs w:val="16"/>
                <w:lang w:val="en-GB"/>
              </w:rPr>
            </w:pPr>
          </w:p>
        </w:tc>
        <w:tc>
          <w:tcPr>
            <w:tcW w:w="1141" w:type="dxa"/>
            <w:shd w:val="clear" w:color="auto" w:fill="auto"/>
          </w:tcPr>
          <w:p w14:paraId="3031FB39" w14:textId="77777777" w:rsidR="006D5EB8" w:rsidRPr="0038331C" w:rsidRDefault="006D5EB8" w:rsidP="00103FD1">
            <w:pPr>
              <w:spacing w:line="276" w:lineRule="auto"/>
              <w:rPr>
                <w:rFonts w:eastAsia="Calibri"/>
                <w:b/>
                <w:sz w:val="16"/>
                <w:szCs w:val="16"/>
                <w:lang w:val="en-GB"/>
              </w:rPr>
            </w:pPr>
          </w:p>
        </w:tc>
        <w:tc>
          <w:tcPr>
            <w:tcW w:w="0" w:type="auto"/>
            <w:shd w:val="clear" w:color="auto" w:fill="auto"/>
          </w:tcPr>
          <w:p w14:paraId="087F94C0" w14:textId="77777777" w:rsidR="006D5EB8" w:rsidRPr="0038331C" w:rsidRDefault="006D5EB8" w:rsidP="00103FD1">
            <w:pPr>
              <w:spacing w:line="276" w:lineRule="auto"/>
              <w:rPr>
                <w:rFonts w:eastAsia="Calibri"/>
                <w:b/>
                <w:sz w:val="16"/>
                <w:szCs w:val="16"/>
                <w:lang w:val="en-GB"/>
              </w:rPr>
            </w:pPr>
          </w:p>
        </w:tc>
        <w:tc>
          <w:tcPr>
            <w:tcW w:w="0" w:type="auto"/>
          </w:tcPr>
          <w:p w14:paraId="217A3177" w14:textId="77777777" w:rsidR="006D5EB8" w:rsidRPr="0038331C" w:rsidRDefault="006D5EB8" w:rsidP="00103FD1">
            <w:pPr>
              <w:spacing w:line="276" w:lineRule="auto"/>
              <w:rPr>
                <w:rFonts w:eastAsia="Calibri"/>
                <w:b/>
                <w:sz w:val="16"/>
                <w:szCs w:val="16"/>
                <w:lang w:val="en-GB"/>
              </w:rPr>
            </w:pPr>
          </w:p>
        </w:tc>
        <w:tc>
          <w:tcPr>
            <w:tcW w:w="0" w:type="auto"/>
            <w:shd w:val="clear" w:color="auto" w:fill="auto"/>
          </w:tcPr>
          <w:p w14:paraId="67C8600B" w14:textId="77777777" w:rsidR="006D5EB8" w:rsidRPr="0038331C" w:rsidRDefault="006D5EB8" w:rsidP="00103FD1">
            <w:pPr>
              <w:spacing w:line="276" w:lineRule="auto"/>
              <w:rPr>
                <w:rFonts w:eastAsia="Calibri"/>
                <w:b/>
                <w:sz w:val="16"/>
                <w:szCs w:val="16"/>
                <w:lang w:val="en-GB"/>
              </w:rPr>
            </w:pPr>
          </w:p>
        </w:tc>
        <w:tc>
          <w:tcPr>
            <w:tcW w:w="0" w:type="auto"/>
            <w:shd w:val="clear" w:color="auto" w:fill="auto"/>
          </w:tcPr>
          <w:p w14:paraId="0D198095" w14:textId="77777777" w:rsidR="006D5EB8" w:rsidRPr="0038331C" w:rsidRDefault="006D5EB8" w:rsidP="00103FD1">
            <w:pPr>
              <w:spacing w:line="276" w:lineRule="auto"/>
              <w:rPr>
                <w:rFonts w:eastAsia="Calibri"/>
                <w:b/>
                <w:sz w:val="16"/>
                <w:szCs w:val="16"/>
                <w:lang w:val="en-GB"/>
              </w:rPr>
            </w:pPr>
          </w:p>
        </w:tc>
        <w:tc>
          <w:tcPr>
            <w:tcW w:w="0" w:type="auto"/>
            <w:shd w:val="clear" w:color="auto" w:fill="auto"/>
          </w:tcPr>
          <w:p w14:paraId="26668DE7" w14:textId="77777777" w:rsidR="006D5EB8" w:rsidRPr="0038331C" w:rsidRDefault="006D5EB8" w:rsidP="00103FD1">
            <w:pPr>
              <w:spacing w:line="276" w:lineRule="auto"/>
              <w:rPr>
                <w:rFonts w:eastAsia="Calibri"/>
                <w:b/>
                <w:sz w:val="16"/>
                <w:szCs w:val="16"/>
                <w:lang w:val="en-GB"/>
              </w:rPr>
            </w:pPr>
          </w:p>
        </w:tc>
        <w:tc>
          <w:tcPr>
            <w:tcW w:w="0" w:type="auto"/>
          </w:tcPr>
          <w:p w14:paraId="475E8C1E" w14:textId="77777777" w:rsidR="006D5EB8" w:rsidRPr="0038331C" w:rsidRDefault="006D5EB8" w:rsidP="00103FD1">
            <w:pPr>
              <w:spacing w:line="276" w:lineRule="auto"/>
              <w:rPr>
                <w:rFonts w:eastAsia="Calibri"/>
                <w:b/>
                <w:sz w:val="16"/>
                <w:szCs w:val="16"/>
                <w:lang w:val="en-GB"/>
              </w:rPr>
            </w:pPr>
          </w:p>
        </w:tc>
        <w:tc>
          <w:tcPr>
            <w:tcW w:w="0" w:type="auto"/>
            <w:shd w:val="clear" w:color="auto" w:fill="auto"/>
          </w:tcPr>
          <w:p w14:paraId="11323364" w14:textId="77777777" w:rsidR="006D5EB8" w:rsidRPr="0038331C" w:rsidRDefault="006D5EB8" w:rsidP="00103FD1">
            <w:pPr>
              <w:spacing w:line="276" w:lineRule="auto"/>
              <w:rPr>
                <w:rFonts w:eastAsia="Calibri"/>
                <w:b/>
                <w:sz w:val="16"/>
                <w:szCs w:val="16"/>
                <w:lang w:val="en-GB"/>
              </w:rPr>
            </w:pPr>
          </w:p>
        </w:tc>
      </w:tr>
      <w:tr w:rsidR="006D5EB8" w:rsidRPr="0038331C" w14:paraId="0C011530" w14:textId="77777777" w:rsidTr="009E723F">
        <w:tc>
          <w:tcPr>
            <w:tcW w:w="0" w:type="auto"/>
            <w:gridSpan w:val="7"/>
          </w:tcPr>
          <w:p w14:paraId="303F0C3D" w14:textId="77777777" w:rsidR="006D5EB8" w:rsidRPr="0038331C" w:rsidRDefault="006D5EB8" w:rsidP="00103FD1">
            <w:pPr>
              <w:spacing w:line="276" w:lineRule="auto"/>
              <w:jc w:val="right"/>
              <w:rPr>
                <w:rFonts w:eastAsia="Calibri"/>
                <w:b/>
                <w:sz w:val="16"/>
                <w:szCs w:val="16"/>
                <w:lang w:val="en-GB"/>
              </w:rPr>
            </w:pPr>
            <w:r w:rsidRPr="0038331C">
              <w:rPr>
                <w:rFonts w:eastAsia="Calibri"/>
                <w:b/>
                <w:sz w:val="16"/>
                <w:szCs w:val="16"/>
                <w:lang w:val="en-GB"/>
              </w:rPr>
              <w:t>TOTAL</w:t>
            </w:r>
          </w:p>
        </w:tc>
        <w:tc>
          <w:tcPr>
            <w:tcW w:w="0" w:type="auto"/>
            <w:shd w:val="clear" w:color="auto" w:fill="auto"/>
          </w:tcPr>
          <w:p w14:paraId="7DC547A3" w14:textId="77777777" w:rsidR="006D5EB8" w:rsidRPr="0038331C" w:rsidRDefault="006D5EB8" w:rsidP="00103FD1">
            <w:pPr>
              <w:spacing w:line="276" w:lineRule="auto"/>
              <w:rPr>
                <w:rFonts w:eastAsia="Calibri"/>
                <w:b/>
                <w:sz w:val="16"/>
                <w:szCs w:val="16"/>
                <w:lang w:val="en-GB"/>
              </w:rPr>
            </w:pPr>
          </w:p>
        </w:tc>
        <w:tc>
          <w:tcPr>
            <w:tcW w:w="0" w:type="auto"/>
            <w:shd w:val="clear" w:color="auto" w:fill="auto"/>
          </w:tcPr>
          <w:p w14:paraId="145A435C" w14:textId="77777777" w:rsidR="006D5EB8" w:rsidRPr="0038331C" w:rsidRDefault="006D5EB8" w:rsidP="00103FD1">
            <w:pPr>
              <w:spacing w:line="276" w:lineRule="auto"/>
              <w:rPr>
                <w:rFonts w:eastAsia="Calibri"/>
                <w:b/>
                <w:sz w:val="16"/>
                <w:szCs w:val="16"/>
                <w:lang w:val="en-GB"/>
              </w:rPr>
            </w:pPr>
          </w:p>
        </w:tc>
        <w:tc>
          <w:tcPr>
            <w:tcW w:w="0" w:type="auto"/>
          </w:tcPr>
          <w:p w14:paraId="65D6DFBC" w14:textId="77777777" w:rsidR="006D5EB8" w:rsidRPr="0038331C" w:rsidRDefault="006D5EB8" w:rsidP="00103FD1">
            <w:pPr>
              <w:spacing w:line="276" w:lineRule="auto"/>
              <w:rPr>
                <w:rFonts w:eastAsia="Calibri"/>
                <w:b/>
                <w:sz w:val="16"/>
                <w:szCs w:val="16"/>
                <w:lang w:val="en-GB"/>
              </w:rPr>
            </w:pPr>
          </w:p>
        </w:tc>
        <w:tc>
          <w:tcPr>
            <w:tcW w:w="0" w:type="auto"/>
            <w:shd w:val="clear" w:color="auto" w:fill="auto"/>
          </w:tcPr>
          <w:p w14:paraId="7F521BCA" w14:textId="77777777" w:rsidR="006D5EB8" w:rsidRPr="0038331C" w:rsidRDefault="006D5EB8" w:rsidP="00103FD1">
            <w:pPr>
              <w:spacing w:line="276" w:lineRule="auto"/>
              <w:rPr>
                <w:rFonts w:eastAsia="Calibri"/>
                <w:b/>
                <w:sz w:val="16"/>
                <w:szCs w:val="16"/>
                <w:lang w:val="en-GB"/>
              </w:rPr>
            </w:pPr>
          </w:p>
        </w:tc>
      </w:tr>
    </w:tbl>
    <w:p w14:paraId="20968F35" w14:textId="778280CD" w:rsidR="006D5EB8" w:rsidRPr="0038331C" w:rsidRDefault="006D5EB8" w:rsidP="00103FD1">
      <w:pPr>
        <w:spacing w:line="276" w:lineRule="auto"/>
        <w:jc w:val="both"/>
        <w:rPr>
          <w:b/>
          <w:lang w:val="en-GB"/>
        </w:rPr>
      </w:pPr>
    </w:p>
    <w:p w14:paraId="4B00A3A5" w14:textId="77777777" w:rsidR="006D5EB8" w:rsidRPr="0038331C" w:rsidRDefault="006D5EB8" w:rsidP="00103FD1">
      <w:pPr>
        <w:spacing w:line="276" w:lineRule="auto"/>
        <w:jc w:val="both"/>
        <w:rPr>
          <w:b/>
          <w:lang w:val="en-GB"/>
        </w:rPr>
      </w:pPr>
      <w:r w:rsidRPr="0038331C">
        <w:rPr>
          <w:b/>
          <w:lang w:val="en-GB"/>
        </w:rPr>
        <w:t>B3. Implementation Plan for the Competence Center Strategic Research Agenda</w:t>
      </w:r>
    </w:p>
    <w:tbl>
      <w:tblPr>
        <w:tblpPr w:leftFromText="180" w:rightFromText="180" w:vertAnchor="text" w:horzAnchor="margin" w:tblpY="22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
        <w:gridCol w:w="1090"/>
        <w:gridCol w:w="1063"/>
        <w:gridCol w:w="563"/>
        <w:gridCol w:w="811"/>
        <w:gridCol w:w="745"/>
        <w:gridCol w:w="768"/>
        <w:gridCol w:w="830"/>
        <w:gridCol w:w="535"/>
        <w:gridCol w:w="683"/>
        <w:gridCol w:w="511"/>
        <w:gridCol w:w="683"/>
      </w:tblGrid>
      <w:tr w:rsidR="006D5EB8" w:rsidRPr="0038331C" w14:paraId="02918251" w14:textId="77777777" w:rsidTr="008162CE">
        <w:trPr>
          <w:trHeight w:val="300"/>
        </w:trPr>
        <w:tc>
          <w:tcPr>
            <w:tcW w:w="5000" w:type="pct"/>
            <w:gridSpan w:val="12"/>
          </w:tcPr>
          <w:p w14:paraId="7292BE0A" w14:textId="77777777" w:rsidR="006D5EB8" w:rsidRPr="0038331C" w:rsidRDefault="006D5EB8" w:rsidP="00103FD1">
            <w:pPr>
              <w:spacing w:line="276" w:lineRule="auto"/>
              <w:jc w:val="center"/>
              <w:rPr>
                <w:b/>
                <w:sz w:val="16"/>
                <w:szCs w:val="16"/>
                <w:lang w:val="en-GB" w:eastAsia="ro-RO"/>
              </w:rPr>
            </w:pPr>
            <w:r w:rsidRPr="0038331C">
              <w:rPr>
                <w:b/>
                <w:sz w:val="16"/>
                <w:szCs w:val="16"/>
                <w:lang w:val="en-GB" w:eastAsia="ro-RO"/>
              </w:rPr>
              <w:t>Specific RDI Project 1..n: Title</w:t>
            </w:r>
          </w:p>
        </w:tc>
      </w:tr>
      <w:tr w:rsidR="006D5EB8" w:rsidRPr="0038331C" w14:paraId="1511D84D" w14:textId="77777777" w:rsidTr="008162CE">
        <w:trPr>
          <w:trHeight w:val="300"/>
        </w:trPr>
        <w:tc>
          <w:tcPr>
            <w:tcW w:w="229" w:type="pct"/>
            <w:vMerge w:val="restart"/>
            <w:shd w:val="clear" w:color="auto" w:fill="auto"/>
            <w:noWrap/>
            <w:vAlign w:val="center"/>
          </w:tcPr>
          <w:p w14:paraId="23411A7F" w14:textId="77777777" w:rsidR="006D5EB8" w:rsidRPr="0038331C" w:rsidRDefault="006D5EB8" w:rsidP="00103FD1">
            <w:pPr>
              <w:spacing w:line="276" w:lineRule="auto"/>
              <w:jc w:val="center"/>
              <w:rPr>
                <w:b/>
                <w:bCs/>
                <w:sz w:val="16"/>
                <w:szCs w:val="16"/>
                <w:lang w:val="en-GB" w:eastAsia="ro-RO"/>
              </w:rPr>
            </w:pPr>
            <w:r w:rsidRPr="0038331C">
              <w:rPr>
                <w:b/>
                <w:bCs/>
                <w:sz w:val="16"/>
                <w:szCs w:val="16"/>
                <w:lang w:val="en-GB" w:eastAsia="ro-RO"/>
              </w:rPr>
              <w:t>No.</w:t>
            </w:r>
          </w:p>
        </w:tc>
        <w:tc>
          <w:tcPr>
            <w:tcW w:w="591" w:type="pct"/>
            <w:vMerge w:val="restart"/>
            <w:shd w:val="clear" w:color="auto" w:fill="auto"/>
            <w:noWrap/>
            <w:vAlign w:val="center"/>
          </w:tcPr>
          <w:p w14:paraId="13A22F0B" w14:textId="77777777" w:rsidR="006D5EB8" w:rsidRPr="0038331C" w:rsidRDefault="006D5EB8" w:rsidP="00103FD1">
            <w:pPr>
              <w:spacing w:line="276" w:lineRule="auto"/>
              <w:jc w:val="center"/>
              <w:rPr>
                <w:b/>
                <w:bCs/>
                <w:sz w:val="16"/>
                <w:szCs w:val="16"/>
                <w:lang w:val="en-GB" w:eastAsia="ro-RO"/>
              </w:rPr>
            </w:pPr>
            <w:r w:rsidRPr="0038331C">
              <w:rPr>
                <w:b/>
                <w:bCs/>
                <w:sz w:val="16"/>
                <w:szCs w:val="16"/>
                <w:lang w:val="en-GB" w:eastAsia="ro-RO"/>
              </w:rPr>
              <w:t>Work package</w:t>
            </w:r>
          </w:p>
        </w:tc>
        <w:tc>
          <w:tcPr>
            <w:tcW w:w="576" w:type="pct"/>
            <w:vMerge w:val="restart"/>
            <w:shd w:val="clear" w:color="auto" w:fill="auto"/>
            <w:noWrap/>
            <w:vAlign w:val="center"/>
          </w:tcPr>
          <w:p w14:paraId="4FF36641" w14:textId="5D3ADE4A" w:rsidR="006D5EB8" w:rsidRPr="0038331C" w:rsidRDefault="00A84B53" w:rsidP="00103FD1">
            <w:pPr>
              <w:spacing w:line="276" w:lineRule="auto"/>
              <w:jc w:val="center"/>
              <w:rPr>
                <w:b/>
                <w:bCs/>
                <w:sz w:val="16"/>
                <w:szCs w:val="16"/>
                <w:lang w:val="en-GB" w:eastAsia="ro-RO"/>
              </w:rPr>
            </w:pPr>
            <w:r w:rsidRPr="0038331C">
              <w:rPr>
                <w:b/>
                <w:bCs/>
                <w:sz w:val="16"/>
                <w:szCs w:val="16"/>
                <w:lang w:val="en-GB" w:eastAsia="ro-RO"/>
              </w:rPr>
              <w:t>O</w:t>
            </w:r>
            <w:r w:rsidR="006D5EB8" w:rsidRPr="0038331C">
              <w:rPr>
                <w:b/>
                <w:bCs/>
                <w:sz w:val="16"/>
                <w:szCs w:val="16"/>
                <w:lang w:val="en-GB" w:eastAsia="ro-RO"/>
              </w:rPr>
              <w:t xml:space="preserve">rganizations </w:t>
            </w:r>
          </w:p>
          <w:p w14:paraId="47A69A5D" w14:textId="77777777" w:rsidR="006D5EB8" w:rsidRPr="0038331C" w:rsidRDefault="006D5EB8" w:rsidP="00103FD1">
            <w:pPr>
              <w:spacing w:line="276" w:lineRule="auto"/>
              <w:jc w:val="center"/>
              <w:rPr>
                <w:b/>
                <w:bCs/>
                <w:sz w:val="16"/>
                <w:szCs w:val="16"/>
                <w:lang w:val="en-GB" w:eastAsia="ro-RO"/>
              </w:rPr>
            </w:pPr>
            <w:r w:rsidRPr="0038331C">
              <w:rPr>
                <w:b/>
                <w:bCs/>
                <w:sz w:val="16"/>
                <w:szCs w:val="16"/>
                <w:lang w:val="en-GB" w:eastAsia="ro-RO"/>
              </w:rPr>
              <w:t>involved</w:t>
            </w:r>
          </w:p>
        </w:tc>
        <w:tc>
          <w:tcPr>
            <w:tcW w:w="306" w:type="pct"/>
            <w:vMerge w:val="restart"/>
          </w:tcPr>
          <w:p w14:paraId="5D7CB7F4" w14:textId="77777777" w:rsidR="006D5EB8" w:rsidRPr="0038331C" w:rsidRDefault="006D5EB8" w:rsidP="00103FD1">
            <w:pPr>
              <w:spacing w:line="276" w:lineRule="auto"/>
              <w:jc w:val="center"/>
              <w:rPr>
                <w:b/>
                <w:bCs/>
                <w:sz w:val="16"/>
                <w:szCs w:val="16"/>
                <w:lang w:val="en-GB"/>
              </w:rPr>
            </w:pPr>
          </w:p>
          <w:p w14:paraId="14A9E123" w14:textId="77777777" w:rsidR="006D5EB8" w:rsidRPr="0038331C" w:rsidRDefault="006D5EB8" w:rsidP="00103FD1">
            <w:pPr>
              <w:spacing w:line="276" w:lineRule="auto"/>
              <w:jc w:val="center"/>
              <w:rPr>
                <w:b/>
                <w:bCs/>
                <w:sz w:val="16"/>
                <w:szCs w:val="16"/>
                <w:lang w:val="en-GB"/>
              </w:rPr>
            </w:pPr>
            <w:r w:rsidRPr="0038331C">
              <w:rPr>
                <w:b/>
                <w:bCs/>
                <w:sz w:val="16"/>
                <w:szCs w:val="16"/>
                <w:lang w:val="en-GB"/>
              </w:rPr>
              <w:t>Type</w:t>
            </w:r>
            <w:r w:rsidRPr="0038331C">
              <w:rPr>
                <w:rStyle w:val="FootnoteReference"/>
                <w:b/>
                <w:bCs/>
                <w:sz w:val="16"/>
                <w:szCs w:val="16"/>
                <w:lang w:val="en-GB"/>
              </w:rPr>
              <w:footnoteReference w:id="4"/>
            </w:r>
          </w:p>
        </w:tc>
        <w:tc>
          <w:tcPr>
            <w:tcW w:w="441" w:type="pct"/>
            <w:vMerge w:val="restart"/>
            <w:shd w:val="clear" w:color="auto" w:fill="auto"/>
            <w:noWrap/>
            <w:vAlign w:val="center"/>
          </w:tcPr>
          <w:p w14:paraId="542EB8DB" w14:textId="77777777" w:rsidR="006D5EB8" w:rsidRPr="0038331C" w:rsidRDefault="006D5EB8" w:rsidP="00103FD1">
            <w:pPr>
              <w:spacing w:line="276" w:lineRule="auto"/>
              <w:jc w:val="center"/>
              <w:rPr>
                <w:b/>
                <w:bCs/>
                <w:sz w:val="16"/>
                <w:szCs w:val="16"/>
                <w:lang w:val="en-GB"/>
              </w:rPr>
            </w:pPr>
            <w:r w:rsidRPr="0038331C">
              <w:rPr>
                <w:b/>
                <w:bCs/>
                <w:sz w:val="16"/>
                <w:szCs w:val="16"/>
                <w:lang w:val="en-GB"/>
              </w:rPr>
              <w:t>Category</w:t>
            </w:r>
            <w:r w:rsidRPr="0038331C">
              <w:rPr>
                <w:rStyle w:val="FootnoteReference"/>
                <w:b/>
                <w:bCs/>
                <w:sz w:val="16"/>
                <w:szCs w:val="16"/>
                <w:lang w:val="en-GB"/>
              </w:rPr>
              <w:footnoteReference w:id="5"/>
            </w:r>
          </w:p>
        </w:tc>
        <w:tc>
          <w:tcPr>
            <w:tcW w:w="403" w:type="pct"/>
            <w:vMerge w:val="restart"/>
            <w:shd w:val="clear" w:color="auto" w:fill="auto"/>
            <w:vAlign w:val="center"/>
          </w:tcPr>
          <w:p w14:paraId="1F768BCB" w14:textId="77777777" w:rsidR="006D5EB8" w:rsidRPr="0038331C" w:rsidRDefault="006D5EB8" w:rsidP="00103FD1">
            <w:pPr>
              <w:spacing w:line="276" w:lineRule="auto"/>
              <w:jc w:val="center"/>
              <w:rPr>
                <w:b/>
                <w:bCs/>
                <w:sz w:val="16"/>
                <w:szCs w:val="16"/>
                <w:lang w:val="en-GB" w:eastAsia="ro-RO"/>
              </w:rPr>
            </w:pPr>
            <w:r w:rsidRPr="0038331C">
              <w:rPr>
                <w:b/>
                <w:bCs/>
                <w:sz w:val="16"/>
                <w:szCs w:val="16"/>
                <w:lang w:val="en-GB" w:eastAsia="ro-RO"/>
              </w:rPr>
              <w:t>Deadline</w:t>
            </w:r>
          </w:p>
        </w:tc>
        <w:tc>
          <w:tcPr>
            <w:tcW w:w="353" w:type="pct"/>
            <w:vMerge w:val="restart"/>
            <w:vAlign w:val="center"/>
          </w:tcPr>
          <w:p w14:paraId="21DDA33F" w14:textId="092C768D" w:rsidR="006D5EB8" w:rsidRPr="0038331C" w:rsidRDefault="003835CA" w:rsidP="00103FD1">
            <w:pPr>
              <w:spacing w:line="276" w:lineRule="auto"/>
              <w:jc w:val="center"/>
              <w:rPr>
                <w:b/>
                <w:bCs/>
                <w:sz w:val="16"/>
                <w:szCs w:val="16"/>
                <w:lang w:val="en-GB" w:eastAsia="ro-RO"/>
              </w:rPr>
            </w:pPr>
            <w:r w:rsidRPr="0038331C">
              <w:rPr>
                <w:b/>
                <w:bCs/>
                <w:sz w:val="16"/>
                <w:szCs w:val="16"/>
                <w:lang w:val="en-GB" w:eastAsia="ro-RO"/>
              </w:rPr>
              <w:t xml:space="preserve">Expected </w:t>
            </w:r>
            <w:r w:rsidR="00AA2935" w:rsidRPr="0038331C">
              <w:rPr>
                <w:b/>
                <w:bCs/>
                <w:sz w:val="16"/>
                <w:szCs w:val="16"/>
                <w:lang w:val="en-GB" w:eastAsia="ro-RO"/>
              </w:rPr>
              <w:t>r</w:t>
            </w:r>
            <w:r w:rsidR="006D5EB8" w:rsidRPr="0038331C">
              <w:rPr>
                <w:b/>
                <w:bCs/>
                <w:sz w:val="16"/>
                <w:szCs w:val="16"/>
                <w:lang w:val="en-GB" w:eastAsia="ro-RO"/>
              </w:rPr>
              <w:t>esults</w:t>
            </w:r>
          </w:p>
        </w:tc>
        <w:tc>
          <w:tcPr>
            <w:tcW w:w="450" w:type="pct"/>
            <w:vMerge w:val="restart"/>
            <w:vAlign w:val="center"/>
          </w:tcPr>
          <w:p w14:paraId="4ECC59B7" w14:textId="77777777" w:rsidR="006D5EB8" w:rsidRPr="0038331C" w:rsidRDefault="006D5EB8" w:rsidP="00103FD1">
            <w:pPr>
              <w:spacing w:line="276" w:lineRule="auto"/>
              <w:jc w:val="center"/>
              <w:rPr>
                <w:b/>
                <w:bCs/>
                <w:sz w:val="16"/>
                <w:szCs w:val="16"/>
                <w:lang w:val="en-GB" w:eastAsia="ro-RO"/>
              </w:rPr>
            </w:pPr>
            <w:r w:rsidRPr="0038331C">
              <w:rPr>
                <w:b/>
                <w:bCs/>
                <w:sz w:val="16"/>
                <w:szCs w:val="16"/>
                <w:lang w:val="en-GB" w:eastAsia="ro-RO"/>
              </w:rPr>
              <w:t>Indicators</w:t>
            </w:r>
          </w:p>
        </w:tc>
        <w:tc>
          <w:tcPr>
            <w:tcW w:w="1651" w:type="pct"/>
            <w:gridSpan w:val="4"/>
          </w:tcPr>
          <w:p w14:paraId="109A934E" w14:textId="77777777" w:rsidR="006D5EB8" w:rsidRPr="0038331C" w:rsidRDefault="006D5EB8" w:rsidP="00103FD1">
            <w:pPr>
              <w:spacing w:line="276" w:lineRule="auto"/>
              <w:jc w:val="center"/>
              <w:rPr>
                <w:b/>
                <w:sz w:val="16"/>
                <w:szCs w:val="16"/>
                <w:lang w:val="en-GB" w:eastAsia="ro-RO"/>
              </w:rPr>
            </w:pPr>
            <w:r w:rsidRPr="0038331C">
              <w:rPr>
                <w:b/>
                <w:sz w:val="16"/>
                <w:szCs w:val="16"/>
                <w:lang w:val="en-GB" w:eastAsia="ro-RO"/>
              </w:rPr>
              <w:t>Financial resources</w:t>
            </w:r>
          </w:p>
        </w:tc>
      </w:tr>
      <w:tr w:rsidR="009E723F" w:rsidRPr="0038331C" w14:paraId="3DD1F3A7" w14:textId="77777777" w:rsidTr="008162CE">
        <w:trPr>
          <w:trHeight w:val="54"/>
        </w:trPr>
        <w:tc>
          <w:tcPr>
            <w:tcW w:w="229" w:type="pct"/>
            <w:vMerge/>
            <w:shd w:val="clear" w:color="auto" w:fill="auto"/>
            <w:noWrap/>
            <w:vAlign w:val="center"/>
          </w:tcPr>
          <w:p w14:paraId="68A3C7F4" w14:textId="77777777" w:rsidR="006D5EB8" w:rsidRPr="0038331C" w:rsidRDefault="006D5EB8" w:rsidP="00103FD1">
            <w:pPr>
              <w:spacing w:line="276" w:lineRule="auto"/>
              <w:jc w:val="center"/>
              <w:rPr>
                <w:b/>
                <w:bCs/>
                <w:sz w:val="16"/>
                <w:szCs w:val="16"/>
                <w:lang w:val="en-GB" w:eastAsia="ro-RO"/>
              </w:rPr>
            </w:pPr>
          </w:p>
        </w:tc>
        <w:tc>
          <w:tcPr>
            <w:tcW w:w="591" w:type="pct"/>
            <w:vMerge/>
            <w:shd w:val="clear" w:color="auto" w:fill="auto"/>
            <w:noWrap/>
            <w:vAlign w:val="center"/>
          </w:tcPr>
          <w:p w14:paraId="6E3ACE81" w14:textId="77777777" w:rsidR="006D5EB8" w:rsidRPr="0038331C" w:rsidRDefault="006D5EB8" w:rsidP="00103FD1">
            <w:pPr>
              <w:spacing w:line="276" w:lineRule="auto"/>
              <w:jc w:val="center"/>
              <w:rPr>
                <w:b/>
                <w:bCs/>
                <w:sz w:val="16"/>
                <w:szCs w:val="16"/>
                <w:lang w:val="en-GB" w:eastAsia="ro-RO"/>
              </w:rPr>
            </w:pPr>
          </w:p>
        </w:tc>
        <w:tc>
          <w:tcPr>
            <w:tcW w:w="576" w:type="pct"/>
            <w:vMerge/>
            <w:shd w:val="clear" w:color="auto" w:fill="auto"/>
            <w:noWrap/>
            <w:vAlign w:val="center"/>
          </w:tcPr>
          <w:p w14:paraId="61111629" w14:textId="77777777" w:rsidR="006D5EB8" w:rsidRPr="0038331C" w:rsidRDefault="006D5EB8" w:rsidP="00103FD1">
            <w:pPr>
              <w:spacing w:line="276" w:lineRule="auto"/>
              <w:jc w:val="center"/>
              <w:rPr>
                <w:b/>
                <w:bCs/>
                <w:sz w:val="16"/>
                <w:szCs w:val="16"/>
                <w:lang w:val="en-GB" w:eastAsia="ro-RO"/>
              </w:rPr>
            </w:pPr>
          </w:p>
        </w:tc>
        <w:tc>
          <w:tcPr>
            <w:tcW w:w="306" w:type="pct"/>
            <w:vMerge/>
          </w:tcPr>
          <w:p w14:paraId="678C00ED" w14:textId="77777777" w:rsidR="006D5EB8" w:rsidRPr="0038331C" w:rsidRDefault="006D5EB8" w:rsidP="00103FD1">
            <w:pPr>
              <w:spacing w:line="276" w:lineRule="auto"/>
              <w:jc w:val="center"/>
              <w:rPr>
                <w:b/>
                <w:bCs/>
                <w:sz w:val="16"/>
                <w:szCs w:val="16"/>
                <w:lang w:val="en-GB" w:eastAsia="ro-RO"/>
              </w:rPr>
            </w:pPr>
          </w:p>
        </w:tc>
        <w:tc>
          <w:tcPr>
            <w:tcW w:w="441" w:type="pct"/>
            <w:vMerge/>
            <w:shd w:val="clear" w:color="auto" w:fill="auto"/>
            <w:noWrap/>
            <w:vAlign w:val="center"/>
          </w:tcPr>
          <w:p w14:paraId="010C82BB" w14:textId="77777777" w:rsidR="006D5EB8" w:rsidRPr="0038331C" w:rsidRDefault="006D5EB8" w:rsidP="00103FD1">
            <w:pPr>
              <w:spacing w:line="276" w:lineRule="auto"/>
              <w:jc w:val="center"/>
              <w:rPr>
                <w:b/>
                <w:bCs/>
                <w:sz w:val="16"/>
                <w:szCs w:val="16"/>
                <w:lang w:val="en-GB" w:eastAsia="ro-RO"/>
              </w:rPr>
            </w:pPr>
          </w:p>
        </w:tc>
        <w:tc>
          <w:tcPr>
            <w:tcW w:w="403" w:type="pct"/>
            <w:vMerge/>
            <w:shd w:val="clear" w:color="auto" w:fill="auto"/>
            <w:vAlign w:val="center"/>
          </w:tcPr>
          <w:p w14:paraId="57FFF25C" w14:textId="77777777" w:rsidR="006D5EB8" w:rsidRPr="0038331C" w:rsidRDefault="006D5EB8" w:rsidP="00103FD1">
            <w:pPr>
              <w:spacing w:line="276" w:lineRule="auto"/>
              <w:jc w:val="center"/>
              <w:rPr>
                <w:b/>
                <w:bCs/>
                <w:sz w:val="16"/>
                <w:szCs w:val="16"/>
                <w:lang w:val="en-GB" w:eastAsia="ro-RO"/>
              </w:rPr>
            </w:pPr>
          </w:p>
        </w:tc>
        <w:tc>
          <w:tcPr>
            <w:tcW w:w="353" w:type="pct"/>
            <w:vMerge/>
            <w:vAlign w:val="center"/>
          </w:tcPr>
          <w:p w14:paraId="110196A2" w14:textId="77777777" w:rsidR="006D5EB8" w:rsidRPr="0038331C" w:rsidRDefault="006D5EB8" w:rsidP="00103FD1">
            <w:pPr>
              <w:spacing w:line="276" w:lineRule="auto"/>
              <w:jc w:val="center"/>
              <w:rPr>
                <w:sz w:val="16"/>
                <w:szCs w:val="16"/>
                <w:lang w:val="en-GB" w:eastAsia="ro-RO"/>
              </w:rPr>
            </w:pPr>
          </w:p>
        </w:tc>
        <w:tc>
          <w:tcPr>
            <w:tcW w:w="450" w:type="pct"/>
            <w:vMerge/>
            <w:vAlign w:val="center"/>
          </w:tcPr>
          <w:p w14:paraId="04FC7050" w14:textId="77777777" w:rsidR="006D5EB8" w:rsidRPr="0038331C" w:rsidRDefault="006D5EB8" w:rsidP="00103FD1">
            <w:pPr>
              <w:spacing w:line="276" w:lineRule="auto"/>
              <w:jc w:val="center"/>
              <w:rPr>
                <w:sz w:val="16"/>
                <w:szCs w:val="16"/>
                <w:lang w:val="en-GB" w:eastAsia="ro-RO"/>
              </w:rPr>
            </w:pPr>
          </w:p>
        </w:tc>
        <w:tc>
          <w:tcPr>
            <w:tcW w:w="290" w:type="pct"/>
            <w:shd w:val="clear" w:color="auto" w:fill="auto"/>
            <w:noWrap/>
            <w:vAlign w:val="center"/>
          </w:tcPr>
          <w:p w14:paraId="636D6E06" w14:textId="77777777" w:rsidR="006D5EB8" w:rsidRPr="0038331C" w:rsidRDefault="006D5EB8" w:rsidP="00103FD1">
            <w:pPr>
              <w:spacing w:line="276" w:lineRule="auto"/>
              <w:jc w:val="center"/>
              <w:rPr>
                <w:b/>
                <w:sz w:val="16"/>
                <w:szCs w:val="16"/>
                <w:lang w:val="en-GB" w:eastAsia="ro-RO"/>
              </w:rPr>
            </w:pPr>
            <w:r w:rsidRPr="0038331C">
              <w:rPr>
                <w:b/>
                <w:sz w:val="16"/>
                <w:szCs w:val="16"/>
                <w:lang w:val="en-GB" w:eastAsia="ro-RO"/>
              </w:rPr>
              <w:t>Total</w:t>
            </w:r>
          </w:p>
        </w:tc>
        <w:tc>
          <w:tcPr>
            <w:tcW w:w="596" w:type="pct"/>
            <w:shd w:val="clear" w:color="auto" w:fill="auto"/>
            <w:vAlign w:val="center"/>
          </w:tcPr>
          <w:p w14:paraId="375BBE13" w14:textId="77777777" w:rsidR="008162CE" w:rsidRPr="0038331C" w:rsidRDefault="006D5EB8" w:rsidP="00103FD1">
            <w:pPr>
              <w:spacing w:line="276" w:lineRule="auto"/>
              <w:jc w:val="center"/>
              <w:rPr>
                <w:b/>
                <w:sz w:val="16"/>
                <w:szCs w:val="16"/>
                <w:lang w:val="en-GB" w:eastAsia="ro-RO"/>
              </w:rPr>
            </w:pPr>
            <w:r w:rsidRPr="0038331C">
              <w:rPr>
                <w:b/>
                <w:sz w:val="16"/>
                <w:szCs w:val="16"/>
                <w:lang w:val="en-GB" w:eastAsia="ro-RO"/>
              </w:rPr>
              <w:t xml:space="preserve">Public </w:t>
            </w:r>
          </w:p>
          <w:p w14:paraId="7822C886" w14:textId="045476BC" w:rsidR="006D5EB8" w:rsidRPr="0038331C" w:rsidRDefault="006D5EB8" w:rsidP="00103FD1">
            <w:pPr>
              <w:spacing w:line="276" w:lineRule="auto"/>
              <w:jc w:val="center"/>
              <w:rPr>
                <w:b/>
                <w:sz w:val="16"/>
                <w:szCs w:val="16"/>
                <w:lang w:val="en-GB" w:eastAsia="ro-RO"/>
              </w:rPr>
            </w:pPr>
            <w:r w:rsidRPr="0038331C">
              <w:rPr>
                <w:b/>
                <w:sz w:val="16"/>
                <w:szCs w:val="16"/>
                <w:lang w:val="en-GB" w:eastAsia="ro-RO"/>
              </w:rPr>
              <w:t>funding</w:t>
            </w:r>
          </w:p>
        </w:tc>
        <w:tc>
          <w:tcPr>
            <w:tcW w:w="277" w:type="pct"/>
          </w:tcPr>
          <w:p w14:paraId="6973AF8B" w14:textId="77777777" w:rsidR="006D5EB8" w:rsidRPr="0038331C" w:rsidRDefault="006D5EB8" w:rsidP="00103FD1">
            <w:pPr>
              <w:spacing w:line="276" w:lineRule="auto"/>
              <w:jc w:val="center"/>
              <w:rPr>
                <w:b/>
                <w:sz w:val="16"/>
                <w:szCs w:val="16"/>
                <w:lang w:val="en-GB" w:eastAsia="ro-RO"/>
              </w:rPr>
            </w:pPr>
            <w:r w:rsidRPr="0038331C">
              <w:rPr>
                <w:b/>
                <w:sz w:val="16"/>
                <w:szCs w:val="16"/>
                <w:lang w:val="en-GB" w:eastAsia="ro-RO"/>
              </w:rPr>
              <w:t>VAT</w:t>
            </w:r>
          </w:p>
        </w:tc>
        <w:tc>
          <w:tcPr>
            <w:tcW w:w="488" w:type="pct"/>
            <w:vAlign w:val="center"/>
          </w:tcPr>
          <w:p w14:paraId="162252DF" w14:textId="77777777" w:rsidR="006D5EB8" w:rsidRPr="0038331C" w:rsidRDefault="006D5EB8" w:rsidP="00103FD1">
            <w:pPr>
              <w:spacing w:line="276" w:lineRule="auto"/>
              <w:jc w:val="center"/>
              <w:rPr>
                <w:b/>
                <w:sz w:val="16"/>
                <w:szCs w:val="16"/>
                <w:lang w:val="en-GB" w:eastAsia="ro-RO"/>
              </w:rPr>
            </w:pPr>
            <w:r w:rsidRPr="0038331C">
              <w:rPr>
                <w:b/>
                <w:sz w:val="16"/>
                <w:szCs w:val="16"/>
                <w:lang w:val="en-GB" w:eastAsia="ro-RO"/>
              </w:rPr>
              <w:t>Co-funding</w:t>
            </w:r>
          </w:p>
        </w:tc>
      </w:tr>
      <w:tr w:rsidR="006D5EB8" w:rsidRPr="0038331C" w14:paraId="6D8701BA" w14:textId="77777777" w:rsidTr="008162CE">
        <w:trPr>
          <w:trHeight w:val="54"/>
        </w:trPr>
        <w:tc>
          <w:tcPr>
            <w:tcW w:w="5000" w:type="pct"/>
            <w:gridSpan w:val="12"/>
            <w:shd w:val="clear" w:color="auto" w:fill="auto"/>
            <w:noWrap/>
            <w:vAlign w:val="center"/>
          </w:tcPr>
          <w:p w14:paraId="3A7D21D0" w14:textId="77777777" w:rsidR="006D5EB8" w:rsidRPr="0038331C" w:rsidRDefault="006D5EB8" w:rsidP="00103FD1">
            <w:pPr>
              <w:spacing w:line="276" w:lineRule="auto"/>
              <w:jc w:val="center"/>
              <w:rPr>
                <w:b/>
                <w:sz w:val="16"/>
                <w:szCs w:val="16"/>
                <w:lang w:val="en-GB" w:eastAsia="ro-RO"/>
              </w:rPr>
            </w:pPr>
            <w:r w:rsidRPr="0038331C">
              <w:rPr>
                <w:b/>
                <w:sz w:val="16"/>
                <w:szCs w:val="16"/>
                <w:lang w:val="en-GB" w:eastAsia="ro-RO"/>
              </w:rPr>
              <w:t xml:space="preserve">Specific RDI Project </w:t>
            </w:r>
            <w:r w:rsidRPr="0038331C">
              <w:rPr>
                <w:b/>
                <w:bCs/>
                <w:sz w:val="16"/>
                <w:szCs w:val="16"/>
                <w:lang w:val="en-GB" w:eastAsia="ro-RO"/>
              </w:rPr>
              <w:t>1</w:t>
            </w:r>
          </w:p>
        </w:tc>
      </w:tr>
      <w:tr w:rsidR="009E723F" w:rsidRPr="0038331C" w14:paraId="56F96161" w14:textId="77777777" w:rsidTr="008162CE">
        <w:trPr>
          <w:trHeight w:val="50"/>
        </w:trPr>
        <w:tc>
          <w:tcPr>
            <w:tcW w:w="229" w:type="pct"/>
            <w:shd w:val="clear" w:color="auto" w:fill="auto"/>
            <w:noWrap/>
            <w:vAlign w:val="bottom"/>
          </w:tcPr>
          <w:p w14:paraId="6F5A1C40" w14:textId="77777777" w:rsidR="006D5EB8" w:rsidRPr="0038331C" w:rsidRDefault="006D5EB8" w:rsidP="00103FD1">
            <w:pPr>
              <w:spacing w:line="276" w:lineRule="auto"/>
              <w:rPr>
                <w:sz w:val="16"/>
                <w:szCs w:val="16"/>
                <w:lang w:val="en-GB" w:eastAsia="ro-RO"/>
              </w:rPr>
            </w:pPr>
            <w:r w:rsidRPr="0038331C">
              <w:rPr>
                <w:sz w:val="16"/>
                <w:szCs w:val="16"/>
                <w:lang w:val="en-GB" w:eastAsia="ro-RO"/>
              </w:rPr>
              <w:t>1.</w:t>
            </w:r>
          </w:p>
        </w:tc>
        <w:tc>
          <w:tcPr>
            <w:tcW w:w="591" w:type="pct"/>
            <w:shd w:val="clear" w:color="auto" w:fill="auto"/>
            <w:vAlign w:val="center"/>
            <w:hideMark/>
          </w:tcPr>
          <w:p w14:paraId="6EFAC1CD" w14:textId="77777777" w:rsidR="006D5EB8" w:rsidRPr="0038331C" w:rsidRDefault="006D5EB8" w:rsidP="00103FD1">
            <w:pPr>
              <w:spacing w:line="276" w:lineRule="auto"/>
              <w:rPr>
                <w:sz w:val="16"/>
                <w:szCs w:val="16"/>
                <w:lang w:val="en-GB" w:eastAsia="ro-RO"/>
              </w:rPr>
            </w:pPr>
            <w:r w:rsidRPr="0038331C">
              <w:rPr>
                <w:sz w:val="16"/>
                <w:szCs w:val="16"/>
                <w:lang w:val="en-GB" w:eastAsia="ro-RO"/>
              </w:rPr>
              <w:t>WP 1-1</w:t>
            </w:r>
          </w:p>
        </w:tc>
        <w:tc>
          <w:tcPr>
            <w:tcW w:w="576" w:type="pct"/>
            <w:shd w:val="clear" w:color="auto" w:fill="auto"/>
            <w:noWrap/>
            <w:vAlign w:val="bottom"/>
          </w:tcPr>
          <w:p w14:paraId="24E9CDBC" w14:textId="77777777" w:rsidR="006D5EB8" w:rsidRPr="0038331C" w:rsidRDefault="006D5EB8" w:rsidP="00103FD1">
            <w:pPr>
              <w:spacing w:line="276" w:lineRule="auto"/>
              <w:rPr>
                <w:sz w:val="16"/>
                <w:szCs w:val="16"/>
                <w:lang w:val="en-GB" w:eastAsia="ro-RO"/>
              </w:rPr>
            </w:pPr>
          </w:p>
        </w:tc>
        <w:tc>
          <w:tcPr>
            <w:tcW w:w="306" w:type="pct"/>
          </w:tcPr>
          <w:p w14:paraId="38866D4E" w14:textId="77777777" w:rsidR="006D5EB8" w:rsidRPr="0038331C" w:rsidRDefault="006D5EB8" w:rsidP="00103FD1">
            <w:pPr>
              <w:spacing w:line="276" w:lineRule="auto"/>
              <w:rPr>
                <w:sz w:val="16"/>
                <w:szCs w:val="16"/>
                <w:lang w:val="en-GB" w:eastAsia="ro-RO"/>
              </w:rPr>
            </w:pPr>
          </w:p>
        </w:tc>
        <w:tc>
          <w:tcPr>
            <w:tcW w:w="441" w:type="pct"/>
            <w:shd w:val="clear" w:color="auto" w:fill="auto"/>
            <w:noWrap/>
            <w:vAlign w:val="bottom"/>
            <w:hideMark/>
          </w:tcPr>
          <w:p w14:paraId="181C122B" w14:textId="77777777" w:rsidR="006D5EB8" w:rsidRPr="0038331C" w:rsidRDefault="006D5EB8" w:rsidP="00103FD1">
            <w:pPr>
              <w:spacing w:line="276" w:lineRule="auto"/>
              <w:rPr>
                <w:sz w:val="16"/>
                <w:szCs w:val="16"/>
                <w:lang w:val="en-GB" w:eastAsia="ro-RO"/>
              </w:rPr>
            </w:pPr>
          </w:p>
        </w:tc>
        <w:tc>
          <w:tcPr>
            <w:tcW w:w="403" w:type="pct"/>
            <w:shd w:val="clear" w:color="auto" w:fill="auto"/>
            <w:vAlign w:val="bottom"/>
          </w:tcPr>
          <w:p w14:paraId="07F1C461" w14:textId="77777777" w:rsidR="006D5EB8" w:rsidRPr="0038331C" w:rsidRDefault="006D5EB8" w:rsidP="00103FD1">
            <w:pPr>
              <w:spacing w:line="276" w:lineRule="auto"/>
              <w:rPr>
                <w:sz w:val="16"/>
                <w:szCs w:val="16"/>
                <w:lang w:val="en-GB" w:eastAsia="ro-RO"/>
              </w:rPr>
            </w:pPr>
          </w:p>
        </w:tc>
        <w:tc>
          <w:tcPr>
            <w:tcW w:w="353" w:type="pct"/>
          </w:tcPr>
          <w:p w14:paraId="61077F06" w14:textId="77777777" w:rsidR="006D5EB8" w:rsidRPr="0038331C" w:rsidRDefault="006D5EB8" w:rsidP="00103FD1">
            <w:pPr>
              <w:spacing w:line="276" w:lineRule="auto"/>
              <w:rPr>
                <w:sz w:val="16"/>
                <w:szCs w:val="16"/>
                <w:lang w:val="en-GB" w:eastAsia="ro-RO"/>
              </w:rPr>
            </w:pPr>
          </w:p>
        </w:tc>
        <w:tc>
          <w:tcPr>
            <w:tcW w:w="450" w:type="pct"/>
          </w:tcPr>
          <w:p w14:paraId="77A0F573" w14:textId="77777777" w:rsidR="006D5EB8" w:rsidRPr="0038331C" w:rsidRDefault="006D5EB8" w:rsidP="00103FD1">
            <w:pPr>
              <w:spacing w:line="276" w:lineRule="auto"/>
              <w:rPr>
                <w:sz w:val="16"/>
                <w:szCs w:val="16"/>
                <w:lang w:val="en-GB" w:eastAsia="ro-RO"/>
              </w:rPr>
            </w:pPr>
          </w:p>
        </w:tc>
        <w:tc>
          <w:tcPr>
            <w:tcW w:w="290" w:type="pct"/>
            <w:shd w:val="clear" w:color="auto" w:fill="auto"/>
            <w:noWrap/>
            <w:vAlign w:val="bottom"/>
            <w:hideMark/>
          </w:tcPr>
          <w:p w14:paraId="74F528AC" w14:textId="77777777" w:rsidR="006D5EB8" w:rsidRPr="0038331C" w:rsidRDefault="006D5EB8" w:rsidP="00103FD1">
            <w:pPr>
              <w:spacing w:line="276" w:lineRule="auto"/>
              <w:rPr>
                <w:sz w:val="16"/>
                <w:szCs w:val="16"/>
                <w:lang w:val="en-GB" w:eastAsia="ro-RO"/>
              </w:rPr>
            </w:pPr>
          </w:p>
        </w:tc>
        <w:tc>
          <w:tcPr>
            <w:tcW w:w="596" w:type="pct"/>
            <w:shd w:val="clear" w:color="auto" w:fill="auto"/>
            <w:vAlign w:val="bottom"/>
          </w:tcPr>
          <w:p w14:paraId="7C263DE6" w14:textId="77777777" w:rsidR="006D5EB8" w:rsidRPr="0038331C" w:rsidRDefault="006D5EB8" w:rsidP="00103FD1">
            <w:pPr>
              <w:spacing w:line="276" w:lineRule="auto"/>
              <w:rPr>
                <w:sz w:val="16"/>
                <w:szCs w:val="16"/>
                <w:lang w:val="en-GB" w:eastAsia="ro-RO"/>
              </w:rPr>
            </w:pPr>
          </w:p>
        </w:tc>
        <w:tc>
          <w:tcPr>
            <w:tcW w:w="277" w:type="pct"/>
          </w:tcPr>
          <w:p w14:paraId="6221A4A7" w14:textId="77777777" w:rsidR="006D5EB8" w:rsidRPr="0038331C" w:rsidRDefault="006D5EB8" w:rsidP="00103FD1">
            <w:pPr>
              <w:spacing w:line="276" w:lineRule="auto"/>
              <w:rPr>
                <w:sz w:val="16"/>
                <w:szCs w:val="16"/>
                <w:lang w:val="en-GB" w:eastAsia="ro-RO"/>
              </w:rPr>
            </w:pPr>
          </w:p>
        </w:tc>
        <w:tc>
          <w:tcPr>
            <w:tcW w:w="488" w:type="pct"/>
          </w:tcPr>
          <w:p w14:paraId="3FB67D80" w14:textId="77777777" w:rsidR="006D5EB8" w:rsidRPr="0038331C" w:rsidRDefault="006D5EB8" w:rsidP="00103FD1">
            <w:pPr>
              <w:spacing w:line="276" w:lineRule="auto"/>
              <w:rPr>
                <w:sz w:val="16"/>
                <w:szCs w:val="16"/>
                <w:lang w:val="en-GB" w:eastAsia="ro-RO"/>
              </w:rPr>
            </w:pPr>
          </w:p>
        </w:tc>
      </w:tr>
      <w:tr w:rsidR="009E723F" w:rsidRPr="0038331C" w14:paraId="088C0F63" w14:textId="77777777" w:rsidTr="008162CE">
        <w:trPr>
          <w:trHeight w:val="50"/>
        </w:trPr>
        <w:tc>
          <w:tcPr>
            <w:tcW w:w="229" w:type="pct"/>
            <w:shd w:val="clear" w:color="auto" w:fill="auto"/>
            <w:noWrap/>
            <w:vAlign w:val="bottom"/>
          </w:tcPr>
          <w:p w14:paraId="3819A3D3" w14:textId="77777777" w:rsidR="006D5EB8" w:rsidRPr="0038331C" w:rsidRDefault="006D5EB8" w:rsidP="00103FD1">
            <w:pPr>
              <w:spacing w:line="276" w:lineRule="auto"/>
              <w:rPr>
                <w:sz w:val="16"/>
                <w:szCs w:val="16"/>
                <w:lang w:val="en-GB" w:eastAsia="ro-RO"/>
              </w:rPr>
            </w:pPr>
            <w:r w:rsidRPr="0038331C">
              <w:rPr>
                <w:sz w:val="16"/>
                <w:szCs w:val="16"/>
                <w:lang w:val="en-GB" w:eastAsia="ro-RO"/>
              </w:rPr>
              <w:t>2.</w:t>
            </w:r>
          </w:p>
        </w:tc>
        <w:tc>
          <w:tcPr>
            <w:tcW w:w="591" w:type="pct"/>
            <w:shd w:val="clear" w:color="auto" w:fill="auto"/>
            <w:vAlign w:val="center"/>
          </w:tcPr>
          <w:p w14:paraId="4AAEAA79" w14:textId="77777777" w:rsidR="006D5EB8" w:rsidRPr="0038331C" w:rsidRDefault="006D5EB8" w:rsidP="00103FD1">
            <w:pPr>
              <w:spacing w:line="276" w:lineRule="auto"/>
              <w:rPr>
                <w:sz w:val="16"/>
                <w:szCs w:val="16"/>
                <w:lang w:val="en-GB" w:eastAsia="ro-RO"/>
              </w:rPr>
            </w:pPr>
            <w:r w:rsidRPr="0038331C">
              <w:rPr>
                <w:sz w:val="16"/>
                <w:szCs w:val="16"/>
                <w:lang w:val="en-GB" w:eastAsia="ro-RO"/>
              </w:rPr>
              <w:t>WP 1-2</w:t>
            </w:r>
          </w:p>
        </w:tc>
        <w:tc>
          <w:tcPr>
            <w:tcW w:w="576" w:type="pct"/>
            <w:shd w:val="clear" w:color="auto" w:fill="auto"/>
            <w:noWrap/>
            <w:vAlign w:val="bottom"/>
          </w:tcPr>
          <w:p w14:paraId="29CEAF1D" w14:textId="77777777" w:rsidR="006D5EB8" w:rsidRPr="0038331C" w:rsidRDefault="006D5EB8" w:rsidP="00103FD1">
            <w:pPr>
              <w:spacing w:line="276" w:lineRule="auto"/>
              <w:rPr>
                <w:sz w:val="16"/>
                <w:szCs w:val="16"/>
                <w:lang w:val="en-GB" w:eastAsia="ro-RO"/>
              </w:rPr>
            </w:pPr>
          </w:p>
        </w:tc>
        <w:tc>
          <w:tcPr>
            <w:tcW w:w="306" w:type="pct"/>
          </w:tcPr>
          <w:p w14:paraId="7920A620" w14:textId="77777777" w:rsidR="006D5EB8" w:rsidRPr="0038331C" w:rsidRDefault="006D5EB8" w:rsidP="00103FD1">
            <w:pPr>
              <w:spacing w:line="276" w:lineRule="auto"/>
              <w:rPr>
                <w:sz w:val="16"/>
                <w:szCs w:val="16"/>
                <w:lang w:val="en-GB" w:eastAsia="ro-RO"/>
              </w:rPr>
            </w:pPr>
          </w:p>
        </w:tc>
        <w:tc>
          <w:tcPr>
            <w:tcW w:w="441" w:type="pct"/>
            <w:shd w:val="clear" w:color="auto" w:fill="auto"/>
            <w:noWrap/>
            <w:vAlign w:val="bottom"/>
          </w:tcPr>
          <w:p w14:paraId="74921B79" w14:textId="77777777" w:rsidR="006D5EB8" w:rsidRPr="0038331C" w:rsidRDefault="006D5EB8" w:rsidP="00103FD1">
            <w:pPr>
              <w:spacing w:line="276" w:lineRule="auto"/>
              <w:rPr>
                <w:sz w:val="16"/>
                <w:szCs w:val="16"/>
                <w:lang w:val="en-GB" w:eastAsia="ro-RO"/>
              </w:rPr>
            </w:pPr>
          </w:p>
        </w:tc>
        <w:tc>
          <w:tcPr>
            <w:tcW w:w="403" w:type="pct"/>
            <w:shd w:val="clear" w:color="auto" w:fill="auto"/>
            <w:vAlign w:val="bottom"/>
          </w:tcPr>
          <w:p w14:paraId="2434E8EB" w14:textId="77777777" w:rsidR="006D5EB8" w:rsidRPr="0038331C" w:rsidRDefault="006D5EB8" w:rsidP="00103FD1">
            <w:pPr>
              <w:spacing w:line="276" w:lineRule="auto"/>
              <w:rPr>
                <w:sz w:val="16"/>
                <w:szCs w:val="16"/>
                <w:lang w:val="en-GB" w:eastAsia="ro-RO"/>
              </w:rPr>
            </w:pPr>
          </w:p>
        </w:tc>
        <w:tc>
          <w:tcPr>
            <w:tcW w:w="353" w:type="pct"/>
          </w:tcPr>
          <w:p w14:paraId="1CD851DF" w14:textId="77777777" w:rsidR="006D5EB8" w:rsidRPr="0038331C" w:rsidRDefault="006D5EB8" w:rsidP="00103FD1">
            <w:pPr>
              <w:spacing w:line="276" w:lineRule="auto"/>
              <w:rPr>
                <w:sz w:val="16"/>
                <w:szCs w:val="16"/>
                <w:lang w:val="en-GB" w:eastAsia="ro-RO"/>
              </w:rPr>
            </w:pPr>
          </w:p>
        </w:tc>
        <w:tc>
          <w:tcPr>
            <w:tcW w:w="450" w:type="pct"/>
          </w:tcPr>
          <w:p w14:paraId="31C98AF7" w14:textId="77777777" w:rsidR="006D5EB8" w:rsidRPr="0038331C" w:rsidRDefault="006D5EB8" w:rsidP="00103FD1">
            <w:pPr>
              <w:spacing w:line="276" w:lineRule="auto"/>
              <w:rPr>
                <w:sz w:val="16"/>
                <w:szCs w:val="16"/>
                <w:lang w:val="en-GB" w:eastAsia="ro-RO"/>
              </w:rPr>
            </w:pPr>
          </w:p>
        </w:tc>
        <w:tc>
          <w:tcPr>
            <w:tcW w:w="290" w:type="pct"/>
            <w:shd w:val="clear" w:color="auto" w:fill="auto"/>
            <w:noWrap/>
            <w:vAlign w:val="bottom"/>
          </w:tcPr>
          <w:p w14:paraId="1BE4ECFD" w14:textId="77777777" w:rsidR="006D5EB8" w:rsidRPr="0038331C" w:rsidRDefault="006D5EB8" w:rsidP="00103FD1">
            <w:pPr>
              <w:spacing w:line="276" w:lineRule="auto"/>
              <w:rPr>
                <w:sz w:val="16"/>
                <w:szCs w:val="16"/>
                <w:lang w:val="en-GB" w:eastAsia="ro-RO"/>
              </w:rPr>
            </w:pPr>
          </w:p>
        </w:tc>
        <w:tc>
          <w:tcPr>
            <w:tcW w:w="596" w:type="pct"/>
            <w:shd w:val="clear" w:color="auto" w:fill="auto"/>
            <w:vAlign w:val="bottom"/>
          </w:tcPr>
          <w:p w14:paraId="386475C9" w14:textId="77777777" w:rsidR="006D5EB8" w:rsidRPr="0038331C" w:rsidRDefault="006D5EB8" w:rsidP="00103FD1">
            <w:pPr>
              <w:spacing w:line="276" w:lineRule="auto"/>
              <w:rPr>
                <w:sz w:val="16"/>
                <w:szCs w:val="16"/>
                <w:lang w:val="en-GB" w:eastAsia="ro-RO"/>
              </w:rPr>
            </w:pPr>
          </w:p>
        </w:tc>
        <w:tc>
          <w:tcPr>
            <w:tcW w:w="277" w:type="pct"/>
          </w:tcPr>
          <w:p w14:paraId="01076BA0" w14:textId="77777777" w:rsidR="006D5EB8" w:rsidRPr="0038331C" w:rsidRDefault="006D5EB8" w:rsidP="00103FD1">
            <w:pPr>
              <w:spacing w:line="276" w:lineRule="auto"/>
              <w:rPr>
                <w:sz w:val="16"/>
                <w:szCs w:val="16"/>
                <w:lang w:val="en-GB" w:eastAsia="ro-RO"/>
              </w:rPr>
            </w:pPr>
          </w:p>
        </w:tc>
        <w:tc>
          <w:tcPr>
            <w:tcW w:w="488" w:type="pct"/>
          </w:tcPr>
          <w:p w14:paraId="14B8972B" w14:textId="77777777" w:rsidR="006D5EB8" w:rsidRPr="0038331C" w:rsidRDefault="006D5EB8" w:rsidP="00103FD1">
            <w:pPr>
              <w:spacing w:line="276" w:lineRule="auto"/>
              <w:rPr>
                <w:sz w:val="16"/>
                <w:szCs w:val="16"/>
                <w:lang w:val="en-GB" w:eastAsia="ro-RO"/>
              </w:rPr>
            </w:pPr>
          </w:p>
        </w:tc>
      </w:tr>
      <w:tr w:rsidR="009E723F" w:rsidRPr="0038331C" w14:paraId="437A467B" w14:textId="77777777" w:rsidTr="008162CE">
        <w:trPr>
          <w:trHeight w:val="50"/>
        </w:trPr>
        <w:tc>
          <w:tcPr>
            <w:tcW w:w="229" w:type="pct"/>
            <w:shd w:val="clear" w:color="auto" w:fill="auto"/>
            <w:noWrap/>
            <w:vAlign w:val="bottom"/>
          </w:tcPr>
          <w:p w14:paraId="003701E1" w14:textId="77777777" w:rsidR="006D5EB8" w:rsidRPr="0038331C" w:rsidRDefault="006D5EB8" w:rsidP="00103FD1">
            <w:pPr>
              <w:spacing w:line="276" w:lineRule="auto"/>
              <w:jc w:val="center"/>
              <w:rPr>
                <w:sz w:val="16"/>
                <w:szCs w:val="16"/>
                <w:lang w:val="en-GB" w:eastAsia="ro-RO"/>
              </w:rPr>
            </w:pPr>
            <w:r w:rsidRPr="0038331C">
              <w:rPr>
                <w:sz w:val="16"/>
                <w:szCs w:val="16"/>
                <w:lang w:val="en-GB" w:eastAsia="ro-RO"/>
              </w:rPr>
              <w:t>.....</w:t>
            </w:r>
          </w:p>
        </w:tc>
        <w:tc>
          <w:tcPr>
            <w:tcW w:w="591" w:type="pct"/>
            <w:shd w:val="clear" w:color="auto" w:fill="auto"/>
            <w:vAlign w:val="center"/>
          </w:tcPr>
          <w:p w14:paraId="594FB358" w14:textId="77777777" w:rsidR="006D5EB8" w:rsidRPr="0038331C" w:rsidRDefault="006D5EB8" w:rsidP="00103FD1">
            <w:pPr>
              <w:spacing w:line="276" w:lineRule="auto"/>
              <w:rPr>
                <w:sz w:val="16"/>
                <w:szCs w:val="16"/>
                <w:lang w:val="en-GB" w:eastAsia="ro-RO"/>
              </w:rPr>
            </w:pPr>
            <w:r w:rsidRPr="0038331C">
              <w:rPr>
                <w:sz w:val="16"/>
                <w:szCs w:val="16"/>
                <w:lang w:val="en-GB" w:eastAsia="ro-RO"/>
              </w:rPr>
              <w:t>……</w:t>
            </w:r>
          </w:p>
        </w:tc>
        <w:tc>
          <w:tcPr>
            <w:tcW w:w="576" w:type="pct"/>
            <w:shd w:val="clear" w:color="auto" w:fill="auto"/>
            <w:noWrap/>
            <w:vAlign w:val="bottom"/>
          </w:tcPr>
          <w:p w14:paraId="61A02BAB" w14:textId="77777777" w:rsidR="006D5EB8" w:rsidRPr="0038331C" w:rsidRDefault="006D5EB8" w:rsidP="00103FD1">
            <w:pPr>
              <w:spacing w:line="276" w:lineRule="auto"/>
              <w:rPr>
                <w:sz w:val="16"/>
                <w:szCs w:val="16"/>
                <w:lang w:val="en-GB" w:eastAsia="ro-RO"/>
              </w:rPr>
            </w:pPr>
          </w:p>
        </w:tc>
        <w:tc>
          <w:tcPr>
            <w:tcW w:w="306" w:type="pct"/>
          </w:tcPr>
          <w:p w14:paraId="58B836DB" w14:textId="77777777" w:rsidR="006D5EB8" w:rsidRPr="0038331C" w:rsidRDefault="006D5EB8" w:rsidP="00103FD1">
            <w:pPr>
              <w:spacing w:line="276" w:lineRule="auto"/>
              <w:rPr>
                <w:sz w:val="16"/>
                <w:szCs w:val="16"/>
                <w:lang w:val="en-GB" w:eastAsia="ro-RO"/>
              </w:rPr>
            </w:pPr>
          </w:p>
        </w:tc>
        <w:tc>
          <w:tcPr>
            <w:tcW w:w="441" w:type="pct"/>
            <w:shd w:val="clear" w:color="auto" w:fill="auto"/>
            <w:noWrap/>
            <w:vAlign w:val="bottom"/>
          </w:tcPr>
          <w:p w14:paraId="2E1D5370" w14:textId="77777777" w:rsidR="006D5EB8" w:rsidRPr="0038331C" w:rsidRDefault="006D5EB8" w:rsidP="00103FD1">
            <w:pPr>
              <w:spacing w:line="276" w:lineRule="auto"/>
              <w:rPr>
                <w:sz w:val="16"/>
                <w:szCs w:val="16"/>
                <w:lang w:val="en-GB" w:eastAsia="ro-RO"/>
              </w:rPr>
            </w:pPr>
          </w:p>
        </w:tc>
        <w:tc>
          <w:tcPr>
            <w:tcW w:w="403" w:type="pct"/>
            <w:shd w:val="clear" w:color="auto" w:fill="auto"/>
            <w:vAlign w:val="bottom"/>
          </w:tcPr>
          <w:p w14:paraId="3616CE66" w14:textId="77777777" w:rsidR="006D5EB8" w:rsidRPr="0038331C" w:rsidRDefault="006D5EB8" w:rsidP="00103FD1">
            <w:pPr>
              <w:spacing w:line="276" w:lineRule="auto"/>
              <w:rPr>
                <w:sz w:val="16"/>
                <w:szCs w:val="16"/>
                <w:lang w:val="en-GB" w:eastAsia="ro-RO"/>
              </w:rPr>
            </w:pPr>
          </w:p>
        </w:tc>
        <w:tc>
          <w:tcPr>
            <w:tcW w:w="353" w:type="pct"/>
          </w:tcPr>
          <w:p w14:paraId="23F8E950" w14:textId="77777777" w:rsidR="006D5EB8" w:rsidRPr="0038331C" w:rsidRDefault="006D5EB8" w:rsidP="00103FD1">
            <w:pPr>
              <w:spacing w:line="276" w:lineRule="auto"/>
              <w:rPr>
                <w:sz w:val="16"/>
                <w:szCs w:val="16"/>
                <w:lang w:val="en-GB" w:eastAsia="ro-RO"/>
              </w:rPr>
            </w:pPr>
          </w:p>
        </w:tc>
        <w:tc>
          <w:tcPr>
            <w:tcW w:w="450" w:type="pct"/>
          </w:tcPr>
          <w:p w14:paraId="1F1B55C4" w14:textId="77777777" w:rsidR="006D5EB8" w:rsidRPr="0038331C" w:rsidRDefault="006D5EB8" w:rsidP="00103FD1">
            <w:pPr>
              <w:spacing w:line="276" w:lineRule="auto"/>
              <w:rPr>
                <w:sz w:val="16"/>
                <w:szCs w:val="16"/>
                <w:lang w:val="en-GB" w:eastAsia="ro-RO"/>
              </w:rPr>
            </w:pPr>
          </w:p>
        </w:tc>
        <w:tc>
          <w:tcPr>
            <w:tcW w:w="290" w:type="pct"/>
            <w:shd w:val="clear" w:color="auto" w:fill="auto"/>
            <w:noWrap/>
            <w:vAlign w:val="bottom"/>
          </w:tcPr>
          <w:p w14:paraId="76B6006A" w14:textId="77777777" w:rsidR="006D5EB8" w:rsidRPr="0038331C" w:rsidRDefault="006D5EB8" w:rsidP="00103FD1">
            <w:pPr>
              <w:spacing w:line="276" w:lineRule="auto"/>
              <w:rPr>
                <w:sz w:val="16"/>
                <w:szCs w:val="16"/>
                <w:lang w:val="en-GB" w:eastAsia="ro-RO"/>
              </w:rPr>
            </w:pPr>
          </w:p>
        </w:tc>
        <w:tc>
          <w:tcPr>
            <w:tcW w:w="596" w:type="pct"/>
            <w:shd w:val="clear" w:color="auto" w:fill="auto"/>
            <w:vAlign w:val="bottom"/>
          </w:tcPr>
          <w:p w14:paraId="3F3AD5E6" w14:textId="77777777" w:rsidR="006D5EB8" w:rsidRPr="0038331C" w:rsidRDefault="006D5EB8" w:rsidP="00103FD1">
            <w:pPr>
              <w:spacing w:line="276" w:lineRule="auto"/>
              <w:rPr>
                <w:sz w:val="16"/>
                <w:szCs w:val="16"/>
                <w:lang w:val="en-GB" w:eastAsia="ro-RO"/>
              </w:rPr>
            </w:pPr>
          </w:p>
        </w:tc>
        <w:tc>
          <w:tcPr>
            <w:tcW w:w="277" w:type="pct"/>
          </w:tcPr>
          <w:p w14:paraId="4F2CA7E7" w14:textId="77777777" w:rsidR="006D5EB8" w:rsidRPr="0038331C" w:rsidRDefault="006D5EB8" w:rsidP="00103FD1">
            <w:pPr>
              <w:spacing w:line="276" w:lineRule="auto"/>
              <w:rPr>
                <w:sz w:val="16"/>
                <w:szCs w:val="16"/>
                <w:lang w:val="en-GB" w:eastAsia="ro-RO"/>
              </w:rPr>
            </w:pPr>
          </w:p>
        </w:tc>
        <w:tc>
          <w:tcPr>
            <w:tcW w:w="488" w:type="pct"/>
          </w:tcPr>
          <w:p w14:paraId="7F323077" w14:textId="77777777" w:rsidR="006D5EB8" w:rsidRPr="0038331C" w:rsidRDefault="006D5EB8" w:rsidP="00103FD1">
            <w:pPr>
              <w:spacing w:line="276" w:lineRule="auto"/>
              <w:rPr>
                <w:sz w:val="16"/>
                <w:szCs w:val="16"/>
                <w:lang w:val="en-GB" w:eastAsia="ro-RO"/>
              </w:rPr>
            </w:pPr>
          </w:p>
        </w:tc>
      </w:tr>
      <w:tr w:rsidR="006D5EB8" w:rsidRPr="0038331C" w14:paraId="16C5AE5E" w14:textId="77777777" w:rsidTr="008162CE">
        <w:trPr>
          <w:trHeight w:val="54"/>
        </w:trPr>
        <w:tc>
          <w:tcPr>
            <w:tcW w:w="5000" w:type="pct"/>
            <w:gridSpan w:val="12"/>
            <w:shd w:val="clear" w:color="auto" w:fill="auto"/>
            <w:noWrap/>
            <w:vAlign w:val="bottom"/>
          </w:tcPr>
          <w:p w14:paraId="44EEC343" w14:textId="60F221A0" w:rsidR="006D5EB8" w:rsidRPr="0038331C" w:rsidRDefault="006D5EB8" w:rsidP="00103FD1">
            <w:pPr>
              <w:spacing w:line="276" w:lineRule="auto"/>
              <w:jc w:val="center"/>
              <w:rPr>
                <w:sz w:val="16"/>
                <w:szCs w:val="16"/>
                <w:lang w:val="en-GB" w:eastAsia="ro-RO"/>
              </w:rPr>
            </w:pPr>
            <w:r w:rsidRPr="0038331C">
              <w:rPr>
                <w:b/>
                <w:sz w:val="16"/>
                <w:szCs w:val="16"/>
                <w:lang w:val="en-GB" w:eastAsia="ro-RO"/>
              </w:rPr>
              <w:lastRenderedPageBreak/>
              <w:t xml:space="preserve">Specific RDI Project </w:t>
            </w:r>
            <w:r w:rsidR="001475D0" w:rsidRPr="0038331C">
              <w:rPr>
                <w:b/>
                <w:bCs/>
                <w:sz w:val="16"/>
                <w:szCs w:val="16"/>
                <w:lang w:val="en-GB" w:eastAsia="ro-RO"/>
              </w:rPr>
              <w:t>2</w:t>
            </w:r>
          </w:p>
        </w:tc>
      </w:tr>
      <w:tr w:rsidR="009E723F" w:rsidRPr="0038331C" w14:paraId="6BF6F0A2" w14:textId="77777777" w:rsidTr="008162CE">
        <w:trPr>
          <w:trHeight w:val="54"/>
        </w:trPr>
        <w:tc>
          <w:tcPr>
            <w:tcW w:w="229" w:type="pct"/>
            <w:shd w:val="clear" w:color="auto" w:fill="auto"/>
            <w:noWrap/>
            <w:vAlign w:val="bottom"/>
          </w:tcPr>
          <w:p w14:paraId="38BF1B80" w14:textId="77777777" w:rsidR="006D5EB8" w:rsidRPr="0038331C" w:rsidRDefault="006D5EB8" w:rsidP="00103FD1">
            <w:pPr>
              <w:spacing w:line="276" w:lineRule="auto"/>
              <w:jc w:val="center"/>
              <w:rPr>
                <w:sz w:val="16"/>
                <w:szCs w:val="16"/>
                <w:lang w:val="en-GB" w:eastAsia="ro-RO"/>
              </w:rPr>
            </w:pPr>
            <w:r w:rsidRPr="0038331C">
              <w:rPr>
                <w:sz w:val="16"/>
                <w:szCs w:val="16"/>
                <w:lang w:val="en-GB" w:eastAsia="ro-RO"/>
              </w:rPr>
              <w:t>1.</w:t>
            </w:r>
          </w:p>
        </w:tc>
        <w:tc>
          <w:tcPr>
            <w:tcW w:w="591" w:type="pct"/>
            <w:shd w:val="clear" w:color="auto" w:fill="auto"/>
            <w:vAlign w:val="center"/>
          </w:tcPr>
          <w:p w14:paraId="168EBEB1" w14:textId="77777777" w:rsidR="006D5EB8" w:rsidRPr="0038331C" w:rsidRDefault="006D5EB8" w:rsidP="00103FD1">
            <w:pPr>
              <w:spacing w:line="276" w:lineRule="auto"/>
              <w:rPr>
                <w:sz w:val="16"/>
                <w:szCs w:val="16"/>
                <w:lang w:val="en-GB" w:eastAsia="ro-RO"/>
              </w:rPr>
            </w:pPr>
            <w:r w:rsidRPr="0038331C">
              <w:rPr>
                <w:sz w:val="16"/>
                <w:szCs w:val="16"/>
                <w:lang w:val="en-GB" w:eastAsia="ro-RO"/>
              </w:rPr>
              <w:t>WP 2-1</w:t>
            </w:r>
          </w:p>
        </w:tc>
        <w:tc>
          <w:tcPr>
            <w:tcW w:w="576" w:type="pct"/>
            <w:shd w:val="clear" w:color="auto" w:fill="auto"/>
            <w:noWrap/>
            <w:vAlign w:val="bottom"/>
          </w:tcPr>
          <w:p w14:paraId="7D3640D2" w14:textId="77777777" w:rsidR="006D5EB8" w:rsidRPr="0038331C" w:rsidRDefault="006D5EB8" w:rsidP="00103FD1">
            <w:pPr>
              <w:spacing w:line="276" w:lineRule="auto"/>
              <w:rPr>
                <w:sz w:val="16"/>
                <w:szCs w:val="16"/>
                <w:lang w:val="en-GB" w:eastAsia="ro-RO"/>
              </w:rPr>
            </w:pPr>
          </w:p>
        </w:tc>
        <w:tc>
          <w:tcPr>
            <w:tcW w:w="306" w:type="pct"/>
          </w:tcPr>
          <w:p w14:paraId="2561C528" w14:textId="77777777" w:rsidR="006D5EB8" w:rsidRPr="0038331C" w:rsidRDefault="006D5EB8" w:rsidP="00103FD1">
            <w:pPr>
              <w:spacing w:line="276" w:lineRule="auto"/>
              <w:rPr>
                <w:sz w:val="16"/>
                <w:szCs w:val="16"/>
                <w:lang w:val="en-GB" w:eastAsia="ro-RO"/>
              </w:rPr>
            </w:pPr>
          </w:p>
        </w:tc>
        <w:tc>
          <w:tcPr>
            <w:tcW w:w="441" w:type="pct"/>
            <w:shd w:val="clear" w:color="auto" w:fill="auto"/>
            <w:noWrap/>
            <w:vAlign w:val="bottom"/>
          </w:tcPr>
          <w:p w14:paraId="32D55597" w14:textId="77777777" w:rsidR="006D5EB8" w:rsidRPr="0038331C" w:rsidRDefault="006D5EB8" w:rsidP="00103FD1">
            <w:pPr>
              <w:spacing w:line="276" w:lineRule="auto"/>
              <w:rPr>
                <w:sz w:val="16"/>
                <w:szCs w:val="16"/>
                <w:lang w:val="en-GB" w:eastAsia="ro-RO"/>
              </w:rPr>
            </w:pPr>
          </w:p>
        </w:tc>
        <w:tc>
          <w:tcPr>
            <w:tcW w:w="403" w:type="pct"/>
            <w:shd w:val="clear" w:color="auto" w:fill="auto"/>
            <w:vAlign w:val="bottom"/>
          </w:tcPr>
          <w:p w14:paraId="3D415553" w14:textId="77777777" w:rsidR="006D5EB8" w:rsidRPr="0038331C" w:rsidRDefault="006D5EB8" w:rsidP="00103FD1">
            <w:pPr>
              <w:spacing w:line="276" w:lineRule="auto"/>
              <w:rPr>
                <w:sz w:val="16"/>
                <w:szCs w:val="16"/>
                <w:lang w:val="en-GB" w:eastAsia="ro-RO"/>
              </w:rPr>
            </w:pPr>
          </w:p>
        </w:tc>
        <w:tc>
          <w:tcPr>
            <w:tcW w:w="353" w:type="pct"/>
          </w:tcPr>
          <w:p w14:paraId="0E733855" w14:textId="77777777" w:rsidR="006D5EB8" w:rsidRPr="0038331C" w:rsidRDefault="006D5EB8" w:rsidP="00103FD1">
            <w:pPr>
              <w:spacing w:line="276" w:lineRule="auto"/>
              <w:rPr>
                <w:sz w:val="16"/>
                <w:szCs w:val="16"/>
                <w:lang w:val="en-GB" w:eastAsia="ro-RO"/>
              </w:rPr>
            </w:pPr>
          </w:p>
        </w:tc>
        <w:tc>
          <w:tcPr>
            <w:tcW w:w="450" w:type="pct"/>
          </w:tcPr>
          <w:p w14:paraId="7544CCEC" w14:textId="77777777" w:rsidR="006D5EB8" w:rsidRPr="0038331C" w:rsidRDefault="006D5EB8" w:rsidP="00103FD1">
            <w:pPr>
              <w:spacing w:line="276" w:lineRule="auto"/>
              <w:rPr>
                <w:sz w:val="16"/>
                <w:szCs w:val="16"/>
                <w:lang w:val="en-GB" w:eastAsia="ro-RO"/>
              </w:rPr>
            </w:pPr>
          </w:p>
        </w:tc>
        <w:tc>
          <w:tcPr>
            <w:tcW w:w="290" w:type="pct"/>
            <w:shd w:val="clear" w:color="auto" w:fill="auto"/>
            <w:noWrap/>
            <w:vAlign w:val="bottom"/>
          </w:tcPr>
          <w:p w14:paraId="6B7674D7" w14:textId="77777777" w:rsidR="006D5EB8" w:rsidRPr="0038331C" w:rsidRDefault="006D5EB8" w:rsidP="00103FD1">
            <w:pPr>
              <w:spacing w:line="276" w:lineRule="auto"/>
              <w:rPr>
                <w:sz w:val="16"/>
                <w:szCs w:val="16"/>
                <w:lang w:val="en-GB" w:eastAsia="ro-RO"/>
              </w:rPr>
            </w:pPr>
          </w:p>
        </w:tc>
        <w:tc>
          <w:tcPr>
            <w:tcW w:w="596" w:type="pct"/>
            <w:shd w:val="clear" w:color="auto" w:fill="auto"/>
            <w:vAlign w:val="bottom"/>
          </w:tcPr>
          <w:p w14:paraId="3A6D46BB" w14:textId="77777777" w:rsidR="006D5EB8" w:rsidRPr="0038331C" w:rsidRDefault="006D5EB8" w:rsidP="00103FD1">
            <w:pPr>
              <w:spacing w:line="276" w:lineRule="auto"/>
              <w:rPr>
                <w:sz w:val="16"/>
                <w:szCs w:val="16"/>
                <w:lang w:val="en-GB" w:eastAsia="ro-RO"/>
              </w:rPr>
            </w:pPr>
          </w:p>
        </w:tc>
        <w:tc>
          <w:tcPr>
            <w:tcW w:w="277" w:type="pct"/>
          </w:tcPr>
          <w:p w14:paraId="0D3F39B2" w14:textId="77777777" w:rsidR="006D5EB8" w:rsidRPr="0038331C" w:rsidRDefault="006D5EB8" w:rsidP="00103FD1">
            <w:pPr>
              <w:spacing w:line="276" w:lineRule="auto"/>
              <w:rPr>
                <w:sz w:val="16"/>
                <w:szCs w:val="16"/>
                <w:lang w:val="en-GB" w:eastAsia="ro-RO"/>
              </w:rPr>
            </w:pPr>
          </w:p>
        </w:tc>
        <w:tc>
          <w:tcPr>
            <w:tcW w:w="488" w:type="pct"/>
          </w:tcPr>
          <w:p w14:paraId="4D951943" w14:textId="77777777" w:rsidR="006D5EB8" w:rsidRPr="0038331C" w:rsidRDefault="006D5EB8" w:rsidP="00103FD1">
            <w:pPr>
              <w:spacing w:line="276" w:lineRule="auto"/>
              <w:rPr>
                <w:sz w:val="16"/>
                <w:szCs w:val="16"/>
                <w:lang w:val="en-GB" w:eastAsia="ro-RO"/>
              </w:rPr>
            </w:pPr>
          </w:p>
        </w:tc>
      </w:tr>
      <w:tr w:rsidR="009E723F" w:rsidRPr="0038331C" w14:paraId="20ECBF89" w14:textId="77777777" w:rsidTr="008162CE">
        <w:trPr>
          <w:trHeight w:val="54"/>
        </w:trPr>
        <w:tc>
          <w:tcPr>
            <w:tcW w:w="229" w:type="pct"/>
            <w:shd w:val="clear" w:color="auto" w:fill="auto"/>
            <w:noWrap/>
            <w:vAlign w:val="bottom"/>
          </w:tcPr>
          <w:p w14:paraId="7B7A7A1F" w14:textId="77777777" w:rsidR="006D5EB8" w:rsidRPr="0038331C" w:rsidRDefault="006D5EB8" w:rsidP="00103FD1">
            <w:pPr>
              <w:spacing w:line="276" w:lineRule="auto"/>
              <w:jc w:val="center"/>
              <w:rPr>
                <w:b/>
                <w:bCs/>
                <w:sz w:val="16"/>
                <w:szCs w:val="16"/>
                <w:lang w:val="en-GB" w:eastAsia="ro-RO"/>
              </w:rPr>
            </w:pPr>
            <w:r w:rsidRPr="0038331C">
              <w:rPr>
                <w:sz w:val="16"/>
                <w:szCs w:val="16"/>
                <w:lang w:val="en-GB" w:eastAsia="ro-RO"/>
              </w:rPr>
              <w:t>2.</w:t>
            </w:r>
          </w:p>
        </w:tc>
        <w:tc>
          <w:tcPr>
            <w:tcW w:w="591" w:type="pct"/>
            <w:shd w:val="clear" w:color="auto" w:fill="auto"/>
            <w:vAlign w:val="center"/>
          </w:tcPr>
          <w:p w14:paraId="24AC0075" w14:textId="77777777" w:rsidR="006D5EB8" w:rsidRPr="0038331C" w:rsidRDefault="006D5EB8" w:rsidP="00103FD1">
            <w:pPr>
              <w:spacing w:line="276" w:lineRule="auto"/>
              <w:rPr>
                <w:sz w:val="16"/>
                <w:szCs w:val="16"/>
                <w:lang w:val="en-GB" w:eastAsia="ro-RO"/>
              </w:rPr>
            </w:pPr>
            <w:r w:rsidRPr="0038331C">
              <w:rPr>
                <w:sz w:val="16"/>
                <w:szCs w:val="16"/>
                <w:lang w:val="en-GB" w:eastAsia="ro-RO"/>
              </w:rPr>
              <w:t>WP 2-2</w:t>
            </w:r>
          </w:p>
        </w:tc>
        <w:tc>
          <w:tcPr>
            <w:tcW w:w="576" w:type="pct"/>
            <w:shd w:val="clear" w:color="auto" w:fill="auto"/>
            <w:noWrap/>
            <w:vAlign w:val="bottom"/>
          </w:tcPr>
          <w:p w14:paraId="759A5275" w14:textId="77777777" w:rsidR="006D5EB8" w:rsidRPr="0038331C" w:rsidRDefault="006D5EB8" w:rsidP="00103FD1">
            <w:pPr>
              <w:spacing w:line="276" w:lineRule="auto"/>
              <w:rPr>
                <w:sz w:val="16"/>
                <w:szCs w:val="16"/>
                <w:lang w:val="en-GB" w:eastAsia="ro-RO"/>
              </w:rPr>
            </w:pPr>
          </w:p>
        </w:tc>
        <w:tc>
          <w:tcPr>
            <w:tcW w:w="306" w:type="pct"/>
          </w:tcPr>
          <w:p w14:paraId="3C5A370F" w14:textId="77777777" w:rsidR="006D5EB8" w:rsidRPr="0038331C" w:rsidRDefault="006D5EB8" w:rsidP="00103FD1">
            <w:pPr>
              <w:spacing w:line="276" w:lineRule="auto"/>
              <w:rPr>
                <w:sz w:val="16"/>
                <w:szCs w:val="16"/>
                <w:lang w:val="en-GB" w:eastAsia="ro-RO"/>
              </w:rPr>
            </w:pPr>
          </w:p>
        </w:tc>
        <w:tc>
          <w:tcPr>
            <w:tcW w:w="441" w:type="pct"/>
            <w:shd w:val="clear" w:color="auto" w:fill="auto"/>
            <w:noWrap/>
            <w:vAlign w:val="bottom"/>
          </w:tcPr>
          <w:p w14:paraId="6BFF0B4B" w14:textId="77777777" w:rsidR="006D5EB8" w:rsidRPr="0038331C" w:rsidRDefault="006D5EB8" w:rsidP="00103FD1">
            <w:pPr>
              <w:spacing w:line="276" w:lineRule="auto"/>
              <w:rPr>
                <w:sz w:val="16"/>
                <w:szCs w:val="16"/>
                <w:lang w:val="en-GB" w:eastAsia="ro-RO"/>
              </w:rPr>
            </w:pPr>
          </w:p>
        </w:tc>
        <w:tc>
          <w:tcPr>
            <w:tcW w:w="403" w:type="pct"/>
            <w:shd w:val="clear" w:color="auto" w:fill="auto"/>
            <w:vAlign w:val="bottom"/>
          </w:tcPr>
          <w:p w14:paraId="32613C13" w14:textId="77777777" w:rsidR="006D5EB8" w:rsidRPr="0038331C" w:rsidRDefault="006D5EB8" w:rsidP="00103FD1">
            <w:pPr>
              <w:spacing w:line="276" w:lineRule="auto"/>
              <w:rPr>
                <w:sz w:val="16"/>
                <w:szCs w:val="16"/>
                <w:lang w:val="en-GB" w:eastAsia="ro-RO"/>
              </w:rPr>
            </w:pPr>
          </w:p>
        </w:tc>
        <w:tc>
          <w:tcPr>
            <w:tcW w:w="353" w:type="pct"/>
          </w:tcPr>
          <w:p w14:paraId="574A7A3F" w14:textId="77777777" w:rsidR="006D5EB8" w:rsidRPr="0038331C" w:rsidRDefault="006D5EB8" w:rsidP="00103FD1">
            <w:pPr>
              <w:spacing w:line="276" w:lineRule="auto"/>
              <w:rPr>
                <w:sz w:val="16"/>
                <w:szCs w:val="16"/>
                <w:lang w:val="en-GB" w:eastAsia="ro-RO"/>
              </w:rPr>
            </w:pPr>
          </w:p>
        </w:tc>
        <w:tc>
          <w:tcPr>
            <w:tcW w:w="450" w:type="pct"/>
          </w:tcPr>
          <w:p w14:paraId="5F409874" w14:textId="77777777" w:rsidR="006D5EB8" w:rsidRPr="0038331C" w:rsidRDefault="006D5EB8" w:rsidP="00103FD1">
            <w:pPr>
              <w:spacing w:line="276" w:lineRule="auto"/>
              <w:rPr>
                <w:sz w:val="16"/>
                <w:szCs w:val="16"/>
                <w:lang w:val="en-GB" w:eastAsia="ro-RO"/>
              </w:rPr>
            </w:pPr>
          </w:p>
        </w:tc>
        <w:tc>
          <w:tcPr>
            <w:tcW w:w="290" w:type="pct"/>
            <w:shd w:val="clear" w:color="auto" w:fill="auto"/>
            <w:noWrap/>
            <w:vAlign w:val="bottom"/>
          </w:tcPr>
          <w:p w14:paraId="4C25849D" w14:textId="77777777" w:rsidR="006D5EB8" w:rsidRPr="0038331C" w:rsidRDefault="006D5EB8" w:rsidP="00103FD1">
            <w:pPr>
              <w:spacing w:line="276" w:lineRule="auto"/>
              <w:rPr>
                <w:sz w:val="16"/>
                <w:szCs w:val="16"/>
                <w:lang w:val="en-GB" w:eastAsia="ro-RO"/>
              </w:rPr>
            </w:pPr>
          </w:p>
        </w:tc>
        <w:tc>
          <w:tcPr>
            <w:tcW w:w="596" w:type="pct"/>
            <w:shd w:val="clear" w:color="auto" w:fill="auto"/>
            <w:vAlign w:val="bottom"/>
          </w:tcPr>
          <w:p w14:paraId="565D5925" w14:textId="77777777" w:rsidR="006D5EB8" w:rsidRPr="0038331C" w:rsidRDefault="006D5EB8" w:rsidP="00103FD1">
            <w:pPr>
              <w:spacing w:line="276" w:lineRule="auto"/>
              <w:rPr>
                <w:sz w:val="16"/>
                <w:szCs w:val="16"/>
                <w:lang w:val="en-GB" w:eastAsia="ro-RO"/>
              </w:rPr>
            </w:pPr>
          </w:p>
        </w:tc>
        <w:tc>
          <w:tcPr>
            <w:tcW w:w="277" w:type="pct"/>
          </w:tcPr>
          <w:p w14:paraId="5631BFAD" w14:textId="77777777" w:rsidR="006D5EB8" w:rsidRPr="0038331C" w:rsidRDefault="006D5EB8" w:rsidP="00103FD1">
            <w:pPr>
              <w:spacing w:line="276" w:lineRule="auto"/>
              <w:rPr>
                <w:sz w:val="16"/>
                <w:szCs w:val="16"/>
                <w:lang w:val="en-GB" w:eastAsia="ro-RO"/>
              </w:rPr>
            </w:pPr>
          </w:p>
        </w:tc>
        <w:tc>
          <w:tcPr>
            <w:tcW w:w="488" w:type="pct"/>
          </w:tcPr>
          <w:p w14:paraId="4D932484" w14:textId="77777777" w:rsidR="006D5EB8" w:rsidRPr="0038331C" w:rsidRDefault="006D5EB8" w:rsidP="00103FD1">
            <w:pPr>
              <w:spacing w:line="276" w:lineRule="auto"/>
              <w:rPr>
                <w:sz w:val="16"/>
                <w:szCs w:val="16"/>
                <w:lang w:val="en-GB" w:eastAsia="ro-RO"/>
              </w:rPr>
            </w:pPr>
          </w:p>
        </w:tc>
      </w:tr>
      <w:tr w:rsidR="009E723F" w:rsidRPr="0038331C" w14:paraId="3502846E" w14:textId="77777777" w:rsidTr="008162CE">
        <w:trPr>
          <w:trHeight w:val="54"/>
        </w:trPr>
        <w:tc>
          <w:tcPr>
            <w:tcW w:w="229" w:type="pct"/>
            <w:shd w:val="clear" w:color="auto" w:fill="auto"/>
            <w:noWrap/>
            <w:vAlign w:val="bottom"/>
          </w:tcPr>
          <w:p w14:paraId="357CAD9B" w14:textId="77777777" w:rsidR="006D5EB8" w:rsidRPr="0038331C" w:rsidRDefault="006D5EB8" w:rsidP="00103FD1">
            <w:pPr>
              <w:spacing w:line="276" w:lineRule="auto"/>
              <w:jc w:val="center"/>
              <w:rPr>
                <w:b/>
                <w:bCs/>
                <w:sz w:val="16"/>
                <w:szCs w:val="16"/>
                <w:lang w:val="en-GB" w:eastAsia="ro-RO"/>
              </w:rPr>
            </w:pPr>
            <w:r w:rsidRPr="0038331C">
              <w:rPr>
                <w:sz w:val="16"/>
                <w:szCs w:val="16"/>
                <w:lang w:val="en-GB" w:eastAsia="ro-RO"/>
              </w:rPr>
              <w:t>.....</w:t>
            </w:r>
          </w:p>
        </w:tc>
        <w:tc>
          <w:tcPr>
            <w:tcW w:w="591" w:type="pct"/>
            <w:shd w:val="clear" w:color="auto" w:fill="auto"/>
            <w:vAlign w:val="center"/>
          </w:tcPr>
          <w:p w14:paraId="0B1CEE0D" w14:textId="77777777" w:rsidR="006D5EB8" w:rsidRPr="0038331C" w:rsidRDefault="006D5EB8" w:rsidP="00103FD1">
            <w:pPr>
              <w:spacing w:line="276" w:lineRule="auto"/>
              <w:rPr>
                <w:sz w:val="16"/>
                <w:szCs w:val="16"/>
                <w:lang w:val="en-GB" w:eastAsia="ro-RO"/>
              </w:rPr>
            </w:pPr>
            <w:r w:rsidRPr="0038331C">
              <w:rPr>
                <w:sz w:val="16"/>
                <w:szCs w:val="16"/>
                <w:lang w:val="en-GB" w:eastAsia="ro-RO"/>
              </w:rPr>
              <w:t>……</w:t>
            </w:r>
          </w:p>
        </w:tc>
        <w:tc>
          <w:tcPr>
            <w:tcW w:w="576" w:type="pct"/>
            <w:shd w:val="clear" w:color="auto" w:fill="auto"/>
            <w:noWrap/>
            <w:vAlign w:val="bottom"/>
          </w:tcPr>
          <w:p w14:paraId="6FE51AEC" w14:textId="77777777" w:rsidR="006D5EB8" w:rsidRPr="0038331C" w:rsidRDefault="006D5EB8" w:rsidP="00103FD1">
            <w:pPr>
              <w:spacing w:line="276" w:lineRule="auto"/>
              <w:rPr>
                <w:sz w:val="16"/>
                <w:szCs w:val="16"/>
                <w:lang w:val="en-GB" w:eastAsia="ro-RO"/>
              </w:rPr>
            </w:pPr>
          </w:p>
        </w:tc>
        <w:tc>
          <w:tcPr>
            <w:tcW w:w="306" w:type="pct"/>
          </w:tcPr>
          <w:p w14:paraId="4346C466" w14:textId="77777777" w:rsidR="006D5EB8" w:rsidRPr="0038331C" w:rsidRDefault="006D5EB8" w:rsidP="00103FD1">
            <w:pPr>
              <w:spacing w:line="276" w:lineRule="auto"/>
              <w:rPr>
                <w:sz w:val="16"/>
                <w:szCs w:val="16"/>
                <w:lang w:val="en-GB" w:eastAsia="ro-RO"/>
              </w:rPr>
            </w:pPr>
          </w:p>
        </w:tc>
        <w:tc>
          <w:tcPr>
            <w:tcW w:w="441" w:type="pct"/>
            <w:shd w:val="clear" w:color="auto" w:fill="auto"/>
            <w:noWrap/>
            <w:vAlign w:val="bottom"/>
          </w:tcPr>
          <w:p w14:paraId="0CE94FDB" w14:textId="77777777" w:rsidR="006D5EB8" w:rsidRPr="0038331C" w:rsidRDefault="006D5EB8" w:rsidP="00103FD1">
            <w:pPr>
              <w:spacing w:line="276" w:lineRule="auto"/>
              <w:rPr>
                <w:sz w:val="16"/>
                <w:szCs w:val="16"/>
                <w:lang w:val="en-GB" w:eastAsia="ro-RO"/>
              </w:rPr>
            </w:pPr>
          </w:p>
        </w:tc>
        <w:tc>
          <w:tcPr>
            <w:tcW w:w="403" w:type="pct"/>
            <w:shd w:val="clear" w:color="auto" w:fill="auto"/>
            <w:vAlign w:val="bottom"/>
          </w:tcPr>
          <w:p w14:paraId="6DA92D04" w14:textId="77777777" w:rsidR="006D5EB8" w:rsidRPr="0038331C" w:rsidRDefault="006D5EB8" w:rsidP="00103FD1">
            <w:pPr>
              <w:spacing w:line="276" w:lineRule="auto"/>
              <w:rPr>
                <w:sz w:val="16"/>
                <w:szCs w:val="16"/>
                <w:lang w:val="en-GB" w:eastAsia="ro-RO"/>
              </w:rPr>
            </w:pPr>
          </w:p>
        </w:tc>
        <w:tc>
          <w:tcPr>
            <w:tcW w:w="353" w:type="pct"/>
          </w:tcPr>
          <w:p w14:paraId="0E30F5F5" w14:textId="77777777" w:rsidR="006D5EB8" w:rsidRPr="0038331C" w:rsidRDefault="006D5EB8" w:rsidP="00103FD1">
            <w:pPr>
              <w:spacing w:line="276" w:lineRule="auto"/>
              <w:rPr>
                <w:sz w:val="16"/>
                <w:szCs w:val="16"/>
                <w:lang w:val="en-GB" w:eastAsia="ro-RO"/>
              </w:rPr>
            </w:pPr>
          </w:p>
        </w:tc>
        <w:tc>
          <w:tcPr>
            <w:tcW w:w="450" w:type="pct"/>
          </w:tcPr>
          <w:p w14:paraId="07586317" w14:textId="77777777" w:rsidR="006D5EB8" w:rsidRPr="0038331C" w:rsidRDefault="006D5EB8" w:rsidP="00103FD1">
            <w:pPr>
              <w:spacing w:line="276" w:lineRule="auto"/>
              <w:rPr>
                <w:sz w:val="16"/>
                <w:szCs w:val="16"/>
                <w:lang w:val="en-GB" w:eastAsia="ro-RO"/>
              </w:rPr>
            </w:pPr>
          </w:p>
        </w:tc>
        <w:tc>
          <w:tcPr>
            <w:tcW w:w="290" w:type="pct"/>
            <w:shd w:val="clear" w:color="auto" w:fill="auto"/>
            <w:noWrap/>
            <w:vAlign w:val="bottom"/>
          </w:tcPr>
          <w:p w14:paraId="64DE2DD7" w14:textId="77777777" w:rsidR="006D5EB8" w:rsidRPr="0038331C" w:rsidRDefault="006D5EB8" w:rsidP="00103FD1">
            <w:pPr>
              <w:spacing w:line="276" w:lineRule="auto"/>
              <w:rPr>
                <w:sz w:val="16"/>
                <w:szCs w:val="16"/>
                <w:lang w:val="en-GB" w:eastAsia="ro-RO"/>
              </w:rPr>
            </w:pPr>
          </w:p>
        </w:tc>
        <w:tc>
          <w:tcPr>
            <w:tcW w:w="596" w:type="pct"/>
            <w:shd w:val="clear" w:color="auto" w:fill="auto"/>
            <w:vAlign w:val="bottom"/>
          </w:tcPr>
          <w:p w14:paraId="3A916BB2" w14:textId="77777777" w:rsidR="006D5EB8" w:rsidRPr="0038331C" w:rsidRDefault="006D5EB8" w:rsidP="00103FD1">
            <w:pPr>
              <w:spacing w:line="276" w:lineRule="auto"/>
              <w:rPr>
                <w:sz w:val="16"/>
                <w:szCs w:val="16"/>
                <w:lang w:val="en-GB" w:eastAsia="ro-RO"/>
              </w:rPr>
            </w:pPr>
          </w:p>
        </w:tc>
        <w:tc>
          <w:tcPr>
            <w:tcW w:w="277" w:type="pct"/>
          </w:tcPr>
          <w:p w14:paraId="77DD564A" w14:textId="77777777" w:rsidR="006D5EB8" w:rsidRPr="0038331C" w:rsidRDefault="006D5EB8" w:rsidP="00103FD1">
            <w:pPr>
              <w:spacing w:line="276" w:lineRule="auto"/>
              <w:rPr>
                <w:sz w:val="16"/>
                <w:szCs w:val="16"/>
                <w:lang w:val="en-GB" w:eastAsia="ro-RO"/>
              </w:rPr>
            </w:pPr>
          </w:p>
        </w:tc>
        <w:tc>
          <w:tcPr>
            <w:tcW w:w="488" w:type="pct"/>
          </w:tcPr>
          <w:p w14:paraId="014451CB" w14:textId="77777777" w:rsidR="006D5EB8" w:rsidRPr="0038331C" w:rsidRDefault="006D5EB8" w:rsidP="00103FD1">
            <w:pPr>
              <w:spacing w:line="276" w:lineRule="auto"/>
              <w:rPr>
                <w:sz w:val="16"/>
                <w:szCs w:val="16"/>
                <w:lang w:val="en-GB" w:eastAsia="ro-RO"/>
              </w:rPr>
            </w:pPr>
          </w:p>
        </w:tc>
      </w:tr>
      <w:tr w:rsidR="006D5EB8" w:rsidRPr="0038331C" w14:paraId="4546C180" w14:textId="77777777" w:rsidTr="008162CE">
        <w:trPr>
          <w:trHeight w:val="54"/>
        </w:trPr>
        <w:tc>
          <w:tcPr>
            <w:tcW w:w="5000" w:type="pct"/>
            <w:gridSpan w:val="12"/>
            <w:shd w:val="clear" w:color="auto" w:fill="auto"/>
            <w:noWrap/>
            <w:vAlign w:val="bottom"/>
          </w:tcPr>
          <w:p w14:paraId="3C9F45D5" w14:textId="0C89D77C" w:rsidR="006D5EB8" w:rsidRPr="0038331C" w:rsidRDefault="006D5EB8" w:rsidP="00103FD1">
            <w:pPr>
              <w:spacing w:line="276" w:lineRule="auto"/>
              <w:jc w:val="center"/>
              <w:rPr>
                <w:sz w:val="16"/>
                <w:szCs w:val="16"/>
                <w:lang w:val="en-GB" w:eastAsia="ro-RO"/>
              </w:rPr>
            </w:pPr>
            <w:r w:rsidRPr="0038331C">
              <w:rPr>
                <w:b/>
                <w:sz w:val="16"/>
                <w:szCs w:val="16"/>
                <w:lang w:val="en-GB" w:eastAsia="ro-RO"/>
              </w:rPr>
              <w:t xml:space="preserve">Specific RDI Project </w:t>
            </w:r>
            <w:r w:rsidR="001475D0" w:rsidRPr="0038331C">
              <w:rPr>
                <w:b/>
                <w:bCs/>
                <w:sz w:val="16"/>
                <w:szCs w:val="16"/>
                <w:lang w:val="en-GB" w:eastAsia="ro-RO"/>
              </w:rPr>
              <w:t>3</w:t>
            </w:r>
          </w:p>
        </w:tc>
      </w:tr>
      <w:tr w:rsidR="009E723F" w:rsidRPr="0038331C" w14:paraId="2075DD99" w14:textId="77777777" w:rsidTr="008162CE">
        <w:trPr>
          <w:trHeight w:val="54"/>
        </w:trPr>
        <w:tc>
          <w:tcPr>
            <w:tcW w:w="229" w:type="pct"/>
            <w:shd w:val="clear" w:color="auto" w:fill="auto"/>
            <w:noWrap/>
            <w:vAlign w:val="bottom"/>
          </w:tcPr>
          <w:p w14:paraId="467A27D0" w14:textId="77777777" w:rsidR="006D5EB8" w:rsidRPr="0038331C" w:rsidRDefault="006D5EB8" w:rsidP="00103FD1">
            <w:pPr>
              <w:spacing w:line="276" w:lineRule="auto"/>
              <w:jc w:val="center"/>
              <w:rPr>
                <w:b/>
                <w:bCs/>
                <w:sz w:val="16"/>
                <w:szCs w:val="16"/>
                <w:lang w:val="en-GB" w:eastAsia="ro-RO"/>
              </w:rPr>
            </w:pPr>
            <w:r w:rsidRPr="0038331C">
              <w:rPr>
                <w:sz w:val="16"/>
                <w:szCs w:val="16"/>
                <w:lang w:val="en-GB" w:eastAsia="ro-RO"/>
              </w:rPr>
              <w:t>1.</w:t>
            </w:r>
          </w:p>
        </w:tc>
        <w:tc>
          <w:tcPr>
            <w:tcW w:w="591" w:type="pct"/>
            <w:shd w:val="clear" w:color="auto" w:fill="auto"/>
            <w:vAlign w:val="center"/>
          </w:tcPr>
          <w:p w14:paraId="57562802" w14:textId="77777777" w:rsidR="006D5EB8" w:rsidRPr="0038331C" w:rsidRDefault="006D5EB8" w:rsidP="00103FD1">
            <w:pPr>
              <w:spacing w:line="276" w:lineRule="auto"/>
              <w:rPr>
                <w:sz w:val="16"/>
                <w:szCs w:val="16"/>
                <w:lang w:val="en-GB" w:eastAsia="ro-RO"/>
              </w:rPr>
            </w:pPr>
            <w:r w:rsidRPr="0038331C">
              <w:rPr>
                <w:sz w:val="16"/>
                <w:szCs w:val="16"/>
                <w:lang w:val="en-GB" w:eastAsia="ro-RO"/>
              </w:rPr>
              <w:t>WP 3-1</w:t>
            </w:r>
          </w:p>
        </w:tc>
        <w:tc>
          <w:tcPr>
            <w:tcW w:w="576" w:type="pct"/>
            <w:shd w:val="clear" w:color="auto" w:fill="auto"/>
            <w:noWrap/>
            <w:vAlign w:val="bottom"/>
          </w:tcPr>
          <w:p w14:paraId="1F49BF94" w14:textId="77777777" w:rsidR="006D5EB8" w:rsidRPr="0038331C" w:rsidRDefault="006D5EB8" w:rsidP="00103FD1">
            <w:pPr>
              <w:spacing w:line="276" w:lineRule="auto"/>
              <w:rPr>
                <w:sz w:val="16"/>
                <w:szCs w:val="16"/>
                <w:lang w:val="en-GB" w:eastAsia="ro-RO"/>
              </w:rPr>
            </w:pPr>
          </w:p>
        </w:tc>
        <w:tc>
          <w:tcPr>
            <w:tcW w:w="306" w:type="pct"/>
          </w:tcPr>
          <w:p w14:paraId="6B4744FD" w14:textId="77777777" w:rsidR="006D5EB8" w:rsidRPr="0038331C" w:rsidRDefault="006D5EB8" w:rsidP="00103FD1">
            <w:pPr>
              <w:spacing w:line="276" w:lineRule="auto"/>
              <w:rPr>
                <w:sz w:val="16"/>
                <w:szCs w:val="16"/>
                <w:lang w:val="en-GB" w:eastAsia="ro-RO"/>
              </w:rPr>
            </w:pPr>
          </w:p>
        </w:tc>
        <w:tc>
          <w:tcPr>
            <w:tcW w:w="441" w:type="pct"/>
            <w:shd w:val="clear" w:color="auto" w:fill="auto"/>
            <w:noWrap/>
            <w:vAlign w:val="bottom"/>
          </w:tcPr>
          <w:p w14:paraId="282E8EE7" w14:textId="77777777" w:rsidR="006D5EB8" w:rsidRPr="0038331C" w:rsidRDefault="006D5EB8" w:rsidP="00103FD1">
            <w:pPr>
              <w:spacing w:line="276" w:lineRule="auto"/>
              <w:rPr>
                <w:sz w:val="16"/>
                <w:szCs w:val="16"/>
                <w:lang w:val="en-GB" w:eastAsia="ro-RO"/>
              </w:rPr>
            </w:pPr>
          </w:p>
        </w:tc>
        <w:tc>
          <w:tcPr>
            <w:tcW w:w="403" w:type="pct"/>
            <w:shd w:val="clear" w:color="auto" w:fill="auto"/>
            <w:vAlign w:val="bottom"/>
          </w:tcPr>
          <w:p w14:paraId="1D2D0A76" w14:textId="77777777" w:rsidR="006D5EB8" w:rsidRPr="0038331C" w:rsidRDefault="006D5EB8" w:rsidP="00103FD1">
            <w:pPr>
              <w:spacing w:line="276" w:lineRule="auto"/>
              <w:rPr>
                <w:sz w:val="16"/>
                <w:szCs w:val="16"/>
                <w:lang w:val="en-GB" w:eastAsia="ro-RO"/>
              </w:rPr>
            </w:pPr>
          </w:p>
        </w:tc>
        <w:tc>
          <w:tcPr>
            <w:tcW w:w="353" w:type="pct"/>
          </w:tcPr>
          <w:p w14:paraId="63F722D6" w14:textId="77777777" w:rsidR="006D5EB8" w:rsidRPr="0038331C" w:rsidRDefault="006D5EB8" w:rsidP="00103FD1">
            <w:pPr>
              <w:spacing w:line="276" w:lineRule="auto"/>
              <w:rPr>
                <w:sz w:val="16"/>
                <w:szCs w:val="16"/>
                <w:lang w:val="en-GB" w:eastAsia="ro-RO"/>
              </w:rPr>
            </w:pPr>
          </w:p>
        </w:tc>
        <w:tc>
          <w:tcPr>
            <w:tcW w:w="450" w:type="pct"/>
          </w:tcPr>
          <w:p w14:paraId="1B006102" w14:textId="77777777" w:rsidR="006D5EB8" w:rsidRPr="0038331C" w:rsidRDefault="006D5EB8" w:rsidP="00103FD1">
            <w:pPr>
              <w:spacing w:line="276" w:lineRule="auto"/>
              <w:rPr>
                <w:sz w:val="16"/>
                <w:szCs w:val="16"/>
                <w:lang w:val="en-GB" w:eastAsia="ro-RO"/>
              </w:rPr>
            </w:pPr>
          </w:p>
        </w:tc>
        <w:tc>
          <w:tcPr>
            <w:tcW w:w="290" w:type="pct"/>
            <w:shd w:val="clear" w:color="auto" w:fill="auto"/>
            <w:noWrap/>
            <w:vAlign w:val="bottom"/>
          </w:tcPr>
          <w:p w14:paraId="78964777" w14:textId="77777777" w:rsidR="006D5EB8" w:rsidRPr="0038331C" w:rsidRDefault="006D5EB8" w:rsidP="00103FD1">
            <w:pPr>
              <w:spacing w:line="276" w:lineRule="auto"/>
              <w:rPr>
                <w:sz w:val="16"/>
                <w:szCs w:val="16"/>
                <w:lang w:val="en-GB" w:eastAsia="ro-RO"/>
              </w:rPr>
            </w:pPr>
          </w:p>
        </w:tc>
        <w:tc>
          <w:tcPr>
            <w:tcW w:w="596" w:type="pct"/>
            <w:shd w:val="clear" w:color="auto" w:fill="auto"/>
            <w:vAlign w:val="bottom"/>
          </w:tcPr>
          <w:p w14:paraId="384093D8" w14:textId="77777777" w:rsidR="006D5EB8" w:rsidRPr="0038331C" w:rsidRDefault="006D5EB8" w:rsidP="00103FD1">
            <w:pPr>
              <w:spacing w:line="276" w:lineRule="auto"/>
              <w:rPr>
                <w:sz w:val="16"/>
                <w:szCs w:val="16"/>
                <w:lang w:val="en-GB" w:eastAsia="ro-RO"/>
              </w:rPr>
            </w:pPr>
          </w:p>
        </w:tc>
        <w:tc>
          <w:tcPr>
            <w:tcW w:w="277" w:type="pct"/>
          </w:tcPr>
          <w:p w14:paraId="2074A9CD" w14:textId="77777777" w:rsidR="006D5EB8" w:rsidRPr="0038331C" w:rsidRDefault="006D5EB8" w:rsidP="00103FD1">
            <w:pPr>
              <w:spacing w:line="276" w:lineRule="auto"/>
              <w:rPr>
                <w:sz w:val="16"/>
                <w:szCs w:val="16"/>
                <w:lang w:val="en-GB" w:eastAsia="ro-RO"/>
              </w:rPr>
            </w:pPr>
          </w:p>
        </w:tc>
        <w:tc>
          <w:tcPr>
            <w:tcW w:w="488" w:type="pct"/>
          </w:tcPr>
          <w:p w14:paraId="36A2D944" w14:textId="77777777" w:rsidR="006D5EB8" w:rsidRPr="0038331C" w:rsidRDefault="006D5EB8" w:rsidP="00103FD1">
            <w:pPr>
              <w:spacing w:line="276" w:lineRule="auto"/>
              <w:rPr>
                <w:sz w:val="16"/>
                <w:szCs w:val="16"/>
                <w:lang w:val="en-GB" w:eastAsia="ro-RO"/>
              </w:rPr>
            </w:pPr>
          </w:p>
        </w:tc>
      </w:tr>
      <w:tr w:rsidR="009E723F" w:rsidRPr="0038331C" w14:paraId="3D9A7EAA" w14:textId="77777777" w:rsidTr="008162CE">
        <w:trPr>
          <w:trHeight w:val="54"/>
        </w:trPr>
        <w:tc>
          <w:tcPr>
            <w:tcW w:w="229" w:type="pct"/>
            <w:shd w:val="clear" w:color="auto" w:fill="auto"/>
            <w:noWrap/>
            <w:vAlign w:val="bottom"/>
          </w:tcPr>
          <w:p w14:paraId="64C2EC87" w14:textId="77777777" w:rsidR="006D5EB8" w:rsidRPr="0038331C" w:rsidRDefault="006D5EB8" w:rsidP="00103FD1">
            <w:pPr>
              <w:spacing w:line="276" w:lineRule="auto"/>
              <w:jc w:val="center"/>
              <w:rPr>
                <w:b/>
                <w:bCs/>
                <w:sz w:val="16"/>
                <w:szCs w:val="16"/>
                <w:lang w:val="en-GB" w:eastAsia="ro-RO"/>
              </w:rPr>
            </w:pPr>
            <w:r w:rsidRPr="0038331C">
              <w:rPr>
                <w:sz w:val="16"/>
                <w:szCs w:val="16"/>
                <w:lang w:val="en-GB" w:eastAsia="ro-RO"/>
              </w:rPr>
              <w:t>2.</w:t>
            </w:r>
          </w:p>
        </w:tc>
        <w:tc>
          <w:tcPr>
            <w:tcW w:w="591" w:type="pct"/>
            <w:shd w:val="clear" w:color="auto" w:fill="auto"/>
            <w:vAlign w:val="center"/>
          </w:tcPr>
          <w:p w14:paraId="24F8EEDB" w14:textId="77777777" w:rsidR="006D5EB8" w:rsidRPr="0038331C" w:rsidRDefault="006D5EB8" w:rsidP="00103FD1">
            <w:pPr>
              <w:spacing w:line="276" w:lineRule="auto"/>
              <w:rPr>
                <w:sz w:val="16"/>
                <w:szCs w:val="16"/>
                <w:lang w:val="en-GB" w:eastAsia="ro-RO"/>
              </w:rPr>
            </w:pPr>
            <w:r w:rsidRPr="0038331C">
              <w:rPr>
                <w:sz w:val="16"/>
                <w:szCs w:val="16"/>
                <w:lang w:val="en-GB" w:eastAsia="ro-RO"/>
              </w:rPr>
              <w:t>WP 3-2</w:t>
            </w:r>
          </w:p>
        </w:tc>
        <w:tc>
          <w:tcPr>
            <w:tcW w:w="576" w:type="pct"/>
            <w:shd w:val="clear" w:color="auto" w:fill="auto"/>
            <w:noWrap/>
            <w:vAlign w:val="bottom"/>
          </w:tcPr>
          <w:p w14:paraId="7CF00C0A" w14:textId="77777777" w:rsidR="006D5EB8" w:rsidRPr="0038331C" w:rsidRDefault="006D5EB8" w:rsidP="00103FD1">
            <w:pPr>
              <w:spacing w:line="276" w:lineRule="auto"/>
              <w:rPr>
                <w:sz w:val="16"/>
                <w:szCs w:val="16"/>
                <w:lang w:val="en-GB" w:eastAsia="ro-RO"/>
              </w:rPr>
            </w:pPr>
          </w:p>
        </w:tc>
        <w:tc>
          <w:tcPr>
            <w:tcW w:w="306" w:type="pct"/>
          </w:tcPr>
          <w:p w14:paraId="200ADC96" w14:textId="77777777" w:rsidR="006D5EB8" w:rsidRPr="0038331C" w:rsidRDefault="006D5EB8" w:rsidP="00103FD1">
            <w:pPr>
              <w:spacing w:line="276" w:lineRule="auto"/>
              <w:rPr>
                <w:sz w:val="16"/>
                <w:szCs w:val="16"/>
                <w:lang w:val="en-GB" w:eastAsia="ro-RO"/>
              </w:rPr>
            </w:pPr>
          </w:p>
        </w:tc>
        <w:tc>
          <w:tcPr>
            <w:tcW w:w="441" w:type="pct"/>
            <w:shd w:val="clear" w:color="auto" w:fill="auto"/>
            <w:noWrap/>
            <w:vAlign w:val="bottom"/>
          </w:tcPr>
          <w:p w14:paraId="5BBD3132" w14:textId="77777777" w:rsidR="006D5EB8" w:rsidRPr="0038331C" w:rsidRDefault="006D5EB8" w:rsidP="00103FD1">
            <w:pPr>
              <w:spacing w:line="276" w:lineRule="auto"/>
              <w:rPr>
                <w:sz w:val="16"/>
                <w:szCs w:val="16"/>
                <w:lang w:val="en-GB" w:eastAsia="ro-RO"/>
              </w:rPr>
            </w:pPr>
          </w:p>
        </w:tc>
        <w:tc>
          <w:tcPr>
            <w:tcW w:w="403" w:type="pct"/>
            <w:shd w:val="clear" w:color="auto" w:fill="auto"/>
            <w:vAlign w:val="bottom"/>
          </w:tcPr>
          <w:p w14:paraId="041528AE" w14:textId="77777777" w:rsidR="006D5EB8" w:rsidRPr="0038331C" w:rsidRDefault="006D5EB8" w:rsidP="00103FD1">
            <w:pPr>
              <w:spacing w:line="276" w:lineRule="auto"/>
              <w:rPr>
                <w:sz w:val="16"/>
                <w:szCs w:val="16"/>
                <w:lang w:val="en-GB" w:eastAsia="ro-RO"/>
              </w:rPr>
            </w:pPr>
          </w:p>
        </w:tc>
        <w:tc>
          <w:tcPr>
            <w:tcW w:w="353" w:type="pct"/>
          </w:tcPr>
          <w:p w14:paraId="3AC642B3" w14:textId="77777777" w:rsidR="006D5EB8" w:rsidRPr="0038331C" w:rsidRDefault="006D5EB8" w:rsidP="00103FD1">
            <w:pPr>
              <w:spacing w:line="276" w:lineRule="auto"/>
              <w:rPr>
                <w:sz w:val="16"/>
                <w:szCs w:val="16"/>
                <w:lang w:val="en-GB" w:eastAsia="ro-RO"/>
              </w:rPr>
            </w:pPr>
          </w:p>
        </w:tc>
        <w:tc>
          <w:tcPr>
            <w:tcW w:w="450" w:type="pct"/>
          </w:tcPr>
          <w:p w14:paraId="62F99C4D" w14:textId="77777777" w:rsidR="006D5EB8" w:rsidRPr="0038331C" w:rsidRDefault="006D5EB8" w:rsidP="00103FD1">
            <w:pPr>
              <w:spacing w:line="276" w:lineRule="auto"/>
              <w:rPr>
                <w:sz w:val="16"/>
                <w:szCs w:val="16"/>
                <w:lang w:val="en-GB" w:eastAsia="ro-RO"/>
              </w:rPr>
            </w:pPr>
          </w:p>
        </w:tc>
        <w:tc>
          <w:tcPr>
            <w:tcW w:w="290" w:type="pct"/>
            <w:shd w:val="clear" w:color="auto" w:fill="auto"/>
            <w:noWrap/>
            <w:vAlign w:val="bottom"/>
          </w:tcPr>
          <w:p w14:paraId="1CEE168F" w14:textId="77777777" w:rsidR="006D5EB8" w:rsidRPr="0038331C" w:rsidRDefault="006D5EB8" w:rsidP="00103FD1">
            <w:pPr>
              <w:spacing w:line="276" w:lineRule="auto"/>
              <w:rPr>
                <w:sz w:val="16"/>
                <w:szCs w:val="16"/>
                <w:lang w:val="en-GB" w:eastAsia="ro-RO"/>
              </w:rPr>
            </w:pPr>
          </w:p>
        </w:tc>
        <w:tc>
          <w:tcPr>
            <w:tcW w:w="596" w:type="pct"/>
            <w:shd w:val="clear" w:color="auto" w:fill="auto"/>
            <w:vAlign w:val="bottom"/>
          </w:tcPr>
          <w:p w14:paraId="74E42498" w14:textId="77777777" w:rsidR="006D5EB8" w:rsidRPr="0038331C" w:rsidRDefault="006D5EB8" w:rsidP="00103FD1">
            <w:pPr>
              <w:spacing w:line="276" w:lineRule="auto"/>
              <w:rPr>
                <w:sz w:val="16"/>
                <w:szCs w:val="16"/>
                <w:lang w:val="en-GB" w:eastAsia="ro-RO"/>
              </w:rPr>
            </w:pPr>
          </w:p>
        </w:tc>
        <w:tc>
          <w:tcPr>
            <w:tcW w:w="277" w:type="pct"/>
          </w:tcPr>
          <w:p w14:paraId="6F5CC158" w14:textId="77777777" w:rsidR="006D5EB8" w:rsidRPr="0038331C" w:rsidRDefault="006D5EB8" w:rsidP="00103FD1">
            <w:pPr>
              <w:spacing w:line="276" w:lineRule="auto"/>
              <w:rPr>
                <w:sz w:val="16"/>
                <w:szCs w:val="16"/>
                <w:lang w:val="en-GB" w:eastAsia="ro-RO"/>
              </w:rPr>
            </w:pPr>
          </w:p>
        </w:tc>
        <w:tc>
          <w:tcPr>
            <w:tcW w:w="488" w:type="pct"/>
          </w:tcPr>
          <w:p w14:paraId="54723CFC" w14:textId="77777777" w:rsidR="006D5EB8" w:rsidRPr="0038331C" w:rsidRDefault="006D5EB8" w:rsidP="00103FD1">
            <w:pPr>
              <w:spacing w:line="276" w:lineRule="auto"/>
              <w:rPr>
                <w:sz w:val="16"/>
                <w:szCs w:val="16"/>
                <w:lang w:val="en-GB" w:eastAsia="ro-RO"/>
              </w:rPr>
            </w:pPr>
          </w:p>
        </w:tc>
      </w:tr>
      <w:tr w:rsidR="009E723F" w:rsidRPr="0038331C" w14:paraId="5EFB3EE2" w14:textId="77777777" w:rsidTr="008162CE">
        <w:trPr>
          <w:trHeight w:val="54"/>
        </w:trPr>
        <w:tc>
          <w:tcPr>
            <w:tcW w:w="229" w:type="pct"/>
            <w:shd w:val="clear" w:color="auto" w:fill="auto"/>
            <w:noWrap/>
            <w:vAlign w:val="bottom"/>
          </w:tcPr>
          <w:p w14:paraId="6AFA27E8" w14:textId="77777777" w:rsidR="006D5EB8" w:rsidRPr="0038331C" w:rsidRDefault="006D5EB8" w:rsidP="00103FD1">
            <w:pPr>
              <w:spacing w:line="276" w:lineRule="auto"/>
              <w:jc w:val="center"/>
              <w:rPr>
                <w:b/>
                <w:bCs/>
                <w:sz w:val="16"/>
                <w:szCs w:val="16"/>
                <w:lang w:val="en-GB" w:eastAsia="ro-RO"/>
              </w:rPr>
            </w:pPr>
            <w:r w:rsidRPr="0038331C">
              <w:rPr>
                <w:sz w:val="16"/>
                <w:szCs w:val="16"/>
                <w:lang w:val="en-GB" w:eastAsia="ro-RO"/>
              </w:rPr>
              <w:t>.....</w:t>
            </w:r>
          </w:p>
        </w:tc>
        <w:tc>
          <w:tcPr>
            <w:tcW w:w="591" w:type="pct"/>
            <w:shd w:val="clear" w:color="auto" w:fill="auto"/>
            <w:vAlign w:val="center"/>
          </w:tcPr>
          <w:p w14:paraId="19D9DB8E" w14:textId="77777777" w:rsidR="006D5EB8" w:rsidRPr="0038331C" w:rsidRDefault="006D5EB8" w:rsidP="00103FD1">
            <w:pPr>
              <w:spacing w:line="276" w:lineRule="auto"/>
              <w:rPr>
                <w:sz w:val="16"/>
                <w:szCs w:val="16"/>
                <w:lang w:val="en-GB" w:eastAsia="ro-RO"/>
              </w:rPr>
            </w:pPr>
            <w:r w:rsidRPr="0038331C">
              <w:rPr>
                <w:sz w:val="16"/>
                <w:szCs w:val="16"/>
                <w:lang w:val="en-GB" w:eastAsia="ro-RO"/>
              </w:rPr>
              <w:t>……</w:t>
            </w:r>
          </w:p>
        </w:tc>
        <w:tc>
          <w:tcPr>
            <w:tcW w:w="576" w:type="pct"/>
            <w:shd w:val="clear" w:color="auto" w:fill="auto"/>
            <w:noWrap/>
            <w:vAlign w:val="bottom"/>
          </w:tcPr>
          <w:p w14:paraId="55C89C31" w14:textId="77777777" w:rsidR="006D5EB8" w:rsidRPr="0038331C" w:rsidRDefault="006D5EB8" w:rsidP="00103FD1">
            <w:pPr>
              <w:spacing w:line="276" w:lineRule="auto"/>
              <w:rPr>
                <w:sz w:val="16"/>
                <w:szCs w:val="16"/>
                <w:lang w:val="en-GB" w:eastAsia="ro-RO"/>
              </w:rPr>
            </w:pPr>
          </w:p>
        </w:tc>
        <w:tc>
          <w:tcPr>
            <w:tcW w:w="306" w:type="pct"/>
          </w:tcPr>
          <w:p w14:paraId="0C1CFA31" w14:textId="77777777" w:rsidR="006D5EB8" w:rsidRPr="0038331C" w:rsidRDefault="006D5EB8" w:rsidP="00103FD1">
            <w:pPr>
              <w:spacing w:line="276" w:lineRule="auto"/>
              <w:rPr>
                <w:sz w:val="16"/>
                <w:szCs w:val="16"/>
                <w:lang w:val="en-GB" w:eastAsia="ro-RO"/>
              </w:rPr>
            </w:pPr>
          </w:p>
        </w:tc>
        <w:tc>
          <w:tcPr>
            <w:tcW w:w="441" w:type="pct"/>
            <w:shd w:val="clear" w:color="auto" w:fill="auto"/>
            <w:noWrap/>
            <w:vAlign w:val="bottom"/>
          </w:tcPr>
          <w:p w14:paraId="4EB6DCFA" w14:textId="77777777" w:rsidR="006D5EB8" w:rsidRPr="0038331C" w:rsidRDefault="006D5EB8" w:rsidP="00103FD1">
            <w:pPr>
              <w:spacing w:line="276" w:lineRule="auto"/>
              <w:rPr>
                <w:sz w:val="16"/>
                <w:szCs w:val="16"/>
                <w:lang w:val="en-GB" w:eastAsia="ro-RO"/>
              </w:rPr>
            </w:pPr>
          </w:p>
        </w:tc>
        <w:tc>
          <w:tcPr>
            <w:tcW w:w="403" w:type="pct"/>
            <w:shd w:val="clear" w:color="auto" w:fill="auto"/>
            <w:vAlign w:val="bottom"/>
          </w:tcPr>
          <w:p w14:paraId="58483EFB" w14:textId="77777777" w:rsidR="006D5EB8" w:rsidRPr="0038331C" w:rsidRDefault="006D5EB8" w:rsidP="00103FD1">
            <w:pPr>
              <w:spacing w:line="276" w:lineRule="auto"/>
              <w:rPr>
                <w:sz w:val="16"/>
                <w:szCs w:val="16"/>
                <w:lang w:val="en-GB" w:eastAsia="ro-RO"/>
              </w:rPr>
            </w:pPr>
          </w:p>
        </w:tc>
        <w:tc>
          <w:tcPr>
            <w:tcW w:w="353" w:type="pct"/>
          </w:tcPr>
          <w:p w14:paraId="66A50D0E" w14:textId="77777777" w:rsidR="006D5EB8" w:rsidRPr="0038331C" w:rsidRDefault="006D5EB8" w:rsidP="00103FD1">
            <w:pPr>
              <w:spacing w:line="276" w:lineRule="auto"/>
              <w:rPr>
                <w:sz w:val="16"/>
                <w:szCs w:val="16"/>
                <w:lang w:val="en-GB" w:eastAsia="ro-RO"/>
              </w:rPr>
            </w:pPr>
          </w:p>
        </w:tc>
        <w:tc>
          <w:tcPr>
            <w:tcW w:w="450" w:type="pct"/>
          </w:tcPr>
          <w:p w14:paraId="64F2C52D" w14:textId="77777777" w:rsidR="006D5EB8" w:rsidRPr="0038331C" w:rsidRDefault="006D5EB8" w:rsidP="00103FD1">
            <w:pPr>
              <w:spacing w:line="276" w:lineRule="auto"/>
              <w:rPr>
                <w:sz w:val="16"/>
                <w:szCs w:val="16"/>
                <w:lang w:val="en-GB" w:eastAsia="ro-RO"/>
              </w:rPr>
            </w:pPr>
          </w:p>
        </w:tc>
        <w:tc>
          <w:tcPr>
            <w:tcW w:w="290" w:type="pct"/>
            <w:shd w:val="clear" w:color="auto" w:fill="auto"/>
            <w:noWrap/>
            <w:vAlign w:val="bottom"/>
          </w:tcPr>
          <w:p w14:paraId="50832930" w14:textId="77777777" w:rsidR="006D5EB8" w:rsidRPr="0038331C" w:rsidRDefault="006D5EB8" w:rsidP="00103FD1">
            <w:pPr>
              <w:spacing w:line="276" w:lineRule="auto"/>
              <w:rPr>
                <w:sz w:val="16"/>
                <w:szCs w:val="16"/>
                <w:lang w:val="en-GB" w:eastAsia="ro-RO"/>
              </w:rPr>
            </w:pPr>
          </w:p>
        </w:tc>
        <w:tc>
          <w:tcPr>
            <w:tcW w:w="596" w:type="pct"/>
            <w:shd w:val="clear" w:color="auto" w:fill="auto"/>
            <w:vAlign w:val="bottom"/>
          </w:tcPr>
          <w:p w14:paraId="52CFE81C" w14:textId="77777777" w:rsidR="006D5EB8" w:rsidRPr="0038331C" w:rsidRDefault="006D5EB8" w:rsidP="00103FD1">
            <w:pPr>
              <w:spacing w:line="276" w:lineRule="auto"/>
              <w:rPr>
                <w:sz w:val="16"/>
                <w:szCs w:val="16"/>
                <w:lang w:val="en-GB" w:eastAsia="ro-RO"/>
              </w:rPr>
            </w:pPr>
          </w:p>
        </w:tc>
        <w:tc>
          <w:tcPr>
            <w:tcW w:w="277" w:type="pct"/>
          </w:tcPr>
          <w:p w14:paraId="0D085391" w14:textId="77777777" w:rsidR="006D5EB8" w:rsidRPr="0038331C" w:rsidRDefault="006D5EB8" w:rsidP="00103FD1">
            <w:pPr>
              <w:spacing w:line="276" w:lineRule="auto"/>
              <w:rPr>
                <w:sz w:val="16"/>
                <w:szCs w:val="16"/>
                <w:lang w:val="en-GB" w:eastAsia="ro-RO"/>
              </w:rPr>
            </w:pPr>
          </w:p>
        </w:tc>
        <w:tc>
          <w:tcPr>
            <w:tcW w:w="488" w:type="pct"/>
          </w:tcPr>
          <w:p w14:paraId="137A898A" w14:textId="77777777" w:rsidR="006D5EB8" w:rsidRPr="0038331C" w:rsidRDefault="006D5EB8" w:rsidP="00103FD1">
            <w:pPr>
              <w:spacing w:line="276" w:lineRule="auto"/>
              <w:rPr>
                <w:sz w:val="16"/>
                <w:szCs w:val="16"/>
                <w:lang w:val="en-GB" w:eastAsia="ro-RO"/>
              </w:rPr>
            </w:pPr>
          </w:p>
        </w:tc>
      </w:tr>
      <w:tr w:rsidR="006D5EB8" w:rsidRPr="0038331C" w14:paraId="40090DEF" w14:textId="77777777" w:rsidTr="008162CE">
        <w:trPr>
          <w:trHeight w:val="54"/>
        </w:trPr>
        <w:tc>
          <w:tcPr>
            <w:tcW w:w="5000" w:type="pct"/>
            <w:gridSpan w:val="12"/>
            <w:shd w:val="clear" w:color="auto" w:fill="auto"/>
            <w:noWrap/>
            <w:vAlign w:val="bottom"/>
          </w:tcPr>
          <w:p w14:paraId="67A85671" w14:textId="435A45A5" w:rsidR="006D5EB8" w:rsidRPr="0038331C" w:rsidRDefault="006D5EB8" w:rsidP="00103FD1">
            <w:pPr>
              <w:spacing w:line="276" w:lineRule="auto"/>
              <w:jc w:val="center"/>
              <w:rPr>
                <w:sz w:val="16"/>
                <w:szCs w:val="16"/>
                <w:lang w:val="en-GB" w:eastAsia="ro-RO"/>
              </w:rPr>
            </w:pPr>
            <w:r w:rsidRPr="0038331C">
              <w:rPr>
                <w:b/>
                <w:sz w:val="16"/>
                <w:szCs w:val="16"/>
                <w:lang w:val="en-GB" w:eastAsia="ro-RO"/>
              </w:rPr>
              <w:t xml:space="preserve">Specific RDI Project </w:t>
            </w:r>
            <w:r w:rsidR="001475D0" w:rsidRPr="0038331C">
              <w:rPr>
                <w:b/>
                <w:bCs/>
                <w:sz w:val="16"/>
                <w:szCs w:val="16"/>
                <w:lang w:val="en-GB" w:eastAsia="ro-RO"/>
              </w:rPr>
              <w:t>4</w:t>
            </w:r>
          </w:p>
        </w:tc>
      </w:tr>
      <w:tr w:rsidR="009E723F" w:rsidRPr="0038331C" w14:paraId="3A741FA8" w14:textId="77777777" w:rsidTr="008162CE">
        <w:trPr>
          <w:trHeight w:val="54"/>
        </w:trPr>
        <w:tc>
          <w:tcPr>
            <w:tcW w:w="229" w:type="pct"/>
            <w:shd w:val="clear" w:color="auto" w:fill="auto"/>
            <w:noWrap/>
            <w:vAlign w:val="bottom"/>
          </w:tcPr>
          <w:p w14:paraId="36685E58" w14:textId="77777777" w:rsidR="006D5EB8" w:rsidRPr="0038331C" w:rsidRDefault="006D5EB8" w:rsidP="00103FD1">
            <w:pPr>
              <w:spacing w:line="276" w:lineRule="auto"/>
              <w:jc w:val="center"/>
              <w:rPr>
                <w:b/>
                <w:bCs/>
                <w:sz w:val="16"/>
                <w:szCs w:val="16"/>
                <w:lang w:val="en-GB" w:eastAsia="ro-RO"/>
              </w:rPr>
            </w:pPr>
            <w:r w:rsidRPr="0038331C">
              <w:rPr>
                <w:sz w:val="16"/>
                <w:szCs w:val="16"/>
                <w:lang w:val="en-GB" w:eastAsia="ro-RO"/>
              </w:rPr>
              <w:t>1.</w:t>
            </w:r>
          </w:p>
        </w:tc>
        <w:tc>
          <w:tcPr>
            <w:tcW w:w="591" w:type="pct"/>
            <w:shd w:val="clear" w:color="auto" w:fill="auto"/>
            <w:vAlign w:val="center"/>
          </w:tcPr>
          <w:p w14:paraId="5CF82B9C" w14:textId="77777777" w:rsidR="006D5EB8" w:rsidRPr="0038331C" w:rsidRDefault="006D5EB8" w:rsidP="00103FD1">
            <w:pPr>
              <w:spacing w:line="276" w:lineRule="auto"/>
              <w:rPr>
                <w:sz w:val="16"/>
                <w:szCs w:val="16"/>
                <w:lang w:val="en-GB" w:eastAsia="ro-RO"/>
              </w:rPr>
            </w:pPr>
            <w:r w:rsidRPr="0038331C">
              <w:rPr>
                <w:sz w:val="16"/>
                <w:szCs w:val="16"/>
                <w:lang w:val="en-GB" w:eastAsia="ro-RO"/>
              </w:rPr>
              <w:t>WP 4-1</w:t>
            </w:r>
          </w:p>
        </w:tc>
        <w:tc>
          <w:tcPr>
            <w:tcW w:w="576" w:type="pct"/>
            <w:shd w:val="clear" w:color="auto" w:fill="auto"/>
            <w:noWrap/>
            <w:vAlign w:val="bottom"/>
          </w:tcPr>
          <w:p w14:paraId="37ADF11D" w14:textId="77777777" w:rsidR="006D5EB8" w:rsidRPr="0038331C" w:rsidRDefault="006D5EB8" w:rsidP="00103FD1">
            <w:pPr>
              <w:spacing w:line="276" w:lineRule="auto"/>
              <w:rPr>
                <w:sz w:val="16"/>
                <w:szCs w:val="16"/>
                <w:lang w:val="en-GB" w:eastAsia="ro-RO"/>
              </w:rPr>
            </w:pPr>
          </w:p>
        </w:tc>
        <w:tc>
          <w:tcPr>
            <w:tcW w:w="306" w:type="pct"/>
          </w:tcPr>
          <w:p w14:paraId="2707BF87" w14:textId="77777777" w:rsidR="006D5EB8" w:rsidRPr="0038331C" w:rsidRDefault="006D5EB8" w:rsidP="00103FD1">
            <w:pPr>
              <w:spacing w:line="276" w:lineRule="auto"/>
              <w:rPr>
                <w:sz w:val="16"/>
                <w:szCs w:val="16"/>
                <w:lang w:val="en-GB" w:eastAsia="ro-RO"/>
              </w:rPr>
            </w:pPr>
          </w:p>
        </w:tc>
        <w:tc>
          <w:tcPr>
            <w:tcW w:w="441" w:type="pct"/>
            <w:shd w:val="clear" w:color="auto" w:fill="auto"/>
            <w:noWrap/>
            <w:vAlign w:val="bottom"/>
          </w:tcPr>
          <w:p w14:paraId="6F4B5749" w14:textId="77777777" w:rsidR="006D5EB8" w:rsidRPr="0038331C" w:rsidRDefault="006D5EB8" w:rsidP="00103FD1">
            <w:pPr>
              <w:spacing w:line="276" w:lineRule="auto"/>
              <w:rPr>
                <w:sz w:val="16"/>
                <w:szCs w:val="16"/>
                <w:lang w:val="en-GB" w:eastAsia="ro-RO"/>
              </w:rPr>
            </w:pPr>
          </w:p>
        </w:tc>
        <w:tc>
          <w:tcPr>
            <w:tcW w:w="403" w:type="pct"/>
            <w:shd w:val="clear" w:color="auto" w:fill="auto"/>
            <w:vAlign w:val="bottom"/>
          </w:tcPr>
          <w:p w14:paraId="38608308" w14:textId="77777777" w:rsidR="006D5EB8" w:rsidRPr="0038331C" w:rsidRDefault="006D5EB8" w:rsidP="00103FD1">
            <w:pPr>
              <w:spacing w:line="276" w:lineRule="auto"/>
              <w:rPr>
                <w:sz w:val="16"/>
                <w:szCs w:val="16"/>
                <w:lang w:val="en-GB" w:eastAsia="ro-RO"/>
              </w:rPr>
            </w:pPr>
          </w:p>
        </w:tc>
        <w:tc>
          <w:tcPr>
            <w:tcW w:w="353" w:type="pct"/>
          </w:tcPr>
          <w:p w14:paraId="698F98F4" w14:textId="77777777" w:rsidR="006D5EB8" w:rsidRPr="0038331C" w:rsidRDefault="006D5EB8" w:rsidP="00103FD1">
            <w:pPr>
              <w:spacing w:line="276" w:lineRule="auto"/>
              <w:rPr>
                <w:sz w:val="16"/>
                <w:szCs w:val="16"/>
                <w:lang w:val="en-GB" w:eastAsia="ro-RO"/>
              </w:rPr>
            </w:pPr>
          </w:p>
        </w:tc>
        <w:tc>
          <w:tcPr>
            <w:tcW w:w="450" w:type="pct"/>
          </w:tcPr>
          <w:p w14:paraId="44EBBAAE" w14:textId="77777777" w:rsidR="006D5EB8" w:rsidRPr="0038331C" w:rsidRDefault="006D5EB8" w:rsidP="00103FD1">
            <w:pPr>
              <w:spacing w:line="276" w:lineRule="auto"/>
              <w:rPr>
                <w:sz w:val="16"/>
                <w:szCs w:val="16"/>
                <w:lang w:val="en-GB" w:eastAsia="ro-RO"/>
              </w:rPr>
            </w:pPr>
          </w:p>
        </w:tc>
        <w:tc>
          <w:tcPr>
            <w:tcW w:w="290" w:type="pct"/>
            <w:shd w:val="clear" w:color="auto" w:fill="auto"/>
            <w:noWrap/>
            <w:vAlign w:val="bottom"/>
          </w:tcPr>
          <w:p w14:paraId="22659096" w14:textId="77777777" w:rsidR="006D5EB8" w:rsidRPr="0038331C" w:rsidRDefault="006D5EB8" w:rsidP="00103FD1">
            <w:pPr>
              <w:spacing w:line="276" w:lineRule="auto"/>
              <w:rPr>
                <w:sz w:val="16"/>
                <w:szCs w:val="16"/>
                <w:lang w:val="en-GB" w:eastAsia="ro-RO"/>
              </w:rPr>
            </w:pPr>
          </w:p>
        </w:tc>
        <w:tc>
          <w:tcPr>
            <w:tcW w:w="596" w:type="pct"/>
            <w:shd w:val="clear" w:color="auto" w:fill="auto"/>
            <w:vAlign w:val="bottom"/>
          </w:tcPr>
          <w:p w14:paraId="2D688922" w14:textId="77777777" w:rsidR="006D5EB8" w:rsidRPr="0038331C" w:rsidRDefault="006D5EB8" w:rsidP="00103FD1">
            <w:pPr>
              <w:spacing w:line="276" w:lineRule="auto"/>
              <w:rPr>
                <w:sz w:val="16"/>
                <w:szCs w:val="16"/>
                <w:lang w:val="en-GB" w:eastAsia="ro-RO"/>
              </w:rPr>
            </w:pPr>
          </w:p>
        </w:tc>
        <w:tc>
          <w:tcPr>
            <w:tcW w:w="277" w:type="pct"/>
          </w:tcPr>
          <w:p w14:paraId="1E61B180" w14:textId="77777777" w:rsidR="006D5EB8" w:rsidRPr="0038331C" w:rsidRDefault="006D5EB8" w:rsidP="00103FD1">
            <w:pPr>
              <w:spacing w:line="276" w:lineRule="auto"/>
              <w:rPr>
                <w:sz w:val="16"/>
                <w:szCs w:val="16"/>
                <w:lang w:val="en-GB" w:eastAsia="ro-RO"/>
              </w:rPr>
            </w:pPr>
          </w:p>
        </w:tc>
        <w:tc>
          <w:tcPr>
            <w:tcW w:w="488" w:type="pct"/>
          </w:tcPr>
          <w:p w14:paraId="24E32E4E" w14:textId="77777777" w:rsidR="006D5EB8" w:rsidRPr="0038331C" w:rsidRDefault="006D5EB8" w:rsidP="00103FD1">
            <w:pPr>
              <w:spacing w:line="276" w:lineRule="auto"/>
              <w:rPr>
                <w:sz w:val="16"/>
                <w:szCs w:val="16"/>
                <w:lang w:val="en-GB" w:eastAsia="ro-RO"/>
              </w:rPr>
            </w:pPr>
          </w:p>
        </w:tc>
      </w:tr>
      <w:tr w:rsidR="009E723F" w:rsidRPr="0038331C" w14:paraId="32A0F190" w14:textId="77777777" w:rsidTr="008162CE">
        <w:trPr>
          <w:trHeight w:val="54"/>
        </w:trPr>
        <w:tc>
          <w:tcPr>
            <w:tcW w:w="229" w:type="pct"/>
            <w:shd w:val="clear" w:color="auto" w:fill="auto"/>
            <w:noWrap/>
            <w:vAlign w:val="bottom"/>
          </w:tcPr>
          <w:p w14:paraId="13EF4826" w14:textId="77777777" w:rsidR="006D5EB8" w:rsidRPr="0038331C" w:rsidRDefault="006D5EB8" w:rsidP="00103FD1">
            <w:pPr>
              <w:spacing w:line="276" w:lineRule="auto"/>
              <w:jc w:val="center"/>
              <w:rPr>
                <w:b/>
                <w:bCs/>
                <w:sz w:val="16"/>
                <w:szCs w:val="16"/>
                <w:lang w:val="en-GB" w:eastAsia="ro-RO"/>
              </w:rPr>
            </w:pPr>
            <w:r w:rsidRPr="0038331C">
              <w:rPr>
                <w:sz w:val="16"/>
                <w:szCs w:val="16"/>
                <w:lang w:val="en-GB" w:eastAsia="ro-RO"/>
              </w:rPr>
              <w:t>2.</w:t>
            </w:r>
          </w:p>
        </w:tc>
        <w:tc>
          <w:tcPr>
            <w:tcW w:w="591" w:type="pct"/>
            <w:shd w:val="clear" w:color="auto" w:fill="auto"/>
            <w:vAlign w:val="center"/>
          </w:tcPr>
          <w:p w14:paraId="5DAFA4A8" w14:textId="77777777" w:rsidR="006D5EB8" w:rsidRPr="0038331C" w:rsidRDefault="006D5EB8" w:rsidP="00103FD1">
            <w:pPr>
              <w:spacing w:line="276" w:lineRule="auto"/>
              <w:rPr>
                <w:sz w:val="16"/>
                <w:szCs w:val="16"/>
                <w:lang w:val="en-GB" w:eastAsia="ro-RO"/>
              </w:rPr>
            </w:pPr>
            <w:r w:rsidRPr="0038331C">
              <w:rPr>
                <w:sz w:val="16"/>
                <w:szCs w:val="16"/>
                <w:lang w:val="en-GB" w:eastAsia="ro-RO"/>
              </w:rPr>
              <w:t>WP 4-2</w:t>
            </w:r>
          </w:p>
        </w:tc>
        <w:tc>
          <w:tcPr>
            <w:tcW w:w="576" w:type="pct"/>
            <w:shd w:val="clear" w:color="auto" w:fill="auto"/>
            <w:noWrap/>
            <w:vAlign w:val="bottom"/>
          </w:tcPr>
          <w:p w14:paraId="364CAC7B" w14:textId="77777777" w:rsidR="006D5EB8" w:rsidRPr="0038331C" w:rsidRDefault="006D5EB8" w:rsidP="00103FD1">
            <w:pPr>
              <w:spacing w:line="276" w:lineRule="auto"/>
              <w:rPr>
                <w:sz w:val="16"/>
                <w:szCs w:val="16"/>
                <w:lang w:val="en-GB" w:eastAsia="ro-RO"/>
              </w:rPr>
            </w:pPr>
          </w:p>
        </w:tc>
        <w:tc>
          <w:tcPr>
            <w:tcW w:w="306" w:type="pct"/>
          </w:tcPr>
          <w:p w14:paraId="3681B04B" w14:textId="77777777" w:rsidR="006D5EB8" w:rsidRPr="0038331C" w:rsidRDefault="006D5EB8" w:rsidP="00103FD1">
            <w:pPr>
              <w:spacing w:line="276" w:lineRule="auto"/>
              <w:rPr>
                <w:sz w:val="16"/>
                <w:szCs w:val="16"/>
                <w:lang w:val="en-GB" w:eastAsia="ro-RO"/>
              </w:rPr>
            </w:pPr>
          </w:p>
        </w:tc>
        <w:tc>
          <w:tcPr>
            <w:tcW w:w="441" w:type="pct"/>
            <w:shd w:val="clear" w:color="auto" w:fill="auto"/>
            <w:noWrap/>
            <w:vAlign w:val="bottom"/>
          </w:tcPr>
          <w:p w14:paraId="2854FD45" w14:textId="77777777" w:rsidR="006D5EB8" w:rsidRPr="0038331C" w:rsidRDefault="006D5EB8" w:rsidP="00103FD1">
            <w:pPr>
              <w:spacing w:line="276" w:lineRule="auto"/>
              <w:rPr>
                <w:sz w:val="16"/>
                <w:szCs w:val="16"/>
                <w:lang w:val="en-GB" w:eastAsia="ro-RO"/>
              </w:rPr>
            </w:pPr>
          </w:p>
        </w:tc>
        <w:tc>
          <w:tcPr>
            <w:tcW w:w="403" w:type="pct"/>
            <w:shd w:val="clear" w:color="auto" w:fill="auto"/>
            <w:vAlign w:val="bottom"/>
          </w:tcPr>
          <w:p w14:paraId="5F85199B" w14:textId="77777777" w:rsidR="006D5EB8" w:rsidRPr="0038331C" w:rsidRDefault="006D5EB8" w:rsidP="00103FD1">
            <w:pPr>
              <w:spacing w:line="276" w:lineRule="auto"/>
              <w:rPr>
                <w:sz w:val="16"/>
                <w:szCs w:val="16"/>
                <w:lang w:val="en-GB" w:eastAsia="ro-RO"/>
              </w:rPr>
            </w:pPr>
          </w:p>
        </w:tc>
        <w:tc>
          <w:tcPr>
            <w:tcW w:w="353" w:type="pct"/>
          </w:tcPr>
          <w:p w14:paraId="10342B79" w14:textId="77777777" w:rsidR="006D5EB8" w:rsidRPr="0038331C" w:rsidRDefault="006D5EB8" w:rsidP="00103FD1">
            <w:pPr>
              <w:spacing w:line="276" w:lineRule="auto"/>
              <w:rPr>
                <w:sz w:val="16"/>
                <w:szCs w:val="16"/>
                <w:lang w:val="en-GB" w:eastAsia="ro-RO"/>
              </w:rPr>
            </w:pPr>
          </w:p>
        </w:tc>
        <w:tc>
          <w:tcPr>
            <w:tcW w:w="450" w:type="pct"/>
          </w:tcPr>
          <w:p w14:paraId="3C748478" w14:textId="77777777" w:rsidR="006D5EB8" w:rsidRPr="0038331C" w:rsidRDefault="006D5EB8" w:rsidP="00103FD1">
            <w:pPr>
              <w:spacing w:line="276" w:lineRule="auto"/>
              <w:rPr>
                <w:sz w:val="16"/>
                <w:szCs w:val="16"/>
                <w:lang w:val="en-GB" w:eastAsia="ro-RO"/>
              </w:rPr>
            </w:pPr>
          </w:p>
        </w:tc>
        <w:tc>
          <w:tcPr>
            <w:tcW w:w="290" w:type="pct"/>
            <w:shd w:val="clear" w:color="auto" w:fill="auto"/>
            <w:noWrap/>
            <w:vAlign w:val="bottom"/>
          </w:tcPr>
          <w:p w14:paraId="5D0ABC52" w14:textId="77777777" w:rsidR="006D5EB8" w:rsidRPr="0038331C" w:rsidRDefault="006D5EB8" w:rsidP="00103FD1">
            <w:pPr>
              <w:spacing w:line="276" w:lineRule="auto"/>
              <w:rPr>
                <w:sz w:val="16"/>
                <w:szCs w:val="16"/>
                <w:lang w:val="en-GB" w:eastAsia="ro-RO"/>
              </w:rPr>
            </w:pPr>
          </w:p>
        </w:tc>
        <w:tc>
          <w:tcPr>
            <w:tcW w:w="596" w:type="pct"/>
            <w:shd w:val="clear" w:color="auto" w:fill="auto"/>
            <w:vAlign w:val="bottom"/>
          </w:tcPr>
          <w:p w14:paraId="7FE76FA0" w14:textId="77777777" w:rsidR="006D5EB8" w:rsidRPr="0038331C" w:rsidRDefault="006D5EB8" w:rsidP="00103FD1">
            <w:pPr>
              <w:spacing w:line="276" w:lineRule="auto"/>
              <w:rPr>
                <w:sz w:val="16"/>
                <w:szCs w:val="16"/>
                <w:lang w:val="en-GB" w:eastAsia="ro-RO"/>
              </w:rPr>
            </w:pPr>
          </w:p>
        </w:tc>
        <w:tc>
          <w:tcPr>
            <w:tcW w:w="277" w:type="pct"/>
          </w:tcPr>
          <w:p w14:paraId="6CB24528" w14:textId="77777777" w:rsidR="006D5EB8" w:rsidRPr="0038331C" w:rsidRDefault="006D5EB8" w:rsidP="00103FD1">
            <w:pPr>
              <w:spacing w:line="276" w:lineRule="auto"/>
              <w:rPr>
                <w:sz w:val="16"/>
                <w:szCs w:val="16"/>
                <w:lang w:val="en-GB" w:eastAsia="ro-RO"/>
              </w:rPr>
            </w:pPr>
          </w:p>
        </w:tc>
        <w:tc>
          <w:tcPr>
            <w:tcW w:w="488" w:type="pct"/>
          </w:tcPr>
          <w:p w14:paraId="0E140F70" w14:textId="77777777" w:rsidR="006D5EB8" w:rsidRPr="0038331C" w:rsidRDefault="006D5EB8" w:rsidP="00103FD1">
            <w:pPr>
              <w:spacing w:line="276" w:lineRule="auto"/>
              <w:rPr>
                <w:sz w:val="16"/>
                <w:szCs w:val="16"/>
                <w:lang w:val="en-GB" w:eastAsia="ro-RO"/>
              </w:rPr>
            </w:pPr>
          </w:p>
        </w:tc>
      </w:tr>
      <w:tr w:rsidR="009E723F" w:rsidRPr="0038331C" w14:paraId="0107199D" w14:textId="77777777" w:rsidTr="008162CE">
        <w:trPr>
          <w:trHeight w:val="54"/>
        </w:trPr>
        <w:tc>
          <w:tcPr>
            <w:tcW w:w="229" w:type="pct"/>
            <w:shd w:val="clear" w:color="auto" w:fill="auto"/>
            <w:noWrap/>
            <w:vAlign w:val="bottom"/>
          </w:tcPr>
          <w:p w14:paraId="635FEBCA" w14:textId="77777777" w:rsidR="006D5EB8" w:rsidRPr="0038331C" w:rsidRDefault="006D5EB8" w:rsidP="00103FD1">
            <w:pPr>
              <w:spacing w:line="276" w:lineRule="auto"/>
              <w:jc w:val="center"/>
              <w:rPr>
                <w:b/>
                <w:bCs/>
                <w:sz w:val="16"/>
                <w:szCs w:val="16"/>
                <w:lang w:val="en-GB" w:eastAsia="ro-RO"/>
              </w:rPr>
            </w:pPr>
            <w:r w:rsidRPr="0038331C">
              <w:rPr>
                <w:sz w:val="16"/>
                <w:szCs w:val="16"/>
                <w:lang w:val="en-GB" w:eastAsia="ro-RO"/>
              </w:rPr>
              <w:t>.....</w:t>
            </w:r>
          </w:p>
        </w:tc>
        <w:tc>
          <w:tcPr>
            <w:tcW w:w="591" w:type="pct"/>
            <w:shd w:val="clear" w:color="auto" w:fill="auto"/>
            <w:vAlign w:val="center"/>
          </w:tcPr>
          <w:p w14:paraId="71E59359" w14:textId="77777777" w:rsidR="006D5EB8" w:rsidRPr="0038331C" w:rsidRDefault="006D5EB8" w:rsidP="00103FD1">
            <w:pPr>
              <w:spacing w:line="276" w:lineRule="auto"/>
              <w:rPr>
                <w:sz w:val="16"/>
                <w:szCs w:val="16"/>
                <w:lang w:val="en-GB" w:eastAsia="ro-RO"/>
              </w:rPr>
            </w:pPr>
            <w:r w:rsidRPr="0038331C">
              <w:rPr>
                <w:sz w:val="16"/>
                <w:szCs w:val="16"/>
                <w:lang w:val="en-GB" w:eastAsia="ro-RO"/>
              </w:rPr>
              <w:t>……</w:t>
            </w:r>
          </w:p>
        </w:tc>
        <w:tc>
          <w:tcPr>
            <w:tcW w:w="576" w:type="pct"/>
            <w:shd w:val="clear" w:color="auto" w:fill="auto"/>
            <w:noWrap/>
            <w:vAlign w:val="bottom"/>
          </w:tcPr>
          <w:p w14:paraId="0F52BDEA" w14:textId="77777777" w:rsidR="006D5EB8" w:rsidRPr="0038331C" w:rsidRDefault="006D5EB8" w:rsidP="00103FD1">
            <w:pPr>
              <w:spacing w:line="276" w:lineRule="auto"/>
              <w:rPr>
                <w:sz w:val="16"/>
                <w:szCs w:val="16"/>
                <w:lang w:val="en-GB" w:eastAsia="ro-RO"/>
              </w:rPr>
            </w:pPr>
          </w:p>
        </w:tc>
        <w:tc>
          <w:tcPr>
            <w:tcW w:w="306" w:type="pct"/>
          </w:tcPr>
          <w:p w14:paraId="744C61CB" w14:textId="77777777" w:rsidR="006D5EB8" w:rsidRPr="0038331C" w:rsidRDefault="006D5EB8" w:rsidP="00103FD1">
            <w:pPr>
              <w:spacing w:line="276" w:lineRule="auto"/>
              <w:rPr>
                <w:sz w:val="16"/>
                <w:szCs w:val="16"/>
                <w:lang w:val="en-GB" w:eastAsia="ro-RO"/>
              </w:rPr>
            </w:pPr>
          </w:p>
        </w:tc>
        <w:tc>
          <w:tcPr>
            <w:tcW w:w="441" w:type="pct"/>
            <w:shd w:val="clear" w:color="auto" w:fill="auto"/>
            <w:noWrap/>
            <w:vAlign w:val="bottom"/>
          </w:tcPr>
          <w:p w14:paraId="315093E5" w14:textId="77777777" w:rsidR="006D5EB8" w:rsidRPr="0038331C" w:rsidRDefault="006D5EB8" w:rsidP="00103FD1">
            <w:pPr>
              <w:spacing w:line="276" w:lineRule="auto"/>
              <w:rPr>
                <w:sz w:val="16"/>
                <w:szCs w:val="16"/>
                <w:lang w:val="en-GB" w:eastAsia="ro-RO"/>
              </w:rPr>
            </w:pPr>
          </w:p>
        </w:tc>
        <w:tc>
          <w:tcPr>
            <w:tcW w:w="403" w:type="pct"/>
            <w:shd w:val="clear" w:color="auto" w:fill="auto"/>
            <w:vAlign w:val="bottom"/>
          </w:tcPr>
          <w:p w14:paraId="7B468870" w14:textId="77777777" w:rsidR="006D5EB8" w:rsidRPr="0038331C" w:rsidRDefault="006D5EB8" w:rsidP="00103FD1">
            <w:pPr>
              <w:spacing w:line="276" w:lineRule="auto"/>
              <w:rPr>
                <w:sz w:val="16"/>
                <w:szCs w:val="16"/>
                <w:lang w:val="en-GB" w:eastAsia="ro-RO"/>
              </w:rPr>
            </w:pPr>
          </w:p>
        </w:tc>
        <w:tc>
          <w:tcPr>
            <w:tcW w:w="353" w:type="pct"/>
          </w:tcPr>
          <w:p w14:paraId="5BED1F21" w14:textId="77777777" w:rsidR="006D5EB8" w:rsidRPr="0038331C" w:rsidRDefault="006D5EB8" w:rsidP="00103FD1">
            <w:pPr>
              <w:spacing w:line="276" w:lineRule="auto"/>
              <w:rPr>
                <w:sz w:val="16"/>
                <w:szCs w:val="16"/>
                <w:lang w:val="en-GB" w:eastAsia="ro-RO"/>
              </w:rPr>
            </w:pPr>
          </w:p>
        </w:tc>
        <w:tc>
          <w:tcPr>
            <w:tcW w:w="450" w:type="pct"/>
          </w:tcPr>
          <w:p w14:paraId="32D02B4D" w14:textId="77777777" w:rsidR="006D5EB8" w:rsidRPr="0038331C" w:rsidRDefault="006D5EB8" w:rsidP="00103FD1">
            <w:pPr>
              <w:spacing w:line="276" w:lineRule="auto"/>
              <w:rPr>
                <w:sz w:val="16"/>
                <w:szCs w:val="16"/>
                <w:lang w:val="en-GB" w:eastAsia="ro-RO"/>
              </w:rPr>
            </w:pPr>
          </w:p>
        </w:tc>
        <w:tc>
          <w:tcPr>
            <w:tcW w:w="290" w:type="pct"/>
            <w:shd w:val="clear" w:color="auto" w:fill="auto"/>
            <w:noWrap/>
            <w:vAlign w:val="bottom"/>
          </w:tcPr>
          <w:p w14:paraId="7719FB8A" w14:textId="77777777" w:rsidR="006D5EB8" w:rsidRPr="0038331C" w:rsidRDefault="006D5EB8" w:rsidP="00103FD1">
            <w:pPr>
              <w:spacing w:line="276" w:lineRule="auto"/>
              <w:rPr>
                <w:sz w:val="16"/>
                <w:szCs w:val="16"/>
                <w:lang w:val="en-GB" w:eastAsia="ro-RO"/>
              </w:rPr>
            </w:pPr>
          </w:p>
        </w:tc>
        <w:tc>
          <w:tcPr>
            <w:tcW w:w="596" w:type="pct"/>
            <w:shd w:val="clear" w:color="auto" w:fill="auto"/>
            <w:vAlign w:val="bottom"/>
          </w:tcPr>
          <w:p w14:paraId="3AD3E3C8" w14:textId="77777777" w:rsidR="006D5EB8" w:rsidRPr="0038331C" w:rsidRDefault="006D5EB8" w:rsidP="00103FD1">
            <w:pPr>
              <w:spacing w:line="276" w:lineRule="auto"/>
              <w:rPr>
                <w:sz w:val="16"/>
                <w:szCs w:val="16"/>
                <w:lang w:val="en-GB" w:eastAsia="ro-RO"/>
              </w:rPr>
            </w:pPr>
          </w:p>
        </w:tc>
        <w:tc>
          <w:tcPr>
            <w:tcW w:w="277" w:type="pct"/>
          </w:tcPr>
          <w:p w14:paraId="6DD632DD" w14:textId="77777777" w:rsidR="006D5EB8" w:rsidRPr="0038331C" w:rsidRDefault="006D5EB8" w:rsidP="00103FD1">
            <w:pPr>
              <w:spacing w:line="276" w:lineRule="auto"/>
              <w:rPr>
                <w:sz w:val="16"/>
                <w:szCs w:val="16"/>
                <w:lang w:val="en-GB" w:eastAsia="ro-RO"/>
              </w:rPr>
            </w:pPr>
          </w:p>
        </w:tc>
        <w:tc>
          <w:tcPr>
            <w:tcW w:w="488" w:type="pct"/>
          </w:tcPr>
          <w:p w14:paraId="4D6A45DD" w14:textId="77777777" w:rsidR="006D5EB8" w:rsidRPr="0038331C" w:rsidRDefault="006D5EB8" w:rsidP="00103FD1">
            <w:pPr>
              <w:spacing w:line="276" w:lineRule="auto"/>
              <w:rPr>
                <w:sz w:val="16"/>
                <w:szCs w:val="16"/>
                <w:lang w:val="en-GB" w:eastAsia="ro-RO"/>
              </w:rPr>
            </w:pPr>
          </w:p>
        </w:tc>
      </w:tr>
      <w:tr w:rsidR="006D5EB8" w:rsidRPr="0038331C" w14:paraId="097A56F3" w14:textId="77777777" w:rsidTr="008162CE">
        <w:trPr>
          <w:trHeight w:val="54"/>
        </w:trPr>
        <w:tc>
          <w:tcPr>
            <w:tcW w:w="5000" w:type="pct"/>
            <w:gridSpan w:val="12"/>
            <w:shd w:val="clear" w:color="auto" w:fill="auto"/>
            <w:noWrap/>
            <w:vAlign w:val="bottom"/>
          </w:tcPr>
          <w:p w14:paraId="086E45D9" w14:textId="40E56BDB" w:rsidR="006D5EB8" w:rsidRPr="0038331C" w:rsidRDefault="006D5EB8" w:rsidP="00103FD1">
            <w:pPr>
              <w:spacing w:line="276" w:lineRule="auto"/>
              <w:jc w:val="center"/>
              <w:rPr>
                <w:sz w:val="16"/>
                <w:szCs w:val="16"/>
                <w:lang w:val="en-GB" w:eastAsia="ro-RO"/>
              </w:rPr>
            </w:pPr>
            <w:r w:rsidRPr="0038331C">
              <w:rPr>
                <w:b/>
                <w:sz w:val="16"/>
                <w:szCs w:val="16"/>
                <w:lang w:val="en-GB" w:eastAsia="ro-RO"/>
              </w:rPr>
              <w:t xml:space="preserve">Specific RDI Project </w:t>
            </w:r>
            <w:r w:rsidR="001475D0" w:rsidRPr="0038331C">
              <w:rPr>
                <w:b/>
                <w:bCs/>
                <w:sz w:val="16"/>
                <w:szCs w:val="16"/>
                <w:lang w:val="en-GB" w:eastAsia="ro-RO"/>
              </w:rPr>
              <w:t>5</w:t>
            </w:r>
          </w:p>
        </w:tc>
      </w:tr>
      <w:tr w:rsidR="009E723F" w:rsidRPr="0038331C" w14:paraId="0C36A233" w14:textId="77777777" w:rsidTr="008162CE">
        <w:trPr>
          <w:trHeight w:val="54"/>
        </w:trPr>
        <w:tc>
          <w:tcPr>
            <w:tcW w:w="229" w:type="pct"/>
            <w:shd w:val="clear" w:color="auto" w:fill="auto"/>
            <w:noWrap/>
            <w:vAlign w:val="bottom"/>
          </w:tcPr>
          <w:p w14:paraId="35666156" w14:textId="77777777" w:rsidR="006D5EB8" w:rsidRPr="0038331C" w:rsidRDefault="006D5EB8" w:rsidP="00103FD1">
            <w:pPr>
              <w:spacing w:line="276" w:lineRule="auto"/>
              <w:jc w:val="center"/>
              <w:rPr>
                <w:b/>
                <w:bCs/>
                <w:sz w:val="16"/>
                <w:szCs w:val="16"/>
                <w:lang w:val="en-GB" w:eastAsia="ro-RO"/>
              </w:rPr>
            </w:pPr>
            <w:r w:rsidRPr="0038331C">
              <w:rPr>
                <w:sz w:val="16"/>
                <w:szCs w:val="16"/>
                <w:lang w:val="en-GB" w:eastAsia="ro-RO"/>
              </w:rPr>
              <w:t>1.</w:t>
            </w:r>
          </w:p>
        </w:tc>
        <w:tc>
          <w:tcPr>
            <w:tcW w:w="591" w:type="pct"/>
            <w:shd w:val="clear" w:color="auto" w:fill="auto"/>
            <w:vAlign w:val="center"/>
          </w:tcPr>
          <w:p w14:paraId="33B0F327" w14:textId="77777777" w:rsidR="006D5EB8" w:rsidRPr="0038331C" w:rsidRDefault="006D5EB8" w:rsidP="00103FD1">
            <w:pPr>
              <w:spacing w:line="276" w:lineRule="auto"/>
              <w:rPr>
                <w:sz w:val="16"/>
                <w:szCs w:val="16"/>
                <w:lang w:val="en-GB" w:eastAsia="ro-RO"/>
              </w:rPr>
            </w:pPr>
            <w:r w:rsidRPr="0038331C">
              <w:rPr>
                <w:sz w:val="16"/>
                <w:szCs w:val="16"/>
                <w:lang w:val="en-GB" w:eastAsia="ro-RO"/>
              </w:rPr>
              <w:t>WP 5-1</w:t>
            </w:r>
          </w:p>
        </w:tc>
        <w:tc>
          <w:tcPr>
            <w:tcW w:w="576" w:type="pct"/>
            <w:shd w:val="clear" w:color="auto" w:fill="auto"/>
            <w:noWrap/>
            <w:vAlign w:val="bottom"/>
          </w:tcPr>
          <w:p w14:paraId="266CE54E" w14:textId="77777777" w:rsidR="006D5EB8" w:rsidRPr="0038331C" w:rsidRDefault="006D5EB8" w:rsidP="00103FD1">
            <w:pPr>
              <w:spacing w:line="276" w:lineRule="auto"/>
              <w:rPr>
                <w:sz w:val="16"/>
                <w:szCs w:val="16"/>
                <w:lang w:val="en-GB" w:eastAsia="ro-RO"/>
              </w:rPr>
            </w:pPr>
          </w:p>
        </w:tc>
        <w:tc>
          <w:tcPr>
            <w:tcW w:w="306" w:type="pct"/>
          </w:tcPr>
          <w:p w14:paraId="3AA59569" w14:textId="77777777" w:rsidR="006D5EB8" w:rsidRPr="0038331C" w:rsidRDefault="006D5EB8" w:rsidP="00103FD1">
            <w:pPr>
              <w:spacing w:line="276" w:lineRule="auto"/>
              <w:rPr>
                <w:sz w:val="16"/>
                <w:szCs w:val="16"/>
                <w:lang w:val="en-GB" w:eastAsia="ro-RO"/>
              </w:rPr>
            </w:pPr>
          </w:p>
        </w:tc>
        <w:tc>
          <w:tcPr>
            <w:tcW w:w="441" w:type="pct"/>
            <w:shd w:val="clear" w:color="auto" w:fill="auto"/>
            <w:noWrap/>
            <w:vAlign w:val="bottom"/>
          </w:tcPr>
          <w:p w14:paraId="7D61C032" w14:textId="77777777" w:rsidR="006D5EB8" w:rsidRPr="0038331C" w:rsidRDefault="006D5EB8" w:rsidP="00103FD1">
            <w:pPr>
              <w:spacing w:line="276" w:lineRule="auto"/>
              <w:rPr>
                <w:sz w:val="16"/>
                <w:szCs w:val="16"/>
                <w:lang w:val="en-GB" w:eastAsia="ro-RO"/>
              </w:rPr>
            </w:pPr>
          </w:p>
        </w:tc>
        <w:tc>
          <w:tcPr>
            <w:tcW w:w="403" w:type="pct"/>
            <w:shd w:val="clear" w:color="auto" w:fill="auto"/>
            <w:vAlign w:val="bottom"/>
          </w:tcPr>
          <w:p w14:paraId="2A174350" w14:textId="77777777" w:rsidR="006D5EB8" w:rsidRPr="0038331C" w:rsidRDefault="006D5EB8" w:rsidP="00103FD1">
            <w:pPr>
              <w:spacing w:line="276" w:lineRule="auto"/>
              <w:rPr>
                <w:sz w:val="16"/>
                <w:szCs w:val="16"/>
                <w:lang w:val="en-GB" w:eastAsia="ro-RO"/>
              </w:rPr>
            </w:pPr>
          </w:p>
        </w:tc>
        <w:tc>
          <w:tcPr>
            <w:tcW w:w="353" w:type="pct"/>
          </w:tcPr>
          <w:p w14:paraId="597E255C" w14:textId="77777777" w:rsidR="006D5EB8" w:rsidRPr="0038331C" w:rsidRDefault="006D5EB8" w:rsidP="00103FD1">
            <w:pPr>
              <w:spacing w:line="276" w:lineRule="auto"/>
              <w:rPr>
                <w:sz w:val="16"/>
                <w:szCs w:val="16"/>
                <w:lang w:val="en-GB" w:eastAsia="ro-RO"/>
              </w:rPr>
            </w:pPr>
          </w:p>
        </w:tc>
        <w:tc>
          <w:tcPr>
            <w:tcW w:w="450" w:type="pct"/>
          </w:tcPr>
          <w:p w14:paraId="576C1755" w14:textId="77777777" w:rsidR="006D5EB8" w:rsidRPr="0038331C" w:rsidRDefault="006D5EB8" w:rsidP="00103FD1">
            <w:pPr>
              <w:spacing w:line="276" w:lineRule="auto"/>
              <w:rPr>
                <w:sz w:val="16"/>
                <w:szCs w:val="16"/>
                <w:lang w:val="en-GB" w:eastAsia="ro-RO"/>
              </w:rPr>
            </w:pPr>
          </w:p>
        </w:tc>
        <w:tc>
          <w:tcPr>
            <w:tcW w:w="290" w:type="pct"/>
            <w:shd w:val="clear" w:color="auto" w:fill="auto"/>
            <w:noWrap/>
            <w:vAlign w:val="bottom"/>
          </w:tcPr>
          <w:p w14:paraId="68C7FAB5" w14:textId="77777777" w:rsidR="006D5EB8" w:rsidRPr="0038331C" w:rsidRDefault="006D5EB8" w:rsidP="00103FD1">
            <w:pPr>
              <w:spacing w:line="276" w:lineRule="auto"/>
              <w:rPr>
                <w:sz w:val="16"/>
                <w:szCs w:val="16"/>
                <w:lang w:val="en-GB" w:eastAsia="ro-RO"/>
              </w:rPr>
            </w:pPr>
          </w:p>
        </w:tc>
        <w:tc>
          <w:tcPr>
            <w:tcW w:w="596" w:type="pct"/>
            <w:shd w:val="clear" w:color="auto" w:fill="auto"/>
            <w:vAlign w:val="bottom"/>
          </w:tcPr>
          <w:p w14:paraId="5AE9E1FF" w14:textId="77777777" w:rsidR="006D5EB8" w:rsidRPr="0038331C" w:rsidRDefault="006D5EB8" w:rsidP="00103FD1">
            <w:pPr>
              <w:spacing w:line="276" w:lineRule="auto"/>
              <w:rPr>
                <w:sz w:val="16"/>
                <w:szCs w:val="16"/>
                <w:lang w:val="en-GB" w:eastAsia="ro-RO"/>
              </w:rPr>
            </w:pPr>
          </w:p>
        </w:tc>
        <w:tc>
          <w:tcPr>
            <w:tcW w:w="277" w:type="pct"/>
          </w:tcPr>
          <w:p w14:paraId="598FD139" w14:textId="77777777" w:rsidR="006D5EB8" w:rsidRPr="0038331C" w:rsidRDefault="006D5EB8" w:rsidP="00103FD1">
            <w:pPr>
              <w:spacing w:line="276" w:lineRule="auto"/>
              <w:rPr>
                <w:sz w:val="16"/>
                <w:szCs w:val="16"/>
                <w:lang w:val="en-GB" w:eastAsia="ro-RO"/>
              </w:rPr>
            </w:pPr>
          </w:p>
        </w:tc>
        <w:tc>
          <w:tcPr>
            <w:tcW w:w="488" w:type="pct"/>
          </w:tcPr>
          <w:p w14:paraId="7D5A4C86" w14:textId="77777777" w:rsidR="006D5EB8" w:rsidRPr="0038331C" w:rsidRDefault="006D5EB8" w:rsidP="00103FD1">
            <w:pPr>
              <w:spacing w:line="276" w:lineRule="auto"/>
              <w:rPr>
                <w:sz w:val="16"/>
                <w:szCs w:val="16"/>
                <w:lang w:val="en-GB" w:eastAsia="ro-RO"/>
              </w:rPr>
            </w:pPr>
          </w:p>
        </w:tc>
      </w:tr>
      <w:tr w:rsidR="009E723F" w:rsidRPr="0038331C" w14:paraId="70C4DEED" w14:textId="77777777" w:rsidTr="008162CE">
        <w:trPr>
          <w:trHeight w:val="54"/>
        </w:trPr>
        <w:tc>
          <w:tcPr>
            <w:tcW w:w="229" w:type="pct"/>
            <w:shd w:val="clear" w:color="auto" w:fill="auto"/>
            <w:noWrap/>
            <w:vAlign w:val="bottom"/>
          </w:tcPr>
          <w:p w14:paraId="26F93933" w14:textId="77777777" w:rsidR="006D5EB8" w:rsidRPr="0038331C" w:rsidRDefault="006D5EB8" w:rsidP="00103FD1">
            <w:pPr>
              <w:spacing w:line="276" w:lineRule="auto"/>
              <w:jc w:val="center"/>
              <w:rPr>
                <w:b/>
                <w:bCs/>
                <w:sz w:val="16"/>
                <w:szCs w:val="16"/>
                <w:lang w:val="en-GB" w:eastAsia="ro-RO"/>
              </w:rPr>
            </w:pPr>
            <w:r w:rsidRPr="0038331C">
              <w:rPr>
                <w:sz w:val="16"/>
                <w:szCs w:val="16"/>
                <w:lang w:val="en-GB" w:eastAsia="ro-RO"/>
              </w:rPr>
              <w:t>2.</w:t>
            </w:r>
          </w:p>
        </w:tc>
        <w:tc>
          <w:tcPr>
            <w:tcW w:w="591" w:type="pct"/>
            <w:shd w:val="clear" w:color="auto" w:fill="auto"/>
            <w:vAlign w:val="center"/>
          </w:tcPr>
          <w:p w14:paraId="4214159F" w14:textId="77777777" w:rsidR="006D5EB8" w:rsidRPr="0038331C" w:rsidRDefault="006D5EB8" w:rsidP="00103FD1">
            <w:pPr>
              <w:spacing w:line="276" w:lineRule="auto"/>
              <w:rPr>
                <w:sz w:val="16"/>
                <w:szCs w:val="16"/>
                <w:lang w:val="en-GB" w:eastAsia="ro-RO"/>
              </w:rPr>
            </w:pPr>
            <w:r w:rsidRPr="0038331C">
              <w:rPr>
                <w:sz w:val="16"/>
                <w:szCs w:val="16"/>
                <w:lang w:val="en-GB" w:eastAsia="ro-RO"/>
              </w:rPr>
              <w:t>WP 5-2</w:t>
            </w:r>
          </w:p>
        </w:tc>
        <w:tc>
          <w:tcPr>
            <w:tcW w:w="576" w:type="pct"/>
            <w:shd w:val="clear" w:color="auto" w:fill="auto"/>
            <w:noWrap/>
            <w:vAlign w:val="bottom"/>
          </w:tcPr>
          <w:p w14:paraId="178E422A" w14:textId="77777777" w:rsidR="006D5EB8" w:rsidRPr="0038331C" w:rsidRDefault="006D5EB8" w:rsidP="00103FD1">
            <w:pPr>
              <w:spacing w:line="276" w:lineRule="auto"/>
              <w:rPr>
                <w:sz w:val="16"/>
                <w:szCs w:val="16"/>
                <w:lang w:val="en-GB" w:eastAsia="ro-RO"/>
              </w:rPr>
            </w:pPr>
          </w:p>
        </w:tc>
        <w:tc>
          <w:tcPr>
            <w:tcW w:w="306" w:type="pct"/>
          </w:tcPr>
          <w:p w14:paraId="478D1116" w14:textId="77777777" w:rsidR="006D5EB8" w:rsidRPr="0038331C" w:rsidRDefault="006D5EB8" w:rsidP="00103FD1">
            <w:pPr>
              <w:spacing w:line="276" w:lineRule="auto"/>
              <w:rPr>
                <w:sz w:val="16"/>
                <w:szCs w:val="16"/>
                <w:lang w:val="en-GB" w:eastAsia="ro-RO"/>
              </w:rPr>
            </w:pPr>
          </w:p>
        </w:tc>
        <w:tc>
          <w:tcPr>
            <w:tcW w:w="441" w:type="pct"/>
            <w:shd w:val="clear" w:color="auto" w:fill="auto"/>
            <w:noWrap/>
            <w:vAlign w:val="bottom"/>
          </w:tcPr>
          <w:p w14:paraId="09D54BF1" w14:textId="77777777" w:rsidR="006D5EB8" w:rsidRPr="0038331C" w:rsidRDefault="006D5EB8" w:rsidP="00103FD1">
            <w:pPr>
              <w:spacing w:line="276" w:lineRule="auto"/>
              <w:rPr>
                <w:sz w:val="16"/>
                <w:szCs w:val="16"/>
                <w:lang w:val="en-GB" w:eastAsia="ro-RO"/>
              </w:rPr>
            </w:pPr>
          </w:p>
        </w:tc>
        <w:tc>
          <w:tcPr>
            <w:tcW w:w="403" w:type="pct"/>
            <w:shd w:val="clear" w:color="auto" w:fill="auto"/>
            <w:vAlign w:val="bottom"/>
          </w:tcPr>
          <w:p w14:paraId="56CF12F3" w14:textId="77777777" w:rsidR="006D5EB8" w:rsidRPr="0038331C" w:rsidRDefault="006D5EB8" w:rsidP="00103FD1">
            <w:pPr>
              <w:spacing w:line="276" w:lineRule="auto"/>
              <w:rPr>
                <w:sz w:val="16"/>
                <w:szCs w:val="16"/>
                <w:lang w:val="en-GB" w:eastAsia="ro-RO"/>
              </w:rPr>
            </w:pPr>
          </w:p>
        </w:tc>
        <w:tc>
          <w:tcPr>
            <w:tcW w:w="353" w:type="pct"/>
          </w:tcPr>
          <w:p w14:paraId="6116C92B" w14:textId="77777777" w:rsidR="006D5EB8" w:rsidRPr="0038331C" w:rsidRDefault="006D5EB8" w:rsidP="00103FD1">
            <w:pPr>
              <w:spacing w:line="276" w:lineRule="auto"/>
              <w:rPr>
                <w:sz w:val="16"/>
                <w:szCs w:val="16"/>
                <w:lang w:val="en-GB" w:eastAsia="ro-RO"/>
              </w:rPr>
            </w:pPr>
          </w:p>
        </w:tc>
        <w:tc>
          <w:tcPr>
            <w:tcW w:w="450" w:type="pct"/>
          </w:tcPr>
          <w:p w14:paraId="42306F1B" w14:textId="77777777" w:rsidR="006D5EB8" w:rsidRPr="0038331C" w:rsidRDefault="006D5EB8" w:rsidP="00103FD1">
            <w:pPr>
              <w:spacing w:line="276" w:lineRule="auto"/>
              <w:rPr>
                <w:sz w:val="16"/>
                <w:szCs w:val="16"/>
                <w:lang w:val="en-GB" w:eastAsia="ro-RO"/>
              </w:rPr>
            </w:pPr>
          </w:p>
        </w:tc>
        <w:tc>
          <w:tcPr>
            <w:tcW w:w="290" w:type="pct"/>
            <w:shd w:val="clear" w:color="auto" w:fill="auto"/>
            <w:noWrap/>
            <w:vAlign w:val="bottom"/>
          </w:tcPr>
          <w:p w14:paraId="57233BA5" w14:textId="77777777" w:rsidR="006D5EB8" w:rsidRPr="0038331C" w:rsidRDefault="006D5EB8" w:rsidP="00103FD1">
            <w:pPr>
              <w:spacing w:line="276" w:lineRule="auto"/>
              <w:rPr>
                <w:sz w:val="16"/>
                <w:szCs w:val="16"/>
                <w:lang w:val="en-GB" w:eastAsia="ro-RO"/>
              </w:rPr>
            </w:pPr>
          </w:p>
        </w:tc>
        <w:tc>
          <w:tcPr>
            <w:tcW w:w="596" w:type="pct"/>
            <w:shd w:val="clear" w:color="auto" w:fill="auto"/>
            <w:vAlign w:val="bottom"/>
          </w:tcPr>
          <w:p w14:paraId="7DB404CD" w14:textId="77777777" w:rsidR="006D5EB8" w:rsidRPr="0038331C" w:rsidRDefault="006D5EB8" w:rsidP="00103FD1">
            <w:pPr>
              <w:spacing w:line="276" w:lineRule="auto"/>
              <w:rPr>
                <w:sz w:val="16"/>
                <w:szCs w:val="16"/>
                <w:lang w:val="en-GB" w:eastAsia="ro-RO"/>
              </w:rPr>
            </w:pPr>
          </w:p>
        </w:tc>
        <w:tc>
          <w:tcPr>
            <w:tcW w:w="277" w:type="pct"/>
          </w:tcPr>
          <w:p w14:paraId="7E2920D5" w14:textId="77777777" w:rsidR="006D5EB8" w:rsidRPr="0038331C" w:rsidRDefault="006D5EB8" w:rsidP="00103FD1">
            <w:pPr>
              <w:spacing w:line="276" w:lineRule="auto"/>
              <w:rPr>
                <w:sz w:val="16"/>
                <w:szCs w:val="16"/>
                <w:lang w:val="en-GB" w:eastAsia="ro-RO"/>
              </w:rPr>
            </w:pPr>
          </w:p>
        </w:tc>
        <w:tc>
          <w:tcPr>
            <w:tcW w:w="488" w:type="pct"/>
          </w:tcPr>
          <w:p w14:paraId="0ADD8F08" w14:textId="77777777" w:rsidR="006D5EB8" w:rsidRPr="0038331C" w:rsidRDefault="006D5EB8" w:rsidP="00103FD1">
            <w:pPr>
              <w:spacing w:line="276" w:lineRule="auto"/>
              <w:rPr>
                <w:sz w:val="16"/>
                <w:szCs w:val="16"/>
                <w:lang w:val="en-GB" w:eastAsia="ro-RO"/>
              </w:rPr>
            </w:pPr>
          </w:p>
        </w:tc>
      </w:tr>
      <w:tr w:rsidR="009E723F" w:rsidRPr="0038331C" w14:paraId="072ED9CD" w14:textId="77777777" w:rsidTr="008162CE">
        <w:trPr>
          <w:trHeight w:val="54"/>
        </w:trPr>
        <w:tc>
          <w:tcPr>
            <w:tcW w:w="229" w:type="pct"/>
            <w:shd w:val="clear" w:color="auto" w:fill="auto"/>
            <w:noWrap/>
            <w:vAlign w:val="bottom"/>
          </w:tcPr>
          <w:p w14:paraId="4BA90CB4" w14:textId="77777777" w:rsidR="006D5EB8" w:rsidRPr="0038331C" w:rsidRDefault="006D5EB8" w:rsidP="00103FD1">
            <w:pPr>
              <w:spacing w:line="276" w:lineRule="auto"/>
              <w:jc w:val="center"/>
              <w:rPr>
                <w:b/>
                <w:bCs/>
                <w:sz w:val="16"/>
                <w:szCs w:val="16"/>
                <w:lang w:val="en-GB" w:eastAsia="ro-RO"/>
              </w:rPr>
            </w:pPr>
            <w:r w:rsidRPr="0038331C">
              <w:rPr>
                <w:sz w:val="16"/>
                <w:szCs w:val="16"/>
                <w:lang w:val="en-GB" w:eastAsia="ro-RO"/>
              </w:rPr>
              <w:t>.....</w:t>
            </w:r>
          </w:p>
        </w:tc>
        <w:tc>
          <w:tcPr>
            <w:tcW w:w="591" w:type="pct"/>
            <w:shd w:val="clear" w:color="auto" w:fill="auto"/>
            <w:vAlign w:val="center"/>
          </w:tcPr>
          <w:p w14:paraId="2F5930BB" w14:textId="77777777" w:rsidR="006D5EB8" w:rsidRPr="0038331C" w:rsidRDefault="006D5EB8" w:rsidP="00103FD1">
            <w:pPr>
              <w:spacing w:line="276" w:lineRule="auto"/>
              <w:rPr>
                <w:sz w:val="16"/>
                <w:szCs w:val="16"/>
                <w:lang w:val="en-GB" w:eastAsia="ro-RO"/>
              </w:rPr>
            </w:pPr>
            <w:r w:rsidRPr="0038331C">
              <w:rPr>
                <w:sz w:val="16"/>
                <w:szCs w:val="16"/>
                <w:lang w:val="en-GB" w:eastAsia="ro-RO"/>
              </w:rPr>
              <w:t>……</w:t>
            </w:r>
          </w:p>
        </w:tc>
        <w:tc>
          <w:tcPr>
            <w:tcW w:w="576" w:type="pct"/>
            <w:shd w:val="clear" w:color="auto" w:fill="auto"/>
            <w:noWrap/>
            <w:vAlign w:val="bottom"/>
          </w:tcPr>
          <w:p w14:paraId="0BAF3986" w14:textId="77777777" w:rsidR="006D5EB8" w:rsidRPr="0038331C" w:rsidRDefault="006D5EB8" w:rsidP="00103FD1">
            <w:pPr>
              <w:spacing w:line="276" w:lineRule="auto"/>
              <w:rPr>
                <w:sz w:val="16"/>
                <w:szCs w:val="16"/>
                <w:lang w:val="en-GB" w:eastAsia="ro-RO"/>
              </w:rPr>
            </w:pPr>
          </w:p>
        </w:tc>
        <w:tc>
          <w:tcPr>
            <w:tcW w:w="306" w:type="pct"/>
          </w:tcPr>
          <w:p w14:paraId="5C3E7703" w14:textId="77777777" w:rsidR="006D5EB8" w:rsidRPr="0038331C" w:rsidRDefault="006D5EB8" w:rsidP="00103FD1">
            <w:pPr>
              <w:spacing w:line="276" w:lineRule="auto"/>
              <w:rPr>
                <w:sz w:val="16"/>
                <w:szCs w:val="16"/>
                <w:lang w:val="en-GB" w:eastAsia="ro-RO"/>
              </w:rPr>
            </w:pPr>
          </w:p>
        </w:tc>
        <w:tc>
          <w:tcPr>
            <w:tcW w:w="441" w:type="pct"/>
            <w:shd w:val="clear" w:color="auto" w:fill="auto"/>
            <w:noWrap/>
            <w:vAlign w:val="bottom"/>
          </w:tcPr>
          <w:p w14:paraId="636883CE" w14:textId="77777777" w:rsidR="006D5EB8" w:rsidRPr="0038331C" w:rsidRDefault="006D5EB8" w:rsidP="00103FD1">
            <w:pPr>
              <w:spacing w:line="276" w:lineRule="auto"/>
              <w:rPr>
                <w:sz w:val="16"/>
                <w:szCs w:val="16"/>
                <w:lang w:val="en-GB" w:eastAsia="ro-RO"/>
              </w:rPr>
            </w:pPr>
          </w:p>
        </w:tc>
        <w:tc>
          <w:tcPr>
            <w:tcW w:w="403" w:type="pct"/>
            <w:shd w:val="clear" w:color="auto" w:fill="auto"/>
            <w:vAlign w:val="bottom"/>
          </w:tcPr>
          <w:p w14:paraId="3B956E3F" w14:textId="77777777" w:rsidR="006D5EB8" w:rsidRPr="0038331C" w:rsidRDefault="006D5EB8" w:rsidP="00103FD1">
            <w:pPr>
              <w:spacing w:line="276" w:lineRule="auto"/>
              <w:rPr>
                <w:sz w:val="16"/>
                <w:szCs w:val="16"/>
                <w:lang w:val="en-GB" w:eastAsia="ro-RO"/>
              </w:rPr>
            </w:pPr>
          </w:p>
        </w:tc>
        <w:tc>
          <w:tcPr>
            <w:tcW w:w="353" w:type="pct"/>
          </w:tcPr>
          <w:p w14:paraId="6EB33CC1" w14:textId="77777777" w:rsidR="006D5EB8" w:rsidRPr="0038331C" w:rsidRDefault="006D5EB8" w:rsidP="00103FD1">
            <w:pPr>
              <w:spacing w:line="276" w:lineRule="auto"/>
              <w:rPr>
                <w:sz w:val="16"/>
                <w:szCs w:val="16"/>
                <w:lang w:val="en-GB" w:eastAsia="ro-RO"/>
              </w:rPr>
            </w:pPr>
          </w:p>
        </w:tc>
        <w:tc>
          <w:tcPr>
            <w:tcW w:w="450" w:type="pct"/>
          </w:tcPr>
          <w:p w14:paraId="6D2E9818" w14:textId="77777777" w:rsidR="006D5EB8" w:rsidRPr="0038331C" w:rsidRDefault="006D5EB8" w:rsidP="00103FD1">
            <w:pPr>
              <w:spacing w:line="276" w:lineRule="auto"/>
              <w:rPr>
                <w:sz w:val="16"/>
                <w:szCs w:val="16"/>
                <w:lang w:val="en-GB" w:eastAsia="ro-RO"/>
              </w:rPr>
            </w:pPr>
          </w:p>
        </w:tc>
        <w:tc>
          <w:tcPr>
            <w:tcW w:w="290" w:type="pct"/>
            <w:shd w:val="clear" w:color="auto" w:fill="auto"/>
            <w:noWrap/>
            <w:vAlign w:val="bottom"/>
          </w:tcPr>
          <w:p w14:paraId="2F8DC4C9" w14:textId="77777777" w:rsidR="006D5EB8" w:rsidRPr="0038331C" w:rsidRDefault="006D5EB8" w:rsidP="00103FD1">
            <w:pPr>
              <w:spacing w:line="276" w:lineRule="auto"/>
              <w:rPr>
                <w:sz w:val="16"/>
                <w:szCs w:val="16"/>
                <w:lang w:val="en-GB" w:eastAsia="ro-RO"/>
              </w:rPr>
            </w:pPr>
          </w:p>
        </w:tc>
        <w:tc>
          <w:tcPr>
            <w:tcW w:w="596" w:type="pct"/>
            <w:shd w:val="clear" w:color="auto" w:fill="auto"/>
            <w:vAlign w:val="bottom"/>
          </w:tcPr>
          <w:p w14:paraId="6CC3146E" w14:textId="77777777" w:rsidR="006D5EB8" w:rsidRPr="0038331C" w:rsidRDefault="006D5EB8" w:rsidP="00103FD1">
            <w:pPr>
              <w:spacing w:line="276" w:lineRule="auto"/>
              <w:rPr>
                <w:sz w:val="16"/>
                <w:szCs w:val="16"/>
                <w:lang w:val="en-GB" w:eastAsia="ro-RO"/>
              </w:rPr>
            </w:pPr>
          </w:p>
        </w:tc>
        <w:tc>
          <w:tcPr>
            <w:tcW w:w="277" w:type="pct"/>
          </w:tcPr>
          <w:p w14:paraId="12F3AFC2" w14:textId="77777777" w:rsidR="006D5EB8" w:rsidRPr="0038331C" w:rsidRDefault="006D5EB8" w:rsidP="00103FD1">
            <w:pPr>
              <w:spacing w:line="276" w:lineRule="auto"/>
              <w:rPr>
                <w:sz w:val="16"/>
                <w:szCs w:val="16"/>
                <w:lang w:val="en-GB" w:eastAsia="ro-RO"/>
              </w:rPr>
            </w:pPr>
          </w:p>
        </w:tc>
        <w:tc>
          <w:tcPr>
            <w:tcW w:w="488" w:type="pct"/>
          </w:tcPr>
          <w:p w14:paraId="29AA5941" w14:textId="77777777" w:rsidR="006D5EB8" w:rsidRPr="0038331C" w:rsidRDefault="006D5EB8" w:rsidP="00103FD1">
            <w:pPr>
              <w:spacing w:line="276" w:lineRule="auto"/>
              <w:rPr>
                <w:sz w:val="16"/>
                <w:szCs w:val="16"/>
                <w:lang w:val="en-GB" w:eastAsia="ro-RO"/>
              </w:rPr>
            </w:pPr>
          </w:p>
        </w:tc>
      </w:tr>
      <w:tr w:rsidR="006D5EB8" w:rsidRPr="0038331C" w14:paraId="109B791E" w14:textId="77777777" w:rsidTr="008162CE">
        <w:trPr>
          <w:trHeight w:val="54"/>
        </w:trPr>
        <w:tc>
          <w:tcPr>
            <w:tcW w:w="3349" w:type="pct"/>
            <w:gridSpan w:val="8"/>
          </w:tcPr>
          <w:p w14:paraId="2B663004" w14:textId="77777777" w:rsidR="006D5EB8" w:rsidRPr="0038331C" w:rsidRDefault="006D5EB8" w:rsidP="00103FD1">
            <w:pPr>
              <w:spacing w:line="276" w:lineRule="auto"/>
              <w:rPr>
                <w:sz w:val="16"/>
                <w:szCs w:val="16"/>
                <w:lang w:val="en-GB" w:eastAsia="ro-RO"/>
              </w:rPr>
            </w:pPr>
            <w:r w:rsidRPr="0038331C">
              <w:rPr>
                <w:b/>
                <w:bCs/>
                <w:sz w:val="16"/>
                <w:szCs w:val="16"/>
                <w:lang w:val="en-GB" w:eastAsia="ro-RO"/>
              </w:rPr>
              <w:t>TOTAL</w:t>
            </w:r>
          </w:p>
        </w:tc>
        <w:tc>
          <w:tcPr>
            <w:tcW w:w="290" w:type="pct"/>
            <w:shd w:val="clear" w:color="auto" w:fill="auto"/>
            <w:noWrap/>
            <w:vAlign w:val="bottom"/>
            <w:hideMark/>
          </w:tcPr>
          <w:p w14:paraId="0A4CD92E" w14:textId="77777777" w:rsidR="006D5EB8" w:rsidRPr="0038331C" w:rsidRDefault="006D5EB8" w:rsidP="00103FD1">
            <w:pPr>
              <w:spacing w:line="276" w:lineRule="auto"/>
              <w:rPr>
                <w:sz w:val="16"/>
                <w:szCs w:val="16"/>
                <w:lang w:val="en-GB" w:eastAsia="ro-RO"/>
              </w:rPr>
            </w:pPr>
          </w:p>
        </w:tc>
        <w:tc>
          <w:tcPr>
            <w:tcW w:w="596" w:type="pct"/>
            <w:shd w:val="clear" w:color="auto" w:fill="auto"/>
            <w:vAlign w:val="bottom"/>
          </w:tcPr>
          <w:p w14:paraId="41347761" w14:textId="77777777" w:rsidR="006D5EB8" w:rsidRPr="0038331C" w:rsidRDefault="006D5EB8" w:rsidP="00103FD1">
            <w:pPr>
              <w:spacing w:line="276" w:lineRule="auto"/>
              <w:rPr>
                <w:sz w:val="16"/>
                <w:szCs w:val="16"/>
                <w:lang w:val="en-GB" w:eastAsia="ro-RO"/>
              </w:rPr>
            </w:pPr>
          </w:p>
        </w:tc>
        <w:tc>
          <w:tcPr>
            <w:tcW w:w="277" w:type="pct"/>
          </w:tcPr>
          <w:p w14:paraId="14D48A86" w14:textId="77777777" w:rsidR="006D5EB8" w:rsidRPr="0038331C" w:rsidRDefault="006D5EB8" w:rsidP="00103FD1">
            <w:pPr>
              <w:spacing w:line="276" w:lineRule="auto"/>
              <w:rPr>
                <w:sz w:val="16"/>
                <w:szCs w:val="16"/>
                <w:lang w:val="en-GB" w:eastAsia="ro-RO"/>
              </w:rPr>
            </w:pPr>
          </w:p>
        </w:tc>
        <w:tc>
          <w:tcPr>
            <w:tcW w:w="488" w:type="pct"/>
          </w:tcPr>
          <w:p w14:paraId="38D2F8B1" w14:textId="77777777" w:rsidR="006D5EB8" w:rsidRPr="0038331C" w:rsidRDefault="006D5EB8" w:rsidP="00103FD1">
            <w:pPr>
              <w:spacing w:line="276" w:lineRule="auto"/>
              <w:rPr>
                <w:sz w:val="16"/>
                <w:szCs w:val="16"/>
                <w:lang w:val="en-GB" w:eastAsia="ro-RO"/>
              </w:rPr>
            </w:pPr>
          </w:p>
        </w:tc>
      </w:tr>
    </w:tbl>
    <w:p w14:paraId="37822D12" w14:textId="35173A34" w:rsidR="006D5EB8" w:rsidRPr="0038331C" w:rsidRDefault="006D5EB8" w:rsidP="00103FD1">
      <w:pPr>
        <w:spacing w:line="276" w:lineRule="auto"/>
        <w:rPr>
          <w:b/>
          <w:lang w:val="en-GB"/>
        </w:rPr>
      </w:pPr>
      <w:r w:rsidRPr="0038331C">
        <w:rPr>
          <w:b/>
          <w:lang w:val="en-GB"/>
        </w:rPr>
        <w:t xml:space="preserve"> </w:t>
      </w:r>
    </w:p>
    <w:p w14:paraId="5720A319" w14:textId="618C64AD" w:rsidR="003835CA" w:rsidRPr="0038331C" w:rsidRDefault="003835CA" w:rsidP="00103FD1">
      <w:pPr>
        <w:spacing w:line="276" w:lineRule="auto"/>
        <w:rPr>
          <w:b/>
          <w:lang w:val="en-GB"/>
        </w:rPr>
      </w:pPr>
      <w:r w:rsidRPr="0038331C">
        <w:rPr>
          <w:b/>
          <w:lang w:val="en-GB"/>
        </w:rPr>
        <w:t>B</w:t>
      </w:r>
      <w:r w:rsidR="00AA2935" w:rsidRPr="0038331C">
        <w:rPr>
          <w:b/>
          <w:lang w:val="en-GB"/>
        </w:rPr>
        <w:t>4</w:t>
      </w:r>
      <w:r w:rsidRPr="0038331C">
        <w:rPr>
          <w:b/>
          <w:lang w:val="en-GB"/>
        </w:rPr>
        <w:t xml:space="preserve">. </w:t>
      </w:r>
      <w:r w:rsidR="008476DC" w:rsidRPr="0038331C">
        <w:rPr>
          <w:b/>
          <w:lang w:val="en-GB"/>
        </w:rPr>
        <w:t>Imp</w:t>
      </w:r>
      <w:r w:rsidR="00CB6E84" w:rsidRPr="0038331C">
        <w:rPr>
          <w:b/>
          <w:lang w:val="en-GB"/>
        </w:rPr>
        <w:t>act</w:t>
      </w:r>
      <w:r w:rsidR="008476DC" w:rsidRPr="0038331C">
        <w:rPr>
          <w:b/>
          <w:lang w:val="en-GB"/>
        </w:rPr>
        <w:t xml:space="preserve"> and significance of expected results in relation with EU Mission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2927"/>
        <w:gridCol w:w="5101"/>
      </w:tblGrid>
      <w:tr w:rsidR="00B778F2" w:rsidRPr="0038331C" w14:paraId="4A095630" w14:textId="77777777" w:rsidTr="00FF3B5E">
        <w:trPr>
          <w:trHeight w:val="405"/>
        </w:trPr>
        <w:tc>
          <w:tcPr>
            <w:tcW w:w="5000" w:type="pct"/>
            <w:gridSpan w:val="3"/>
          </w:tcPr>
          <w:p w14:paraId="072FA63E" w14:textId="6900B827" w:rsidR="00B778F2" w:rsidRPr="0038331C" w:rsidRDefault="00B778F2" w:rsidP="00103FD1">
            <w:pPr>
              <w:spacing w:line="276" w:lineRule="auto"/>
              <w:jc w:val="center"/>
              <w:rPr>
                <w:rFonts w:eastAsia="Calibri"/>
                <w:b/>
                <w:sz w:val="20"/>
                <w:szCs w:val="20"/>
                <w:lang w:val="en-GB"/>
              </w:rPr>
            </w:pPr>
            <w:r w:rsidRPr="0038331C">
              <w:rPr>
                <w:rFonts w:eastAsia="Calibri"/>
                <w:b/>
                <w:sz w:val="20"/>
                <w:szCs w:val="20"/>
                <w:lang w:val="en-GB"/>
              </w:rPr>
              <w:t>EU Mission</w:t>
            </w:r>
          </w:p>
        </w:tc>
      </w:tr>
      <w:tr w:rsidR="00B778F2" w:rsidRPr="0038331C" w14:paraId="54F1C4E1" w14:textId="77777777" w:rsidTr="00FF3B5E">
        <w:trPr>
          <w:trHeight w:val="820"/>
        </w:trPr>
        <w:tc>
          <w:tcPr>
            <w:tcW w:w="389" w:type="pct"/>
            <w:shd w:val="clear" w:color="auto" w:fill="auto"/>
            <w:vAlign w:val="center"/>
          </w:tcPr>
          <w:p w14:paraId="633C5C15" w14:textId="77777777" w:rsidR="00B778F2" w:rsidRPr="0038331C" w:rsidRDefault="00B778F2" w:rsidP="00103FD1">
            <w:pPr>
              <w:spacing w:line="276" w:lineRule="auto"/>
              <w:jc w:val="center"/>
              <w:rPr>
                <w:rFonts w:eastAsia="Calibri"/>
                <w:b/>
                <w:sz w:val="20"/>
                <w:szCs w:val="20"/>
                <w:lang w:val="en-GB"/>
              </w:rPr>
            </w:pPr>
            <w:r w:rsidRPr="0038331C">
              <w:rPr>
                <w:rFonts w:eastAsia="Calibri"/>
                <w:b/>
                <w:sz w:val="20"/>
                <w:szCs w:val="20"/>
                <w:lang w:val="en-GB"/>
              </w:rPr>
              <w:t>No.</w:t>
            </w:r>
          </w:p>
        </w:tc>
        <w:tc>
          <w:tcPr>
            <w:tcW w:w="1681" w:type="pct"/>
            <w:shd w:val="clear" w:color="auto" w:fill="auto"/>
            <w:vAlign w:val="center"/>
          </w:tcPr>
          <w:p w14:paraId="1DA57A02" w14:textId="77777777" w:rsidR="00B778F2" w:rsidRPr="0038331C" w:rsidRDefault="00B778F2" w:rsidP="00103FD1">
            <w:pPr>
              <w:spacing w:line="276" w:lineRule="auto"/>
              <w:jc w:val="center"/>
              <w:rPr>
                <w:rFonts w:eastAsia="Calibri"/>
                <w:b/>
                <w:sz w:val="20"/>
                <w:szCs w:val="20"/>
                <w:lang w:val="en-GB"/>
              </w:rPr>
            </w:pPr>
            <w:r w:rsidRPr="0038331C">
              <w:rPr>
                <w:rFonts w:eastAsia="Calibri"/>
                <w:b/>
                <w:sz w:val="20"/>
                <w:szCs w:val="20"/>
                <w:lang w:val="en-GB"/>
              </w:rPr>
              <w:t>Specific RDI Project</w:t>
            </w:r>
          </w:p>
        </w:tc>
        <w:tc>
          <w:tcPr>
            <w:tcW w:w="2930" w:type="pct"/>
          </w:tcPr>
          <w:p w14:paraId="7046532C" w14:textId="0899EA2A" w:rsidR="00B778F2" w:rsidRPr="0038331C" w:rsidRDefault="00B778F2" w:rsidP="00103FD1">
            <w:pPr>
              <w:spacing w:line="276" w:lineRule="auto"/>
              <w:jc w:val="both"/>
              <w:rPr>
                <w:rFonts w:eastAsia="Calibri"/>
                <w:b/>
                <w:i/>
                <w:sz w:val="22"/>
                <w:szCs w:val="22"/>
                <w:lang w:val="en-GB"/>
              </w:rPr>
            </w:pPr>
            <w:r w:rsidRPr="0038331C">
              <w:rPr>
                <w:i/>
                <w:color w:val="000000"/>
                <w:sz w:val="22"/>
                <w:szCs w:val="22"/>
                <w:lang w:val="en-GB"/>
              </w:rPr>
              <w:t xml:space="preserve">Provide a brief assesment on </w:t>
            </w:r>
            <w:r w:rsidR="00FF3B5E" w:rsidRPr="0038331C">
              <w:rPr>
                <w:i/>
                <w:color w:val="000000"/>
                <w:sz w:val="22"/>
                <w:szCs w:val="22"/>
                <w:lang w:val="en-GB"/>
              </w:rPr>
              <w:t xml:space="preserve">the significance and on </w:t>
            </w:r>
            <w:r w:rsidRPr="0038331C">
              <w:rPr>
                <w:i/>
                <w:color w:val="000000"/>
                <w:sz w:val="22"/>
                <w:szCs w:val="22"/>
                <w:lang w:val="en-GB"/>
              </w:rPr>
              <w:t xml:space="preserve">how the </w:t>
            </w:r>
            <w:r w:rsidR="00FF3B5E" w:rsidRPr="0038331C">
              <w:rPr>
                <w:i/>
                <w:color w:val="000000"/>
                <w:sz w:val="22"/>
                <w:szCs w:val="22"/>
                <w:lang w:val="en-GB"/>
              </w:rPr>
              <w:t xml:space="preserve">expected </w:t>
            </w:r>
            <w:r w:rsidRPr="0038331C">
              <w:rPr>
                <w:i/>
                <w:color w:val="000000"/>
                <w:sz w:val="22"/>
                <w:szCs w:val="22"/>
                <w:lang w:val="en-GB"/>
              </w:rPr>
              <w:t xml:space="preserve">results </w:t>
            </w:r>
            <w:r w:rsidR="00FF3B5E" w:rsidRPr="0038331C">
              <w:rPr>
                <w:i/>
                <w:color w:val="000000"/>
                <w:sz w:val="22"/>
                <w:szCs w:val="22"/>
                <w:lang w:val="en-GB"/>
              </w:rPr>
              <w:t>are</w:t>
            </w:r>
            <w:r w:rsidRPr="0038331C">
              <w:rPr>
                <w:i/>
                <w:color w:val="000000"/>
                <w:sz w:val="22"/>
                <w:szCs w:val="22"/>
                <w:lang w:val="en-GB"/>
              </w:rPr>
              <w:t xml:space="preserve"> fitted and can be used as a starting point to develop a submission </w:t>
            </w:r>
            <w:r w:rsidRPr="0038331C">
              <w:rPr>
                <w:bCs/>
                <w:i/>
                <w:color w:val="000000"/>
                <w:sz w:val="22"/>
                <w:szCs w:val="22"/>
                <w:lang w:val="en-GB"/>
              </w:rPr>
              <w:t xml:space="preserve">to </w:t>
            </w:r>
            <w:r w:rsidRPr="0038331C">
              <w:rPr>
                <w:i/>
                <w:sz w:val="22"/>
                <w:szCs w:val="22"/>
                <w:lang w:val="en-GB"/>
              </w:rPr>
              <w:t xml:space="preserve">Horizon Europe EU Mission </w:t>
            </w:r>
            <w:r w:rsidRPr="0038331C">
              <w:rPr>
                <w:bCs/>
                <w:i/>
                <w:color w:val="000000"/>
                <w:sz w:val="22"/>
                <w:szCs w:val="22"/>
                <w:lang w:val="en-GB"/>
              </w:rPr>
              <w:t>tenders</w:t>
            </w:r>
            <w:r w:rsidR="00FF3B5E" w:rsidRPr="0038331C">
              <w:rPr>
                <w:bCs/>
                <w:i/>
                <w:color w:val="000000"/>
                <w:sz w:val="22"/>
                <w:szCs w:val="22"/>
                <w:lang w:val="en-GB"/>
              </w:rPr>
              <w:t>.</w:t>
            </w:r>
          </w:p>
        </w:tc>
      </w:tr>
      <w:tr w:rsidR="00B778F2" w:rsidRPr="0038331C" w14:paraId="36A9F522" w14:textId="77777777" w:rsidTr="00FF3B5E">
        <w:tc>
          <w:tcPr>
            <w:tcW w:w="389" w:type="pct"/>
            <w:shd w:val="clear" w:color="auto" w:fill="auto"/>
          </w:tcPr>
          <w:p w14:paraId="5A1ADC5B" w14:textId="77777777" w:rsidR="00B778F2" w:rsidRPr="0038331C" w:rsidRDefault="00B778F2" w:rsidP="00103FD1">
            <w:pPr>
              <w:spacing w:line="276" w:lineRule="auto"/>
              <w:rPr>
                <w:rFonts w:eastAsia="Calibri"/>
                <w:bCs/>
                <w:sz w:val="20"/>
                <w:szCs w:val="20"/>
                <w:lang w:val="en-GB"/>
              </w:rPr>
            </w:pPr>
            <w:r w:rsidRPr="0038331C">
              <w:rPr>
                <w:rFonts w:eastAsia="Calibri"/>
                <w:bCs/>
                <w:sz w:val="20"/>
                <w:szCs w:val="20"/>
                <w:lang w:val="en-GB"/>
              </w:rPr>
              <w:t>1</w:t>
            </w:r>
          </w:p>
        </w:tc>
        <w:tc>
          <w:tcPr>
            <w:tcW w:w="1681" w:type="pct"/>
            <w:shd w:val="clear" w:color="auto" w:fill="auto"/>
          </w:tcPr>
          <w:p w14:paraId="5384691F" w14:textId="77777777" w:rsidR="00B778F2" w:rsidRPr="0038331C" w:rsidRDefault="00B778F2" w:rsidP="00103FD1">
            <w:pPr>
              <w:spacing w:line="276" w:lineRule="auto"/>
              <w:rPr>
                <w:rFonts w:eastAsia="Calibri"/>
                <w:bCs/>
                <w:sz w:val="20"/>
                <w:szCs w:val="20"/>
                <w:lang w:val="en-GB"/>
              </w:rPr>
            </w:pPr>
            <w:r w:rsidRPr="0038331C">
              <w:rPr>
                <w:rFonts w:eastAsia="Calibri"/>
                <w:bCs/>
                <w:sz w:val="20"/>
                <w:szCs w:val="20"/>
                <w:lang w:val="en-GB"/>
              </w:rPr>
              <w:t>Specific RDI Project 1</w:t>
            </w:r>
          </w:p>
        </w:tc>
        <w:tc>
          <w:tcPr>
            <w:tcW w:w="2930" w:type="pct"/>
          </w:tcPr>
          <w:p w14:paraId="19C1B0D7" w14:textId="77777777" w:rsidR="00B778F2" w:rsidRPr="0038331C" w:rsidRDefault="00B778F2" w:rsidP="00103FD1">
            <w:pPr>
              <w:spacing w:line="276" w:lineRule="auto"/>
              <w:rPr>
                <w:rFonts w:eastAsia="Calibri"/>
                <w:b/>
                <w:sz w:val="20"/>
                <w:szCs w:val="20"/>
                <w:lang w:val="en-GB"/>
              </w:rPr>
            </w:pPr>
          </w:p>
        </w:tc>
      </w:tr>
      <w:tr w:rsidR="00B778F2" w:rsidRPr="0038331C" w14:paraId="21B8672C" w14:textId="77777777" w:rsidTr="00FF3B5E">
        <w:tc>
          <w:tcPr>
            <w:tcW w:w="389" w:type="pct"/>
            <w:shd w:val="clear" w:color="auto" w:fill="auto"/>
          </w:tcPr>
          <w:p w14:paraId="312DE8B4" w14:textId="77777777" w:rsidR="00B778F2" w:rsidRPr="0038331C" w:rsidRDefault="00B778F2" w:rsidP="00103FD1">
            <w:pPr>
              <w:spacing w:line="276" w:lineRule="auto"/>
              <w:rPr>
                <w:rFonts w:eastAsia="Calibri"/>
                <w:bCs/>
                <w:sz w:val="20"/>
                <w:szCs w:val="20"/>
                <w:lang w:val="en-GB"/>
              </w:rPr>
            </w:pPr>
            <w:r w:rsidRPr="0038331C">
              <w:rPr>
                <w:rFonts w:eastAsia="Calibri"/>
                <w:bCs/>
                <w:sz w:val="20"/>
                <w:szCs w:val="20"/>
                <w:lang w:val="en-GB"/>
              </w:rPr>
              <w:t>2</w:t>
            </w:r>
          </w:p>
        </w:tc>
        <w:tc>
          <w:tcPr>
            <w:tcW w:w="1681" w:type="pct"/>
            <w:shd w:val="clear" w:color="auto" w:fill="auto"/>
          </w:tcPr>
          <w:p w14:paraId="49450294" w14:textId="77777777" w:rsidR="00B778F2" w:rsidRPr="0038331C" w:rsidRDefault="00B778F2" w:rsidP="00103FD1">
            <w:pPr>
              <w:spacing w:line="276" w:lineRule="auto"/>
              <w:rPr>
                <w:rFonts w:eastAsia="Calibri"/>
                <w:bCs/>
                <w:sz w:val="20"/>
                <w:szCs w:val="20"/>
                <w:lang w:val="en-GB"/>
              </w:rPr>
            </w:pPr>
            <w:r w:rsidRPr="0038331C">
              <w:rPr>
                <w:rFonts w:eastAsia="Calibri"/>
                <w:bCs/>
                <w:sz w:val="20"/>
                <w:szCs w:val="20"/>
                <w:lang w:val="en-GB"/>
              </w:rPr>
              <w:t>Specific RDI Project 2</w:t>
            </w:r>
          </w:p>
        </w:tc>
        <w:tc>
          <w:tcPr>
            <w:tcW w:w="2930" w:type="pct"/>
          </w:tcPr>
          <w:p w14:paraId="7780C2A7" w14:textId="77777777" w:rsidR="00B778F2" w:rsidRPr="0038331C" w:rsidRDefault="00B778F2" w:rsidP="00103FD1">
            <w:pPr>
              <w:spacing w:line="276" w:lineRule="auto"/>
              <w:rPr>
                <w:rFonts w:eastAsia="Calibri"/>
                <w:b/>
                <w:sz w:val="20"/>
                <w:szCs w:val="20"/>
                <w:lang w:val="en-GB"/>
              </w:rPr>
            </w:pPr>
          </w:p>
        </w:tc>
      </w:tr>
      <w:tr w:rsidR="00B778F2" w:rsidRPr="0038331C" w14:paraId="75AEAE30" w14:textId="77777777" w:rsidTr="00FF3B5E">
        <w:tc>
          <w:tcPr>
            <w:tcW w:w="389" w:type="pct"/>
            <w:shd w:val="clear" w:color="auto" w:fill="auto"/>
          </w:tcPr>
          <w:p w14:paraId="3A5AC90B" w14:textId="77777777" w:rsidR="00B778F2" w:rsidRPr="0038331C" w:rsidRDefault="00B778F2" w:rsidP="00103FD1">
            <w:pPr>
              <w:spacing w:line="276" w:lineRule="auto"/>
              <w:rPr>
                <w:rFonts w:eastAsia="Calibri"/>
                <w:bCs/>
                <w:sz w:val="20"/>
                <w:szCs w:val="20"/>
                <w:lang w:val="en-GB"/>
              </w:rPr>
            </w:pPr>
            <w:r w:rsidRPr="0038331C">
              <w:rPr>
                <w:rFonts w:eastAsia="Calibri"/>
                <w:bCs/>
                <w:sz w:val="20"/>
                <w:szCs w:val="20"/>
                <w:lang w:val="en-GB"/>
              </w:rPr>
              <w:t>3</w:t>
            </w:r>
          </w:p>
        </w:tc>
        <w:tc>
          <w:tcPr>
            <w:tcW w:w="1681" w:type="pct"/>
            <w:shd w:val="clear" w:color="auto" w:fill="auto"/>
          </w:tcPr>
          <w:p w14:paraId="47DF7E77" w14:textId="77777777" w:rsidR="00B778F2" w:rsidRPr="0038331C" w:rsidRDefault="00B778F2" w:rsidP="00103FD1">
            <w:pPr>
              <w:spacing w:line="276" w:lineRule="auto"/>
              <w:rPr>
                <w:rFonts w:eastAsia="Calibri"/>
                <w:bCs/>
                <w:sz w:val="20"/>
                <w:szCs w:val="20"/>
                <w:lang w:val="en-GB"/>
              </w:rPr>
            </w:pPr>
            <w:r w:rsidRPr="0038331C">
              <w:rPr>
                <w:rFonts w:eastAsia="Calibri"/>
                <w:bCs/>
                <w:sz w:val="20"/>
                <w:szCs w:val="20"/>
                <w:lang w:val="en-GB"/>
              </w:rPr>
              <w:t>Specific RDI Project 3</w:t>
            </w:r>
          </w:p>
        </w:tc>
        <w:tc>
          <w:tcPr>
            <w:tcW w:w="2930" w:type="pct"/>
          </w:tcPr>
          <w:p w14:paraId="64038268" w14:textId="77777777" w:rsidR="00B778F2" w:rsidRPr="0038331C" w:rsidRDefault="00B778F2" w:rsidP="00103FD1">
            <w:pPr>
              <w:spacing w:line="276" w:lineRule="auto"/>
              <w:rPr>
                <w:rFonts w:eastAsia="Calibri"/>
                <w:b/>
                <w:sz w:val="20"/>
                <w:szCs w:val="20"/>
                <w:lang w:val="en-GB"/>
              </w:rPr>
            </w:pPr>
          </w:p>
        </w:tc>
      </w:tr>
      <w:tr w:rsidR="00B778F2" w:rsidRPr="0038331C" w14:paraId="68257DE7" w14:textId="77777777" w:rsidTr="00FF3B5E">
        <w:tc>
          <w:tcPr>
            <w:tcW w:w="389" w:type="pct"/>
            <w:shd w:val="clear" w:color="auto" w:fill="auto"/>
          </w:tcPr>
          <w:p w14:paraId="495D628B" w14:textId="77777777" w:rsidR="00B778F2" w:rsidRPr="0038331C" w:rsidRDefault="00B778F2" w:rsidP="00103FD1">
            <w:pPr>
              <w:spacing w:line="276" w:lineRule="auto"/>
              <w:rPr>
                <w:rFonts w:eastAsia="Calibri"/>
                <w:bCs/>
                <w:sz w:val="20"/>
                <w:szCs w:val="20"/>
                <w:lang w:val="en-GB"/>
              </w:rPr>
            </w:pPr>
            <w:r w:rsidRPr="0038331C">
              <w:rPr>
                <w:rFonts w:eastAsia="Calibri"/>
                <w:bCs/>
                <w:sz w:val="20"/>
                <w:szCs w:val="20"/>
                <w:lang w:val="en-GB"/>
              </w:rPr>
              <w:t>4</w:t>
            </w:r>
          </w:p>
        </w:tc>
        <w:tc>
          <w:tcPr>
            <w:tcW w:w="1681" w:type="pct"/>
            <w:shd w:val="clear" w:color="auto" w:fill="auto"/>
          </w:tcPr>
          <w:p w14:paraId="1E9A591F" w14:textId="77777777" w:rsidR="00B778F2" w:rsidRPr="0038331C" w:rsidRDefault="00B778F2" w:rsidP="00103FD1">
            <w:pPr>
              <w:spacing w:line="276" w:lineRule="auto"/>
              <w:rPr>
                <w:rFonts w:eastAsia="Calibri"/>
                <w:bCs/>
                <w:sz w:val="20"/>
                <w:szCs w:val="20"/>
                <w:lang w:val="en-GB"/>
              </w:rPr>
            </w:pPr>
            <w:r w:rsidRPr="0038331C">
              <w:rPr>
                <w:rFonts w:eastAsia="Calibri"/>
                <w:bCs/>
                <w:sz w:val="20"/>
                <w:szCs w:val="20"/>
                <w:lang w:val="en-GB"/>
              </w:rPr>
              <w:t>Specific RDI Project 4</w:t>
            </w:r>
          </w:p>
        </w:tc>
        <w:tc>
          <w:tcPr>
            <w:tcW w:w="2930" w:type="pct"/>
          </w:tcPr>
          <w:p w14:paraId="2259BFF2" w14:textId="77777777" w:rsidR="00B778F2" w:rsidRPr="0038331C" w:rsidRDefault="00B778F2" w:rsidP="00103FD1">
            <w:pPr>
              <w:spacing w:line="276" w:lineRule="auto"/>
              <w:rPr>
                <w:rFonts w:eastAsia="Calibri"/>
                <w:b/>
                <w:sz w:val="20"/>
                <w:szCs w:val="20"/>
                <w:lang w:val="en-GB"/>
              </w:rPr>
            </w:pPr>
          </w:p>
        </w:tc>
      </w:tr>
      <w:tr w:rsidR="00B778F2" w:rsidRPr="0038331C" w14:paraId="528026B5" w14:textId="77777777" w:rsidTr="00FF3B5E">
        <w:tc>
          <w:tcPr>
            <w:tcW w:w="389" w:type="pct"/>
            <w:shd w:val="clear" w:color="auto" w:fill="auto"/>
          </w:tcPr>
          <w:p w14:paraId="015C02B4" w14:textId="77777777" w:rsidR="00B778F2" w:rsidRPr="0038331C" w:rsidRDefault="00B778F2" w:rsidP="00103FD1">
            <w:pPr>
              <w:spacing w:line="276" w:lineRule="auto"/>
              <w:rPr>
                <w:rFonts w:eastAsia="Calibri"/>
                <w:bCs/>
                <w:sz w:val="20"/>
                <w:szCs w:val="20"/>
                <w:lang w:val="en-GB"/>
              </w:rPr>
            </w:pPr>
            <w:r w:rsidRPr="0038331C">
              <w:rPr>
                <w:rFonts w:eastAsia="Calibri"/>
                <w:bCs/>
                <w:sz w:val="20"/>
                <w:szCs w:val="20"/>
                <w:lang w:val="en-GB"/>
              </w:rPr>
              <w:t>5</w:t>
            </w:r>
          </w:p>
        </w:tc>
        <w:tc>
          <w:tcPr>
            <w:tcW w:w="1681" w:type="pct"/>
            <w:shd w:val="clear" w:color="auto" w:fill="auto"/>
          </w:tcPr>
          <w:p w14:paraId="41E06990" w14:textId="77777777" w:rsidR="00B778F2" w:rsidRPr="0038331C" w:rsidRDefault="00B778F2" w:rsidP="00103FD1">
            <w:pPr>
              <w:spacing w:line="276" w:lineRule="auto"/>
              <w:rPr>
                <w:rFonts w:eastAsia="Calibri"/>
                <w:bCs/>
                <w:sz w:val="20"/>
                <w:szCs w:val="20"/>
                <w:lang w:val="en-GB"/>
              </w:rPr>
            </w:pPr>
            <w:r w:rsidRPr="0038331C">
              <w:rPr>
                <w:rFonts w:eastAsia="Calibri"/>
                <w:bCs/>
                <w:sz w:val="20"/>
                <w:szCs w:val="20"/>
                <w:lang w:val="en-GB"/>
              </w:rPr>
              <w:t>Specific RDI Project 5</w:t>
            </w:r>
          </w:p>
        </w:tc>
        <w:tc>
          <w:tcPr>
            <w:tcW w:w="2930" w:type="pct"/>
          </w:tcPr>
          <w:p w14:paraId="593E9FAA" w14:textId="77777777" w:rsidR="00B778F2" w:rsidRPr="0038331C" w:rsidRDefault="00B778F2" w:rsidP="00103FD1">
            <w:pPr>
              <w:spacing w:line="276" w:lineRule="auto"/>
              <w:rPr>
                <w:rFonts w:eastAsia="Calibri"/>
                <w:b/>
                <w:sz w:val="20"/>
                <w:szCs w:val="20"/>
                <w:lang w:val="en-GB"/>
              </w:rPr>
            </w:pPr>
          </w:p>
        </w:tc>
      </w:tr>
    </w:tbl>
    <w:p w14:paraId="0E409F92" w14:textId="77777777" w:rsidR="00AA2935" w:rsidRPr="0038331C" w:rsidRDefault="00AA2935" w:rsidP="00103FD1">
      <w:pPr>
        <w:spacing w:line="276" w:lineRule="auto"/>
        <w:jc w:val="both"/>
        <w:rPr>
          <w:b/>
          <w:bCs/>
          <w:iCs/>
          <w:u w:val="single"/>
          <w:lang w:val="en-GB"/>
        </w:rPr>
      </w:pPr>
    </w:p>
    <w:p w14:paraId="1807D5B9" w14:textId="09CCBB78" w:rsidR="006D5EB8" w:rsidRPr="0038331C" w:rsidRDefault="006D5EB8" w:rsidP="00103FD1">
      <w:pPr>
        <w:spacing w:line="276" w:lineRule="auto"/>
        <w:jc w:val="both"/>
        <w:rPr>
          <w:b/>
          <w:u w:val="single"/>
          <w:lang w:val="en-GB"/>
        </w:rPr>
      </w:pPr>
      <w:r w:rsidRPr="0038331C">
        <w:rPr>
          <w:b/>
          <w:bCs/>
          <w:iCs/>
          <w:u w:val="single"/>
          <w:lang w:val="en-GB"/>
        </w:rPr>
        <w:t>Section C. Consortium excellence and a</w:t>
      </w:r>
      <w:r w:rsidRPr="0038331C">
        <w:rPr>
          <w:b/>
          <w:u w:val="single"/>
          <w:lang w:val="en-GB"/>
        </w:rPr>
        <w:t>dministrative capability</w:t>
      </w:r>
      <w:r w:rsidRPr="0038331C">
        <w:rPr>
          <w:b/>
          <w:lang w:val="en-GB"/>
        </w:rPr>
        <w:t xml:space="preserve"> </w:t>
      </w:r>
      <w:r w:rsidRPr="0038331C">
        <w:rPr>
          <w:i/>
          <w:lang w:val="en-GB"/>
        </w:rPr>
        <w:t>(maximum 8 pages, Times New Roman 11, spacing 1, page margins 2 cm)</w:t>
      </w:r>
    </w:p>
    <w:p w14:paraId="7F9EC6F0" w14:textId="77777777" w:rsidR="006D5EB8" w:rsidRPr="0038331C" w:rsidRDefault="006D5EB8" w:rsidP="00103FD1">
      <w:pPr>
        <w:spacing w:line="276" w:lineRule="auto"/>
        <w:jc w:val="both"/>
        <w:rPr>
          <w:b/>
          <w:lang w:val="en-GB"/>
        </w:rPr>
      </w:pPr>
    </w:p>
    <w:p w14:paraId="0942CFE4" w14:textId="605D40F4" w:rsidR="006D5EB8" w:rsidRPr="0038331C" w:rsidRDefault="006D5EB8" w:rsidP="00103FD1">
      <w:pPr>
        <w:spacing w:line="276" w:lineRule="auto"/>
        <w:jc w:val="both"/>
        <w:rPr>
          <w:b/>
          <w:lang w:val="en-GB"/>
        </w:rPr>
      </w:pPr>
      <w:r w:rsidRPr="0038331C">
        <w:rPr>
          <w:b/>
          <w:lang w:val="en-GB"/>
        </w:rPr>
        <w:t xml:space="preserve">C1. </w:t>
      </w:r>
      <w:r w:rsidR="00E079AB" w:rsidRPr="0038331C">
        <w:rPr>
          <w:b/>
          <w:lang w:val="en-GB"/>
        </w:rPr>
        <w:t>C</w:t>
      </w:r>
      <w:r w:rsidRPr="0038331C">
        <w:rPr>
          <w:b/>
          <w:lang w:val="en-GB"/>
        </w:rPr>
        <w:t>onsortium description</w:t>
      </w:r>
    </w:p>
    <w:p w14:paraId="632E041D" w14:textId="27A29FF0" w:rsidR="006D5EB8" w:rsidRPr="0038331C" w:rsidRDefault="00383F30" w:rsidP="00103FD1">
      <w:pPr>
        <w:spacing w:line="276" w:lineRule="auto"/>
        <w:jc w:val="both"/>
        <w:rPr>
          <w:bCs/>
          <w:i/>
          <w:iCs/>
          <w:lang w:val="en-GB"/>
        </w:rPr>
      </w:pPr>
      <w:r w:rsidRPr="0038331C">
        <w:rPr>
          <w:bCs/>
          <w:i/>
          <w:iCs/>
          <w:lang w:val="en-GB"/>
        </w:rPr>
        <w:t>Describe</w:t>
      </w:r>
      <w:r w:rsidR="006D5EB8" w:rsidRPr="0038331C">
        <w:rPr>
          <w:bCs/>
          <w:i/>
          <w:iCs/>
          <w:lang w:val="en-GB"/>
        </w:rPr>
        <w:t xml:space="preserve"> each partner contribut</w:t>
      </w:r>
      <w:r w:rsidRPr="0038331C">
        <w:rPr>
          <w:bCs/>
          <w:i/>
          <w:iCs/>
          <w:lang w:val="en-GB"/>
        </w:rPr>
        <w:t>ion</w:t>
      </w:r>
      <w:r w:rsidR="006D5EB8" w:rsidRPr="0038331C">
        <w:rPr>
          <w:bCs/>
          <w:i/>
          <w:iCs/>
          <w:lang w:val="en-GB"/>
        </w:rPr>
        <w:t xml:space="preserve"> to the Complex RDI Project</w:t>
      </w:r>
      <w:r w:rsidR="00BF5D23" w:rsidRPr="0038331C">
        <w:rPr>
          <w:bCs/>
          <w:i/>
          <w:iCs/>
          <w:lang w:val="en-GB"/>
        </w:rPr>
        <w:t>. Describe</w:t>
      </w:r>
      <w:r w:rsidR="006D5EB8" w:rsidRPr="0038331C">
        <w:rPr>
          <w:bCs/>
          <w:i/>
          <w:iCs/>
          <w:lang w:val="en-GB"/>
        </w:rPr>
        <w:t xml:space="preserve"> the geograp</w:t>
      </w:r>
      <w:r w:rsidRPr="0038331C">
        <w:rPr>
          <w:bCs/>
          <w:i/>
          <w:iCs/>
          <w:lang w:val="en-GB"/>
        </w:rPr>
        <w:t>h</w:t>
      </w:r>
      <w:r w:rsidR="006D5EB8" w:rsidRPr="0038331C">
        <w:rPr>
          <w:bCs/>
          <w:i/>
          <w:iCs/>
          <w:lang w:val="en-GB"/>
        </w:rPr>
        <w:t>ical distribution of the consortium</w:t>
      </w:r>
      <w:r w:rsidR="00BF5D23" w:rsidRPr="0038331C">
        <w:rPr>
          <w:bCs/>
          <w:i/>
          <w:iCs/>
          <w:lang w:val="en-GB"/>
        </w:rPr>
        <w:t>.</w:t>
      </w:r>
      <w:r w:rsidR="006D5EB8" w:rsidRPr="0038331C">
        <w:rPr>
          <w:bCs/>
          <w:i/>
          <w:iCs/>
          <w:lang w:val="en-GB"/>
        </w:rPr>
        <w:t xml:space="preserve"> Show that each partner has a valid role and adequate resources in the </w:t>
      </w:r>
      <w:r w:rsidR="00BF5D23" w:rsidRPr="0038331C">
        <w:rPr>
          <w:bCs/>
          <w:i/>
          <w:iCs/>
          <w:lang w:val="en-GB"/>
        </w:rPr>
        <w:t>Competence Center</w:t>
      </w:r>
      <w:r w:rsidR="006D5EB8" w:rsidRPr="0038331C">
        <w:rPr>
          <w:bCs/>
          <w:i/>
          <w:iCs/>
          <w:lang w:val="en-GB"/>
        </w:rPr>
        <w:t xml:space="preserve"> to fulfil</w:t>
      </w:r>
      <w:r w:rsidR="00BF5D23" w:rsidRPr="0038331C">
        <w:rPr>
          <w:bCs/>
          <w:i/>
          <w:iCs/>
          <w:lang w:val="en-GB"/>
        </w:rPr>
        <w:t>l</w:t>
      </w:r>
      <w:r w:rsidR="006D5EB8" w:rsidRPr="0038331C">
        <w:rPr>
          <w:bCs/>
          <w:i/>
          <w:iCs/>
          <w:lang w:val="en-GB"/>
        </w:rPr>
        <w:t xml:space="preserve"> that role. Show the complementarities and added value of the collaboration between partners; Describe how the partners will have access to critical infrastructure needed to carry on the Complex </w:t>
      </w:r>
      <w:r w:rsidR="006D5EB8" w:rsidRPr="0038331C">
        <w:rPr>
          <w:i/>
          <w:iCs/>
          <w:sz w:val="22"/>
          <w:szCs w:val="22"/>
          <w:lang w:val="en-GB"/>
        </w:rPr>
        <w:t>RDI</w:t>
      </w:r>
      <w:r w:rsidR="006D5EB8" w:rsidRPr="0038331C">
        <w:rPr>
          <w:bCs/>
          <w:i/>
          <w:iCs/>
          <w:lang w:val="en-GB"/>
        </w:rPr>
        <w:t xml:space="preserve"> Project and how this infrastructure will be open to external users.</w:t>
      </w:r>
    </w:p>
    <w:p w14:paraId="7760C5C4" w14:textId="77777777" w:rsidR="006D5EB8" w:rsidRPr="0038331C" w:rsidRDefault="006D5EB8" w:rsidP="00103FD1">
      <w:pPr>
        <w:spacing w:line="276" w:lineRule="auto"/>
        <w:jc w:val="both"/>
        <w:rPr>
          <w:b/>
          <w:lang w:val="en-GB"/>
        </w:rPr>
      </w:pPr>
    </w:p>
    <w:p w14:paraId="568FEC5C" w14:textId="77777777" w:rsidR="006D5EB8" w:rsidRPr="0038331C" w:rsidRDefault="006D5EB8" w:rsidP="00103FD1">
      <w:pPr>
        <w:spacing w:line="276" w:lineRule="auto"/>
        <w:jc w:val="both"/>
        <w:rPr>
          <w:rStyle w:val="Emphasis"/>
          <w:lang w:val="en-GB"/>
        </w:rPr>
      </w:pPr>
      <w:r w:rsidRPr="0038331C">
        <w:rPr>
          <w:b/>
          <w:lang w:val="en-GB"/>
        </w:rPr>
        <w:t xml:space="preserve">C2. Governance </w:t>
      </w:r>
    </w:p>
    <w:p w14:paraId="6A6B5E82" w14:textId="7666B970" w:rsidR="006D5EB8" w:rsidRPr="0038331C" w:rsidRDefault="006D5EB8" w:rsidP="00103FD1">
      <w:pPr>
        <w:spacing w:line="276" w:lineRule="auto"/>
        <w:jc w:val="both"/>
        <w:rPr>
          <w:bCs/>
          <w:i/>
          <w:iCs/>
          <w:lang w:val="en-GB"/>
        </w:rPr>
      </w:pPr>
      <w:r w:rsidRPr="0038331C">
        <w:rPr>
          <w:bCs/>
          <w:i/>
          <w:iCs/>
          <w:lang w:val="en-GB"/>
        </w:rPr>
        <w:t>Describe the organisational and management structure</w:t>
      </w:r>
      <w:r w:rsidRPr="0038331C">
        <w:rPr>
          <w:bCs/>
          <w:lang w:val="en-GB"/>
        </w:rPr>
        <w:t xml:space="preserve">, </w:t>
      </w:r>
      <w:r w:rsidRPr="0038331C">
        <w:rPr>
          <w:bCs/>
          <w:i/>
          <w:iCs/>
          <w:lang w:val="en-GB"/>
        </w:rPr>
        <w:t xml:space="preserve">organization chart, communication and decision-making procedures within the consortium, the indicative distribution of the Complex </w:t>
      </w:r>
      <w:r w:rsidRPr="0038331C">
        <w:rPr>
          <w:i/>
          <w:iCs/>
          <w:sz w:val="22"/>
          <w:szCs w:val="22"/>
          <w:lang w:val="en-GB"/>
        </w:rPr>
        <w:t>RDI</w:t>
      </w:r>
      <w:r w:rsidRPr="0038331C">
        <w:rPr>
          <w:bCs/>
          <w:i/>
          <w:iCs/>
          <w:lang w:val="en-GB"/>
        </w:rPr>
        <w:t xml:space="preserve"> Project financial distributio</w:t>
      </w:r>
      <w:r w:rsidR="00E079AB" w:rsidRPr="0038331C">
        <w:rPr>
          <w:bCs/>
          <w:i/>
          <w:iCs/>
          <w:lang w:val="en-GB"/>
        </w:rPr>
        <w:t>n.</w:t>
      </w:r>
    </w:p>
    <w:p w14:paraId="5DE4F2F3" w14:textId="77777777" w:rsidR="002D6240" w:rsidRPr="0038331C" w:rsidRDefault="002D6240" w:rsidP="00103FD1">
      <w:pPr>
        <w:spacing w:line="276" w:lineRule="auto"/>
        <w:jc w:val="both"/>
        <w:rPr>
          <w:bCs/>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2"/>
        <w:gridCol w:w="1762"/>
        <w:gridCol w:w="1424"/>
        <w:gridCol w:w="763"/>
        <w:gridCol w:w="2544"/>
      </w:tblGrid>
      <w:tr w:rsidR="006D5EB8" w:rsidRPr="0038331C" w14:paraId="44E89FB5" w14:textId="77777777" w:rsidTr="009E723F">
        <w:trPr>
          <w:trHeight w:val="250"/>
        </w:trPr>
        <w:tc>
          <w:tcPr>
            <w:tcW w:w="1271" w:type="pct"/>
            <w:shd w:val="clear" w:color="auto" w:fill="auto"/>
          </w:tcPr>
          <w:p w14:paraId="3415A04E" w14:textId="77777777" w:rsidR="006D5EB8" w:rsidRPr="0038331C" w:rsidRDefault="006D5EB8" w:rsidP="00103FD1">
            <w:pPr>
              <w:spacing w:line="276" w:lineRule="auto"/>
              <w:rPr>
                <w:rFonts w:eastAsia="Calibri"/>
                <w:b/>
                <w:sz w:val="20"/>
                <w:szCs w:val="20"/>
                <w:lang w:val="en-GB"/>
              </w:rPr>
            </w:pPr>
          </w:p>
        </w:tc>
        <w:tc>
          <w:tcPr>
            <w:tcW w:w="2268" w:type="pct"/>
            <w:gridSpan w:val="3"/>
            <w:shd w:val="clear" w:color="auto" w:fill="auto"/>
            <w:vAlign w:val="center"/>
          </w:tcPr>
          <w:p w14:paraId="3CB3AC93" w14:textId="77777777" w:rsidR="006D5EB8" w:rsidRPr="0038331C" w:rsidRDefault="006D5EB8" w:rsidP="00103FD1">
            <w:pPr>
              <w:spacing w:line="276" w:lineRule="auto"/>
              <w:jc w:val="center"/>
              <w:rPr>
                <w:rFonts w:eastAsia="Calibri"/>
                <w:b/>
                <w:sz w:val="20"/>
                <w:szCs w:val="20"/>
                <w:lang w:val="en-GB"/>
              </w:rPr>
            </w:pPr>
            <w:r w:rsidRPr="0038331C">
              <w:rPr>
                <w:rFonts w:eastAsia="Calibri"/>
                <w:b/>
                <w:sz w:val="20"/>
                <w:szCs w:val="20"/>
                <w:lang w:val="en-GB"/>
              </w:rPr>
              <w:t>Budget (lei)</w:t>
            </w:r>
          </w:p>
        </w:tc>
        <w:tc>
          <w:tcPr>
            <w:tcW w:w="1461" w:type="pct"/>
            <w:vAlign w:val="center"/>
          </w:tcPr>
          <w:p w14:paraId="53F04DE1" w14:textId="3EB55EB6" w:rsidR="006D5EB8" w:rsidRPr="0038331C" w:rsidRDefault="00A84B53" w:rsidP="00103FD1">
            <w:pPr>
              <w:spacing w:line="276" w:lineRule="auto"/>
              <w:jc w:val="center"/>
              <w:rPr>
                <w:rFonts w:eastAsia="Calibri"/>
                <w:b/>
                <w:sz w:val="20"/>
                <w:szCs w:val="20"/>
                <w:lang w:val="en-GB"/>
              </w:rPr>
            </w:pPr>
            <w:r w:rsidRPr="0038331C">
              <w:rPr>
                <w:rFonts w:eastAsia="Calibri"/>
                <w:b/>
                <w:sz w:val="20"/>
                <w:szCs w:val="20"/>
                <w:lang w:val="en-GB"/>
              </w:rPr>
              <w:t>O</w:t>
            </w:r>
            <w:r w:rsidR="006D5EB8" w:rsidRPr="0038331C">
              <w:rPr>
                <w:rFonts w:eastAsia="Calibri"/>
                <w:b/>
                <w:sz w:val="20"/>
                <w:szCs w:val="20"/>
                <w:lang w:val="en-GB"/>
              </w:rPr>
              <w:t>rganization</w:t>
            </w:r>
            <w:r w:rsidR="00D119A8" w:rsidRPr="0038331C">
              <w:rPr>
                <w:rFonts w:eastAsia="Calibri"/>
                <w:b/>
                <w:sz w:val="20"/>
                <w:szCs w:val="20"/>
                <w:lang w:val="en-GB"/>
              </w:rPr>
              <w:t>s</w:t>
            </w:r>
            <w:r w:rsidRPr="0038331C">
              <w:rPr>
                <w:rFonts w:eastAsia="Calibri"/>
                <w:b/>
                <w:sz w:val="20"/>
                <w:szCs w:val="20"/>
                <w:lang w:val="en-GB"/>
              </w:rPr>
              <w:t xml:space="preserve"> involved</w:t>
            </w:r>
          </w:p>
        </w:tc>
      </w:tr>
      <w:tr w:rsidR="006D5EB8" w:rsidRPr="0038331C" w14:paraId="5AE07C41" w14:textId="77777777" w:rsidTr="009E723F">
        <w:trPr>
          <w:trHeight w:val="250"/>
        </w:trPr>
        <w:tc>
          <w:tcPr>
            <w:tcW w:w="1271" w:type="pct"/>
            <w:shd w:val="clear" w:color="auto" w:fill="auto"/>
          </w:tcPr>
          <w:p w14:paraId="2B43BCF8" w14:textId="77777777" w:rsidR="006D5EB8" w:rsidRPr="0038331C" w:rsidRDefault="006D5EB8" w:rsidP="00103FD1">
            <w:pPr>
              <w:spacing w:line="276" w:lineRule="auto"/>
              <w:rPr>
                <w:rFonts w:eastAsia="Calibri"/>
                <w:b/>
                <w:sz w:val="20"/>
                <w:szCs w:val="20"/>
                <w:lang w:val="en-GB"/>
              </w:rPr>
            </w:pPr>
          </w:p>
        </w:tc>
        <w:tc>
          <w:tcPr>
            <w:tcW w:w="1012" w:type="pct"/>
            <w:shd w:val="clear" w:color="auto" w:fill="auto"/>
            <w:vAlign w:val="center"/>
          </w:tcPr>
          <w:p w14:paraId="60B5443E" w14:textId="77777777" w:rsidR="006D5EB8" w:rsidRPr="0038331C" w:rsidRDefault="006D5EB8" w:rsidP="00103FD1">
            <w:pPr>
              <w:spacing w:line="276" w:lineRule="auto"/>
              <w:jc w:val="center"/>
              <w:rPr>
                <w:rFonts w:eastAsia="Calibri"/>
                <w:b/>
                <w:sz w:val="20"/>
                <w:szCs w:val="20"/>
                <w:lang w:val="en-GB"/>
              </w:rPr>
            </w:pPr>
            <w:r w:rsidRPr="0038331C">
              <w:rPr>
                <w:rFonts w:eastAsia="Calibri"/>
                <w:b/>
                <w:sz w:val="20"/>
                <w:szCs w:val="20"/>
                <w:lang w:val="en-GB"/>
              </w:rPr>
              <w:t>Public funding</w:t>
            </w:r>
          </w:p>
        </w:tc>
        <w:tc>
          <w:tcPr>
            <w:tcW w:w="818" w:type="pct"/>
          </w:tcPr>
          <w:p w14:paraId="2507E9AC" w14:textId="77777777" w:rsidR="006D5EB8" w:rsidRPr="0038331C" w:rsidRDefault="006D5EB8" w:rsidP="00103FD1">
            <w:pPr>
              <w:spacing w:line="276" w:lineRule="auto"/>
              <w:jc w:val="center"/>
              <w:rPr>
                <w:rFonts w:eastAsia="Calibri"/>
                <w:b/>
                <w:sz w:val="20"/>
                <w:szCs w:val="20"/>
                <w:lang w:val="en-GB"/>
              </w:rPr>
            </w:pPr>
            <w:r w:rsidRPr="0038331C">
              <w:rPr>
                <w:rFonts w:eastAsia="Calibri"/>
                <w:b/>
                <w:sz w:val="20"/>
                <w:szCs w:val="20"/>
                <w:lang w:val="en-GB"/>
              </w:rPr>
              <w:t>Co-funding</w:t>
            </w:r>
          </w:p>
        </w:tc>
        <w:tc>
          <w:tcPr>
            <w:tcW w:w="438" w:type="pct"/>
          </w:tcPr>
          <w:p w14:paraId="3B9C3B95" w14:textId="77777777" w:rsidR="006D5EB8" w:rsidRPr="0038331C" w:rsidRDefault="006D5EB8" w:rsidP="00103FD1">
            <w:pPr>
              <w:spacing w:line="276" w:lineRule="auto"/>
              <w:jc w:val="center"/>
              <w:rPr>
                <w:rFonts w:eastAsia="Calibri"/>
                <w:b/>
                <w:sz w:val="20"/>
                <w:szCs w:val="20"/>
                <w:lang w:val="en-GB"/>
              </w:rPr>
            </w:pPr>
            <w:r w:rsidRPr="0038331C">
              <w:rPr>
                <w:rFonts w:eastAsia="Calibri"/>
                <w:b/>
                <w:sz w:val="20"/>
                <w:szCs w:val="20"/>
                <w:lang w:val="en-GB"/>
              </w:rPr>
              <w:t>VAT</w:t>
            </w:r>
          </w:p>
        </w:tc>
        <w:tc>
          <w:tcPr>
            <w:tcW w:w="1461" w:type="pct"/>
            <w:vAlign w:val="center"/>
          </w:tcPr>
          <w:p w14:paraId="73A6A3A2" w14:textId="77777777" w:rsidR="006D5EB8" w:rsidRPr="0038331C" w:rsidRDefault="006D5EB8" w:rsidP="00103FD1">
            <w:pPr>
              <w:spacing w:line="276" w:lineRule="auto"/>
              <w:jc w:val="center"/>
              <w:rPr>
                <w:rFonts w:eastAsia="Calibri"/>
                <w:b/>
                <w:sz w:val="20"/>
                <w:szCs w:val="20"/>
                <w:lang w:val="en-GB"/>
              </w:rPr>
            </w:pPr>
          </w:p>
        </w:tc>
      </w:tr>
      <w:tr w:rsidR="006D5EB8" w:rsidRPr="0038331C" w14:paraId="5C7D9737" w14:textId="77777777" w:rsidTr="009E723F">
        <w:trPr>
          <w:trHeight w:val="250"/>
        </w:trPr>
        <w:tc>
          <w:tcPr>
            <w:tcW w:w="1271" w:type="pct"/>
            <w:shd w:val="clear" w:color="auto" w:fill="auto"/>
          </w:tcPr>
          <w:p w14:paraId="710BB3EF" w14:textId="77777777" w:rsidR="006D5EB8" w:rsidRPr="0038331C" w:rsidRDefault="006D5EB8" w:rsidP="00103FD1">
            <w:pPr>
              <w:spacing w:line="276" w:lineRule="auto"/>
              <w:rPr>
                <w:rFonts w:eastAsia="Calibri"/>
                <w:bCs/>
                <w:sz w:val="20"/>
                <w:szCs w:val="20"/>
                <w:lang w:val="en-GB"/>
              </w:rPr>
            </w:pPr>
            <w:r w:rsidRPr="0038331C">
              <w:rPr>
                <w:rFonts w:eastAsia="Calibri"/>
                <w:bCs/>
                <w:sz w:val="20"/>
                <w:szCs w:val="20"/>
                <w:lang w:val="en-GB"/>
              </w:rPr>
              <w:lastRenderedPageBreak/>
              <w:t>Specific RDI Project 1</w:t>
            </w:r>
          </w:p>
        </w:tc>
        <w:tc>
          <w:tcPr>
            <w:tcW w:w="1012" w:type="pct"/>
            <w:shd w:val="clear" w:color="auto" w:fill="auto"/>
          </w:tcPr>
          <w:p w14:paraId="6902CE5C" w14:textId="77777777" w:rsidR="006D5EB8" w:rsidRPr="0038331C" w:rsidRDefault="006D5EB8" w:rsidP="00103FD1">
            <w:pPr>
              <w:spacing w:line="276" w:lineRule="auto"/>
              <w:rPr>
                <w:rFonts w:eastAsia="Calibri"/>
                <w:b/>
                <w:sz w:val="20"/>
                <w:szCs w:val="20"/>
                <w:lang w:val="en-GB"/>
              </w:rPr>
            </w:pPr>
          </w:p>
        </w:tc>
        <w:tc>
          <w:tcPr>
            <w:tcW w:w="818" w:type="pct"/>
          </w:tcPr>
          <w:p w14:paraId="2BB3870D" w14:textId="77777777" w:rsidR="006D5EB8" w:rsidRPr="0038331C" w:rsidRDefault="006D5EB8" w:rsidP="00103FD1">
            <w:pPr>
              <w:spacing w:line="276" w:lineRule="auto"/>
              <w:rPr>
                <w:rFonts w:eastAsia="Calibri"/>
                <w:b/>
                <w:sz w:val="20"/>
                <w:szCs w:val="20"/>
                <w:lang w:val="en-GB"/>
              </w:rPr>
            </w:pPr>
          </w:p>
        </w:tc>
        <w:tc>
          <w:tcPr>
            <w:tcW w:w="438" w:type="pct"/>
          </w:tcPr>
          <w:p w14:paraId="2150B938" w14:textId="77777777" w:rsidR="006D5EB8" w:rsidRPr="0038331C" w:rsidRDefault="006D5EB8" w:rsidP="00103FD1">
            <w:pPr>
              <w:spacing w:line="276" w:lineRule="auto"/>
              <w:rPr>
                <w:rFonts w:eastAsia="Calibri"/>
                <w:b/>
                <w:sz w:val="20"/>
                <w:szCs w:val="20"/>
                <w:lang w:val="en-GB"/>
              </w:rPr>
            </w:pPr>
          </w:p>
        </w:tc>
        <w:tc>
          <w:tcPr>
            <w:tcW w:w="1461" w:type="pct"/>
          </w:tcPr>
          <w:p w14:paraId="30DE555D" w14:textId="77777777" w:rsidR="006D5EB8" w:rsidRPr="0038331C" w:rsidRDefault="006D5EB8" w:rsidP="00103FD1">
            <w:pPr>
              <w:spacing w:line="276" w:lineRule="auto"/>
              <w:rPr>
                <w:rFonts w:eastAsia="Calibri"/>
                <w:b/>
                <w:sz w:val="20"/>
                <w:szCs w:val="20"/>
                <w:lang w:val="en-GB"/>
              </w:rPr>
            </w:pPr>
          </w:p>
        </w:tc>
      </w:tr>
      <w:tr w:rsidR="006D5EB8" w:rsidRPr="0038331C" w14:paraId="6DDC49DD" w14:textId="77777777" w:rsidTr="009E723F">
        <w:trPr>
          <w:trHeight w:val="250"/>
        </w:trPr>
        <w:tc>
          <w:tcPr>
            <w:tcW w:w="1271" w:type="pct"/>
            <w:shd w:val="clear" w:color="auto" w:fill="auto"/>
          </w:tcPr>
          <w:p w14:paraId="591F0F4B" w14:textId="77777777" w:rsidR="006D5EB8" w:rsidRPr="0038331C" w:rsidRDefault="006D5EB8" w:rsidP="00103FD1">
            <w:pPr>
              <w:spacing w:line="276" w:lineRule="auto"/>
              <w:rPr>
                <w:rFonts w:eastAsia="Calibri"/>
                <w:bCs/>
                <w:sz w:val="20"/>
                <w:szCs w:val="20"/>
                <w:lang w:val="en-GB"/>
              </w:rPr>
            </w:pPr>
            <w:r w:rsidRPr="0038331C">
              <w:rPr>
                <w:rFonts w:eastAsia="Calibri"/>
                <w:bCs/>
                <w:sz w:val="20"/>
                <w:szCs w:val="20"/>
                <w:lang w:val="en-GB"/>
              </w:rPr>
              <w:t>Specific RDI Project 2</w:t>
            </w:r>
          </w:p>
        </w:tc>
        <w:tc>
          <w:tcPr>
            <w:tcW w:w="1012" w:type="pct"/>
            <w:shd w:val="clear" w:color="auto" w:fill="auto"/>
          </w:tcPr>
          <w:p w14:paraId="179A82D2" w14:textId="77777777" w:rsidR="006D5EB8" w:rsidRPr="0038331C" w:rsidRDefault="006D5EB8" w:rsidP="00103FD1">
            <w:pPr>
              <w:spacing w:line="276" w:lineRule="auto"/>
              <w:rPr>
                <w:rFonts w:eastAsia="Calibri"/>
                <w:b/>
                <w:sz w:val="20"/>
                <w:szCs w:val="20"/>
                <w:lang w:val="en-GB"/>
              </w:rPr>
            </w:pPr>
          </w:p>
        </w:tc>
        <w:tc>
          <w:tcPr>
            <w:tcW w:w="818" w:type="pct"/>
          </w:tcPr>
          <w:p w14:paraId="1D996C36" w14:textId="77777777" w:rsidR="006D5EB8" w:rsidRPr="0038331C" w:rsidRDefault="006D5EB8" w:rsidP="00103FD1">
            <w:pPr>
              <w:spacing w:line="276" w:lineRule="auto"/>
              <w:rPr>
                <w:rFonts w:eastAsia="Calibri"/>
                <w:b/>
                <w:sz w:val="20"/>
                <w:szCs w:val="20"/>
                <w:lang w:val="en-GB"/>
              </w:rPr>
            </w:pPr>
          </w:p>
        </w:tc>
        <w:tc>
          <w:tcPr>
            <w:tcW w:w="438" w:type="pct"/>
          </w:tcPr>
          <w:p w14:paraId="21D916C1" w14:textId="77777777" w:rsidR="006D5EB8" w:rsidRPr="0038331C" w:rsidRDefault="006D5EB8" w:rsidP="00103FD1">
            <w:pPr>
              <w:spacing w:line="276" w:lineRule="auto"/>
              <w:rPr>
                <w:rFonts w:eastAsia="Calibri"/>
                <w:b/>
                <w:sz w:val="20"/>
                <w:szCs w:val="20"/>
                <w:lang w:val="en-GB"/>
              </w:rPr>
            </w:pPr>
          </w:p>
        </w:tc>
        <w:tc>
          <w:tcPr>
            <w:tcW w:w="1461" w:type="pct"/>
          </w:tcPr>
          <w:p w14:paraId="204ABA5D" w14:textId="77777777" w:rsidR="006D5EB8" w:rsidRPr="0038331C" w:rsidRDefault="006D5EB8" w:rsidP="00103FD1">
            <w:pPr>
              <w:spacing w:line="276" w:lineRule="auto"/>
              <w:rPr>
                <w:rFonts w:eastAsia="Calibri"/>
                <w:b/>
                <w:sz w:val="20"/>
                <w:szCs w:val="20"/>
                <w:lang w:val="en-GB"/>
              </w:rPr>
            </w:pPr>
          </w:p>
        </w:tc>
      </w:tr>
      <w:tr w:rsidR="006D5EB8" w:rsidRPr="0038331C" w14:paraId="1F54EDA3" w14:textId="77777777" w:rsidTr="009E723F">
        <w:trPr>
          <w:trHeight w:val="250"/>
        </w:trPr>
        <w:tc>
          <w:tcPr>
            <w:tcW w:w="1271" w:type="pct"/>
            <w:shd w:val="clear" w:color="auto" w:fill="auto"/>
          </w:tcPr>
          <w:p w14:paraId="370A9973" w14:textId="77777777" w:rsidR="006D5EB8" w:rsidRPr="0038331C" w:rsidRDefault="006D5EB8" w:rsidP="00103FD1">
            <w:pPr>
              <w:spacing w:line="276" w:lineRule="auto"/>
              <w:rPr>
                <w:rFonts w:eastAsia="Calibri"/>
                <w:bCs/>
                <w:sz w:val="20"/>
                <w:szCs w:val="20"/>
                <w:lang w:val="en-GB"/>
              </w:rPr>
            </w:pPr>
            <w:r w:rsidRPr="0038331C">
              <w:rPr>
                <w:rFonts w:eastAsia="Calibri"/>
                <w:bCs/>
                <w:sz w:val="20"/>
                <w:szCs w:val="20"/>
                <w:lang w:val="en-GB"/>
              </w:rPr>
              <w:t>Specific RDI Project 3</w:t>
            </w:r>
          </w:p>
        </w:tc>
        <w:tc>
          <w:tcPr>
            <w:tcW w:w="1012" w:type="pct"/>
            <w:shd w:val="clear" w:color="auto" w:fill="auto"/>
          </w:tcPr>
          <w:p w14:paraId="2CAD957D" w14:textId="77777777" w:rsidR="006D5EB8" w:rsidRPr="0038331C" w:rsidRDefault="006D5EB8" w:rsidP="00103FD1">
            <w:pPr>
              <w:spacing w:line="276" w:lineRule="auto"/>
              <w:rPr>
                <w:rFonts w:eastAsia="Calibri"/>
                <w:b/>
                <w:sz w:val="20"/>
                <w:szCs w:val="20"/>
                <w:lang w:val="en-GB"/>
              </w:rPr>
            </w:pPr>
          </w:p>
        </w:tc>
        <w:tc>
          <w:tcPr>
            <w:tcW w:w="818" w:type="pct"/>
          </w:tcPr>
          <w:p w14:paraId="1A4CA58B" w14:textId="77777777" w:rsidR="006D5EB8" w:rsidRPr="0038331C" w:rsidRDefault="006D5EB8" w:rsidP="00103FD1">
            <w:pPr>
              <w:spacing w:line="276" w:lineRule="auto"/>
              <w:rPr>
                <w:rFonts w:eastAsia="Calibri"/>
                <w:b/>
                <w:sz w:val="20"/>
                <w:szCs w:val="20"/>
                <w:lang w:val="en-GB"/>
              </w:rPr>
            </w:pPr>
          </w:p>
        </w:tc>
        <w:tc>
          <w:tcPr>
            <w:tcW w:w="438" w:type="pct"/>
          </w:tcPr>
          <w:p w14:paraId="097783C4" w14:textId="77777777" w:rsidR="006D5EB8" w:rsidRPr="0038331C" w:rsidRDefault="006D5EB8" w:rsidP="00103FD1">
            <w:pPr>
              <w:spacing w:line="276" w:lineRule="auto"/>
              <w:rPr>
                <w:rFonts w:eastAsia="Calibri"/>
                <w:b/>
                <w:sz w:val="20"/>
                <w:szCs w:val="20"/>
                <w:lang w:val="en-GB"/>
              </w:rPr>
            </w:pPr>
          </w:p>
        </w:tc>
        <w:tc>
          <w:tcPr>
            <w:tcW w:w="1461" w:type="pct"/>
          </w:tcPr>
          <w:p w14:paraId="4906A781" w14:textId="77777777" w:rsidR="006D5EB8" w:rsidRPr="0038331C" w:rsidRDefault="006D5EB8" w:rsidP="00103FD1">
            <w:pPr>
              <w:spacing w:line="276" w:lineRule="auto"/>
              <w:rPr>
                <w:rFonts w:eastAsia="Calibri"/>
                <w:b/>
                <w:sz w:val="20"/>
                <w:szCs w:val="20"/>
                <w:lang w:val="en-GB"/>
              </w:rPr>
            </w:pPr>
          </w:p>
        </w:tc>
      </w:tr>
      <w:tr w:rsidR="006D5EB8" w:rsidRPr="0038331C" w14:paraId="1A1233E9" w14:textId="77777777" w:rsidTr="009E723F">
        <w:trPr>
          <w:trHeight w:val="250"/>
        </w:trPr>
        <w:tc>
          <w:tcPr>
            <w:tcW w:w="1271" w:type="pct"/>
            <w:shd w:val="clear" w:color="auto" w:fill="auto"/>
          </w:tcPr>
          <w:p w14:paraId="182D3DAA" w14:textId="77777777" w:rsidR="006D5EB8" w:rsidRPr="0038331C" w:rsidRDefault="006D5EB8" w:rsidP="00103FD1">
            <w:pPr>
              <w:spacing w:line="276" w:lineRule="auto"/>
              <w:rPr>
                <w:rFonts w:eastAsia="Calibri"/>
                <w:bCs/>
                <w:sz w:val="20"/>
                <w:szCs w:val="20"/>
                <w:lang w:val="en-GB"/>
              </w:rPr>
            </w:pPr>
            <w:r w:rsidRPr="0038331C">
              <w:rPr>
                <w:rFonts w:eastAsia="Calibri"/>
                <w:bCs/>
                <w:sz w:val="20"/>
                <w:szCs w:val="20"/>
                <w:lang w:val="en-GB"/>
              </w:rPr>
              <w:t>Specific RDI Project 4</w:t>
            </w:r>
          </w:p>
        </w:tc>
        <w:tc>
          <w:tcPr>
            <w:tcW w:w="1012" w:type="pct"/>
            <w:shd w:val="clear" w:color="auto" w:fill="auto"/>
          </w:tcPr>
          <w:p w14:paraId="1AA3661F" w14:textId="77777777" w:rsidR="006D5EB8" w:rsidRPr="0038331C" w:rsidRDefault="006D5EB8" w:rsidP="00103FD1">
            <w:pPr>
              <w:spacing w:line="276" w:lineRule="auto"/>
              <w:rPr>
                <w:rFonts w:eastAsia="Calibri"/>
                <w:b/>
                <w:sz w:val="20"/>
                <w:szCs w:val="20"/>
                <w:lang w:val="en-GB"/>
              </w:rPr>
            </w:pPr>
          </w:p>
        </w:tc>
        <w:tc>
          <w:tcPr>
            <w:tcW w:w="818" w:type="pct"/>
          </w:tcPr>
          <w:p w14:paraId="0991720E" w14:textId="77777777" w:rsidR="006D5EB8" w:rsidRPr="0038331C" w:rsidRDefault="006D5EB8" w:rsidP="00103FD1">
            <w:pPr>
              <w:spacing w:line="276" w:lineRule="auto"/>
              <w:rPr>
                <w:rFonts w:eastAsia="Calibri"/>
                <w:b/>
                <w:sz w:val="20"/>
                <w:szCs w:val="20"/>
                <w:lang w:val="en-GB"/>
              </w:rPr>
            </w:pPr>
          </w:p>
        </w:tc>
        <w:tc>
          <w:tcPr>
            <w:tcW w:w="438" w:type="pct"/>
          </w:tcPr>
          <w:p w14:paraId="2BD13ECE" w14:textId="77777777" w:rsidR="006D5EB8" w:rsidRPr="0038331C" w:rsidRDefault="006D5EB8" w:rsidP="00103FD1">
            <w:pPr>
              <w:spacing w:line="276" w:lineRule="auto"/>
              <w:rPr>
                <w:rFonts w:eastAsia="Calibri"/>
                <w:b/>
                <w:sz w:val="20"/>
                <w:szCs w:val="20"/>
                <w:lang w:val="en-GB"/>
              </w:rPr>
            </w:pPr>
          </w:p>
        </w:tc>
        <w:tc>
          <w:tcPr>
            <w:tcW w:w="1461" w:type="pct"/>
          </w:tcPr>
          <w:p w14:paraId="156335C3" w14:textId="77777777" w:rsidR="006D5EB8" w:rsidRPr="0038331C" w:rsidRDefault="006D5EB8" w:rsidP="00103FD1">
            <w:pPr>
              <w:spacing w:line="276" w:lineRule="auto"/>
              <w:rPr>
                <w:rFonts w:eastAsia="Calibri"/>
                <w:b/>
                <w:sz w:val="20"/>
                <w:szCs w:val="20"/>
                <w:lang w:val="en-GB"/>
              </w:rPr>
            </w:pPr>
          </w:p>
        </w:tc>
      </w:tr>
      <w:tr w:rsidR="006D5EB8" w:rsidRPr="0038331C" w14:paraId="62A252E5" w14:textId="77777777" w:rsidTr="009E723F">
        <w:trPr>
          <w:trHeight w:val="250"/>
        </w:trPr>
        <w:tc>
          <w:tcPr>
            <w:tcW w:w="1271" w:type="pct"/>
            <w:shd w:val="clear" w:color="auto" w:fill="auto"/>
          </w:tcPr>
          <w:p w14:paraId="475E42B8" w14:textId="77777777" w:rsidR="006D5EB8" w:rsidRPr="0038331C" w:rsidRDefault="006D5EB8" w:rsidP="00103FD1">
            <w:pPr>
              <w:spacing w:line="276" w:lineRule="auto"/>
              <w:rPr>
                <w:rFonts w:eastAsia="Calibri"/>
                <w:bCs/>
                <w:sz w:val="20"/>
                <w:szCs w:val="20"/>
                <w:lang w:val="en-GB"/>
              </w:rPr>
            </w:pPr>
            <w:r w:rsidRPr="0038331C">
              <w:rPr>
                <w:rFonts w:eastAsia="Calibri"/>
                <w:bCs/>
                <w:sz w:val="20"/>
                <w:szCs w:val="20"/>
                <w:lang w:val="en-GB"/>
              </w:rPr>
              <w:t>Specific RDI Project 5</w:t>
            </w:r>
          </w:p>
        </w:tc>
        <w:tc>
          <w:tcPr>
            <w:tcW w:w="1012" w:type="pct"/>
            <w:shd w:val="clear" w:color="auto" w:fill="auto"/>
          </w:tcPr>
          <w:p w14:paraId="063254DB" w14:textId="77777777" w:rsidR="006D5EB8" w:rsidRPr="0038331C" w:rsidRDefault="006D5EB8" w:rsidP="00103FD1">
            <w:pPr>
              <w:spacing w:line="276" w:lineRule="auto"/>
              <w:rPr>
                <w:rFonts w:eastAsia="Calibri"/>
                <w:b/>
                <w:sz w:val="20"/>
                <w:szCs w:val="20"/>
                <w:lang w:val="en-GB"/>
              </w:rPr>
            </w:pPr>
          </w:p>
        </w:tc>
        <w:tc>
          <w:tcPr>
            <w:tcW w:w="818" w:type="pct"/>
          </w:tcPr>
          <w:p w14:paraId="53EDF806" w14:textId="77777777" w:rsidR="006D5EB8" w:rsidRPr="0038331C" w:rsidRDefault="006D5EB8" w:rsidP="00103FD1">
            <w:pPr>
              <w:spacing w:line="276" w:lineRule="auto"/>
              <w:rPr>
                <w:rFonts w:eastAsia="Calibri"/>
                <w:b/>
                <w:sz w:val="20"/>
                <w:szCs w:val="20"/>
                <w:lang w:val="en-GB"/>
              </w:rPr>
            </w:pPr>
          </w:p>
        </w:tc>
        <w:tc>
          <w:tcPr>
            <w:tcW w:w="438" w:type="pct"/>
          </w:tcPr>
          <w:p w14:paraId="6B50ED4C" w14:textId="77777777" w:rsidR="006D5EB8" w:rsidRPr="0038331C" w:rsidRDefault="006D5EB8" w:rsidP="00103FD1">
            <w:pPr>
              <w:spacing w:line="276" w:lineRule="auto"/>
              <w:rPr>
                <w:rFonts w:eastAsia="Calibri"/>
                <w:b/>
                <w:sz w:val="20"/>
                <w:szCs w:val="20"/>
                <w:lang w:val="en-GB"/>
              </w:rPr>
            </w:pPr>
          </w:p>
        </w:tc>
        <w:tc>
          <w:tcPr>
            <w:tcW w:w="1461" w:type="pct"/>
          </w:tcPr>
          <w:p w14:paraId="1AAC64C3" w14:textId="77777777" w:rsidR="006D5EB8" w:rsidRPr="0038331C" w:rsidRDefault="006D5EB8" w:rsidP="00103FD1">
            <w:pPr>
              <w:spacing w:line="276" w:lineRule="auto"/>
              <w:rPr>
                <w:rFonts w:eastAsia="Calibri"/>
                <w:b/>
                <w:sz w:val="20"/>
                <w:szCs w:val="20"/>
                <w:lang w:val="en-GB"/>
              </w:rPr>
            </w:pPr>
          </w:p>
        </w:tc>
      </w:tr>
      <w:tr w:rsidR="006D5EB8" w:rsidRPr="0038331C" w14:paraId="541C4676" w14:textId="77777777" w:rsidTr="009E723F">
        <w:trPr>
          <w:trHeight w:val="250"/>
        </w:trPr>
        <w:tc>
          <w:tcPr>
            <w:tcW w:w="1271" w:type="pct"/>
            <w:shd w:val="clear" w:color="auto" w:fill="auto"/>
          </w:tcPr>
          <w:p w14:paraId="08531507" w14:textId="4EC0BCFA" w:rsidR="006D5EB8" w:rsidRPr="0038331C" w:rsidRDefault="006D5EB8" w:rsidP="00103FD1">
            <w:pPr>
              <w:spacing w:line="276" w:lineRule="auto"/>
              <w:rPr>
                <w:rFonts w:eastAsia="Calibri"/>
                <w:bCs/>
                <w:sz w:val="20"/>
                <w:szCs w:val="20"/>
                <w:lang w:val="en-GB"/>
              </w:rPr>
            </w:pPr>
            <w:r w:rsidRPr="0038331C">
              <w:rPr>
                <w:rFonts w:eastAsia="Calibri"/>
                <w:bCs/>
                <w:sz w:val="20"/>
                <w:szCs w:val="20"/>
                <w:lang w:val="en-GB"/>
              </w:rPr>
              <w:t>Project management</w:t>
            </w:r>
          </w:p>
        </w:tc>
        <w:tc>
          <w:tcPr>
            <w:tcW w:w="1012" w:type="pct"/>
            <w:shd w:val="clear" w:color="auto" w:fill="auto"/>
          </w:tcPr>
          <w:p w14:paraId="765A6E5A" w14:textId="77777777" w:rsidR="006D5EB8" w:rsidRPr="0038331C" w:rsidRDefault="006D5EB8" w:rsidP="00103FD1">
            <w:pPr>
              <w:spacing w:line="276" w:lineRule="auto"/>
              <w:rPr>
                <w:rFonts w:eastAsia="Calibri"/>
                <w:b/>
                <w:sz w:val="20"/>
                <w:szCs w:val="20"/>
                <w:lang w:val="en-GB"/>
              </w:rPr>
            </w:pPr>
          </w:p>
        </w:tc>
        <w:tc>
          <w:tcPr>
            <w:tcW w:w="818" w:type="pct"/>
          </w:tcPr>
          <w:p w14:paraId="06487779" w14:textId="77777777" w:rsidR="006D5EB8" w:rsidRPr="0038331C" w:rsidRDefault="006D5EB8" w:rsidP="00103FD1">
            <w:pPr>
              <w:spacing w:line="276" w:lineRule="auto"/>
              <w:rPr>
                <w:rFonts w:eastAsia="Calibri"/>
                <w:b/>
                <w:sz w:val="20"/>
                <w:szCs w:val="20"/>
                <w:lang w:val="en-GB"/>
              </w:rPr>
            </w:pPr>
          </w:p>
        </w:tc>
        <w:tc>
          <w:tcPr>
            <w:tcW w:w="438" w:type="pct"/>
          </w:tcPr>
          <w:p w14:paraId="251C0B57" w14:textId="77777777" w:rsidR="006D5EB8" w:rsidRPr="0038331C" w:rsidRDefault="006D5EB8" w:rsidP="00103FD1">
            <w:pPr>
              <w:spacing w:line="276" w:lineRule="auto"/>
              <w:rPr>
                <w:rFonts w:eastAsia="Calibri"/>
                <w:b/>
                <w:sz w:val="20"/>
                <w:szCs w:val="20"/>
                <w:lang w:val="en-GB"/>
              </w:rPr>
            </w:pPr>
          </w:p>
        </w:tc>
        <w:tc>
          <w:tcPr>
            <w:tcW w:w="1461" w:type="pct"/>
          </w:tcPr>
          <w:p w14:paraId="3FEBCCCA" w14:textId="77777777" w:rsidR="006D5EB8" w:rsidRPr="0038331C" w:rsidRDefault="006D5EB8" w:rsidP="00103FD1">
            <w:pPr>
              <w:spacing w:line="276" w:lineRule="auto"/>
              <w:rPr>
                <w:rFonts w:eastAsia="Calibri"/>
                <w:b/>
                <w:sz w:val="20"/>
                <w:szCs w:val="20"/>
                <w:lang w:val="en-GB"/>
              </w:rPr>
            </w:pPr>
          </w:p>
        </w:tc>
      </w:tr>
      <w:tr w:rsidR="006D5EB8" w:rsidRPr="0038331C" w14:paraId="217B97DA" w14:textId="77777777" w:rsidTr="009E723F">
        <w:trPr>
          <w:trHeight w:val="250"/>
        </w:trPr>
        <w:tc>
          <w:tcPr>
            <w:tcW w:w="1271" w:type="pct"/>
            <w:shd w:val="clear" w:color="auto" w:fill="auto"/>
          </w:tcPr>
          <w:p w14:paraId="5BC7F7FB" w14:textId="156D0178" w:rsidR="006D5EB8" w:rsidRPr="0038331C" w:rsidRDefault="006D5EB8" w:rsidP="00103FD1">
            <w:pPr>
              <w:spacing w:line="276" w:lineRule="auto"/>
              <w:jc w:val="both"/>
              <w:rPr>
                <w:rFonts w:eastAsia="Calibri"/>
                <w:bCs/>
                <w:sz w:val="20"/>
                <w:szCs w:val="20"/>
                <w:lang w:val="en-GB"/>
              </w:rPr>
            </w:pPr>
            <w:r w:rsidRPr="0038331C">
              <w:rPr>
                <w:rFonts w:eastAsia="Calibri"/>
                <w:bCs/>
                <w:sz w:val="20"/>
                <w:szCs w:val="20"/>
                <w:lang w:val="en-GB"/>
              </w:rPr>
              <w:t>Feas</w:t>
            </w:r>
            <w:r w:rsidR="00B9196D" w:rsidRPr="0038331C">
              <w:rPr>
                <w:rFonts w:eastAsia="Calibri"/>
                <w:bCs/>
                <w:sz w:val="20"/>
                <w:szCs w:val="20"/>
                <w:lang w:val="en-GB"/>
              </w:rPr>
              <w:t>i</w:t>
            </w:r>
            <w:r w:rsidRPr="0038331C">
              <w:rPr>
                <w:rFonts w:eastAsia="Calibri"/>
                <w:bCs/>
                <w:sz w:val="20"/>
                <w:szCs w:val="20"/>
                <w:lang w:val="en-GB"/>
              </w:rPr>
              <w:t>bility study(es)</w:t>
            </w:r>
          </w:p>
        </w:tc>
        <w:tc>
          <w:tcPr>
            <w:tcW w:w="1012" w:type="pct"/>
            <w:shd w:val="clear" w:color="auto" w:fill="auto"/>
          </w:tcPr>
          <w:p w14:paraId="21812D3B" w14:textId="77777777" w:rsidR="006D5EB8" w:rsidRPr="0038331C" w:rsidRDefault="006D5EB8" w:rsidP="00103FD1">
            <w:pPr>
              <w:spacing w:line="276" w:lineRule="auto"/>
              <w:jc w:val="both"/>
              <w:rPr>
                <w:rFonts w:eastAsia="Calibri"/>
                <w:b/>
                <w:sz w:val="20"/>
                <w:szCs w:val="20"/>
                <w:lang w:val="en-GB"/>
              </w:rPr>
            </w:pPr>
          </w:p>
        </w:tc>
        <w:tc>
          <w:tcPr>
            <w:tcW w:w="818" w:type="pct"/>
          </w:tcPr>
          <w:p w14:paraId="73B0EA20" w14:textId="77777777" w:rsidR="006D5EB8" w:rsidRPr="0038331C" w:rsidRDefault="006D5EB8" w:rsidP="00103FD1">
            <w:pPr>
              <w:spacing w:line="276" w:lineRule="auto"/>
              <w:jc w:val="both"/>
              <w:rPr>
                <w:rFonts w:eastAsia="Calibri"/>
                <w:b/>
                <w:sz w:val="20"/>
                <w:szCs w:val="20"/>
                <w:lang w:val="en-GB"/>
              </w:rPr>
            </w:pPr>
          </w:p>
        </w:tc>
        <w:tc>
          <w:tcPr>
            <w:tcW w:w="438" w:type="pct"/>
          </w:tcPr>
          <w:p w14:paraId="6512C895" w14:textId="77777777" w:rsidR="006D5EB8" w:rsidRPr="0038331C" w:rsidRDefault="006D5EB8" w:rsidP="00103FD1">
            <w:pPr>
              <w:spacing w:line="276" w:lineRule="auto"/>
              <w:jc w:val="both"/>
              <w:rPr>
                <w:rFonts w:eastAsia="Calibri"/>
                <w:b/>
                <w:sz w:val="20"/>
                <w:szCs w:val="20"/>
                <w:lang w:val="en-GB"/>
              </w:rPr>
            </w:pPr>
          </w:p>
        </w:tc>
        <w:tc>
          <w:tcPr>
            <w:tcW w:w="1461" w:type="pct"/>
          </w:tcPr>
          <w:p w14:paraId="1CA5D8D1" w14:textId="77777777" w:rsidR="006D5EB8" w:rsidRPr="0038331C" w:rsidRDefault="006D5EB8" w:rsidP="00103FD1">
            <w:pPr>
              <w:spacing w:line="276" w:lineRule="auto"/>
              <w:jc w:val="both"/>
              <w:rPr>
                <w:rFonts w:eastAsia="Calibri"/>
                <w:b/>
                <w:sz w:val="20"/>
                <w:szCs w:val="20"/>
                <w:lang w:val="en-GB"/>
              </w:rPr>
            </w:pPr>
          </w:p>
        </w:tc>
      </w:tr>
      <w:tr w:rsidR="006D5EB8" w:rsidRPr="0038331C" w14:paraId="272C57B8" w14:textId="77777777" w:rsidTr="009E723F">
        <w:trPr>
          <w:trHeight w:val="250"/>
        </w:trPr>
        <w:tc>
          <w:tcPr>
            <w:tcW w:w="1271" w:type="pct"/>
            <w:shd w:val="clear" w:color="auto" w:fill="auto"/>
          </w:tcPr>
          <w:p w14:paraId="1D7D5C71" w14:textId="77777777" w:rsidR="006D5EB8" w:rsidRPr="0038331C" w:rsidRDefault="006D5EB8" w:rsidP="00103FD1">
            <w:pPr>
              <w:spacing w:line="276" w:lineRule="auto"/>
              <w:rPr>
                <w:rFonts w:eastAsia="Calibri"/>
                <w:b/>
                <w:sz w:val="20"/>
                <w:szCs w:val="20"/>
                <w:lang w:val="en-GB"/>
              </w:rPr>
            </w:pPr>
            <w:r w:rsidRPr="0038331C">
              <w:rPr>
                <w:rFonts w:eastAsia="Calibri"/>
                <w:b/>
                <w:sz w:val="20"/>
                <w:szCs w:val="20"/>
                <w:lang w:val="en-GB"/>
              </w:rPr>
              <w:t>TOTAL</w:t>
            </w:r>
          </w:p>
        </w:tc>
        <w:tc>
          <w:tcPr>
            <w:tcW w:w="1012" w:type="pct"/>
            <w:shd w:val="clear" w:color="auto" w:fill="auto"/>
          </w:tcPr>
          <w:p w14:paraId="6D501126" w14:textId="77777777" w:rsidR="006D5EB8" w:rsidRPr="0038331C" w:rsidRDefault="006D5EB8" w:rsidP="00103FD1">
            <w:pPr>
              <w:spacing w:line="276" w:lineRule="auto"/>
              <w:rPr>
                <w:rFonts w:eastAsia="Calibri"/>
                <w:b/>
                <w:sz w:val="20"/>
                <w:szCs w:val="20"/>
                <w:lang w:val="en-GB"/>
              </w:rPr>
            </w:pPr>
          </w:p>
        </w:tc>
        <w:tc>
          <w:tcPr>
            <w:tcW w:w="818" w:type="pct"/>
          </w:tcPr>
          <w:p w14:paraId="33AEBE31" w14:textId="77777777" w:rsidR="006D5EB8" w:rsidRPr="0038331C" w:rsidRDefault="006D5EB8" w:rsidP="00103FD1">
            <w:pPr>
              <w:spacing w:line="276" w:lineRule="auto"/>
              <w:rPr>
                <w:rFonts w:eastAsia="Calibri"/>
                <w:b/>
                <w:sz w:val="20"/>
                <w:szCs w:val="20"/>
                <w:lang w:val="en-GB"/>
              </w:rPr>
            </w:pPr>
          </w:p>
        </w:tc>
        <w:tc>
          <w:tcPr>
            <w:tcW w:w="438" w:type="pct"/>
          </w:tcPr>
          <w:p w14:paraId="51C31A1E" w14:textId="77777777" w:rsidR="006D5EB8" w:rsidRPr="0038331C" w:rsidRDefault="006D5EB8" w:rsidP="00103FD1">
            <w:pPr>
              <w:spacing w:line="276" w:lineRule="auto"/>
              <w:rPr>
                <w:rFonts w:eastAsia="Calibri"/>
                <w:b/>
                <w:sz w:val="20"/>
                <w:szCs w:val="20"/>
                <w:lang w:val="en-GB"/>
              </w:rPr>
            </w:pPr>
          </w:p>
        </w:tc>
        <w:tc>
          <w:tcPr>
            <w:tcW w:w="1461" w:type="pct"/>
          </w:tcPr>
          <w:p w14:paraId="44CDD334" w14:textId="77777777" w:rsidR="006D5EB8" w:rsidRPr="0038331C" w:rsidRDefault="006D5EB8" w:rsidP="00103FD1">
            <w:pPr>
              <w:spacing w:line="276" w:lineRule="auto"/>
              <w:rPr>
                <w:rFonts w:eastAsia="Calibri"/>
                <w:b/>
                <w:sz w:val="20"/>
                <w:szCs w:val="20"/>
                <w:lang w:val="en-GB"/>
              </w:rPr>
            </w:pPr>
          </w:p>
        </w:tc>
      </w:tr>
    </w:tbl>
    <w:p w14:paraId="6B2E01E9" w14:textId="77777777" w:rsidR="006D5EB8" w:rsidRPr="0038331C" w:rsidRDefault="006D5EB8" w:rsidP="00103FD1">
      <w:pPr>
        <w:spacing w:line="276" w:lineRule="auto"/>
        <w:rPr>
          <w:b/>
          <w:lang w:val="en-GB"/>
        </w:rPr>
      </w:pPr>
    </w:p>
    <w:p w14:paraId="5F0C4034" w14:textId="77777777" w:rsidR="006D5EB8" w:rsidRPr="0038331C" w:rsidRDefault="006D5EB8" w:rsidP="00103FD1">
      <w:pPr>
        <w:spacing w:line="276" w:lineRule="auto"/>
        <w:jc w:val="both"/>
        <w:rPr>
          <w:b/>
          <w:lang w:val="en-GB"/>
        </w:rPr>
      </w:pPr>
      <w:r w:rsidRPr="0038331C">
        <w:rPr>
          <w:b/>
          <w:lang w:val="en-GB"/>
        </w:rPr>
        <w:t>C3. Expertise</w:t>
      </w:r>
    </w:p>
    <w:p w14:paraId="7407EEC4" w14:textId="0775B584" w:rsidR="006D5EB8" w:rsidRPr="0038331C" w:rsidRDefault="006D5EB8" w:rsidP="00103FD1">
      <w:pPr>
        <w:spacing w:line="276" w:lineRule="auto"/>
        <w:jc w:val="both"/>
        <w:rPr>
          <w:bCs/>
          <w:lang w:val="en-GB"/>
        </w:rPr>
      </w:pPr>
      <w:r w:rsidRPr="0038331C">
        <w:rPr>
          <w:bCs/>
          <w:i/>
          <w:iCs/>
          <w:lang w:val="en-GB"/>
        </w:rPr>
        <w:t>Describe key</w:t>
      </w:r>
      <w:r w:rsidRPr="0038331C">
        <w:rPr>
          <w:bCs/>
          <w:lang w:val="en-GB"/>
        </w:rPr>
        <w:t xml:space="preserve"> </w:t>
      </w:r>
      <w:r w:rsidR="00791B96" w:rsidRPr="0038331C">
        <w:rPr>
          <w:bCs/>
          <w:i/>
          <w:iCs/>
          <w:lang w:val="en-GB"/>
        </w:rPr>
        <w:t>personnel (all key personnel must be nominated)</w:t>
      </w:r>
      <w:r w:rsidRPr="0038331C">
        <w:rPr>
          <w:bCs/>
          <w:i/>
          <w:iCs/>
          <w:lang w:val="en-GB"/>
        </w:rPr>
        <w:t xml:space="preserve">, consortium </w:t>
      </w:r>
      <w:r w:rsidR="00315F1C" w:rsidRPr="0038331C">
        <w:rPr>
          <w:bCs/>
          <w:i/>
          <w:iCs/>
          <w:lang w:val="en-GB"/>
        </w:rPr>
        <w:t>partners</w:t>
      </w:r>
      <w:r w:rsidRPr="0038331C">
        <w:rPr>
          <w:bCs/>
          <w:i/>
          <w:iCs/>
          <w:lang w:val="en-GB"/>
        </w:rPr>
        <w:t xml:space="preserve"> past relevant international RDI projects, national or international application of the R&amp;D results in relation with </w:t>
      </w:r>
      <w:r w:rsidRPr="0038331C">
        <w:rPr>
          <w:i/>
          <w:lang w:val="en-GB"/>
        </w:rPr>
        <w:t>EU Mission</w:t>
      </w:r>
      <w:r w:rsidRPr="0038331C">
        <w:rPr>
          <w:bCs/>
          <w:lang w:val="en-GB"/>
        </w:rPr>
        <w:t>.</w:t>
      </w:r>
    </w:p>
    <w:p w14:paraId="6F5FDA46" w14:textId="77777777" w:rsidR="006D5EB8" w:rsidRPr="0038331C" w:rsidRDefault="006D5EB8" w:rsidP="00103FD1">
      <w:pPr>
        <w:spacing w:line="276" w:lineRule="auto"/>
        <w:jc w:val="center"/>
        <w:rPr>
          <w:b/>
          <w:lang w:val="en-GB"/>
        </w:rPr>
      </w:pPr>
    </w:p>
    <w:p w14:paraId="4B45A00C" w14:textId="14F063CF" w:rsidR="006D5EB8" w:rsidRPr="0038331C" w:rsidRDefault="006D5EB8" w:rsidP="00103FD1">
      <w:pPr>
        <w:spacing w:line="276" w:lineRule="auto"/>
        <w:jc w:val="center"/>
        <w:rPr>
          <w:b/>
          <w:lang w:val="en-GB"/>
        </w:rPr>
      </w:pPr>
      <w:r w:rsidRPr="0038331C">
        <w:rPr>
          <w:b/>
          <w:lang w:val="en-GB"/>
        </w:rPr>
        <w:t xml:space="preserve">List of key </w:t>
      </w:r>
      <w:r w:rsidR="00791B96" w:rsidRPr="0038331C">
        <w:rPr>
          <w:b/>
          <w:lang w:val="en-GB"/>
        </w:rPr>
        <w:t>personnel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6"/>
        <w:gridCol w:w="1705"/>
        <w:gridCol w:w="1350"/>
        <w:gridCol w:w="1018"/>
        <w:gridCol w:w="1526"/>
      </w:tblGrid>
      <w:tr w:rsidR="00DA053C" w:rsidRPr="0038331C" w14:paraId="6F83E0AE" w14:textId="77777777" w:rsidTr="003E2A92">
        <w:tc>
          <w:tcPr>
            <w:tcW w:w="0" w:type="auto"/>
          </w:tcPr>
          <w:p w14:paraId="4919C67F" w14:textId="77777777" w:rsidR="00DA053C" w:rsidRPr="0038331C" w:rsidRDefault="00DA053C" w:rsidP="00103FD1">
            <w:pPr>
              <w:spacing w:line="276" w:lineRule="auto"/>
              <w:jc w:val="center"/>
              <w:rPr>
                <w:rFonts w:eastAsia="Calibri"/>
                <w:b/>
                <w:sz w:val="20"/>
                <w:szCs w:val="20"/>
                <w:lang w:val="en-GB"/>
              </w:rPr>
            </w:pPr>
          </w:p>
        </w:tc>
        <w:tc>
          <w:tcPr>
            <w:tcW w:w="0" w:type="auto"/>
            <w:shd w:val="clear" w:color="auto" w:fill="auto"/>
            <w:vAlign w:val="center"/>
          </w:tcPr>
          <w:p w14:paraId="7CE0E3AE" w14:textId="77777777" w:rsidR="00DA053C" w:rsidRPr="0038331C" w:rsidRDefault="00DA053C" w:rsidP="00103FD1">
            <w:pPr>
              <w:spacing w:line="276" w:lineRule="auto"/>
              <w:jc w:val="center"/>
              <w:rPr>
                <w:rFonts w:eastAsia="Calibri"/>
                <w:b/>
                <w:sz w:val="20"/>
                <w:szCs w:val="20"/>
                <w:lang w:val="en-GB"/>
              </w:rPr>
            </w:pPr>
            <w:r w:rsidRPr="0038331C">
              <w:rPr>
                <w:rFonts w:eastAsia="Calibri"/>
                <w:b/>
                <w:sz w:val="20"/>
                <w:szCs w:val="20"/>
                <w:lang w:val="en-GB"/>
              </w:rPr>
              <w:t>First name, last name</w:t>
            </w:r>
          </w:p>
        </w:tc>
        <w:tc>
          <w:tcPr>
            <w:tcW w:w="0" w:type="auto"/>
            <w:shd w:val="clear" w:color="auto" w:fill="auto"/>
            <w:vAlign w:val="center"/>
          </w:tcPr>
          <w:p w14:paraId="5A8B797A" w14:textId="6E830920" w:rsidR="00DA053C" w:rsidRPr="0038331C" w:rsidRDefault="00DA053C" w:rsidP="00103FD1">
            <w:pPr>
              <w:spacing w:line="276" w:lineRule="auto"/>
              <w:jc w:val="center"/>
              <w:rPr>
                <w:rFonts w:eastAsia="Calibri"/>
                <w:b/>
                <w:sz w:val="20"/>
                <w:szCs w:val="20"/>
                <w:lang w:val="en-GB"/>
              </w:rPr>
            </w:pPr>
            <w:r w:rsidRPr="0038331C">
              <w:rPr>
                <w:rFonts w:eastAsia="Calibri"/>
                <w:b/>
                <w:sz w:val="20"/>
                <w:szCs w:val="20"/>
                <w:lang w:val="en-GB"/>
              </w:rPr>
              <w:t>Organization</w:t>
            </w:r>
          </w:p>
        </w:tc>
        <w:tc>
          <w:tcPr>
            <w:tcW w:w="0" w:type="auto"/>
          </w:tcPr>
          <w:p w14:paraId="6F9216BE" w14:textId="43E59C3C" w:rsidR="00DA053C" w:rsidRPr="0038331C" w:rsidRDefault="00DA053C" w:rsidP="00103FD1">
            <w:pPr>
              <w:spacing w:line="276" w:lineRule="auto"/>
              <w:jc w:val="center"/>
              <w:rPr>
                <w:rFonts w:eastAsia="Calibri"/>
                <w:b/>
                <w:sz w:val="20"/>
                <w:szCs w:val="20"/>
                <w:lang w:val="en-GB"/>
              </w:rPr>
            </w:pPr>
            <w:r w:rsidRPr="0038331C">
              <w:rPr>
                <w:rFonts w:eastAsia="Calibri"/>
                <w:b/>
                <w:sz w:val="20"/>
                <w:szCs w:val="20"/>
                <w:lang w:val="en-GB"/>
              </w:rPr>
              <w:t>PhD since:</w:t>
            </w:r>
          </w:p>
        </w:tc>
        <w:tc>
          <w:tcPr>
            <w:tcW w:w="0" w:type="auto"/>
            <w:shd w:val="clear" w:color="auto" w:fill="auto"/>
            <w:vAlign w:val="center"/>
          </w:tcPr>
          <w:p w14:paraId="33C0337C" w14:textId="4266748D" w:rsidR="00DA053C" w:rsidRPr="0038331C" w:rsidRDefault="00DA053C" w:rsidP="00103FD1">
            <w:pPr>
              <w:spacing w:line="276" w:lineRule="auto"/>
              <w:jc w:val="center"/>
              <w:rPr>
                <w:rFonts w:eastAsia="Calibri"/>
                <w:b/>
                <w:sz w:val="20"/>
                <w:szCs w:val="20"/>
                <w:lang w:val="en-GB"/>
              </w:rPr>
            </w:pPr>
            <w:r w:rsidRPr="0038331C">
              <w:rPr>
                <w:rFonts w:eastAsia="Calibri"/>
                <w:b/>
                <w:sz w:val="20"/>
                <w:szCs w:val="20"/>
                <w:lang w:val="en-GB"/>
              </w:rPr>
              <w:t>Brief description</w:t>
            </w:r>
          </w:p>
        </w:tc>
      </w:tr>
      <w:tr w:rsidR="00DA053C" w:rsidRPr="0038331C" w14:paraId="40A3A5D6" w14:textId="77777777" w:rsidTr="003E2A92">
        <w:tc>
          <w:tcPr>
            <w:tcW w:w="0" w:type="auto"/>
          </w:tcPr>
          <w:p w14:paraId="314F5BBD" w14:textId="16CC54FB" w:rsidR="00DA053C" w:rsidRPr="0038331C" w:rsidRDefault="00DA053C" w:rsidP="00103FD1">
            <w:pPr>
              <w:spacing w:line="276" w:lineRule="auto"/>
              <w:jc w:val="both"/>
              <w:rPr>
                <w:rFonts w:eastAsia="Calibri"/>
                <w:bCs/>
                <w:sz w:val="20"/>
                <w:szCs w:val="20"/>
                <w:lang w:val="en-GB"/>
              </w:rPr>
            </w:pPr>
            <w:r w:rsidRPr="0038331C">
              <w:rPr>
                <w:bCs/>
                <w:sz w:val="20"/>
                <w:szCs w:val="20"/>
                <w:lang w:val="en-GB"/>
              </w:rPr>
              <w:t>Complex Project Coordinator</w:t>
            </w:r>
          </w:p>
        </w:tc>
        <w:tc>
          <w:tcPr>
            <w:tcW w:w="0" w:type="auto"/>
            <w:shd w:val="clear" w:color="auto" w:fill="auto"/>
          </w:tcPr>
          <w:p w14:paraId="4C7F241F" w14:textId="77777777" w:rsidR="00DA053C" w:rsidRPr="0038331C" w:rsidRDefault="00DA053C" w:rsidP="00103FD1">
            <w:pPr>
              <w:spacing w:line="276" w:lineRule="auto"/>
              <w:rPr>
                <w:rFonts w:eastAsia="Calibri"/>
                <w:b/>
                <w:sz w:val="20"/>
                <w:szCs w:val="20"/>
                <w:lang w:val="en-GB"/>
              </w:rPr>
            </w:pPr>
          </w:p>
        </w:tc>
        <w:tc>
          <w:tcPr>
            <w:tcW w:w="0" w:type="auto"/>
            <w:shd w:val="clear" w:color="auto" w:fill="auto"/>
          </w:tcPr>
          <w:p w14:paraId="44999786" w14:textId="77777777" w:rsidR="00DA053C" w:rsidRPr="0038331C" w:rsidRDefault="00DA053C" w:rsidP="00103FD1">
            <w:pPr>
              <w:spacing w:line="276" w:lineRule="auto"/>
              <w:rPr>
                <w:rFonts w:eastAsia="Calibri"/>
                <w:b/>
                <w:sz w:val="20"/>
                <w:szCs w:val="20"/>
                <w:lang w:val="en-GB"/>
              </w:rPr>
            </w:pPr>
          </w:p>
        </w:tc>
        <w:tc>
          <w:tcPr>
            <w:tcW w:w="0" w:type="auto"/>
          </w:tcPr>
          <w:p w14:paraId="7CE5D6A5" w14:textId="77777777" w:rsidR="00DA053C" w:rsidRPr="0038331C" w:rsidRDefault="00DA053C" w:rsidP="00103FD1">
            <w:pPr>
              <w:spacing w:line="276" w:lineRule="auto"/>
              <w:rPr>
                <w:rFonts w:eastAsia="Calibri"/>
                <w:b/>
                <w:sz w:val="20"/>
                <w:szCs w:val="20"/>
                <w:lang w:val="en-GB"/>
              </w:rPr>
            </w:pPr>
          </w:p>
        </w:tc>
        <w:tc>
          <w:tcPr>
            <w:tcW w:w="0" w:type="auto"/>
            <w:shd w:val="clear" w:color="auto" w:fill="auto"/>
          </w:tcPr>
          <w:p w14:paraId="5356B67C" w14:textId="527F68D7" w:rsidR="00DA053C" w:rsidRPr="0038331C" w:rsidRDefault="00DA053C" w:rsidP="00103FD1">
            <w:pPr>
              <w:spacing w:line="276" w:lineRule="auto"/>
              <w:rPr>
                <w:rFonts w:eastAsia="Calibri"/>
                <w:b/>
                <w:sz w:val="20"/>
                <w:szCs w:val="20"/>
                <w:lang w:val="en-GB"/>
              </w:rPr>
            </w:pPr>
          </w:p>
        </w:tc>
      </w:tr>
      <w:tr w:rsidR="00DA053C" w:rsidRPr="0038331C" w14:paraId="628B1F00" w14:textId="77777777" w:rsidTr="003E2A92">
        <w:tc>
          <w:tcPr>
            <w:tcW w:w="0" w:type="auto"/>
          </w:tcPr>
          <w:p w14:paraId="611DE712" w14:textId="2D891708" w:rsidR="00DA053C" w:rsidRPr="0038331C" w:rsidRDefault="00DA053C" w:rsidP="00103FD1">
            <w:pPr>
              <w:spacing w:line="276" w:lineRule="auto"/>
              <w:rPr>
                <w:rFonts w:eastAsia="Calibri"/>
                <w:bCs/>
                <w:sz w:val="20"/>
                <w:szCs w:val="20"/>
                <w:lang w:val="en-GB"/>
              </w:rPr>
            </w:pPr>
            <w:r w:rsidRPr="0038331C">
              <w:rPr>
                <w:bCs/>
                <w:sz w:val="20"/>
                <w:szCs w:val="20"/>
                <w:lang w:val="en-GB"/>
              </w:rPr>
              <w:t>Lead Partner 1</w:t>
            </w:r>
          </w:p>
        </w:tc>
        <w:tc>
          <w:tcPr>
            <w:tcW w:w="0" w:type="auto"/>
            <w:shd w:val="clear" w:color="auto" w:fill="auto"/>
          </w:tcPr>
          <w:p w14:paraId="53367FB2" w14:textId="77777777" w:rsidR="00DA053C" w:rsidRPr="0038331C" w:rsidRDefault="00DA053C" w:rsidP="00103FD1">
            <w:pPr>
              <w:spacing w:line="276" w:lineRule="auto"/>
              <w:rPr>
                <w:rFonts w:eastAsia="Calibri"/>
                <w:b/>
                <w:sz w:val="20"/>
                <w:szCs w:val="20"/>
                <w:lang w:val="en-GB"/>
              </w:rPr>
            </w:pPr>
          </w:p>
        </w:tc>
        <w:tc>
          <w:tcPr>
            <w:tcW w:w="0" w:type="auto"/>
            <w:shd w:val="clear" w:color="auto" w:fill="auto"/>
          </w:tcPr>
          <w:p w14:paraId="6CCDA78D" w14:textId="77777777" w:rsidR="00DA053C" w:rsidRPr="0038331C" w:rsidRDefault="00DA053C" w:rsidP="00103FD1">
            <w:pPr>
              <w:spacing w:line="276" w:lineRule="auto"/>
              <w:rPr>
                <w:rFonts w:eastAsia="Calibri"/>
                <w:b/>
                <w:sz w:val="20"/>
                <w:szCs w:val="20"/>
                <w:lang w:val="en-GB"/>
              </w:rPr>
            </w:pPr>
          </w:p>
        </w:tc>
        <w:tc>
          <w:tcPr>
            <w:tcW w:w="0" w:type="auto"/>
          </w:tcPr>
          <w:p w14:paraId="79A822D7" w14:textId="77777777" w:rsidR="00DA053C" w:rsidRPr="0038331C" w:rsidRDefault="00DA053C" w:rsidP="00103FD1">
            <w:pPr>
              <w:spacing w:line="276" w:lineRule="auto"/>
              <w:rPr>
                <w:rFonts w:eastAsia="Calibri"/>
                <w:b/>
                <w:sz w:val="20"/>
                <w:szCs w:val="20"/>
                <w:lang w:val="en-GB"/>
              </w:rPr>
            </w:pPr>
          </w:p>
        </w:tc>
        <w:tc>
          <w:tcPr>
            <w:tcW w:w="0" w:type="auto"/>
            <w:shd w:val="clear" w:color="auto" w:fill="auto"/>
          </w:tcPr>
          <w:p w14:paraId="28A1CEE6" w14:textId="18687047" w:rsidR="00DA053C" w:rsidRPr="0038331C" w:rsidRDefault="00DA053C" w:rsidP="00103FD1">
            <w:pPr>
              <w:spacing w:line="276" w:lineRule="auto"/>
              <w:rPr>
                <w:rFonts w:eastAsia="Calibri"/>
                <w:b/>
                <w:sz w:val="20"/>
                <w:szCs w:val="20"/>
                <w:lang w:val="en-GB"/>
              </w:rPr>
            </w:pPr>
          </w:p>
        </w:tc>
      </w:tr>
      <w:tr w:rsidR="00DA053C" w:rsidRPr="0038331C" w14:paraId="080653FE" w14:textId="77777777" w:rsidTr="003E2A92">
        <w:tc>
          <w:tcPr>
            <w:tcW w:w="0" w:type="auto"/>
          </w:tcPr>
          <w:p w14:paraId="0E312DDA" w14:textId="6ACF959B" w:rsidR="00DA053C" w:rsidRPr="0038331C" w:rsidRDefault="00DA053C" w:rsidP="00103FD1">
            <w:pPr>
              <w:spacing w:line="276" w:lineRule="auto"/>
              <w:rPr>
                <w:bCs/>
                <w:sz w:val="20"/>
                <w:szCs w:val="20"/>
                <w:lang w:val="en-GB"/>
              </w:rPr>
            </w:pPr>
            <w:r w:rsidRPr="0038331C">
              <w:rPr>
                <w:bCs/>
                <w:sz w:val="20"/>
                <w:szCs w:val="20"/>
                <w:lang w:val="en-GB"/>
              </w:rPr>
              <w:t>Lead Partner 2</w:t>
            </w:r>
          </w:p>
        </w:tc>
        <w:tc>
          <w:tcPr>
            <w:tcW w:w="0" w:type="auto"/>
            <w:shd w:val="clear" w:color="auto" w:fill="auto"/>
          </w:tcPr>
          <w:p w14:paraId="0FB8B86C" w14:textId="77777777" w:rsidR="00DA053C" w:rsidRPr="0038331C" w:rsidRDefault="00DA053C" w:rsidP="00103FD1">
            <w:pPr>
              <w:spacing w:line="276" w:lineRule="auto"/>
              <w:rPr>
                <w:rFonts w:eastAsia="Calibri"/>
                <w:b/>
                <w:sz w:val="20"/>
                <w:szCs w:val="20"/>
                <w:lang w:val="en-GB"/>
              </w:rPr>
            </w:pPr>
          </w:p>
        </w:tc>
        <w:tc>
          <w:tcPr>
            <w:tcW w:w="0" w:type="auto"/>
            <w:shd w:val="clear" w:color="auto" w:fill="auto"/>
          </w:tcPr>
          <w:p w14:paraId="3C87D1DD" w14:textId="77777777" w:rsidR="00DA053C" w:rsidRPr="0038331C" w:rsidRDefault="00DA053C" w:rsidP="00103FD1">
            <w:pPr>
              <w:spacing w:line="276" w:lineRule="auto"/>
              <w:rPr>
                <w:rFonts w:eastAsia="Calibri"/>
                <w:b/>
                <w:sz w:val="20"/>
                <w:szCs w:val="20"/>
                <w:lang w:val="en-GB"/>
              </w:rPr>
            </w:pPr>
          </w:p>
        </w:tc>
        <w:tc>
          <w:tcPr>
            <w:tcW w:w="0" w:type="auto"/>
          </w:tcPr>
          <w:p w14:paraId="32D36AF7" w14:textId="77777777" w:rsidR="00DA053C" w:rsidRPr="0038331C" w:rsidRDefault="00DA053C" w:rsidP="00103FD1">
            <w:pPr>
              <w:spacing w:line="276" w:lineRule="auto"/>
              <w:rPr>
                <w:rFonts w:eastAsia="Calibri"/>
                <w:b/>
                <w:sz w:val="20"/>
                <w:szCs w:val="20"/>
                <w:lang w:val="en-GB"/>
              </w:rPr>
            </w:pPr>
          </w:p>
        </w:tc>
        <w:tc>
          <w:tcPr>
            <w:tcW w:w="0" w:type="auto"/>
            <w:shd w:val="clear" w:color="auto" w:fill="auto"/>
          </w:tcPr>
          <w:p w14:paraId="418AE1D4" w14:textId="424D8426" w:rsidR="00DA053C" w:rsidRPr="0038331C" w:rsidRDefault="00DA053C" w:rsidP="00103FD1">
            <w:pPr>
              <w:spacing w:line="276" w:lineRule="auto"/>
              <w:rPr>
                <w:rFonts w:eastAsia="Calibri"/>
                <w:b/>
                <w:sz w:val="20"/>
                <w:szCs w:val="20"/>
                <w:lang w:val="en-GB"/>
              </w:rPr>
            </w:pPr>
          </w:p>
        </w:tc>
      </w:tr>
      <w:tr w:rsidR="00DA053C" w:rsidRPr="0038331C" w14:paraId="4E9C6193" w14:textId="77777777" w:rsidTr="003E2A92">
        <w:tc>
          <w:tcPr>
            <w:tcW w:w="0" w:type="auto"/>
          </w:tcPr>
          <w:p w14:paraId="75D0DFCF" w14:textId="6767795E" w:rsidR="00DA053C" w:rsidRPr="0038331C" w:rsidRDefault="00DA053C" w:rsidP="00103FD1">
            <w:pPr>
              <w:spacing w:line="276" w:lineRule="auto"/>
              <w:rPr>
                <w:bCs/>
                <w:sz w:val="20"/>
                <w:szCs w:val="20"/>
                <w:lang w:val="en-GB"/>
              </w:rPr>
            </w:pPr>
            <w:r w:rsidRPr="0038331C">
              <w:rPr>
                <w:bCs/>
                <w:sz w:val="20"/>
                <w:szCs w:val="20"/>
                <w:lang w:val="en-GB"/>
              </w:rPr>
              <w:t>Lead Partner 3</w:t>
            </w:r>
          </w:p>
        </w:tc>
        <w:tc>
          <w:tcPr>
            <w:tcW w:w="0" w:type="auto"/>
            <w:shd w:val="clear" w:color="auto" w:fill="auto"/>
          </w:tcPr>
          <w:p w14:paraId="6926EC4D" w14:textId="77777777" w:rsidR="00DA053C" w:rsidRPr="0038331C" w:rsidRDefault="00DA053C" w:rsidP="00103FD1">
            <w:pPr>
              <w:spacing w:line="276" w:lineRule="auto"/>
              <w:rPr>
                <w:rFonts w:eastAsia="Calibri"/>
                <w:b/>
                <w:sz w:val="20"/>
                <w:szCs w:val="20"/>
                <w:lang w:val="en-GB"/>
              </w:rPr>
            </w:pPr>
          </w:p>
        </w:tc>
        <w:tc>
          <w:tcPr>
            <w:tcW w:w="0" w:type="auto"/>
            <w:shd w:val="clear" w:color="auto" w:fill="auto"/>
          </w:tcPr>
          <w:p w14:paraId="15443997" w14:textId="77777777" w:rsidR="00DA053C" w:rsidRPr="0038331C" w:rsidRDefault="00DA053C" w:rsidP="00103FD1">
            <w:pPr>
              <w:spacing w:line="276" w:lineRule="auto"/>
              <w:rPr>
                <w:rFonts w:eastAsia="Calibri"/>
                <w:b/>
                <w:sz w:val="20"/>
                <w:szCs w:val="20"/>
                <w:lang w:val="en-GB"/>
              </w:rPr>
            </w:pPr>
          </w:p>
        </w:tc>
        <w:tc>
          <w:tcPr>
            <w:tcW w:w="0" w:type="auto"/>
          </w:tcPr>
          <w:p w14:paraId="74516C99" w14:textId="77777777" w:rsidR="00DA053C" w:rsidRPr="0038331C" w:rsidRDefault="00DA053C" w:rsidP="00103FD1">
            <w:pPr>
              <w:spacing w:line="276" w:lineRule="auto"/>
              <w:rPr>
                <w:rFonts w:eastAsia="Calibri"/>
                <w:b/>
                <w:sz w:val="20"/>
                <w:szCs w:val="20"/>
                <w:lang w:val="en-GB"/>
              </w:rPr>
            </w:pPr>
          </w:p>
        </w:tc>
        <w:tc>
          <w:tcPr>
            <w:tcW w:w="0" w:type="auto"/>
            <w:shd w:val="clear" w:color="auto" w:fill="auto"/>
          </w:tcPr>
          <w:p w14:paraId="756213BE" w14:textId="73BB524E" w:rsidR="00DA053C" w:rsidRPr="0038331C" w:rsidRDefault="00DA053C" w:rsidP="00103FD1">
            <w:pPr>
              <w:spacing w:line="276" w:lineRule="auto"/>
              <w:rPr>
                <w:rFonts w:eastAsia="Calibri"/>
                <w:b/>
                <w:sz w:val="20"/>
                <w:szCs w:val="20"/>
                <w:lang w:val="en-GB"/>
              </w:rPr>
            </w:pPr>
          </w:p>
        </w:tc>
      </w:tr>
      <w:tr w:rsidR="00DA053C" w:rsidRPr="0038331C" w14:paraId="3A092E63" w14:textId="77777777" w:rsidTr="003E2A92">
        <w:tc>
          <w:tcPr>
            <w:tcW w:w="0" w:type="auto"/>
          </w:tcPr>
          <w:p w14:paraId="6058207D" w14:textId="4FA0E8BA" w:rsidR="00DA053C" w:rsidRPr="0038331C" w:rsidRDefault="00DA053C" w:rsidP="00103FD1">
            <w:pPr>
              <w:spacing w:line="276" w:lineRule="auto"/>
              <w:rPr>
                <w:bCs/>
                <w:sz w:val="20"/>
                <w:szCs w:val="20"/>
                <w:lang w:val="en-GB"/>
              </w:rPr>
            </w:pPr>
            <w:r w:rsidRPr="0038331C">
              <w:rPr>
                <w:bCs/>
                <w:sz w:val="20"/>
                <w:szCs w:val="20"/>
                <w:lang w:val="en-GB"/>
              </w:rPr>
              <w:t>Lead Partner 4</w:t>
            </w:r>
          </w:p>
        </w:tc>
        <w:tc>
          <w:tcPr>
            <w:tcW w:w="0" w:type="auto"/>
            <w:shd w:val="clear" w:color="auto" w:fill="auto"/>
          </w:tcPr>
          <w:p w14:paraId="2FE33E51" w14:textId="77777777" w:rsidR="00DA053C" w:rsidRPr="0038331C" w:rsidRDefault="00DA053C" w:rsidP="00103FD1">
            <w:pPr>
              <w:spacing w:line="276" w:lineRule="auto"/>
              <w:rPr>
                <w:rFonts w:eastAsia="Calibri"/>
                <w:b/>
                <w:sz w:val="20"/>
                <w:szCs w:val="20"/>
                <w:lang w:val="en-GB"/>
              </w:rPr>
            </w:pPr>
          </w:p>
        </w:tc>
        <w:tc>
          <w:tcPr>
            <w:tcW w:w="0" w:type="auto"/>
            <w:shd w:val="clear" w:color="auto" w:fill="auto"/>
          </w:tcPr>
          <w:p w14:paraId="3BDA7A46" w14:textId="77777777" w:rsidR="00DA053C" w:rsidRPr="0038331C" w:rsidRDefault="00DA053C" w:rsidP="00103FD1">
            <w:pPr>
              <w:spacing w:line="276" w:lineRule="auto"/>
              <w:rPr>
                <w:rFonts w:eastAsia="Calibri"/>
                <w:b/>
                <w:sz w:val="20"/>
                <w:szCs w:val="20"/>
                <w:lang w:val="en-GB"/>
              </w:rPr>
            </w:pPr>
          </w:p>
        </w:tc>
        <w:tc>
          <w:tcPr>
            <w:tcW w:w="0" w:type="auto"/>
          </w:tcPr>
          <w:p w14:paraId="51159582" w14:textId="77777777" w:rsidR="00DA053C" w:rsidRPr="0038331C" w:rsidRDefault="00DA053C" w:rsidP="00103FD1">
            <w:pPr>
              <w:spacing w:line="276" w:lineRule="auto"/>
              <w:rPr>
                <w:rFonts w:eastAsia="Calibri"/>
                <w:b/>
                <w:sz w:val="20"/>
                <w:szCs w:val="20"/>
                <w:lang w:val="en-GB"/>
              </w:rPr>
            </w:pPr>
          </w:p>
        </w:tc>
        <w:tc>
          <w:tcPr>
            <w:tcW w:w="0" w:type="auto"/>
            <w:shd w:val="clear" w:color="auto" w:fill="auto"/>
          </w:tcPr>
          <w:p w14:paraId="4791A8E5" w14:textId="72C029EE" w:rsidR="00DA053C" w:rsidRPr="0038331C" w:rsidRDefault="00DA053C" w:rsidP="00103FD1">
            <w:pPr>
              <w:spacing w:line="276" w:lineRule="auto"/>
              <w:rPr>
                <w:rFonts w:eastAsia="Calibri"/>
                <w:b/>
                <w:sz w:val="20"/>
                <w:szCs w:val="20"/>
                <w:lang w:val="en-GB"/>
              </w:rPr>
            </w:pPr>
          </w:p>
        </w:tc>
      </w:tr>
      <w:tr w:rsidR="00DA053C" w:rsidRPr="0038331C" w14:paraId="0805DF37" w14:textId="77777777" w:rsidTr="003E2A92">
        <w:tc>
          <w:tcPr>
            <w:tcW w:w="0" w:type="auto"/>
          </w:tcPr>
          <w:p w14:paraId="0D45539A" w14:textId="6EADF749" w:rsidR="00DA053C" w:rsidRPr="0038331C" w:rsidRDefault="00DA053C" w:rsidP="00103FD1">
            <w:pPr>
              <w:spacing w:line="276" w:lineRule="auto"/>
              <w:rPr>
                <w:bCs/>
                <w:sz w:val="20"/>
                <w:szCs w:val="20"/>
                <w:lang w:val="en-GB"/>
              </w:rPr>
            </w:pPr>
            <w:r w:rsidRPr="0038331C">
              <w:rPr>
                <w:bCs/>
                <w:sz w:val="20"/>
                <w:szCs w:val="20"/>
                <w:lang w:val="en-GB"/>
              </w:rPr>
              <w:t>Lead Partner 5</w:t>
            </w:r>
          </w:p>
        </w:tc>
        <w:tc>
          <w:tcPr>
            <w:tcW w:w="0" w:type="auto"/>
            <w:shd w:val="clear" w:color="auto" w:fill="auto"/>
          </w:tcPr>
          <w:p w14:paraId="37A4E0EF" w14:textId="77777777" w:rsidR="00DA053C" w:rsidRPr="0038331C" w:rsidRDefault="00DA053C" w:rsidP="00103FD1">
            <w:pPr>
              <w:spacing w:line="276" w:lineRule="auto"/>
              <w:rPr>
                <w:rFonts w:eastAsia="Calibri"/>
                <w:b/>
                <w:sz w:val="20"/>
                <w:szCs w:val="20"/>
                <w:lang w:val="en-GB"/>
              </w:rPr>
            </w:pPr>
          </w:p>
        </w:tc>
        <w:tc>
          <w:tcPr>
            <w:tcW w:w="0" w:type="auto"/>
            <w:shd w:val="clear" w:color="auto" w:fill="auto"/>
          </w:tcPr>
          <w:p w14:paraId="4B560E2F" w14:textId="77777777" w:rsidR="00DA053C" w:rsidRPr="0038331C" w:rsidRDefault="00DA053C" w:rsidP="00103FD1">
            <w:pPr>
              <w:spacing w:line="276" w:lineRule="auto"/>
              <w:rPr>
                <w:rFonts w:eastAsia="Calibri"/>
                <w:b/>
                <w:sz w:val="20"/>
                <w:szCs w:val="20"/>
                <w:lang w:val="en-GB"/>
              </w:rPr>
            </w:pPr>
          </w:p>
        </w:tc>
        <w:tc>
          <w:tcPr>
            <w:tcW w:w="0" w:type="auto"/>
          </w:tcPr>
          <w:p w14:paraId="061FFEB2" w14:textId="77777777" w:rsidR="00DA053C" w:rsidRPr="0038331C" w:rsidRDefault="00DA053C" w:rsidP="00103FD1">
            <w:pPr>
              <w:spacing w:line="276" w:lineRule="auto"/>
              <w:rPr>
                <w:rFonts w:eastAsia="Calibri"/>
                <w:b/>
                <w:sz w:val="20"/>
                <w:szCs w:val="20"/>
                <w:lang w:val="en-GB"/>
              </w:rPr>
            </w:pPr>
          </w:p>
        </w:tc>
        <w:tc>
          <w:tcPr>
            <w:tcW w:w="0" w:type="auto"/>
            <w:shd w:val="clear" w:color="auto" w:fill="auto"/>
          </w:tcPr>
          <w:p w14:paraId="3F6B075A" w14:textId="4415746B" w:rsidR="00DA053C" w:rsidRPr="0038331C" w:rsidRDefault="00DA053C" w:rsidP="00103FD1">
            <w:pPr>
              <w:spacing w:line="276" w:lineRule="auto"/>
              <w:rPr>
                <w:rFonts w:eastAsia="Calibri"/>
                <w:b/>
                <w:sz w:val="20"/>
                <w:szCs w:val="20"/>
                <w:lang w:val="en-GB"/>
              </w:rPr>
            </w:pPr>
          </w:p>
        </w:tc>
      </w:tr>
      <w:tr w:rsidR="00DA053C" w:rsidRPr="0038331C" w14:paraId="6C2A42BC" w14:textId="77777777" w:rsidTr="003E2A92">
        <w:tc>
          <w:tcPr>
            <w:tcW w:w="0" w:type="auto"/>
          </w:tcPr>
          <w:p w14:paraId="6450FA73" w14:textId="4036CBAF" w:rsidR="00DA053C" w:rsidRPr="0038331C" w:rsidRDefault="00DA053C" w:rsidP="00103FD1">
            <w:pPr>
              <w:spacing w:line="276" w:lineRule="auto"/>
              <w:rPr>
                <w:bCs/>
                <w:sz w:val="20"/>
                <w:szCs w:val="20"/>
                <w:lang w:val="en-GB"/>
              </w:rPr>
            </w:pPr>
            <w:r w:rsidRPr="0038331C">
              <w:rPr>
                <w:bCs/>
                <w:sz w:val="20"/>
                <w:szCs w:val="20"/>
                <w:lang w:val="en-GB"/>
              </w:rPr>
              <w:t>Lead Partner 6</w:t>
            </w:r>
          </w:p>
        </w:tc>
        <w:tc>
          <w:tcPr>
            <w:tcW w:w="0" w:type="auto"/>
            <w:shd w:val="clear" w:color="auto" w:fill="auto"/>
          </w:tcPr>
          <w:p w14:paraId="11A4F3D5" w14:textId="77777777" w:rsidR="00DA053C" w:rsidRPr="0038331C" w:rsidRDefault="00DA053C" w:rsidP="00103FD1">
            <w:pPr>
              <w:spacing w:line="276" w:lineRule="auto"/>
              <w:rPr>
                <w:rFonts w:eastAsia="Calibri"/>
                <w:b/>
                <w:sz w:val="20"/>
                <w:szCs w:val="20"/>
                <w:lang w:val="en-GB"/>
              </w:rPr>
            </w:pPr>
          </w:p>
        </w:tc>
        <w:tc>
          <w:tcPr>
            <w:tcW w:w="0" w:type="auto"/>
            <w:shd w:val="clear" w:color="auto" w:fill="auto"/>
          </w:tcPr>
          <w:p w14:paraId="002AF4FF" w14:textId="77777777" w:rsidR="00DA053C" w:rsidRPr="0038331C" w:rsidRDefault="00DA053C" w:rsidP="00103FD1">
            <w:pPr>
              <w:spacing w:line="276" w:lineRule="auto"/>
              <w:rPr>
                <w:rFonts w:eastAsia="Calibri"/>
                <w:b/>
                <w:sz w:val="20"/>
                <w:szCs w:val="20"/>
                <w:lang w:val="en-GB"/>
              </w:rPr>
            </w:pPr>
          </w:p>
        </w:tc>
        <w:tc>
          <w:tcPr>
            <w:tcW w:w="0" w:type="auto"/>
          </w:tcPr>
          <w:p w14:paraId="4249ED79" w14:textId="77777777" w:rsidR="00DA053C" w:rsidRPr="0038331C" w:rsidRDefault="00DA053C" w:rsidP="00103FD1">
            <w:pPr>
              <w:spacing w:line="276" w:lineRule="auto"/>
              <w:rPr>
                <w:rFonts w:eastAsia="Calibri"/>
                <w:b/>
                <w:sz w:val="20"/>
                <w:szCs w:val="20"/>
                <w:lang w:val="en-GB"/>
              </w:rPr>
            </w:pPr>
          </w:p>
        </w:tc>
        <w:tc>
          <w:tcPr>
            <w:tcW w:w="0" w:type="auto"/>
            <w:shd w:val="clear" w:color="auto" w:fill="auto"/>
          </w:tcPr>
          <w:p w14:paraId="0B057A1C" w14:textId="147AB3A1" w:rsidR="00DA053C" w:rsidRPr="0038331C" w:rsidRDefault="00DA053C" w:rsidP="00103FD1">
            <w:pPr>
              <w:spacing w:line="276" w:lineRule="auto"/>
              <w:rPr>
                <w:rFonts w:eastAsia="Calibri"/>
                <w:b/>
                <w:sz w:val="20"/>
                <w:szCs w:val="20"/>
                <w:lang w:val="en-GB"/>
              </w:rPr>
            </w:pPr>
          </w:p>
        </w:tc>
      </w:tr>
      <w:tr w:rsidR="00DA053C" w:rsidRPr="0038331C" w14:paraId="02713DD7" w14:textId="77777777" w:rsidTr="003E2A92">
        <w:tc>
          <w:tcPr>
            <w:tcW w:w="0" w:type="auto"/>
          </w:tcPr>
          <w:p w14:paraId="2C4F2837" w14:textId="185B65D0" w:rsidR="00DA053C" w:rsidRPr="0038331C" w:rsidRDefault="00DA053C" w:rsidP="00103FD1">
            <w:pPr>
              <w:spacing w:line="276" w:lineRule="auto"/>
              <w:rPr>
                <w:bCs/>
                <w:sz w:val="20"/>
                <w:szCs w:val="20"/>
                <w:lang w:val="en-GB"/>
              </w:rPr>
            </w:pPr>
            <w:r w:rsidRPr="0038331C">
              <w:rPr>
                <w:bCs/>
                <w:sz w:val="20"/>
                <w:szCs w:val="20"/>
                <w:lang w:val="en-GB"/>
              </w:rPr>
              <w:t>Lead Partner 7</w:t>
            </w:r>
          </w:p>
        </w:tc>
        <w:tc>
          <w:tcPr>
            <w:tcW w:w="0" w:type="auto"/>
            <w:shd w:val="clear" w:color="auto" w:fill="auto"/>
          </w:tcPr>
          <w:p w14:paraId="73C68F55" w14:textId="77777777" w:rsidR="00DA053C" w:rsidRPr="0038331C" w:rsidRDefault="00DA053C" w:rsidP="00103FD1">
            <w:pPr>
              <w:spacing w:line="276" w:lineRule="auto"/>
              <w:rPr>
                <w:rFonts w:eastAsia="Calibri"/>
                <w:b/>
                <w:sz w:val="20"/>
                <w:szCs w:val="20"/>
                <w:lang w:val="en-GB"/>
              </w:rPr>
            </w:pPr>
          </w:p>
        </w:tc>
        <w:tc>
          <w:tcPr>
            <w:tcW w:w="0" w:type="auto"/>
            <w:shd w:val="clear" w:color="auto" w:fill="auto"/>
          </w:tcPr>
          <w:p w14:paraId="2375A96A" w14:textId="77777777" w:rsidR="00DA053C" w:rsidRPr="0038331C" w:rsidRDefault="00DA053C" w:rsidP="00103FD1">
            <w:pPr>
              <w:spacing w:line="276" w:lineRule="auto"/>
              <w:rPr>
                <w:rFonts w:eastAsia="Calibri"/>
                <w:b/>
                <w:sz w:val="20"/>
                <w:szCs w:val="20"/>
                <w:lang w:val="en-GB"/>
              </w:rPr>
            </w:pPr>
          </w:p>
        </w:tc>
        <w:tc>
          <w:tcPr>
            <w:tcW w:w="0" w:type="auto"/>
          </w:tcPr>
          <w:p w14:paraId="7FB2FECC" w14:textId="77777777" w:rsidR="00DA053C" w:rsidRPr="0038331C" w:rsidRDefault="00DA053C" w:rsidP="00103FD1">
            <w:pPr>
              <w:spacing w:line="276" w:lineRule="auto"/>
              <w:rPr>
                <w:rFonts w:eastAsia="Calibri"/>
                <w:b/>
                <w:sz w:val="20"/>
                <w:szCs w:val="20"/>
                <w:lang w:val="en-GB"/>
              </w:rPr>
            </w:pPr>
          </w:p>
        </w:tc>
        <w:tc>
          <w:tcPr>
            <w:tcW w:w="0" w:type="auto"/>
            <w:shd w:val="clear" w:color="auto" w:fill="auto"/>
          </w:tcPr>
          <w:p w14:paraId="73F112F5" w14:textId="29280776" w:rsidR="00DA053C" w:rsidRPr="0038331C" w:rsidRDefault="00DA053C" w:rsidP="00103FD1">
            <w:pPr>
              <w:spacing w:line="276" w:lineRule="auto"/>
              <w:rPr>
                <w:rFonts w:eastAsia="Calibri"/>
                <w:b/>
                <w:sz w:val="20"/>
                <w:szCs w:val="20"/>
                <w:lang w:val="en-GB"/>
              </w:rPr>
            </w:pPr>
          </w:p>
        </w:tc>
      </w:tr>
      <w:tr w:rsidR="00DA053C" w:rsidRPr="0038331C" w14:paraId="24D72774" w14:textId="77777777" w:rsidTr="003E2A92">
        <w:tc>
          <w:tcPr>
            <w:tcW w:w="0" w:type="auto"/>
          </w:tcPr>
          <w:p w14:paraId="4D5E05E5" w14:textId="734BABB4" w:rsidR="00DA053C" w:rsidRPr="0038331C" w:rsidRDefault="00DA053C" w:rsidP="00103FD1">
            <w:pPr>
              <w:spacing w:line="276" w:lineRule="auto"/>
              <w:rPr>
                <w:bCs/>
                <w:sz w:val="20"/>
                <w:szCs w:val="20"/>
                <w:lang w:val="en-GB"/>
              </w:rPr>
            </w:pPr>
            <w:r w:rsidRPr="0038331C">
              <w:rPr>
                <w:bCs/>
                <w:sz w:val="20"/>
                <w:szCs w:val="20"/>
                <w:lang w:val="en-GB"/>
              </w:rPr>
              <w:t>Lead Partner 8</w:t>
            </w:r>
          </w:p>
        </w:tc>
        <w:tc>
          <w:tcPr>
            <w:tcW w:w="0" w:type="auto"/>
            <w:shd w:val="clear" w:color="auto" w:fill="auto"/>
          </w:tcPr>
          <w:p w14:paraId="2B150327" w14:textId="77777777" w:rsidR="00DA053C" w:rsidRPr="0038331C" w:rsidRDefault="00DA053C" w:rsidP="00103FD1">
            <w:pPr>
              <w:spacing w:line="276" w:lineRule="auto"/>
              <w:rPr>
                <w:rFonts w:eastAsia="Calibri"/>
                <w:b/>
                <w:sz w:val="20"/>
                <w:szCs w:val="20"/>
                <w:lang w:val="en-GB"/>
              </w:rPr>
            </w:pPr>
          </w:p>
        </w:tc>
        <w:tc>
          <w:tcPr>
            <w:tcW w:w="0" w:type="auto"/>
            <w:shd w:val="clear" w:color="auto" w:fill="auto"/>
          </w:tcPr>
          <w:p w14:paraId="6026BB4B" w14:textId="77777777" w:rsidR="00DA053C" w:rsidRPr="0038331C" w:rsidRDefault="00DA053C" w:rsidP="00103FD1">
            <w:pPr>
              <w:spacing w:line="276" w:lineRule="auto"/>
              <w:rPr>
                <w:rFonts w:eastAsia="Calibri"/>
                <w:b/>
                <w:sz w:val="20"/>
                <w:szCs w:val="20"/>
                <w:lang w:val="en-GB"/>
              </w:rPr>
            </w:pPr>
          </w:p>
        </w:tc>
        <w:tc>
          <w:tcPr>
            <w:tcW w:w="0" w:type="auto"/>
          </w:tcPr>
          <w:p w14:paraId="5D493F91" w14:textId="77777777" w:rsidR="00DA053C" w:rsidRPr="0038331C" w:rsidRDefault="00DA053C" w:rsidP="00103FD1">
            <w:pPr>
              <w:spacing w:line="276" w:lineRule="auto"/>
              <w:rPr>
                <w:rFonts w:eastAsia="Calibri"/>
                <w:b/>
                <w:sz w:val="20"/>
                <w:szCs w:val="20"/>
                <w:lang w:val="en-GB"/>
              </w:rPr>
            </w:pPr>
          </w:p>
        </w:tc>
        <w:tc>
          <w:tcPr>
            <w:tcW w:w="0" w:type="auto"/>
            <w:shd w:val="clear" w:color="auto" w:fill="auto"/>
          </w:tcPr>
          <w:p w14:paraId="48EC1B11" w14:textId="10E5DC83" w:rsidR="00DA053C" w:rsidRPr="0038331C" w:rsidRDefault="00DA053C" w:rsidP="00103FD1">
            <w:pPr>
              <w:spacing w:line="276" w:lineRule="auto"/>
              <w:rPr>
                <w:rFonts w:eastAsia="Calibri"/>
                <w:b/>
                <w:sz w:val="20"/>
                <w:szCs w:val="20"/>
                <w:lang w:val="en-GB"/>
              </w:rPr>
            </w:pPr>
          </w:p>
        </w:tc>
      </w:tr>
      <w:tr w:rsidR="00DA053C" w:rsidRPr="0038331C" w14:paraId="5FF1ABA4" w14:textId="77777777" w:rsidTr="003E2A92">
        <w:tc>
          <w:tcPr>
            <w:tcW w:w="0" w:type="auto"/>
          </w:tcPr>
          <w:p w14:paraId="6D116388" w14:textId="24CCC456" w:rsidR="00DA053C" w:rsidRPr="0038331C" w:rsidRDefault="00DA053C" w:rsidP="00103FD1">
            <w:pPr>
              <w:spacing w:line="276" w:lineRule="auto"/>
              <w:rPr>
                <w:bCs/>
                <w:sz w:val="20"/>
                <w:szCs w:val="20"/>
                <w:lang w:val="en-GB"/>
              </w:rPr>
            </w:pPr>
            <w:r w:rsidRPr="0038331C">
              <w:rPr>
                <w:bCs/>
                <w:sz w:val="20"/>
                <w:szCs w:val="20"/>
                <w:lang w:val="en-GB"/>
              </w:rPr>
              <w:t>Lead Partner 9</w:t>
            </w:r>
          </w:p>
        </w:tc>
        <w:tc>
          <w:tcPr>
            <w:tcW w:w="0" w:type="auto"/>
            <w:shd w:val="clear" w:color="auto" w:fill="auto"/>
          </w:tcPr>
          <w:p w14:paraId="4F2442CE" w14:textId="77777777" w:rsidR="00DA053C" w:rsidRPr="0038331C" w:rsidRDefault="00DA053C" w:rsidP="00103FD1">
            <w:pPr>
              <w:spacing w:line="276" w:lineRule="auto"/>
              <w:rPr>
                <w:rFonts w:eastAsia="Calibri"/>
                <w:b/>
                <w:sz w:val="20"/>
                <w:szCs w:val="20"/>
                <w:lang w:val="en-GB"/>
              </w:rPr>
            </w:pPr>
          </w:p>
        </w:tc>
        <w:tc>
          <w:tcPr>
            <w:tcW w:w="0" w:type="auto"/>
            <w:shd w:val="clear" w:color="auto" w:fill="auto"/>
          </w:tcPr>
          <w:p w14:paraId="3D23AFFA" w14:textId="77777777" w:rsidR="00DA053C" w:rsidRPr="0038331C" w:rsidRDefault="00DA053C" w:rsidP="00103FD1">
            <w:pPr>
              <w:spacing w:line="276" w:lineRule="auto"/>
              <w:rPr>
                <w:rFonts w:eastAsia="Calibri"/>
                <w:b/>
                <w:sz w:val="20"/>
                <w:szCs w:val="20"/>
                <w:lang w:val="en-GB"/>
              </w:rPr>
            </w:pPr>
          </w:p>
        </w:tc>
        <w:tc>
          <w:tcPr>
            <w:tcW w:w="0" w:type="auto"/>
          </w:tcPr>
          <w:p w14:paraId="6C90EA68" w14:textId="77777777" w:rsidR="00DA053C" w:rsidRPr="0038331C" w:rsidRDefault="00DA053C" w:rsidP="00103FD1">
            <w:pPr>
              <w:spacing w:line="276" w:lineRule="auto"/>
              <w:rPr>
                <w:rFonts w:eastAsia="Calibri"/>
                <w:b/>
                <w:sz w:val="20"/>
                <w:szCs w:val="20"/>
                <w:lang w:val="en-GB"/>
              </w:rPr>
            </w:pPr>
          </w:p>
        </w:tc>
        <w:tc>
          <w:tcPr>
            <w:tcW w:w="0" w:type="auto"/>
            <w:shd w:val="clear" w:color="auto" w:fill="auto"/>
          </w:tcPr>
          <w:p w14:paraId="1D22ED2D" w14:textId="5E187D6F" w:rsidR="00DA053C" w:rsidRPr="0038331C" w:rsidRDefault="00DA053C" w:rsidP="00103FD1">
            <w:pPr>
              <w:spacing w:line="276" w:lineRule="auto"/>
              <w:rPr>
                <w:rFonts w:eastAsia="Calibri"/>
                <w:b/>
                <w:sz w:val="20"/>
                <w:szCs w:val="20"/>
                <w:lang w:val="en-GB"/>
              </w:rPr>
            </w:pPr>
          </w:p>
        </w:tc>
      </w:tr>
      <w:tr w:rsidR="00DA053C" w:rsidRPr="0038331C" w14:paraId="519DCD12" w14:textId="77777777" w:rsidTr="003E2A92">
        <w:tc>
          <w:tcPr>
            <w:tcW w:w="0" w:type="auto"/>
          </w:tcPr>
          <w:p w14:paraId="2454CA81" w14:textId="77777777" w:rsidR="00DA053C" w:rsidRPr="0038331C" w:rsidRDefault="00DA053C" w:rsidP="00103FD1">
            <w:pPr>
              <w:spacing w:line="276" w:lineRule="auto"/>
              <w:jc w:val="both"/>
              <w:rPr>
                <w:rFonts w:eastAsia="Calibri"/>
                <w:bCs/>
                <w:sz w:val="20"/>
                <w:szCs w:val="20"/>
                <w:lang w:val="en-GB"/>
              </w:rPr>
            </w:pPr>
            <w:r w:rsidRPr="0038331C">
              <w:rPr>
                <w:rFonts w:eastAsia="Calibri"/>
                <w:bCs/>
                <w:sz w:val="20"/>
                <w:szCs w:val="20"/>
                <w:lang w:val="en-GB"/>
              </w:rPr>
              <w:t>Specific RDI Project 1 Principal Investigator</w:t>
            </w:r>
          </w:p>
        </w:tc>
        <w:tc>
          <w:tcPr>
            <w:tcW w:w="0" w:type="auto"/>
            <w:shd w:val="clear" w:color="auto" w:fill="auto"/>
          </w:tcPr>
          <w:p w14:paraId="63E98A08" w14:textId="77777777" w:rsidR="00DA053C" w:rsidRPr="0038331C" w:rsidRDefault="00DA053C" w:rsidP="00103FD1">
            <w:pPr>
              <w:spacing w:line="276" w:lineRule="auto"/>
              <w:rPr>
                <w:rFonts w:eastAsia="Calibri"/>
                <w:b/>
                <w:sz w:val="20"/>
                <w:szCs w:val="20"/>
                <w:lang w:val="en-GB"/>
              </w:rPr>
            </w:pPr>
          </w:p>
        </w:tc>
        <w:tc>
          <w:tcPr>
            <w:tcW w:w="0" w:type="auto"/>
            <w:shd w:val="clear" w:color="auto" w:fill="auto"/>
          </w:tcPr>
          <w:p w14:paraId="11614693" w14:textId="77777777" w:rsidR="00DA053C" w:rsidRPr="0038331C" w:rsidRDefault="00DA053C" w:rsidP="00103FD1">
            <w:pPr>
              <w:spacing w:line="276" w:lineRule="auto"/>
              <w:rPr>
                <w:rFonts w:eastAsia="Calibri"/>
                <w:b/>
                <w:sz w:val="20"/>
                <w:szCs w:val="20"/>
                <w:lang w:val="en-GB"/>
              </w:rPr>
            </w:pPr>
          </w:p>
        </w:tc>
        <w:tc>
          <w:tcPr>
            <w:tcW w:w="0" w:type="auto"/>
          </w:tcPr>
          <w:p w14:paraId="005F7133" w14:textId="77777777" w:rsidR="00DA053C" w:rsidRPr="0038331C" w:rsidRDefault="00DA053C" w:rsidP="00103FD1">
            <w:pPr>
              <w:spacing w:line="276" w:lineRule="auto"/>
              <w:rPr>
                <w:rFonts w:eastAsia="Calibri"/>
                <w:b/>
                <w:sz w:val="20"/>
                <w:szCs w:val="20"/>
                <w:lang w:val="en-GB"/>
              </w:rPr>
            </w:pPr>
          </w:p>
        </w:tc>
        <w:tc>
          <w:tcPr>
            <w:tcW w:w="0" w:type="auto"/>
            <w:shd w:val="clear" w:color="auto" w:fill="auto"/>
          </w:tcPr>
          <w:p w14:paraId="5BDD3DEE" w14:textId="0E7D84E1" w:rsidR="00DA053C" w:rsidRPr="0038331C" w:rsidRDefault="00DA053C" w:rsidP="00103FD1">
            <w:pPr>
              <w:spacing w:line="276" w:lineRule="auto"/>
              <w:rPr>
                <w:rFonts w:eastAsia="Calibri"/>
                <w:b/>
                <w:sz w:val="20"/>
                <w:szCs w:val="20"/>
                <w:lang w:val="en-GB"/>
              </w:rPr>
            </w:pPr>
          </w:p>
        </w:tc>
      </w:tr>
      <w:tr w:rsidR="00DA053C" w:rsidRPr="0038331C" w14:paraId="784EC19E" w14:textId="77777777" w:rsidTr="003E2A92">
        <w:tc>
          <w:tcPr>
            <w:tcW w:w="0" w:type="auto"/>
          </w:tcPr>
          <w:p w14:paraId="2DD0FDD0" w14:textId="77777777" w:rsidR="00DA053C" w:rsidRPr="0038331C" w:rsidRDefault="00DA053C" w:rsidP="00103FD1">
            <w:pPr>
              <w:spacing w:line="276" w:lineRule="auto"/>
              <w:jc w:val="both"/>
              <w:rPr>
                <w:rFonts w:eastAsia="Calibri"/>
                <w:bCs/>
                <w:sz w:val="20"/>
                <w:szCs w:val="20"/>
                <w:lang w:val="en-GB"/>
              </w:rPr>
            </w:pPr>
            <w:r w:rsidRPr="0038331C">
              <w:rPr>
                <w:rFonts w:eastAsia="Calibri"/>
                <w:bCs/>
                <w:sz w:val="20"/>
                <w:szCs w:val="20"/>
                <w:lang w:val="en-GB"/>
              </w:rPr>
              <w:t>Specific RDI Project 2 Principal Investigator</w:t>
            </w:r>
          </w:p>
        </w:tc>
        <w:tc>
          <w:tcPr>
            <w:tcW w:w="0" w:type="auto"/>
            <w:shd w:val="clear" w:color="auto" w:fill="auto"/>
          </w:tcPr>
          <w:p w14:paraId="45A5D8F9" w14:textId="77777777" w:rsidR="00DA053C" w:rsidRPr="0038331C" w:rsidRDefault="00DA053C" w:rsidP="00103FD1">
            <w:pPr>
              <w:spacing w:line="276" w:lineRule="auto"/>
              <w:rPr>
                <w:rFonts w:eastAsia="Calibri"/>
                <w:b/>
                <w:sz w:val="20"/>
                <w:szCs w:val="20"/>
                <w:lang w:val="en-GB"/>
              </w:rPr>
            </w:pPr>
          </w:p>
        </w:tc>
        <w:tc>
          <w:tcPr>
            <w:tcW w:w="0" w:type="auto"/>
            <w:shd w:val="clear" w:color="auto" w:fill="auto"/>
          </w:tcPr>
          <w:p w14:paraId="06819C15" w14:textId="77777777" w:rsidR="00DA053C" w:rsidRPr="0038331C" w:rsidRDefault="00DA053C" w:rsidP="00103FD1">
            <w:pPr>
              <w:spacing w:line="276" w:lineRule="auto"/>
              <w:rPr>
                <w:rFonts w:eastAsia="Calibri"/>
                <w:b/>
                <w:sz w:val="20"/>
                <w:szCs w:val="20"/>
                <w:lang w:val="en-GB"/>
              </w:rPr>
            </w:pPr>
          </w:p>
        </w:tc>
        <w:tc>
          <w:tcPr>
            <w:tcW w:w="0" w:type="auto"/>
          </w:tcPr>
          <w:p w14:paraId="090E2FD2" w14:textId="77777777" w:rsidR="00DA053C" w:rsidRPr="0038331C" w:rsidRDefault="00DA053C" w:rsidP="00103FD1">
            <w:pPr>
              <w:spacing w:line="276" w:lineRule="auto"/>
              <w:rPr>
                <w:rFonts w:eastAsia="Calibri"/>
                <w:b/>
                <w:sz w:val="20"/>
                <w:szCs w:val="20"/>
                <w:lang w:val="en-GB"/>
              </w:rPr>
            </w:pPr>
          </w:p>
        </w:tc>
        <w:tc>
          <w:tcPr>
            <w:tcW w:w="0" w:type="auto"/>
            <w:shd w:val="clear" w:color="auto" w:fill="auto"/>
          </w:tcPr>
          <w:p w14:paraId="354D7A04" w14:textId="6886739D" w:rsidR="00DA053C" w:rsidRPr="0038331C" w:rsidRDefault="00DA053C" w:rsidP="00103FD1">
            <w:pPr>
              <w:spacing w:line="276" w:lineRule="auto"/>
              <w:rPr>
                <w:rFonts w:eastAsia="Calibri"/>
                <w:b/>
                <w:sz w:val="20"/>
                <w:szCs w:val="20"/>
                <w:lang w:val="en-GB"/>
              </w:rPr>
            </w:pPr>
          </w:p>
        </w:tc>
      </w:tr>
      <w:tr w:rsidR="00DA053C" w:rsidRPr="0038331C" w14:paraId="6506A561" w14:textId="77777777" w:rsidTr="003E2A92">
        <w:tc>
          <w:tcPr>
            <w:tcW w:w="0" w:type="auto"/>
          </w:tcPr>
          <w:p w14:paraId="0066C642" w14:textId="77777777" w:rsidR="00DA053C" w:rsidRPr="0038331C" w:rsidRDefault="00DA053C" w:rsidP="00103FD1">
            <w:pPr>
              <w:spacing w:line="276" w:lineRule="auto"/>
              <w:jc w:val="both"/>
              <w:rPr>
                <w:rFonts w:eastAsia="Calibri"/>
                <w:bCs/>
                <w:sz w:val="20"/>
                <w:szCs w:val="20"/>
                <w:lang w:val="en-GB"/>
              </w:rPr>
            </w:pPr>
            <w:r w:rsidRPr="0038331C">
              <w:rPr>
                <w:rFonts w:eastAsia="Calibri"/>
                <w:bCs/>
                <w:sz w:val="20"/>
                <w:szCs w:val="20"/>
                <w:lang w:val="en-GB"/>
              </w:rPr>
              <w:t>Specific RDI Project 3 Principal Investigator</w:t>
            </w:r>
          </w:p>
        </w:tc>
        <w:tc>
          <w:tcPr>
            <w:tcW w:w="0" w:type="auto"/>
            <w:shd w:val="clear" w:color="auto" w:fill="auto"/>
          </w:tcPr>
          <w:p w14:paraId="01D08F32" w14:textId="77777777" w:rsidR="00DA053C" w:rsidRPr="0038331C" w:rsidRDefault="00DA053C" w:rsidP="00103FD1">
            <w:pPr>
              <w:spacing w:line="276" w:lineRule="auto"/>
              <w:rPr>
                <w:rFonts w:eastAsia="Calibri"/>
                <w:b/>
                <w:sz w:val="20"/>
                <w:szCs w:val="20"/>
                <w:lang w:val="en-GB"/>
              </w:rPr>
            </w:pPr>
          </w:p>
        </w:tc>
        <w:tc>
          <w:tcPr>
            <w:tcW w:w="0" w:type="auto"/>
            <w:shd w:val="clear" w:color="auto" w:fill="auto"/>
          </w:tcPr>
          <w:p w14:paraId="39123401" w14:textId="77777777" w:rsidR="00DA053C" w:rsidRPr="0038331C" w:rsidRDefault="00DA053C" w:rsidP="00103FD1">
            <w:pPr>
              <w:spacing w:line="276" w:lineRule="auto"/>
              <w:rPr>
                <w:rFonts w:eastAsia="Calibri"/>
                <w:b/>
                <w:sz w:val="20"/>
                <w:szCs w:val="20"/>
                <w:lang w:val="en-GB"/>
              </w:rPr>
            </w:pPr>
          </w:p>
        </w:tc>
        <w:tc>
          <w:tcPr>
            <w:tcW w:w="0" w:type="auto"/>
          </w:tcPr>
          <w:p w14:paraId="30D1FB54" w14:textId="77777777" w:rsidR="00DA053C" w:rsidRPr="0038331C" w:rsidRDefault="00DA053C" w:rsidP="00103FD1">
            <w:pPr>
              <w:spacing w:line="276" w:lineRule="auto"/>
              <w:rPr>
                <w:rFonts w:eastAsia="Calibri"/>
                <w:b/>
                <w:sz w:val="20"/>
                <w:szCs w:val="20"/>
                <w:lang w:val="en-GB"/>
              </w:rPr>
            </w:pPr>
          </w:p>
        </w:tc>
        <w:tc>
          <w:tcPr>
            <w:tcW w:w="0" w:type="auto"/>
            <w:shd w:val="clear" w:color="auto" w:fill="auto"/>
          </w:tcPr>
          <w:p w14:paraId="0A61CD1E" w14:textId="004D4EBB" w:rsidR="00DA053C" w:rsidRPr="0038331C" w:rsidRDefault="00DA053C" w:rsidP="00103FD1">
            <w:pPr>
              <w:spacing w:line="276" w:lineRule="auto"/>
              <w:rPr>
                <w:rFonts w:eastAsia="Calibri"/>
                <w:b/>
                <w:sz w:val="20"/>
                <w:szCs w:val="20"/>
                <w:lang w:val="en-GB"/>
              </w:rPr>
            </w:pPr>
          </w:p>
        </w:tc>
      </w:tr>
      <w:tr w:rsidR="00DA053C" w:rsidRPr="0038331C" w14:paraId="05AE345E" w14:textId="77777777" w:rsidTr="003E2A92">
        <w:tc>
          <w:tcPr>
            <w:tcW w:w="0" w:type="auto"/>
          </w:tcPr>
          <w:p w14:paraId="4B035DE4" w14:textId="77777777" w:rsidR="00DA053C" w:rsidRPr="0038331C" w:rsidRDefault="00DA053C" w:rsidP="00103FD1">
            <w:pPr>
              <w:spacing w:line="276" w:lineRule="auto"/>
              <w:jc w:val="both"/>
              <w:rPr>
                <w:rFonts w:eastAsia="Calibri"/>
                <w:bCs/>
                <w:sz w:val="20"/>
                <w:szCs w:val="20"/>
                <w:lang w:val="en-GB"/>
              </w:rPr>
            </w:pPr>
            <w:r w:rsidRPr="0038331C">
              <w:rPr>
                <w:rFonts w:eastAsia="Calibri"/>
                <w:bCs/>
                <w:sz w:val="20"/>
                <w:szCs w:val="20"/>
                <w:lang w:val="en-GB"/>
              </w:rPr>
              <w:t>Specific RDI Project 4 Principal Investigator</w:t>
            </w:r>
          </w:p>
        </w:tc>
        <w:tc>
          <w:tcPr>
            <w:tcW w:w="0" w:type="auto"/>
            <w:shd w:val="clear" w:color="auto" w:fill="auto"/>
          </w:tcPr>
          <w:p w14:paraId="5B35E3FF" w14:textId="77777777" w:rsidR="00DA053C" w:rsidRPr="0038331C" w:rsidRDefault="00DA053C" w:rsidP="00103FD1">
            <w:pPr>
              <w:spacing w:line="276" w:lineRule="auto"/>
              <w:rPr>
                <w:rFonts w:eastAsia="Calibri"/>
                <w:b/>
                <w:sz w:val="20"/>
                <w:szCs w:val="20"/>
                <w:lang w:val="en-GB"/>
              </w:rPr>
            </w:pPr>
          </w:p>
        </w:tc>
        <w:tc>
          <w:tcPr>
            <w:tcW w:w="0" w:type="auto"/>
            <w:shd w:val="clear" w:color="auto" w:fill="auto"/>
          </w:tcPr>
          <w:p w14:paraId="3D788441" w14:textId="77777777" w:rsidR="00DA053C" w:rsidRPr="0038331C" w:rsidRDefault="00DA053C" w:rsidP="00103FD1">
            <w:pPr>
              <w:spacing w:line="276" w:lineRule="auto"/>
              <w:rPr>
                <w:rFonts w:eastAsia="Calibri"/>
                <w:b/>
                <w:sz w:val="20"/>
                <w:szCs w:val="20"/>
                <w:lang w:val="en-GB"/>
              </w:rPr>
            </w:pPr>
          </w:p>
        </w:tc>
        <w:tc>
          <w:tcPr>
            <w:tcW w:w="0" w:type="auto"/>
          </w:tcPr>
          <w:p w14:paraId="5AC35F01" w14:textId="77777777" w:rsidR="00DA053C" w:rsidRPr="0038331C" w:rsidRDefault="00DA053C" w:rsidP="00103FD1">
            <w:pPr>
              <w:spacing w:line="276" w:lineRule="auto"/>
              <w:rPr>
                <w:rFonts w:eastAsia="Calibri"/>
                <w:b/>
                <w:sz w:val="20"/>
                <w:szCs w:val="20"/>
                <w:lang w:val="en-GB"/>
              </w:rPr>
            </w:pPr>
          </w:p>
        </w:tc>
        <w:tc>
          <w:tcPr>
            <w:tcW w:w="0" w:type="auto"/>
            <w:shd w:val="clear" w:color="auto" w:fill="auto"/>
          </w:tcPr>
          <w:p w14:paraId="53768A8D" w14:textId="02A3A37B" w:rsidR="00DA053C" w:rsidRPr="0038331C" w:rsidRDefault="00DA053C" w:rsidP="00103FD1">
            <w:pPr>
              <w:spacing w:line="276" w:lineRule="auto"/>
              <w:rPr>
                <w:rFonts w:eastAsia="Calibri"/>
                <w:b/>
                <w:sz w:val="20"/>
                <w:szCs w:val="20"/>
                <w:lang w:val="en-GB"/>
              </w:rPr>
            </w:pPr>
          </w:p>
        </w:tc>
      </w:tr>
      <w:tr w:rsidR="00DA053C" w:rsidRPr="0038331C" w14:paraId="41FFE4B8" w14:textId="77777777" w:rsidTr="003E2A92">
        <w:tc>
          <w:tcPr>
            <w:tcW w:w="0" w:type="auto"/>
          </w:tcPr>
          <w:p w14:paraId="071BB845" w14:textId="77777777" w:rsidR="00DA053C" w:rsidRPr="0038331C" w:rsidRDefault="00DA053C" w:rsidP="00103FD1">
            <w:pPr>
              <w:spacing w:line="276" w:lineRule="auto"/>
              <w:jc w:val="both"/>
              <w:rPr>
                <w:rFonts w:eastAsia="Calibri"/>
                <w:bCs/>
                <w:sz w:val="20"/>
                <w:szCs w:val="20"/>
                <w:lang w:val="en-GB"/>
              </w:rPr>
            </w:pPr>
            <w:r w:rsidRPr="0038331C">
              <w:rPr>
                <w:rFonts w:eastAsia="Calibri"/>
                <w:bCs/>
                <w:sz w:val="20"/>
                <w:szCs w:val="20"/>
                <w:lang w:val="en-GB"/>
              </w:rPr>
              <w:t>Specific RDI Project 5 Principal Investigator</w:t>
            </w:r>
          </w:p>
        </w:tc>
        <w:tc>
          <w:tcPr>
            <w:tcW w:w="0" w:type="auto"/>
            <w:shd w:val="clear" w:color="auto" w:fill="auto"/>
          </w:tcPr>
          <w:p w14:paraId="4D78D26F" w14:textId="77777777" w:rsidR="00DA053C" w:rsidRPr="0038331C" w:rsidRDefault="00DA053C" w:rsidP="00103FD1">
            <w:pPr>
              <w:spacing w:line="276" w:lineRule="auto"/>
              <w:rPr>
                <w:rFonts w:eastAsia="Calibri"/>
                <w:b/>
                <w:sz w:val="20"/>
                <w:szCs w:val="20"/>
                <w:lang w:val="en-GB"/>
              </w:rPr>
            </w:pPr>
          </w:p>
        </w:tc>
        <w:tc>
          <w:tcPr>
            <w:tcW w:w="0" w:type="auto"/>
            <w:shd w:val="clear" w:color="auto" w:fill="auto"/>
          </w:tcPr>
          <w:p w14:paraId="2F2DBBF9" w14:textId="77777777" w:rsidR="00DA053C" w:rsidRPr="0038331C" w:rsidRDefault="00DA053C" w:rsidP="00103FD1">
            <w:pPr>
              <w:spacing w:line="276" w:lineRule="auto"/>
              <w:rPr>
                <w:rFonts w:eastAsia="Calibri"/>
                <w:b/>
                <w:sz w:val="20"/>
                <w:szCs w:val="20"/>
                <w:lang w:val="en-GB"/>
              </w:rPr>
            </w:pPr>
          </w:p>
        </w:tc>
        <w:tc>
          <w:tcPr>
            <w:tcW w:w="0" w:type="auto"/>
          </w:tcPr>
          <w:p w14:paraId="3E142D8A" w14:textId="77777777" w:rsidR="00DA053C" w:rsidRPr="0038331C" w:rsidRDefault="00DA053C" w:rsidP="00103FD1">
            <w:pPr>
              <w:spacing w:line="276" w:lineRule="auto"/>
              <w:rPr>
                <w:rFonts w:eastAsia="Calibri"/>
                <w:b/>
                <w:sz w:val="20"/>
                <w:szCs w:val="20"/>
                <w:lang w:val="en-GB"/>
              </w:rPr>
            </w:pPr>
          </w:p>
        </w:tc>
        <w:tc>
          <w:tcPr>
            <w:tcW w:w="0" w:type="auto"/>
            <w:shd w:val="clear" w:color="auto" w:fill="auto"/>
          </w:tcPr>
          <w:p w14:paraId="08911C86" w14:textId="1420817C" w:rsidR="00DA053C" w:rsidRPr="0038331C" w:rsidRDefault="00DA053C" w:rsidP="00103FD1">
            <w:pPr>
              <w:spacing w:line="276" w:lineRule="auto"/>
              <w:rPr>
                <w:rFonts w:eastAsia="Calibri"/>
                <w:b/>
                <w:sz w:val="20"/>
                <w:szCs w:val="20"/>
                <w:lang w:val="en-GB"/>
              </w:rPr>
            </w:pPr>
          </w:p>
        </w:tc>
      </w:tr>
    </w:tbl>
    <w:p w14:paraId="10F64ED9" w14:textId="77777777" w:rsidR="006D5EB8" w:rsidRPr="0038331C" w:rsidRDefault="006D5EB8" w:rsidP="00103FD1">
      <w:pPr>
        <w:spacing w:line="276" w:lineRule="auto"/>
        <w:jc w:val="both"/>
        <w:rPr>
          <w:b/>
          <w:bCs/>
          <w:iCs/>
          <w:lang w:val="en-GB"/>
        </w:rPr>
      </w:pPr>
    </w:p>
    <w:p w14:paraId="543B92CD" w14:textId="0924C416" w:rsidR="006D5EB8" w:rsidRPr="0038331C" w:rsidRDefault="006D5EB8" w:rsidP="00103FD1">
      <w:pPr>
        <w:spacing w:line="276" w:lineRule="auto"/>
        <w:jc w:val="both"/>
        <w:rPr>
          <w:b/>
          <w:bCs/>
          <w:iCs/>
          <w:lang w:val="en-GB"/>
        </w:rPr>
      </w:pPr>
      <w:r w:rsidRPr="0038331C">
        <w:rPr>
          <w:b/>
          <w:bCs/>
          <w:iCs/>
          <w:lang w:val="en-GB"/>
        </w:rPr>
        <w:t xml:space="preserve">C3.1. Complex Project </w:t>
      </w:r>
      <w:r w:rsidR="00D17269" w:rsidRPr="0038331C">
        <w:rPr>
          <w:b/>
          <w:bCs/>
          <w:iCs/>
          <w:lang w:val="en-GB"/>
        </w:rPr>
        <w:t>Coordinator</w:t>
      </w:r>
    </w:p>
    <w:p w14:paraId="0C7BB69D" w14:textId="39071AA8" w:rsidR="006D5EB8" w:rsidRPr="0038331C" w:rsidRDefault="006D5EB8" w:rsidP="00103FD1">
      <w:pPr>
        <w:spacing w:line="276" w:lineRule="auto"/>
        <w:jc w:val="both"/>
        <w:rPr>
          <w:i/>
          <w:iCs/>
          <w:lang w:val="en-GB"/>
        </w:rPr>
      </w:pPr>
      <w:r w:rsidRPr="0038331C">
        <w:rPr>
          <w:iCs/>
          <w:lang w:val="en-GB"/>
        </w:rPr>
        <w:t>a) Important scientific achievements.</w:t>
      </w:r>
    </w:p>
    <w:p w14:paraId="01196D58" w14:textId="77777777" w:rsidR="006D5EB8" w:rsidRPr="0038331C" w:rsidRDefault="006D5EB8" w:rsidP="00103FD1">
      <w:pPr>
        <w:spacing w:line="276" w:lineRule="auto"/>
        <w:jc w:val="both"/>
        <w:rPr>
          <w:bCs/>
          <w:i/>
          <w:lang w:val="en-GB"/>
        </w:rPr>
      </w:pPr>
      <w:r w:rsidRPr="0038331C">
        <w:rPr>
          <w:iCs/>
          <w:lang w:val="en-GB"/>
        </w:rPr>
        <w:t xml:space="preserve">b) </w:t>
      </w:r>
      <w:bookmarkStart w:id="7" w:name="_Hlk113879164"/>
      <w:r w:rsidRPr="0038331C">
        <w:rPr>
          <w:iCs/>
          <w:lang w:val="en-GB"/>
        </w:rPr>
        <w:t xml:space="preserve">The visibility and the impact of the scientific contribution </w:t>
      </w:r>
      <w:bookmarkEnd w:id="7"/>
      <w:r w:rsidRPr="0038331C">
        <w:rPr>
          <w:iCs/>
          <w:lang w:val="en-GB"/>
        </w:rPr>
        <w:t>in relation with Horizon Europe EU Mission topics and agenda.</w:t>
      </w:r>
      <w:r w:rsidRPr="0038331C">
        <w:rPr>
          <w:b/>
          <w:bCs/>
          <w:iCs/>
          <w:lang w:val="en-GB"/>
        </w:rPr>
        <w:t xml:space="preserve"> </w:t>
      </w:r>
      <w:r w:rsidRPr="0038331C">
        <w:rPr>
          <w:bCs/>
          <w:i/>
          <w:lang w:val="en-GB"/>
        </w:rPr>
        <w:t>The following categories of information</w:t>
      </w:r>
      <w:r w:rsidRPr="0038331C">
        <w:rPr>
          <w:lang w:val="en-GB"/>
        </w:rPr>
        <w:t xml:space="preserve"> </w:t>
      </w:r>
      <w:r w:rsidRPr="0038331C">
        <w:rPr>
          <w:bCs/>
          <w:i/>
          <w:lang w:val="en-GB"/>
        </w:rPr>
        <w:t>will be presented:</w:t>
      </w:r>
    </w:p>
    <w:p w14:paraId="4784874F" w14:textId="77777777" w:rsidR="006D5EB8" w:rsidRPr="0038331C" w:rsidRDefault="006D5EB8" w:rsidP="00103FD1">
      <w:pPr>
        <w:numPr>
          <w:ilvl w:val="0"/>
          <w:numId w:val="19"/>
        </w:numPr>
        <w:spacing w:line="276" w:lineRule="auto"/>
        <w:ind w:left="0" w:firstLine="0"/>
        <w:jc w:val="both"/>
        <w:rPr>
          <w:iCs/>
          <w:lang w:val="en-GB"/>
        </w:rPr>
      </w:pPr>
      <w:r w:rsidRPr="0038331C">
        <w:rPr>
          <w:iCs/>
          <w:lang w:val="en-GB"/>
        </w:rPr>
        <w:t xml:space="preserve">Articles. </w:t>
      </w:r>
      <w:r w:rsidRPr="0038331C">
        <w:rPr>
          <w:i/>
          <w:lang w:val="en-GB"/>
        </w:rPr>
        <w:t>The most representative publications</w:t>
      </w:r>
      <w:r w:rsidRPr="0038331C">
        <w:rPr>
          <w:lang w:val="en-GB"/>
        </w:rPr>
        <w:t xml:space="preserve"> </w:t>
      </w:r>
      <w:r w:rsidRPr="0038331C">
        <w:rPr>
          <w:i/>
          <w:lang w:val="en-GB"/>
        </w:rPr>
        <w:t>will be indicated</w:t>
      </w:r>
      <w:r w:rsidRPr="0038331C">
        <w:rPr>
          <w:iCs/>
          <w:lang w:val="en-GB"/>
        </w:rPr>
        <w:t xml:space="preserve"> (</w:t>
      </w:r>
      <w:r w:rsidRPr="0038331C">
        <w:rPr>
          <w:i/>
          <w:iCs/>
          <w:lang w:val="en-GB"/>
        </w:rPr>
        <w:t>max. 10 papers in</w:t>
      </w:r>
      <w:r w:rsidRPr="0038331C">
        <w:rPr>
          <w:iCs/>
          <w:lang w:val="en-GB"/>
        </w:rPr>
        <w:t xml:space="preserve"> </w:t>
      </w:r>
      <w:r w:rsidRPr="0038331C">
        <w:rPr>
          <w:i/>
          <w:lang w:val="en-GB"/>
        </w:rPr>
        <w:t>Web of Science Core Collection related with Horizon Europe EU Mission</w:t>
      </w:r>
      <w:r w:rsidRPr="0038331C">
        <w:rPr>
          <w:iCs/>
          <w:lang w:val="en-GB"/>
        </w:rPr>
        <w:t>);</w:t>
      </w:r>
    </w:p>
    <w:p w14:paraId="4247C056" w14:textId="77777777" w:rsidR="006D5EB8" w:rsidRPr="0038331C" w:rsidRDefault="006D5EB8" w:rsidP="00103FD1">
      <w:pPr>
        <w:numPr>
          <w:ilvl w:val="0"/>
          <w:numId w:val="19"/>
        </w:numPr>
        <w:spacing w:line="276" w:lineRule="auto"/>
        <w:ind w:left="0" w:firstLine="0"/>
        <w:jc w:val="both"/>
        <w:rPr>
          <w:iCs/>
          <w:lang w:val="en-GB"/>
        </w:rPr>
      </w:pPr>
      <w:r w:rsidRPr="0038331C">
        <w:rPr>
          <w:lang w:val="en-GB"/>
        </w:rPr>
        <w:t>Hirsch index</w:t>
      </w:r>
      <w:r w:rsidRPr="0038331C">
        <w:rPr>
          <w:i/>
          <w:lang w:val="en-GB"/>
        </w:rPr>
        <w:t>. Based on Web of Science Core Collection and Scopus;</w:t>
      </w:r>
    </w:p>
    <w:p w14:paraId="55AA71FE" w14:textId="77777777" w:rsidR="006D5EB8" w:rsidRPr="0038331C" w:rsidRDefault="006D5EB8" w:rsidP="00103FD1">
      <w:pPr>
        <w:numPr>
          <w:ilvl w:val="0"/>
          <w:numId w:val="19"/>
        </w:numPr>
        <w:spacing w:line="276" w:lineRule="auto"/>
        <w:ind w:left="0" w:firstLine="0"/>
        <w:jc w:val="both"/>
        <w:rPr>
          <w:iCs/>
          <w:lang w:val="en-GB"/>
        </w:rPr>
      </w:pPr>
      <w:r w:rsidRPr="0038331C">
        <w:rPr>
          <w:lang w:val="en-GB"/>
        </w:rPr>
        <w:lastRenderedPageBreak/>
        <w:t>Patents</w:t>
      </w:r>
      <w:r w:rsidRPr="0038331C">
        <w:rPr>
          <w:i/>
          <w:iCs/>
          <w:lang w:val="en-GB"/>
        </w:rPr>
        <w:t xml:space="preserve">. </w:t>
      </w:r>
    </w:p>
    <w:p w14:paraId="06E3F372" w14:textId="7A367516" w:rsidR="006D5EB8" w:rsidRPr="0038331C" w:rsidRDefault="006D5EB8" w:rsidP="00103FD1">
      <w:pPr>
        <w:spacing w:line="276" w:lineRule="auto"/>
        <w:jc w:val="both"/>
        <w:rPr>
          <w:i/>
          <w:lang w:val="en-GB"/>
        </w:rPr>
      </w:pPr>
      <w:r w:rsidRPr="0038331C">
        <w:rPr>
          <w:b/>
          <w:bCs/>
          <w:iCs/>
          <w:lang w:val="en-GB"/>
        </w:rPr>
        <w:t xml:space="preserve">C3.2. </w:t>
      </w:r>
      <w:r w:rsidR="00D17269" w:rsidRPr="0038331C">
        <w:rPr>
          <w:b/>
          <w:bCs/>
          <w:iCs/>
          <w:lang w:val="en-GB"/>
        </w:rPr>
        <w:t xml:space="preserve">Lead </w:t>
      </w:r>
      <w:r w:rsidRPr="0038331C">
        <w:rPr>
          <w:b/>
          <w:bCs/>
          <w:iCs/>
          <w:lang w:val="en-GB"/>
        </w:rPr>
        <w:t>Partner 1</w:t>
      </w:r>
      <w:r w:rsidR="00B31647">
        <w:rPr>
          <w:b/>
          <w:bCs/>
          <w:iCs/>
          <w:lang w:val="en-GB"/>
        </w:rPr>
        <w:t>.</w:t>
      </w:r>
      <w:r w:rsidRPr="0038331C">
        <w:rPr>
          <w:b/>
          <w:bCs/>
          <w:iCs/>
          <w:lang w:val="en-GB"/>
        </w:rPr>
        <w:t>.. n</w:t>
      </w:r>
    </w:p>
    <w:p w14:paraId="71FF0B8B" w14:textId="73428A5C" w:rsidR="006D5EB8" w:rsidRPr="0038331C" w:rsidRDefault="006D5EB8" w:rsidP="00103FD1">
      <w:pPr>
        <w:spacing w:line="276" w:lineRule="auto"/>
        <w:jc w:val="both"/>
        <w:rPr>
          <w:i/>
          <w:iCs/>
          <w:lang w:val="en-GB"/>
        </w:rPr>
      </w:pPr>
      <w:r w:rsidRPr="0038331C">
        <w:rPr>
          <w:iCs/>
          <w:lang w:val="en-GB"/>
        </w:rPr>
        <w:t xml:space="preserve">a) Important </w:t>
      </w:r>
      <w:r w:rsidR="00620B84" w:rsidRPr="0038331C">
        <w:rPr>
          <w:iCs/>
          <w:lang w:val="en-GB"/>
        </w:rPr>
        <w:t>RDI</w:t>
      </w:r>
      <w:r w:rsidRPr="0038331C">
        <w:rPr>
          <w:iCs/>
          <w:lang w:val="en-GB"/>
        </w:rPr>
        <w:t xml:space="preserve"> achievements</w:t>
      </w:r>
      <w:r w:rsidRPr="0038331C">
        <w:rPr>
          <w:i/>
          <w:iCs/>
          <w:lang w:val="en-GB"/>
        </w:rPr>
        <w:t xml:space="preserve">. </w:t>
      </w:r>
    </w:p>
    <w:p w14:paraId="7FFBB23F" w14:textId="677D282D" w:rsidR="006D5EB8" w:rsidRPr="0038331C" w:rsidRDefault="006D5EB8" w:rsidP="00103FD1">
      <w:pPr>
        <w:spacing w:line="276" w:lineRule="auto"/>
        <w:jc w:val="both"/>
        <w:rPr>
          <w:b/>
          <w:iCs/>
          <w:lang w:val="en-GB"/>
        </w:rPr>
      </w:pPr>
      <w:r w:rsidRPr="0038331C">
        <w:rPr>
          <w:b/>
          <w:iCs/>
          <w:lang w:val="en-GB"/>
        </w:rPr>
        <w:t xml:space="preserve">C3.3. Specific RDI Project Principal Investigator </w:t>
      </w:r>
      <w:r w:rsidRPr="0038331C">
        <w:rPr>
          <w:bCs/>
          <w:i/>
          <w:lang w:val="en-GB"/>
        </w:rPr>
        <w:t xml:space="preserve">(for each of the 5 Specific RDI </w:t>
      </w:r>
      <w:r w:rsidR="006E3B10" w:rsidRPr="0038331C">
        <w:rPr>
          <w:bCs/>
          <w:i/>
          <w:lang w:val="en-GB"/>
        </w:rPr>
        <w:t>P</w:t>
      </w:r>
      <w:r w:rsidRPr="0038331C">
        <w:rPr>
          <w:bCs/>
          <w:i/>
          <w:lang w:val="en-GB"/>
        </w:rPr>
        <w:t>rojects).</w:t>
      </w:r>
    </w:p>
    <w:p w14:paraId="75F22055" w14:textId="77777777" w:rsidR="006D5EB8" w:rsidRPr="0038331C" w:rsidRDefault="006D5EB8" w:rsidP="00103FD1">
      <w:pPr>
        <w:spacing w:line="276" w:lineRule="auto"/>
        <w:jc w:val="both"/>
        <w:rPr>
          <w:bCs/>
          <w:iCs/>
          <w:lang w:val="en-GB"/>
        </w:rPr>
      </w:pPr>
      <w:r w:rsidRPr="0038331C">
        <w:rPr>
          <w:bCs/>
          <w:iCs/>
          <w:lang w:val="en-GB"/>
        </w:rPr>
        <w:t xml:space="preserve">a) Important scientific achievements. </w:t>
      </w:r>
    </w:p>
    <w:p w14:paraId="64CF4A0C" w14:textId="77777777" w:rsidR="006D5EB8" w:rsidRPr="0038331C" w:rsidRDefault="006D5EB8" w:rsidP="00103FD1">
      <w:pPr>
        <w:spacing w:line="276" w:lineRule="auto"/>
        <w:jc w:val="both"/>
        <w:rPr>
          <w:bCs/>
          <w:iCs/>
          <w:lang w:val="en-GB"/>
        </w:rPr>
      </w:pPr>
      <w:r w:rsidRPr="0038331C">
        <w:rPr>
          <w:bCs/>
          <w:iCs/>
          <w:lang w:val="en-GB"/>
        </w:rPr>
        <w:t>b) The visibility and the impact of the scientific contribution in</w:t>
      </w:r>
      <w:r w:rsidRPr="0038331C">
        <w:rPr>
          <w:iCs/>
          <w:lang w:val="en-GB"/>
        </w:rPr>
        <w:t xml:space="preserve"> relation with Horizon Europe EU Mission topics and agenda</w:t>
      </w:r>
      <w:r w:rsidRPr="0038331C">
        <w:rPr>
          <w:bCs/>
          <w:iCs/>
          <w:lang w:val="en-GB"/>
        </w:rPr>
        <w:t>. The following categories of information will be presented:</w:t>
      </w:r>
    </w:p>
    <w:p w14:paraId="7F58A139" w14:textId="77777777" w:rsidR="006D5EB8" w:rsidRPr="0038331C" w:rsidRDefault="006D5EB8" w:rsidP="00103FD1">
      <w:pPr>
        <w:spacing w:line="276" w:lineRule="auto"/>
        <w:jc w:val="both"/>
        <w:rPr>
          <w:bCs/>
          <w:iCs/>
          <w:lang w:val="en-GB"/>
        </w:rPr>
      </w:pPr>
      <w:r w:rsidRPr="0038331C">
        <w:rPr>
          <w:bCs/>
          <w:i/>
          <w:lang w:val="en-GB"/>
        </w:rPr>
        <w:t>1.</w:t>
      </w:r>
      <w:r w:rsidRPr="0038331C">
        <w:rPr>
          <w:bCs/>
          <w:iCs/>
          <w:lang w:val="en-GB"/>
        </w:rPr>
        <w:t xml:space="preserve"> Articles. </w:t>
      </w:r>
      <w:r w:rsidRPr="0038331C">
        <w:rPr>
          <w:bCs/>
          <w:i/>
          <w:lang w:val="en-GB"/>
        </w:rPr>
        <w:t xml:space="preserve">The most representative publications will be indicated (max. 10 papers in Web of Science Core Collection related with </w:t>
      </w:r>
      <w:r w:rsidRPr="0038331C">
        <w:rPr>
          <w:i/>
          <w:lang w:val="en-GB"/>
        </w:rPr>
        <w:t>Horizon Europe EU Mission</w:t>
      </w:r>
      <w:r w:rsidRPr="0038331C">
        <w:rPr>
          <w:bCs/>
          <w:i/>
          <w:lang w:val="en-GB"/>
        </w:rPr>
        <w:t>)</w:t>
      </w:r>
      <w:r w:rsidRPr="0038331C">
        <w:rPr>
          <w:bCs/>
          <w:iCs/>
          <w:lang w:val="en-GB"/>
        </w:rPr>
        <w:t>;</w:t>
      </w:r>
    </w:p>
    <w:p w14:paraId="062DF302" w14:textId="77777777" w:rsidR="006D5EB8" w:rsidRPr="0038331C" w:rsidRDefault="006D5EB8" w:rsidP="00103FD1">
      <w:pPr>
        <w:spacing w:line="276" w:lineRule="auto"/>
        <w:jc w:val="both"/>
        <w:rPr>
          <w:bCs/>
          <w:iCs/>
          <w:lang w:val="en-GB"/>
        </w:rPr>
      </w:pPr>
      <w:r w:rsidRPr="0038331C">
        <w:rPr>
          <w:bCs/>
          <w:i/>
          <w:lang w:val="en-GB"/>
        </w:rPr>
        <w:t>2.</w:t>
      </w:r>
      <w:r w:rsidRPr="0038331C">
        <w:rPr>
          <w:bCs/>
          <w:iCs/>
          <w:lang w:val="en-GB"/>
        </w:rPr>
        <w:t xml:space="preserve"> Hirsch index. </w:t>
      </w:r>
      <w:r w:rsidRPr="0038331C">
        <w:rPr>
          <w:bCs/>
          <w:i/>
          <w:lang w:val="en-GB"/>
        </w:rPr>
        <w:t>Based on Web of Science Core Collection and Scopus</w:t>
      </w:r>
      <w:r w:rsidRPr="0038331C">
        <w:rPr>
          <w:bCs/>
          <w:iCs/>
          <w:lang w:val="en-GB"/>
        </w:rPr>
        <w:t>;</w:t>
      </w:r>
    </w:p>
    <w:p w14:paraId="2BD04B66" w14:textId="77777777" w:rsidR="006D5EB8" w:rsidRPr="0038331C" w:rsidRDefault="006D5EB8" w:rsidP="00103FD1">
      <w:pPr>
        <w:spacing w:line="276" w:lineRule="auto"/>
        <w:jc w:val="both"/>
        <w:rPr>
          <w:bCs/>
          <w:iCs/>
          <w:lang w:val="en-GB"/>
        </w:rPr>
      </w:pPr>
      <w:r w:rsidRPr="0038331C">
        <w:rPr>
          <w:bCs/>
          <w:i/>
          <w:lang w:val="en-GB"/>
        </w:rPr>
        <w:t xml:space="preserve">3. </w:t>
      </w:r>
      <w:r w:rsidRPr="0038331C">
        <w:rPr>
          <w:bCs/>
          <w:iCs/>
          <w:lang w:val="en-GB"/>
        </w:rPr>
        <w:t>Patents.</w:t>
      </w:r>
    </w:p>
    <w:p w14:paraId="70E96051" w14:textId="77777777" w:rsidR="006D5EB8" w:rsidRPr="0038331C" w:rsidRDefault="006D5EB8" w:rsidP="00103FD1">
      <w:pPr>
        <w:spacing w:line="276" w:lineRule="auto"/>
        <w:jc w:val="both"/>
        <w:rPr>
          <w:bCs/>
          <w:lang w:val="en-GB"/>
        </w:rPr>
      </w:pPr>
    </w:p>
    <w:p w14:paraId="44210294" w14:textId="5C4643D0" w:rsidR="006D5EB8" w:rsidRPr="0038331C" w:rsidRDefault="006D5EB8" w:rsidP="00103FD1">
      <w:pPr>
        <w:spacing w:line="276" w:lineRule="auto"/>
        <w:jc w:val="both"/>
        <w:rPr>
          <w:b/>
          <w:lang w:val="en-GB"/>
        </w:rPr>
      </w:pPr>
      <w:r w:rsidRPr="0038331C">
        <w:rPr>
          <w:b/>
          <w:lang w:val="en-GB"/>
        </w:rPr>
        <w:t xml:space="preserve">C3.4. Consortium </w:t>
      </w:r>
      <w:r w:rsidR="00315F1C" w:rsidRPr="0038331C">
        <w:rPr>
          <w:b/>
          <w:lang w:val="en-GB"/>
        </w:rPr>
        <w:t>partners</w:t>
      </w:r>
      <w:r w:rsidRPr="0038331C">
        <w:rPr>
          <w:b/>
          <w:lang w:val="en-GB"/>
        </w:rPr>
        <w:t xml:space="preserve"> past relevant international RDI </w:t>
      </w:r>
      <w:r w:rsidR="006E3B10" w:rsidRPr="0038331C">
        <w:rPr>
          <w:b/>
          <w:lang w:val="en-GB"/>
        </w:rPr>
        <w:t>P</w:t>
      </w:r>
      <w:r w:rsidRPr="0038331C">
        <w:rPr>
          <w:b/>
          <w:lang w:val="en-GB"/>
        </w:rPr>
        <w:t xml:space="preserve">rojects in relation with </w:t>
      </w:r>
      <w:r w:rsidRPr="0038331C">
        <w:rPr>
          <w:b/>
          <w:bCs/>
          <w:iCs/>
          <w:lang w:val="en-GB"/>
        </w:rPr>
        <w:t>Horizon Europe EU Mission</w:t>
      </w:r>
    </w:p>
    <w:p w14:paraId="416CCB0C" w14:textId="77777777" w:rsidR="006D5EB8" w:rsidRPr="0038331C" w:rsidRDefault="006D5EB8" w:rsidP="00103FD1">
      <w:pPr>
        <w:spacing w:line="276" w:lineRule="auto"/>
        <w:jc w:val="both"/>
        <w:rPr>
          <w:bCs/>
          <w:lang w:val="en-GB"/>
        </w:rPr>
      </w:pPr>
    </w:p>
    <w:p w14:paraId="05B658B0" w14:textId="60EB32F7" w:rsidR="006D5EB8" w:rsidRPr="0038331C" w:rsidRDefault="006D5EB8" w:rsidP="00103FD1">
      <w:pPr>
        <w:spacing w:line="276" w:lineRule="auto"/>
        <w:jc w:val="both"/>
        <w:rPr>
          <w:b/>
          <w:lang w:val="en-GB"/>
        </w:rPr>
      </w:pPr>
      <w:r w:rsidRPr="0038331C">
        <w:rPr>
          <w:b/>
          <w:lang w:val="en-GB"/>
        </w:rPr>
        <w:t xml:space="preserve">C3.5. Consortium </w:t>
      </w:r>
      <w:r w:rsidR="00315F1C" w:rsidRPr="0038331C">
        <w:rPr>
          <w:b/>
          <w:lang w:val="en-GB"/>
        </w:rPr>
        <w:t>partners</w:t>
      </w:r>
      <w:r w:rsidRPr="0038331C">
        <w:rPr>
          <w:b/>
          <w:lang w:val="en-GB"/>
        </w:rPr>
        <w:t xml:space="preserve"> national or international application of the R&amp;D results in relation with </w:t>
      </w:r>
      <w:r w:rsidRPr="0038331C">
        <w:rPr>
          <w:b/>
          <w:bCs/>
          <w:iCs/>
          <w:lang w:val="en-GB"/>
        </w:rPr>
        <w:t>Horizon Europe EU Mission</w:t>
      </w:r>
    </w:p>
    <w:p w14:paraId="3F751CCC" w14:textId="77777777" w:rsidR="006D5EB8" w:rsidRPr="0038331C" w:rsidRDefault="006D5EB8" w:rsidP="00103FD1">
      <w:pPr>
        <w:spacing w:line="276" w:lineRule="auto"/>
        <w:jc w:val="both"/>
        <w:rPr>
          <w:b/>
          <w:bCs/>
          <w:iCs/>
          <w:lang w:val="en-GB"/>
        </w:rPr>
      </w:pPr>
    </w:p>
    <w:p w14:paraId="0ADE952E" w14:textId="33D23955" w:rsidR="006D5EB8" w:rsidRPr="0038331C" w:rsidRDefault="006D5EB8" w:rsidP="00103FD1">
      <w:pPr>
        <w:spacing w:line="276" w:lineRule="auto"/>
        <w:jc w:val="both"/>
        <w:rPr>
          <w:b/>
          <w:lang w:val="en-GB"/>
        </w:rPr>
      </w:pPr>
      <w:r w:rsidRPr="0038331C">
        <w:rPr>
          <w:b/>
          <w:bCs/>
          <w:iCs/>
          <w:lang w:val="en-GB"/>
        </w:rPr>
        <w:t>C4. Research infrastructure available</w:t>
      </w:r>
      <w:r w:rsidR="00DF0048" w:rsidRPr="0038331C">
        <w:rPr>
          <w:b/>
          <w:bCs/>
          <w:iCs/>
          <w:lang w:val="en-GB"/>
        </w:rPr>
        <w:t xml:space="preserve">, </w:t>
      </w:r>
      <w:r w:rsidR="00793139" w:rsidRPr="0038331C">
        <w:rPr>
          <w:b/>
          <w:lang w:val="en-GB"/>
        </w:rPr>
        <w:t>institutional</w:t>
      </w:r>
      <w:r w:rsidRPr="0038331C">
        <w:rPr>
          <w:b/>
          <w:lang w:val="en-GB"/>
        </w:rPr>
        <w:t xml:space="preserve"> capability</w:t>
      </w:r>
      <w:r w:rsidR="00793139" w:rsidRPr="0038331C">
        <w:rPr>
          <w:b/>
          <w:lang w:val="en-GB"/>
        </w:rPr>
        <w:t xml:space="preserve"> development</w:t>
      </w:r>
      <w:r w:rsidR="00DF0048" w:rsidRPr="0038331C">
        <w:rPr>
          <w:b/>
          <w:lang w:val="en-GB"/>
        </w:rPr>
        <w:t xml:space="preserve"> and sustainability</w:t>
      </w:r>
    </w:p>
    <w:p w14:paraId="180DBBBD" w14:textId="1677C758" w:rsidR="006D5EB8" w:rsidRPr="0038331C" w:rsidRDefault="006D5EB8" w:rsidP="00103FD1">
      <w:pPr>
        <w:spacing w:line="276" w:lineRule="auto"/>
        <w:jc w:val="both"/>
        <w:rPr>
          <w:i/>
          <w:lang w:val="en-GB"/>
        </w:rPr>
      </w:pPr>
      <w:r w:rsidRPr="0038331C">
        <w:rPr>
          <w:i/>
          <w:lang w:val="en-GB"/>
        </w:rPr>
        <w:t>Describe the current research infrastructure available for the Complex RDI Project</w:t>
      </w:r>
      <w:r w:rsidR="009E723F" w:rsidRPr="0038331C">
        <w:rPr>
          <w:i/>
          <w:lang w:val="en-GB"/>
        </w:rPr>
        <w:t xml:space="preserve"> </w:t>
      </w:r>
      <w:r w:rsidRPr="0038331C">
        <w:rPr>
          <w:i/>
          <w:lang w:val="en-GB"/>
        </w:rPr>
        <w:t>and its development by upgrade during the implementation. Describe the increase in institutional capa</w:t>
      </w:r>
      <w:r w:rsidR="00793139" w:rsidRPr="0038331C">
        <w:rPr>
          <w:i/>
          <w:lang w:val="en-GB"/>
        </w:rPr>
        <w:t>bility</w:t>
      </w:r>
      <w:r w:rsidRPr="0038331C">
        <w:rPr>
          <w:i/>
          <w:lang w:val="en-GB"/>
        </w:rPr>
        <w:t xml:space="preserve"> of the consortium </w:t>
      </w:r>
      <w:r w:rsidR="00793139" w:rsidRPr="0038331C">
        <w:rPr>
          <w:i/>
          <w:lang w:val="en-GB"/>
        </w:rPr>
        <w:t>partners</w:t>
      </w:r>
      <w:r w:rsidRPr="0038331C">
        <w:rPr>
          <w:i/>
          <w:lang w:val="en-GB"/>
        </w:rPr>
        <w:t xml:space="preserve"> as a result of the Complex RDI Project implementation.</w:t>
      </w:r>
      <w:r w:rsidR="00DF0048" w:rsidRPr="0038331C">
        <w:rPr>
          <w:i/>
          <w:lang w:val="en-GB"/>
        </w:rPr>
        <w:t xml:space="preserve"> Describe how consortium will be</w:t>
      </w:r>
      <w:r w:rsidR="00DF0048" w:rsidRPr="0038331C">
        <w:rPr>
          <w:lang w:val="en-GB"/>
        </w:rPr>
        <w:t xml:space="preserve"> </w:t>
      </w:r>
      <w:r w:rsidR="00DF0048" w:rsidRPr="0038331C">
        <w:rPr>
          <w:i/>
          <w:lang w:val="en-GB"/>
        </w:rPr>
        <w:t xml:space="preserve">able to support the Competence Center beyond the termination of the </w:t>
      </w:r>
      <w:r w:rsidR="00B85F42" w:rsidRPr="0038331C">
        <w:rPr>
          <w:i/>
          <w:lang w:val="en-GB"/>
        </w:rPr>
        <w:t>Complex RDI P</w:t>
      </w:r>
      <w:r w:rsidR="00DF0048" w:rsidRPr="0038331C">
        <w:rPr>
          <w:i/>
          <w:lang w:val="en-GB"/>
        </w:rPr>
        <w:t>rojec</w:t>
      </w:r>
      <w:r w:rsidR="00B85F42" w:rsidRPr="0038331C">
        <w:rPr>
          <w:i/>
          <w:lang w:val="en-GB"/>
        </w:rPr>
        <w:t>t, including financial and HR resources needed and their source.</w:t>
      </w:r>
    </w:p>
    <w:p w14:paraId="61E7F3B6" w14:textId="77777777" w:rsidR="006D5EB8" w:rsidRPr="0038331C" w:rsidRDefault="006D5EB8" w:rsidP="00103FD1">
      <w:pPr>
        <w:spacing w:line="276" w:lineRule="auto"/>
        <w:jc w:val="both"/>
        <w:rPr>
          <w:b/>
          <w:bCs/>
          <w:iCs/>
          <w:lang w:val="en-GB"/>
        </w:rPr>
      </w:pPr>
    </w:p>
    <w:p w14:paraId="1A7D73D9" w14:textId="77777777" w:rsidR="006D5EB8" w:rsidRPr="0038331C" w:rsidRDefault="006D5EB8" w:rsidP="00103FD1">
      <w:pPr>
        <w:spacing w:line="276" w:lineRule="auto"/>
        <w:jc w:val="both"/>
        <w:rPr>
          <w:b/>
          <w:bCs/>
          <w:iCs/>
          <w:lang w:val="en-GB"/>
        </w:rPr>
      </w:pPr>
      <w:r w:rsidRPr="0038331C">
        <w:rPr>
          <w:b/>
          <w:bCs/>
          <w:iCs/>
          <w:lang w:val="en-GB"/>
        </w:rPr>
        <w:t xml:space="preserve">C5. Estimated impact </w:t>
      </w:r>
    </w:p>
    <w:p w14:paraId="59D2006E" w14:textId="54F44B2E" w:rsidR="006D5EB8" w:rsidRPr="0038331C" w:rsidRDefault="006D5EB8" w:rsidP="00103FD1">
      <w:pPr>
        <w:spacing w:line="276" w:lineRule="auto"/>
        <w:jc w:val="both"/>
        <w:rPr>
          <w:i/>
          <w:lang w:val="en-GB"/>
        </w:rPr>
      </w:pPr>
      <w:r w:rsidRPr="0038331C">
        <w:rPr>
          <w:i/>
          <w:lang w:val="en-GB"/>
        </w:rPr>
        <w:t>Describe the impact of the Complex RDI Project on I5 outcome and result indicators. Clearly describe why and how the project outputs may address important present and/or future scientific/technical challenges and have an impact on Horizon Europe EU Mission, if successful. Describe why and how the Complex RDI Project outputs, if successful, have the potential to meet the societal and/or industrial challenge(s). Describe why and how the Complex RDI Project</w:t>
      </w:r>
      <w:r w:rsidR="009E723F" w:rsidRPr="0038331C">
        <w:rPr>
          <w:i/>
          <w:lang w:val="en-GB"/>
        </w:rPr>
        <w:t xml:space="preserve"> </w:t>
      </w:r>
      <w:r w:rsidRPr="0038331C">
        <w:rPr>
          <w:i/>
          <w:lang w:val="en-GB"/>
        </w:rPr>
        <w:t>outputs will promote future value creation in industry, the public sector and/or civil society, evolution of companies and commercialisation of products and process. Describe how new knowledge and Complex RDI Project outputs have the potential to address Horizon Europe EU Mission</w:t>
      </w:r>
      <w:r w:rsidRPr="0038331C">
        <w:rPr>
          <w:iCs/>
          <w:lang w:val="en-GB"/>
        </w:rPr>
        <w:t xml:space="preserve"> </w:t>
      </w:r>
      <w:r w:rsidRPr="0038331C">
        <w:rPr>
          <w:i/>
          <w:lang w:val="en-GB"/>
        </w:rPr>
        <w:t>goals.</w:t>
      </w:r>
    </w:p>
    <w:bookmarkEnd w:id="5"/>
    <w:bookmarkEnd w:id="6"/>
    <w:p w14:paraId="6867696E" w14:textId="77777777" w:rsidR="006D5EB8" w:rsidRPr="0038331C" w:rsidRDefault="006D5EB8" w:rsidP="00103FD1">
      <w:pPr>
        <w:tabs>
          <w:tab w:val="left" w:pos="284"/>
        </w:tabs>
        <w:spacing w:line="276" w:lineRule="auto"/>
        <w:jc w:val="both"/>
        <w:rPr>
          <w:b/>
          <w:bCs/>
          <w:iCs/>
          <w:lang w:val="en-GB"/>
        </w:rPr>
      </w:pPr>
    </w:p>
    <w:p w14:paraId="62448942" w14:textId="77777777" w:rsidR="006D5EB8" w:rsidRPr="0038331C" w:rsidRDefault="006D5EB8" w:rsidP="00103FD1">
      <w:pPr>
        <w:tabs>
          <w:tab w:val="left" w:pos="284"/>
        </w:tabs>
        <w:spacing w:line="276" w:lineRule="auto"/>
        <w:jc w:val="both"/>
        <w:rPr>
          <w:b/>
          <w:bCs/>
          <w:iCs/>
          <w:u w:val="single"/>
          <w:lang w:val="en-GB"/>
        </w:rPr>
      </w:pPr>
      <w:r w:rsidRPr="0038331C">
        <w:rPr>
          <w:b/>
          <w:bCs/>
          <w:iCs/>
          <w:u w:val="single"/>
          <w:lang w:val="en-GB"/>
        </w:rPr>
        <w:t xml:space="preserve">Section D. Specific RDI Projects </w:t>
      </w:r>
      <w:r w:rsidRPr="0038331C">
        <w:rPr>
          <w:i/>
          <w:lang w:val="en-GB"/>
        </w:rPr>
        <w:t>(maximum 10 pages for each Specific RDI Project, Times New Roman 11, spacing 1, page margins 2 cm)</w:t>
      </w:r>
    </w:p>
    <w:p w14:paraId="7A52A32E" w14:textId="77777777" w:rsidR="006D5EB8" w:rsidRPr="0038331C" w:rsidRDefault="006D5EB8" w:rsidP="00103FD1">
      <w:pPr>
        <w:tabs>
          <w:tab w:val="left" w:pos="284"/>
        </w:tabs>
        <w:autoSpaceDE w:val="0"/>
        <w:autoSpaceDN w:val="0"/>
        <w:spacing w:line="276" w:lineRule="auto"/>
        <w:jc w:val="both"/>
        <w:rPr>
          <w:b/>
          <w:lang w:val="en-GB"/>
        </w:rPr>
      </w:pPr>
    </w:p>
    <w:p w14:paraId="4F4B25BA" w14:textId="53A39709" w:rsidR="006D5EB8" w:rsidRPr="0038331C" w:rsidRDefault="006D5EB8" w:rsidP="00103FD1">
      <w:pPr>
        <w:tabs>
          <w:tab w:val="left" w:pos="284"/>
        </w:tabs>
        <w:autoSpaceDE w:val="0"/>
        <w:autoSpaceDN w:val="0"/>
        <w:spacing w:line="276" w:lineRule="auto"/>
        <w:jc w:val="both"/>
        <w:rPr>
          <w:b/>
          <w:lang w:val="en-GB"/>
        </w:rPr>
      </w:pPr>
      <w:r w:rsidRPr="0038331C">
        <w:rPr>
          <w:b/>
          <w:lang w:val="en-GB"/>
        </w:rPr>
        <w:t>D1. Specific RDI Project 1</w:t>
      </w:r>
    </w:p>
    <w:p w14:paraId="10F340E4" w14:textId="77777777" w:rsidR="006D5EB8" w:rsidRPr="0038331C" w:rsidRDefault="006D5EB8" w:rsidP="00103FD1">
      <w:pPr>
        <w:tabs>
          <w:tab w:val="left" w:pos="284"/>
        </w:tabs>
        <w:autoSpaceDE w:val="0"/>
        <w:autoSpaceDN w:val="0"/>
        <w:spacing w:line="276" w:lineRule="auto"/>
        <w:jc w:val="both"/>
        <w:rPr>
          <w:b/>
          <w:lang w:val="en-GB"/>
        </w:rPr>
      </w:pPr>
    </w:p>
    <w:p w14:paraId="5F0D2904" w14:textId="77777777" w:rsidR="006D5EB8" w:rsidRPr="0038331C" w:rsidRDefault="006D5EB8" w:rsidP="00103FD1">
      <w:pPr>
        <w:tabs>
          <w:tab w:val="left" w:pos="284"/>
        </w:tabs>
        <w:autoSpaceDE w:val="0"/>
        <w:autoSpaceDN w:val="0"/>
        <w:spacing w:line="276" w:lineRule="auto"/>
        <w:jc w:val="both"/>
        <w:rPr>
          <w:b/>
          <w:lang w:val="en-GB"/>
        </w:rPr>
      </w:pPr>
      <w:r w:rsidRPr="0038331C">
        <w:rPr>
          <w:b/>
          <w:lang w:val="en-GB"/>
        </w:rPr>
        <w:t xml:space="preserve">D1.1. </w:t>
      </w:r>
      <w:bookmarkStart w:id="8" w:name="_Hlk113880958"/>
      <w:r w:rsidRPr="0038331C">
        <w:rPr>
          <w:b/>
          <w:lang w:val="en-GB"/>
        </w:rPr>
        <w:t>Scientific merit. Originality, level of excellence and degree of innovation</w:t>
      </w:r>
      <w:bookmarkEnd w:id="8"/>
    </w:p>
    <w:p w14:paraId="16EB7584" w14:textId="0AB955E4" w:rsidR="006D5EB8" w:rsidRPr="0038331C" w:rsidRDefault="006D5EB8" w:rsidP="00103FD1">
      <w:pPr>
        <w:tabs>
          <w:tab w:val="left" w:pos="284"/>
        </w:tabs>
        <w:autoSpaceDE w:val="0"/>
        <w:autoSpaceDN w:val="0"/>
        <w:spacing w:line="276" w:lineRule="auto"/>
        <w:jc w:val="both"/>
        <w:rPr>
          <w:i/>
          <w:lang w:val="en-GB"/>
        </w:rPr>
      </w:pPr>
      <w:r w:rsidRPr="0038331C">
        <w:rPr>
          <w:i/>
          <w:lang w:val="en-GB"/>
        </w:rPr>
        <w:t>The scientific motivation of the Specific RDI Project will be justified, by delimiting the approached issue in the current scientific context. The following two aspects will be highlighted: (1) the importance of the issue from a scientific, technological, socio-economic or cultural point of view, the difficulty elements of the issue, the limitations of current approaches, by analyzing the current state of knowledge related to the t</w:t>
      </w:r>
      <w:r w:rsidR="000A2437" w:rsidRPr="0038331C">
        <w:rPr>
          <w:i/>
          <w:lang w:val="en-GB"/>
        </w:rPr>
        <w:t>opic</w:t>
      </w:r>
      <w:r w:rsidRPr="0038331C">
        <w:rPr>
          <w:i/>
          <w:lang w:val="en-GB"/>
        </w:rPr>
        <w:t xml:space="preserve"> of the Specific RDI Project; (2) the elements of originality and innovation the Specific RDI Project brings to the domain, related to the current state of knowledge.</w:t>
      </w:r>
    </w:p>
    <w:p w14:paraId="6208147B" w14:textId="77777777" w:rsidR="006D5EB8" w:rsidRPr="0038331C" w:rsidRDefault="006D5EB8" w:rsidP="00103FD1">
      <w:pPr>
        <w:tabs>
          <w:tab w:val="left" w:pos="284"/>
        </w:tabs>
        <w:autoSpaceDE w:val="0"/>
        <w:autoSpaceDN w:val="0"/>
        <w:spacing w:line="276" w:lineRule="auto"/>
        <w:jc w:val="both"/>
        <w:rPr>
          <w:b/>
          <w:lang w:val="en-GB"/>
        </w:rPr>
      </w:pPr>
    </w:p>
    <w:p w14:paraId="6B06901E" w14:textId="77777777" w:rsidR="006D5EB8" w:rsidRPr="0038331C" w:rsidRDefault="006D5EB8" w:rsidP="00103FD1">
      <w:pPr>
        <w:tabs>
          <w:tab w:val="left" w:pos="284"/>
        </w:tabs>
        <w:autoSpaceDE w:val="0"/>
        <w:autoSpaceDN w:val="0"/>
        <w:spacing w:line="276" w:lineRule="auto"/>
        <w:jc w:val="both"/>
        <w:rPr>
          <w:b/>
          <w:lang w:val="en-GB"/>
        </w:rPr>
      </w:pPr>
      <w:r w:rsidRPr="0038331C">
        <w:rPr>
          <w:b/>
          <w:lang w:val="en-GB"/>
        </w:rPr>
        <w:t xml:space="preserve">D1.2. </w:t>
      </w:r>
      <w:r w:rsidRPr="0038331C">
        <w:rPr>
          <w:b/>
          <w:iCs/>
          <w:lang w:val="en-GB"/>
        </w:rPr>
        <w:t>Objectives and methodology</w:t>
      </w:r>
    </w:p>
    <w:p w14:paraId="75D3BC24" w14:textId="4F4730AB" w:rsidR="006D5EB8" w:rsidRPr="0038331C" w:rsidRDefault="006D5EB8" w:rsidP="00103FD1">
      <w:pPr>
        <w:spacing w:line="276" w:lineRule="auto"/>
        <w:contextualSpacing/>
        <w:jc w:val="both"/>
        <w:rPr>
          <w:i/>
          <w:color w:val="000000"/>
          <w:lang w:val="en-GB"/>
        </w:rPr>
      </w:pPr>
      <w:r w:rsidRPr="0038331C">
        <w:rPr>
          <w:i/>
          <w:lang w:val="en-GB"/>
        </w:rPr>
        <w:t xml:space="preserve">The approach of </w:t>
      </w:r>
      <w:r w:rsidRPr="0038331C">
        <w:rPr>
          <w:i/>
          <w:color w:val="000000"/>
          <w:lang w:val="en-GB"/>
        </w:rPr>
        <w:t xml:space="preserve">the </w:t>
      </w:r>
      <w:r w:rsidRPr="0038331C">
        <w:rPr>
          <w:i/>
          <w:lang w:val="en-GB"/>
        </w:rPr>
        <w:t xml:space="preserve">Specific RDI Project </w:t>
      </w:r>
      <w:r w:rsidRPr="0038331C">
        <w:rPr>
          <w:i/>
          <w:color w:val="000000"/>
          <w:lang w:val="en-GB"/>
        </w:rPr>
        <w:t>at the principle level will be presented, by highlighting the following three aspects: (1)</w:t>
      </w:r>
      <w:r w:rsidRPr="0038331C">
        <w:rPr>
          <w:color w:val="000000"/>
          <w:lang w:val="en-GB"/>
        </w:rPr>
        <w:t xml:space="preserve"> </w:t>
      </w:r>
      <w:r w:rsidRPr="0038331C">
        <w:rPr>
          <w:i/>
          <w:color w:val="000000"/>
          <w:lang w:val="en-GB"/>
        </w:rPr>
        <w:t xml:space="preserve">the objectives of the </w:t>
      </w:r>
      <w:r w:rsidRPr="0038331C">
        <w:rPr>
          <w:i/>
          <w:lang w:val="en-GB"/>
        </w:rPr>
        <w:t>Specific RDI Project</w:t>
      </w:r>
      <w:r w:rsidRPr="0038331C">
        <w:rPr>
          <w:i/>
          <w:color w:val="000000"/>
          <w:lang w:val="en-GB"/>
        </w:rPr>
        <w:t>; (2</w:t>
      </w:r>
      <w:bookmarkStart w:id="9" w:name="_Hlk113881304"/>
      <w:r w:rsidRPr="0038331C">
        <w:rPr>
          <w:i/>
          <w:color w:val="000000"/>
          <w:lang w:val="en-GB"/>
        </w:rPr>
        <w:t>) an</w:t>
      </w:r>
      <w:r w:rsidR="000444E8" w:rsidRPr="0038331C">
        <w:rPr>
          <w:i/>
          <w:color w:val="000000"/>
          <w:lang w:val="en-GB"/>
        </w:rPr>
        <w:t xml:space="preserve"> extended</w:t>
      </w:r>
      <w:r w:rsidRPr="0038331C">
        <w:rPr>
          <w:i/>
          <w:color w:val="000000"/>
          <w:lang w:val="en-GB"/>
        </w:rPr>
        <w:t xml:space="preserve"> asses</w:t>
      </w:r>
      <w:r w:rsidR="00C52FC6" w:rsidRPr="0038331C">
        <w:rPr>
          <w:i/>
          <w:color w:val="000000"/>
          <w:lang w:val="en-GB"/>
        </w:rPr>
        <w:t>s</w:t>
      </w:r>
      <w:r w:rsidRPr="0038331C">
        <w:rPr>
          <w:i/>
          <w:color w:val="000000"/>
          <w:lang w:val="en-GB"/>
        </w:rPr>
        <w:t xml:space="preserve">ment of how the </w:t>
      </w:r>
      <w:r w:rsidRPr="0038331C">
        <w:rPr>
          <w:i/>
          <w:lang w:val="en-GB"/>
        </w:rPr>
        <w:t xml:space="preserve">Specific RDI Project </w:t>
      </w:r>
      <w:r w:rsidRPr="0038331C">
        <w:rPr>
          <w:i/>
          <w:color w:val="000000"/>
          <w:lang w:val="en-GB"/>
        </w:rPr>
        <w:t>is fitted and can be used as a star</w:t>
      </w:r>
      <w:r w:rsidR="00AC0DCD" w:rsidRPr="0038331C">
        <w:rPr>
          <w:i/>
          <w:color w:val="000000"/>
          <w:lang w:val="en-GB"/>
        </w:rPr>
        <w:t>t</w:t>
      </w:r>
      <w:r w:rsidRPr="0038331C">
        <w:rPr>
          <w:i/>
          <w:color w:val="000000"/>
          <w:lang w:val="en-GB"/>
        </w:rPr>
        <w:t xml:space="preserve">ing point to develop a submission </w:t>
      </w:r>
      <w:r w:rsidRPr="0038331C">
        <w:rPr>
          <w:bCs/>
          <w:i/>
          <w:color w:val="000000"/>
          <w:lang w:val="en-GB"/>
        </w:rPr>
        <w:t xml:space="preserve">to </w:t>
      </w:r>
      <w:r w:rsidRPr="0038331C">
        <w:rPr>
          <w:i/>
          <w:lang w:val="en-GB"/>
        </w:rPr>
        <w:t>Horizon Europe EU Mission</w:t>
      </w:r>
      <w:r w:rsidRPr="0038331C">
        <w:rPr>
          <w:iCs/>
          <w:lang w:val="en-GB"/>
        </w:rPr>
        <w:t xml:space="preserve"> </w:t>
      </w:r>
      <w:r w:rsidRPr="0038331C">
        <w:rPr>
          <w:bCs/>
          <w:i/>
          <w:color w:val="000000"/>
          <w:lang w:val="en-GB"/>
        </w:rPr>
        <w:t>tender</w:t>
      </w:r>
      <w:bookmarkEnd w:id="9"/>
      <w:r w:rsidRPr="0038331C">
        <w:rPr>
          <w:bCs/>
          <w:i/>
          <w:color w:val="000000"/>
          <w:lang w:val="en-GB"/>
        </w:rPr>
        <w:t>s</w:t>
      </w:r>
      <w:r w:rsidRPr="0038331C">
        <w:rPr>
          <w:i/>
          <w:color w:val="000000"/>
          <w:lang w:val="en-GB"/>
        </w:rPr>
        <w:t>; (3) work packages description.</w:t>
      </w:r>
    </w:p>
    <w:p w14:paraId="7922DCC5" w14:textId="76AE78CF" w:rsidR="001475D0" w:rsidRPr="0038331C" w:rsidRDefault="001475D0" w:rsidP="00103FD1">
      <w:pPr>
        <w:spacing w:line="276" w:lineRule="auto"/>
        <w:contextualSpacing/>
        <w:jc w:val="both"/>
        <w:rPr>
          <w:i/>
          <w:color w:val="000000"/>
          <w:lang w:val="en-GB"/>
        </w:rPr>
      </w:pPr>
    </w:p>
    <w:p w14:paraId="1E5D8BF2" w14:textId="77777777" w:rsidR="001475D0" w:rsidRPr="0038331C" w:rsidRDefault="001475D0" w:rsidP="00103FD1">
      <w:pPr>
        <w:spacing w:line="276" w:lineRule="auto"/>
        <w:contextualSpacing/>
        <w:jc w:val="both"/>
        <w:rPr>
          <w:i/>
          <w:color w:val="000000"/>
          <w:lang w:val="en-GB"/>
        </w:rPr>
      </w:pPr>
    </w:p>
    <w:p w14:paraId="56E5AAFC" w14:textId="77777777" w:rsidR="006D5EB8" w:rsidRPr="0038331C" w:rsidRDefault="006D5EB8" w:rsidP="00103FD1">
      <w:pPr>
        <w:spacing w:line="276" w:lineRule="auto"/>
        <w:jc w:val="both"/>
        <w:rPr>
          <w:rFonts w:eastAsia="Times New Roman"/>
          <w:noProof/>
          <w:sz w:val="8"/>
          <w:szCs w:val="8"/>
          <w:lang w:val="en-GB" w:eastAsia="x-none"/>
        </w:rPr>
      </w:pPr>
    </w:p>
    <w:p w14:paraId="43DD73C4" w14:textId="77777777" w:rsidR="006D5EB8" w:rsidRPr="0038331C" w:rsidRDefault="006D5EB8" w:rsidP="00103FD1">
      <w:pPr>
        <w:pBdr>
          <w:top w:val="single" w:sz="12" w:space="1" w:color="auto"/>
          <w:left w:val="single" w:sz="12" w:space="31" w:color="auto"/>
          <w:bottom w:val="single" w:sz="12" w:space="1" w:color="auto"/>
          <w:right w:val="single" w:sz="12" w:space="12" w:color="auto"/>
        </w:pBdr>
        <w:spacing w:line="276" w:lineRule="auto"/>
        <w:jc w:val="center"/>
        <w:rPr>
          <w:rFonts w:eastAsia="Times New Roman"/>
          <w:b/>
          <w:bCs/>
          <w:smallCaps/>
          <w:noProof/>
          <w:sz w:val="22"/>
          <w:szCs w:val="22"/>
          <w:lang w:val="en-GB" w:eastAsia="fr-FR"/>
        </w:rPr>
      </w:pPr>
      <w:r w:rsidRPr="0038331C">
        <w:rPr>
          <w:rFonts w:eastAsia="Times New Roman"/>
          <w:b/>
          <w:bCs/>
          <w:smallCaps/>
          <w:noProof/>
          <w:sz w:val="22"/>
          <w:szCs w:val="22"/>
          <w:lang w:val="en-GB" w:eastAsia="fr-FR"/>
        </w:rPr>
        <w:t>Workpackage List</w:t>
      </w:r>
    </w:p>
    <w:tbl>
      <w:tblPr>
        <w:tblpPr w:leftFromText="181" w:rightFromText="181" w:vertAnchor="text" w:horzAnchor="margin" w:tblpY="432"/>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1321"/>
        <w:gridCol w:w="658"/>
        <w:gridCol w:w="1052"/>
        <w:gridCol w:w="968"/>
        <w:gridCol w:w="703"/>
        <w:gridCol w:w="703"/>
        <w:gridCol w:w="622"/>
        <w:gridCol w:w="794"/>
        <w:gridCol w:w="595"/>
        <w:gridCol w:w="794"/>
      </w:tblGrid>
      <w:tr w:rsidR="005666C2" w:rsidRPr="0038331C" w14:paraId="07CCBC24" w14:textId="77777777" w:rsidTr="001475D0">
        <w:trPr>
          <w:cantSplit/>
          <w:trHeight w:val="300"/>
        </w:trPr>
        <w:tc>
          <w:tcPr>
            <w:tcW w:w="284" w:type="pct"/>
            <w:vMerge w:val="restart"/>
            <w:shd w:val="clear" w:color="auto" w:fill="auto"/>
            <w:noWrap/>
            <w:vAlign w:val="center"/>
          </w:tcPr>
          <w:p w14:paraId="2AC2AD4B" w14:textId="77777777" w:rsidR="005666C2" w:rsidRPr="0038331C" w:rsidRDefault="005666C2" w:rsidP="00103FD1">
            <w:pPr>
              <w:spacing w:line="276" w:lineRule="auto"/>
              <w:jc w:val="center"/>
              <w:rPr>
                <w:b/>
                <w:bCs/>
                <w:sz w:val="16"/>
                <w:szCs w:val="16"/>
                <w:lang w:val="en-GB" w:eastAsia="ro-RO"/>
              </w:rPr>
            </w:pPr>
            <w:r w:rsidRPr="0038331C">
              <w:rPr>
                <w:b/>
                <w:bCs/>
                <w:sz w:val="16"/>
                <w:szCs w:val="16"/>
                <w:lang w:val="en-GB" w:eastAsia="ro-RO"/>
              </w:rPr>
              <w:t>No.</w:t>
            </w:r>
          </w:p>
        </w:tc>
        <w:tc>
          <w:tcPr>
            <w:tcW w:w="759" w:type="pct"/>
            <w:vMerge w:val="restart"/>
            <w:shd w:val="clear" w:color="auto" w:fill="auto"/>
            <w:noWrap/>
            <w:vAlign w:val="center"/>
          </w:tcPr>
          <w:p w14:paraId="097ED7E3" w14:textId="77777777" w:rsidR="005666C2" w:rsidRPr="0038331C" w:rsidRDefault="005666C2" w:rsidP="00103FD1">
            <w:pPr>
              <w:spacing w:line="276" w:lineRule="auto"/>
              <w:jc w:val="center"/>
              <w:rPr>
                <w:b/>
                <w:bCs/>
                <w:sz w:val="16"/>
                <w:szCs w:val="16"/>
                <w:lang w:val="en-GB" w:eastAsia="ro-RO"/>
              </w:rPr>
            </w:pPr>
            <w:r w:rsidRPr="0038331C">
              <w:rPr>
                <w:b/>
                <w:bCs/>
                <w:sz w:val="16"/>
                <w:szCs w:val="16"/>
                <w:lang w:val="en-GB" w:eastAsia="ro-RO"/>
              </w:rPr>
              <w:t>Work package</w:t>
            </w:r>
            <w:r w:rsidRPr="0038331C">
              <w:rPr>
                <w:rStyle w:val="FootnoteReference"/>
                <w:b/>
                <w:bCs/>
                <w:sz w:val="16"/>
                <w:szCs w:val="16"/>
                <w:lang w:val="en-GB" w:eastAsia="ro-RO"/>
              </w:rPr>
              <w:footnoteReference w:id="6"/>
            </w:r>
          </w:p>
        </w:tc>
        <w:tc>
          <w:tcPr>
            <w:tcW w:w="378" w:type="pct"/>
            <w:vMerge w:val="restart"/>
            <w:vAlign w:val="center"/>
          </w:tcPr>
          <w:p w14:paraId="6D51B176" w14:textId="77777777" w:rsidR="005666C2" w:rsidRPr="0038331C" w:rsidRDefault="005666C2" w:rsidP="00103FD1">
            <w:pPr>
              <w:spacing w:line="276" w:lineRule="auto"/>
              <w:jc w:val="center"/>
              <w:rPr>
                <w:b/>
                <w:bCs/>
                <w:sz w:val="16"/>
                <w:szCs w:val="16"/>
                <w:lang w:val="en-GB"/>
              </w:rPr>
            </w:pPr>
            <w:r w:rsidRPr="0038331C">
              <w:rPr>
                <w:b/>
                <w:bCs/>
                <w:sz w:val="16"/>
                <w:szCs w:val="16"/>
                <w:lang w:val="en-GB"/>
              </w:rPr>
              <w:t>Type</w:t>
            </w:r>
            <w:r w:rsidRPr="0038331C">
              <w:rPr>
                <w:rStyle w:val="FootnoteReference"/>
                <w:b/>
                <w:bCs/>
                <w:sz w:val="16"/>
                <w:szCs w:val="16"/>
                <w:lang w:val="en-GB"/>
              </w:rPr>
              <w:footnoteReference w:id="7"/>
            </w:r>
          </w:p>
        </w:tc>
        <w:tc>
          <w:tcPr>
            <w:tcW w:w="604" w:type="pct"/>
            <w:vMerge w:val="restart"/>
            <w:shd w:val="clear" w:color="auto" w:fill="auto"/>
            <w:noWrap/>
            <w:vAlign w:val="center"/>
          </w:tcPr>
          <w:p w14:paraId="7211EA89" w14:textId="531E9C22" w:rsidR="005666C2" w:rsidRPr="0038331C" w:rsidRDefault="005666C2" w:rsidP="00103FD1">
            <w:pPr>
              <w:spacing w:line="276" w:lineRule="auto"/>
              <w:jc w:val="center"/>
              <w:rPr>
                <w:b/>
                <w:bCs/>
                <w:sz w:val="16"/>
                <w:szCs w:val="16"/>
                <w:lang w:val="en-GB"/>
              </w:rPr>
            </w:pPr>
            <w:r w:rsidRPr="0038331C">
              <w:rPr>
                <w:b/>
                <w:bCs/>
                <w:sz w:val="16"/>
                <w:szCs w:val="16"/>
                <w:lang w:val="en-GB"/>
              </w:rPr>
              <w:t>Category</w:t>
            </w:r>
            <w:r w:rsidRPr="0038331C">
              <w:rPr>
                <w:rStyle w:val="FootnoteReference"/>
                <w:b/>
                <w:bCs/>
                <w:sz w:val="16"/>
                <w:szCs w:val="16"/>
                <w:lang w:val="en-GB"/>
              </w:rPr>
              <w:footnoteReference w:id="8"/>
            </w:r>
          </w:p>
        </w:tc>
        <w:tc>
          <w:tcPr>
            <w:tcW w:w="556" w:type="pct"/>
            <w:vMerge w:val="restart"/>
            <w:vAlign w:val="center"/>
          </w:tcPr>
          <w:p w14:paraId="345F6E8D" w14:textId="77777777" w:rsidR="005666C2" w:rsidRPr="0038331C" w:rsidRDefault="005666C2" w:rsidP="00103FD1">
            <w:pPr>
              <w:spacing w:line="276" w:lineRule="auto"/>
              <w:jc w:val="center"/>
              <w:rPr>
                <w:b/>
                <w:bCs/>
                <w:sz w:val="16"/>
                <w:szCs w:val="16"/>
                <w:lang w:val="en-GB" w:eastAsia="ro-RO"/>
              </w:rPr>
            </w:pPr>
            <w:r w:rsidRPr="0038331C">
              <w:rPr>
                <w:b/>
                <w:bCs/>
                <w:sz w:val="16"/>
                <w:szCs w:val="16"/>
                <w:lang w:val="en-GB" w:eastAsia="ro-RO"/>
              </w:rPr>
              <w:t>Indicators</w:t>
            </w:r>
          </w:p>
        </w:tc>
        <w:tc>
          <w:tcPr>
            <w:tcW w:w="404" w:type="pct"/>
            <w:vMerge w:val="restart"/>
            <w:shd w:val="clear" w:color="auto" w:fill="FFFFFF" w:themeFill="background1"/>
            <w:vAlign w:val="center"/>
          </w:tcPr>
          <w:p w14:paraId="22D33245" w14:textId="77777777" w:rsidR="005666C2" w:rsidRPr="0038331C" w:rsidRDefault="005666C2" w:rsidP="00103FD1">
            <w:pPr>
              <w:spacing w:line="276" w:lineRule="auto"/>
              <w:jc w:val="center"/>
              <w:rPr>
                <w:b/>
                <w:sz w:val="16"/>
                <w:szCs w:val="16"/>
                <w:lang w:val="en-GB" w:eastAsia="ro-RO"/>
              </w:rPr>
            </w:pPr>
            <w:r w:rsidRPr="0038331C">
              <w:rPr>
                <w:rFonts w:eastAsia="Times New Roman"/>
                <w:b/>
                <w:noProof/>
                <w:sz w:val="16"/>
                <w:szCs w:val="16"/>
                <w:lang w:val="en-GB" w:eastAsia="fr-BE"/>
              </w:rPr>
              <w:t>Start</w:t>
            </w:r>
            <w:r w:rsidRPr="0038331C">
              <w:rPr>
                <w:rFonts w:eastAsia="Times New Roman"/>
                <w:b/>
                <w:noProof/>
                <w:sz w:val="16"/>
                <w:szCs w:val="16"/>
                <w:lang w:val="en-GB" w:eastAsia="fr-BE"/>
              </w:rPr>
              <w:br/>
              <w:t>month</w:t>
            </w:r>
          </w:p>
        </w:tc>
        <w:tc>
          <w:tcPr>
            <w:tcW w:w="404" w:type="pct"/>
            <w:vMerge w:val="restart"/>
            <w:shd w:val="clear" w:color="auto" w:fill="FFFFFF" w:themeFill="background1"/>
            <w:vAlign w:val="center"/>
          </w:tcPr>
          <w:p w14:paraId="1B3C3525" w14:textId="77777777" w:rsidR="005666C2" w:rsidRPr="0038331C" w:rsidRDefault="005666C2" w:rsidP="00103FD1">
            <w:pPr>
              <w:spacing w:line="276" w:lineRule="auto"/>
              <w:jc w:val="center"/>
              <w:rPr>
                <w:b/>
                <w:sz w:val="16"/>
                <w:szCs w:val="16"/>
                <w:lang w:val="en-GB" w:eastAsia="ro-RO"/>
              </w:rPr>
            </w:pPr>
            <w:r w:rsidRPr="0038331C">
              <w:rPr>
                <w:rFonts w:eastAsia="Times New Roman"/>
                <w:b/>
                <w:noProof/>
                <w:sz w:val="16"/>
                <w:szCs w:val="16"/>
                <w:lang w:val="en-GB" w:eastAsia="fr-BE"/>
              </w:rPr>
              <w:t>End</w:t>
            </w:r>
            <w:r w:rsidRPr="0038331C">
              <w:rPr>
                <w:rFonts w:eastAsia="Times New Roman"/>
                <w:b/>
                <w:noProof/>
                <w:sz w:val="16"/>
                <w:szCs w:val="16"/>
                <w:lang w:val="en-GB" w:eastAsia="fr-BE"/>
              </w:rPr>
              <w:br/>
              <w:t>month</w:t>
            </w:r>
          </w:p>
        </w:tc>
        <w:tc>
          <w:tcPr>
            <w:tcW w:w="1611" w:type="pct"/>
            <w:gridSpan w:val="4"/>
            <w:vAlign w:val="center"/>
          </w:tcPr>
          <w:p w14:paraId="6FCF8921" w14:textId="77777777" w:rsidR="005666C2" w:rsidRPr="0038331C" w:rsidRDefault="005666C2" w:rsidP="00103FD1">
            <w:pPr>
              <w:spacing w:line="276" w:lineRule="auto"/>
              <w:jc w:val="center"/>
              <w:rPr>
                <w:b/>
                <w:sz w:val="16"/>
                <w:szCs w:val="16"/>
                <w:lang w:val="en-GB" w:eastAsia="ro-RO"/>
              </w:rPr>
            </w:pPr>
            <w:r w:rsidRPr="0038331C">
              <w:rPr>
                <w:b/>
                <w:sz w:val="16"/>
                <w:szCs w:val="16"/>
                <w:lang w:val="en-GB" w:eastAsia="ro-RO"/>
              </w:rPr>
              <w:t>Financial resources</w:t>
            </w:r>
          </w:p>
        </w:tc>
      </w:tr>
      <w:tr w:rsidR="005666C2" w:rsidRPr="0038331C" w14:paraId="5C866C13" w14:textId="77777777" w:rsidTr="001475D0">
        <w:trPr>
          <w:cantSplit/>
          <w:trHeight w:val="54"/>
        </w:trPr>
        <w:tc>
          <w:tcPr>
            <w:tcW w:w="284" w:type="pct"/>
            <w:vMerge/>
            <w:shd w:val="clear" w:color="auto" w:fill="auto"/>
            <w:noWrap/>
            <w:vAlign w:val="center"/>
          </w:tcPr>
          <w:p w14:paraId="545A5C03" w14:textId="77777777" w:rsidR="005666C2" w:rsidRPr="0038331C" w:rsidRDefault="005666C2" w:rsidP="00103FD1">
            <w:pPr>
              <w:spacing w:line="276" w:lineRule="auto"/>
              <w:jc w:val="center"/>
              <w:rPr>
                <w:b/>
                <w:bCs/>
                <w:sz w:val="16"/>
                <w:szCs w:val="16"/>
                <w:lang w:val="en-GB" w:eastAsia="ro-RO"/>
              </w:rPr>
            </w:pPr>
          </w:p>
        </w:tc>
        <w:tc>
          <w:tcPr>
            <w:tcW w:w="759" w:type="pct"/>
            <w:vMerge/>
            <w:shd w:val="clear" w:color="auto" w:fill="auto"/>
            <w:noWrap/>
            <w:vAlign w:val="center"/>
          </w:tcPr>
          <w:p w14:paraId="2988BC01" w14:textId="77777777" w:rsidR="005666C2" w:rsidRPr="0038331C" w:rsidRDefault="005666C2" w:rsidP="00103FD1">
            <w:pPr>
              <w:spacing w:line="276" w:lineRule="auto"/>
              <w:jc w:val="center"/>
              <w:rPr>
                <w:b/>
                <w:bCs/>
                <w:sz w:val="16"/>
                <w:szCs w:val="16"/>
                <w:lang w:val="en-GB" w:eastAsia="ro-RO"/>
              </w:rPr>
            </w:pPr>
          </w:p>
        </w:tc>
        <w:tc>
          <w:tcPr>
            <w:tcW w:w="378" w:type="pct"/>
            <w:vMerge/>
            <w:vAlign w:val="center"/>
          </w:tcPr>
          <w:p w14:paraId="7DA12ED4" w14:textId="77777777" w:rsidR="005666C2" w:rsidRPr="0038331C" w:rsidRDefault="005666C2" w:rsidP="00103FD1">
            <w:pPr>
              <w:spacing w:line="276" w:lineRule="auto"/>
              <w:jc w:val="center"/>
              <w:rPr>
                <w:b/>
                <w:bCs/>
                <w:sz w:val="16"/>
                <w:szCs w:val="16"/>
                <w:lang w:val="en-GB" w:eastAsia="ro-RO"/>
              </w:rPr>
            </w:pPr>
          </w:p>
        </w:tc>
        <w:tc>
          <w:tcPr>
            <w:tcW w:w="604" w:type="pct"/>
            <w:vMerge/>
            <w:shd w:val="clear" w:color="auto" w:fill="auto"/>
            <w:noWrap/>
            <w:vAlign w:val="center"/>
          </w:tcPr>
          <w:p w14:paraId="2B8E6B43" w14:textId="77777777" w:rsidR="005666C2" w:rsidRPr="0038331C" w:rsidRDefault="005666C2" w:rsidP="00103FD1">
            <w:pPr>
              <w:spacing w:line="276" w:lineRule="auto"/>
              <w:jc w:val="center"/>
              <w:rPr>
                <w:b/>
                <w:bCs/>
                <w:sz w:val="16"/>
                <w:szCs w:val="16"/>
                <w:lang w:val="en-GB" w:eastAsia="ro-RO"/>
              </w:rPr>
            </w:pPr>
          </w:p>
        </w:tc>
        <w:tc>
          <w:tcPr>
            <w:tcW w:w="556" w:type="pct"/>
            <w:vMerge/>
            <w:vAlign w:val="center"/>
          </w:tcPr>
          <w:p w14:paraId="11B5A0B7" w14:textId="77777777" w:rsidR="005666C2" w:rsidRPr="0038331C" w:rsidRDefault="005666C2" w:rsidP="00103FD1">
            <w:pPr>
              <w:spacing w:line="276" w:lineRule="auto"/>
              <w:jc w:val="center"/>
              <w:rPr>
                <w:sz w:val="16"/>
                <w:szCs w:val="16"/>
                <w:lang w:val="en-GB" w:eastAsia="ro-RO"/>
              </w:rPr>
            </w:pPr>
          </w:p>
        </w:tc>
        <w:tc>
          <w:tcPr>
            <w:tcW w:w="404" w:type="pct"/>
            <w:vMerge/>
            <w:vAlign w:val="center"/>
          </w:tcPr>
          <w:p w14:paraId="4D6F7C49" w14:textId="77777777" w:rsidR="005666C2" w:rsidRPr="0038331C" w:rsidRDefault="005666C2" w:rsidP="00103FD1">
            <w:pPr>
              <w:spacing w:line="276" w:lineRule="auto"/>
              <w:jc w:val="center"/>
              <w:rPr>
                <w:b/>
                <w:sz w:val="16"/>
                <w:szCs w:val="16"/>
                <w:lang w:val="en-GB" w:eastAsia="ro-RO"/>
              </w:rPr>
            </w:pPr>
          </w:p>
        </w:tc>
        <w:tc>
          <w:tcPr>
            <w:tcW w:w="404" w:type="pct"/>
            <w:vMerge/>
            <w:vAlign w:val="center"/>
          </w:tcPr>
          <w:p w14:paraId="48FFDE4D" w14:textId="77777777" w:rsidR="005666C2" w:rsidRPr="0038331C" w:rsidRDefault="005666C2" w:rsidP="00103FD1">
            <w:pPr>
              <w:spacing w:line="276" w:lineRule="auto"/>
              <w:jc w:val="center"/>
              <w:rPr>
                <w:b/>
                <w:sz w:val="16"/>
                <w:szCs w:val="16"/>
                <w:lang w:val="en-GB" w:eastAsia="ro-RO"/>
              </w:rPr>
            </w:pPr>
          </w:p>
        </w:tc>
        <w:tc>
          <w:tcPr>
            <w:tcW w:w="357" w:type="pct"/>
            <w:shd w:val="clear" w:color="auto" w:fill="auto"/>
            <w:noWrap/>
            <w:vAlign w:val="center"/>
          </w:tcPr>
          <w:p w14:paraId="1B000B63" w14:textId="77777777" w:rsidR="005666C2" w:rsidRPr="0038331C" w:rsidRDefault="005666C2" w:rsidP="00103FD1">
            <w:pPr>
              <w:spacing w:line="276" w:lineRule="auto"/>
              <w:jc w:val="center"/>
              <w:rPr>
                <w:b/>
                <w:sz w:val="16"/>
                <w:szCs w:val="16"/>
                <w:lang w:val="en-GB" w:eastAsia="ro-RO"/>
              </w:rPr>
            </w:pPr>
            <w:r w:rsidRPr="0038331C">
              <w:rPr>
                <w:b/>
                <w:sz w:val="16"/>
                <w:szCs w:val="16"/>
                <w:lang w:val="en-GB" w:eastAsia="ro-RO"/>
              </w:rPr>
              <w:t>Total</w:t>
            </w:r>
          </w:p>
        </w:tc>
        <w:tc>
          <w:tcPr>
            <w:tcW w:w="456" w:type="pct"/>
            <w:shd w:val="clear" w:color="auto" w:fill="auto"/>
            <w:vAlign w:val="center"/>
          </w:tcPr>
          <w:p w14:paraId="6BC19F84" w14:textId="77777777" w:rsidR="005666C2" w:rsidRPr="0038331C" w:rsidRDefault="005666C2" w:rsidP="00103FD1">
            <w:pPr>
              <w:spacing w:line="276" w:lineRule="auto"/>
              <w:jc w:val="center"/>
              <w:rPr>
                <w:b/>
                <w:sz w:val="16"/>
                <w:szCs w:val="16"/>
                <w:lang w:val="en-GB" w:eastAsia="ro-RO"/>
              </w:rPr>
            </w:pPr>
            <w:r w:rsidRPr="0038331C">
              <w:rPr>
                <w:b/>
                <w:sz w:val="16"/>
                <w:szCs w:val="16"/>
                <w:lang w:val="en-GB" w:eastAsia="ro-RO"/>
              </w:rPr>
              <w:t>Public funding</w:t>
            </w:r>
          </w:p>
        </w:tc>
        <w:tc>
          <w:tcPr>
            <w:tcW w:w="342" w:type="pct"/>
            <w:vAlign w:val="center"/>
          </w:tcPr>
          <w:p w14:paraId="7E1180E3" w14:textId="77777777" w:rsidR="005666C2" w:rsidRPr="0038331C" w:rsidRDefault="005666C2" w:rsidP="00103FD1">
            <w:pPr>
              <w:spacing w:line="276" w:lineRule="auto"/>
              <w:jc w:val="center"/>
              <w:rPr>
                <w:b/>
                <w:sz w:val="16"/>
                <w:szCs w:val="16"/>
                <w:lang w:val="en-GB" w:eastAsia="ro-RO"/>
              </w:rPr>
            </w:pPr>
            <w:r w:rsidRPr="0038331C">
              <w:rPr>
                <w:b/>
                <w:sz w:val="16"/>
                <w:szCs w:val="16"/>
                <w:lang w:val="en-GB" w:eastAsia="ro-RO"/>
              </w:rPr>
              <w:t>VAT</w:t>
            </w:r>
          </w:p>
        </w:tc>
        <w:tc>
          <w:tcPr>
            <w:tcW w:w="456" w:type="pct"/>
            <w:vAlign w:val="center"/>
          </w:tcPr>
          <w:p w14:paraId="008A8113" w14:textId="77777777" w:rsidR="005666C2" w:rsidRPr="0038331C" w:rsidRDefault="005666C2" w:rsidP="00103FD1">
            <w:pPr>
              <w:spacing w:line="276" w:lineRule="auto"/>
              <w:jc w:val="center"/>
              <w:rPr>
                <w:b/>
                <w:sz w:val="16"/>
                <w:szCs w:val="16"/>
                <w:lang w:val="en-GB" w:eastAsia="ro-RO"/>
              </w:rPr>
            </w:pPr>
            <w:r w:rsidRPr="0038331C">
              <w:rPr>
                <w:b/>
                <w:sz w:val="16"/>
                <w:szCs w:val="16"/>
                <w:lang w:val="en-GB" w:eastAsia="ro-RO"/>
              </w:rPr>
              <w:t>Co-funding</w:t>
            </w:r>
          </w:p>
        </w:tc>
      </w:tr>
      <w:tr w:rsidR="005666C2" w:rsidRPr="0038331C" w14:paraId="62B2E954" w14:textId="77777777" w:rsidTr="00AC0DCD">
        <w:trPr>
          <w:cantSplit/>
          <w:trHeight w:val="50"/>
        </w:trPr>
        <w:tc>
          <w:tcPr>
            <w:tcW w:w="284" w:type="pct"/>
            <w:shd w:val="clear" w:color="auto" w:fill="auto"/>
            <w:noWrap/>
            <w:vAlign w:val="bottom"/>
          </w:tcPr>
          <w:p w14:paraId="2BECFB42" w14:textId="77777777" w:rsidR="005666C2" w:rsidRPr="0038331C" w:rsidRDefault="005666C2" w:rsidP="00103FD1">
            <w:pPr>
              <w:spacing w:line="276" w:lineRule="auto"/>
              <w:rPr>
                <w:sz w:val="16"/>
                <w:szCs w:val="16"/>
                <w:lang w:val="en-GB" w:eastAsia="ro-RO"/>
              </w:rPr>
            </w:pPr>
            <w:r w:rsidRPr="0038331C">
              <w:rPr>
                <w:sz w:val="16"/>
                <w:szCs w:val="16"/>
                <w:lang w:val="en-GB" w:eastAsia="ro-RO"/>
              </w:rPr>
              <w:t>1.</w:t>
            </w:r>
          </w:p>
        </w:tc>
        <w:tc>
          <w:tcPr>
            <w:tcW w:w="759" w:type="pct"/>
            <w:shd w:val="clear" w:color="auto" w:fill="auto"/>
            <w:vAlign w:val="center"/>
            <w:hideMark/>
          </w:tcPr>
          <w:p w14:paraId="3D6FD690" w14:textId="77777777" w:rsidR="005666C2" w:rsidRPr="0038331C" w:rsidRDefault="005666C2" w:rsidP="00103FD1">
            <w:pPr>
              <w:spacing w:line="276" w:lineRule="auto"/>
              <w:rPr>
                <w:sz w:val="16"/>
                <w:szCs w:val="16"/>
                <w:lang w:val="en-GB" w:eastAsia="ro-RO"/>
              </w:rPr>
            </w:pPr>
            <w:r w:rsidRPr="0038331C">
              <w:rPr>
                <w:sz w:val="16"/>
                <w:szCs w:val="16"/>
                <w:lang w:val="en-GB" w:eastAsia="ro-RO"/>
              </w:rPr>
              <w:t>WP 1-1</w:t>
            </w:r>
          </w:p>
        </w:tc>
        <w:tc>
          <w:tcPr>
            <w:tcW w:w="378" w:type="pct"/>
          </w:tcPr>
          <w:p w14:paraId="06872603" w14:textId="77777777" w:rsidR="005666C2" w:rsidRPr="0038331C" w:rsidRDefault="005666C2" w:rsidP="00103FD1">
            <w:pPr>
              <w:spacing w:line="276" w:lineRule="auto"/>
              <w:rPr>
                <w:sz w:val="16"/>
                <w:szCs w:val="16"/>
                <w:lang w:val="en-GB" w:eastAsia="ro-RO"/>
              </w:rPr>
            </w:pPr>
          </w:p>
        </w:tc>
        <w:tc>
          <w:tcPr>
            <w:tcW w:w="604" w:type="pct"/>
            <w:shd w:val="clear" w:color="auto" w:fill="auto"/>
            <w:noWrap/>
            <w:vAlign w:val="bottom"/>
            <w:hideMark/>
          </w:tcPr>
          <w:p w14:paraId="09C9F073" w14:textId="77777777" w:rsidR="005666C2" w:rsidRPr="0038331C" w:rsidRDefault="005666C2" w:rsidP="00103FD1">
            <w:pPr>
              <w:spacing w:line="276" w:lineRule="auto"/>
              <w:rPr>
                <w:sz w:val="16"/>
                <w:szCs w:val="16"/>
                <w:lang w:val="en-GB" w:eastAsia="ro-RO"/>
              </w:rPr>
            </w:pPr>
          </w:p>
        </w:tc>
        <w:tc>
          <w:tcPr>
            <w:tcW w:w="556" w:type="pct"/>
          </w:tcPr>
          <w:p w14:paraId="231A1776" w14:textId="77777777" w:rsidR="005666C2" w:rsidRPr="0038331C" w:rsidRDefault="005666C2" w:rsidP="00103FD1">
            <w:pPr>
              <w:spacing w:line="276" w:lineRule="auto"/>
              <w:rPr>
                <w:sz w:val="16"/>
                <w:szCs w:val="16"/>
                <w:lang w:val="en-GB" w:eastAsia="ro-RO"/>
              </w:rPr>
            </w:pPr>
          </w:p>
        </w:tc>
        <w:tc>
          <w:tcPr>
            <w:tcW w:w="404" w:type="pct"/>
          </w:tcPr>
          <w:p w14:paraId="784E0F47" w14:textId="77777777" w:rsidR="005666C2" w:rsidRPr="0038331C" w:rsidRDefault="005666C2" w:rsidP="00103FD1">
            <w:pPr>
              <w:spacing w:line="276" w:lineRule="auto"/>
              <w:rPr>
                <w:sz w:val="16"/>
                <w:szCs w:val="16"/>
                <w:lang w:val="en-GB" w:eastAsia="ro-RO"/>
              </w:rPr>
            </w:pPr>
          </w:p>
        </w:tc>
        <w:tc>
          <w:tcPr>
            <w:tcW w:w="404" w:type="pct"/>
          </w:tcPr>
          <w:p w14:paraId="65AD0AC8" w14:textId="77777777" w:rsidR="005666C2" w:rsidRPr="0038331C" w:rsidRDefault="005666C2" w:rsidP="00103FD1">
            <w:pPr>
              <w:spacing w:line="276" w:lineRule="auto"/>
              <w:rPr>
                <w:sz w:val="16"/>
                <w:szCs w:val="16"/>
                <w:lang w:val="en-GB" w:eastAsia="ro-RO"/>
              </w:rPr>
            </w:pPr>
          </w:p>
        </w:tc>
        <w:tc>
          <w:tcPr>
            <w:tcW w:w="357" w:type="pct"/>
            <w:shd w:val="clear" w:color="auto" w:fill="auto"/>
            <w:noWrap/>
            <w:vAlign w:val="bottom"/>
            <w:hideMark/>
          </w:tcPr>
          <w:p w14:paraId="3A837B64" w14:textId="77777777" w:rsidR="005666C2" w:rsidRPr="0038331C" w:rsidRDefault="005666C2" w:rsidP="00103FD1">
            <w:pPr>
              <w:spacing w:line="276" w:lineRule="auto"/>
              <w:rPr>
                <w:sz w:val="16"/>
                <w:szCs w:val="16"/>
                <w:lang w:val="en-GB" w:eastAsia="ro-RO"/>
              </w:rPr>
            </w:pPr>
          </w:p>
        </w:tc>
        <w:tc>
          <w:tcPr>
            <w:tcW w:w="456" w:type="pct"/>
            <w:shd w:val="clear" w:color="auto" w:fill="auto"/>
            <w:vAlign w:val="bottom"/>
          </w:tcPr>
          <w:p w14:paraId="612171E9" w14:textId="77777777" w:rsidR="005666C2" w:rsidRPr="0038331C" w:rsidRDefault="005666C2" w:rsidP="00103FD1">
            <w:pPr>
              <w:spacing w:line="276" w:lineRule="auto"/>
              <w:rPr>
                <w:sz w:val="16"/>
                <w:szCs w:val="16"/>
                <w:lang w:val="en-GB" w:eastAsia="ro-RO"/>
              </w:rPr>
            </w:pPr>
          </w:p>
        </w:tc>
        <w:tc>
          <w:tcPr>
            <w:tcW w:w="342" w:type="pct"/>
          </w:tcPr>
          <w:p w14:paraId="5B1BD587" w14:textId="77777777" w:rsidR="005666C2" w:rsidRPr="0038331C" w:rsidRDefault="005666C2" w:rsidP="00103FD1">
            <w:pPr>
              <w:spacing w:line="276" w:lineRule="auto"/>
              <w:rPr>
                <w:sz w:val="16"/>
                <w:szCs w:val="16"/>
                <w:lang w:val="en-GB" w:eastAsia="ro-RO"/>
              </w:rPr>
            </w:pPr>
          </w:p>
        </w:tc>
        <w:tc>
          <w:tcPr>
            <w:tcW w:w="456" w:type="pct"/>
          </w:tcPr>
          <w:p w14:paraId="55DB8CBC" w14:textId="77777777" w:rsidR="005666C2" w:rsidRPr="0038331C" w:rsidRDefault="005666C2" w:rsidP="00103FD1">
            <w:pPr>
              <w:spacing w:line="276" w:lineRule="auto"/>
              <w:rPr>
                <w:sz w:val="16"/>
                <w:szCs w:val="16"/>
                <w:lang w:val="en-GB" w:eastAsia="ro-RO"/>
              </w:rPr>
            </w:pPr>
          </w:p>
        </w:tc>
      </w:tr>
      <w:tr w:rsidR="005666C2" w:rsidRPr="0038331C" w14:paraId="20878E3E" w14:textId="77777777" w:rsidTr="00AC0DCD">
        <w:trPr>
          <w:cantSplit/>
          <w:trHeight w:val="300"/>
        </w:trPr>
        <w:tc>
          <w:tcPr>
            <w:tcW w:w="284" w:type="pct"/>
            <w:shd w:val="clear" w:color="auto" w:fill="auto"/>
            <w:noWrap/>
            <w:vAlign w:val="bottom"/>
          </w:tcPr>
          <w:p w14:paraId="04AE1DFA" w14:textId="77777777" w:rsidR="005666C2" w:rsidRPr="0038331C" w:rsidRDefault="005666C2" w:rsidP="00103FD1">
            <w:pPr>
              <w:spacing w:line="276" w:lineRule="auto"/>
              <w:rPr>
                <w:sz w:val="16"/>
                <w:szCs w:val="16"/>
                <w:lang w:val="en-GB" w:eastAsia="ro-RO"/>
              </w:rPr>
            </w:pPr>
          </w:p>
        </w:tc>
        <w:tc>
          <w:tcPr>
            <w:tcW w:w="759" w:type="pct"/>
            <w:shd w:val="clear" w:color="auto" w:fill="auto"/>
            <w:vAlign w:val="center"/>
          </w:tcPr>
          <w:p w14:paraId="26C0A6DC" w14:textId="77777777" w:rsidR="005666C2" w:rsidRPr="0038331C" w:rsidRDefault="005666C2" w:rsidP="00103FD1">
            <w:pPr>
              <w:spacing w:line="276" w:lineRule="auto"/>
              <w:rPr>
                <w:sz w:val="16"/>
                <w:szCs w:val="16"/>
                <w:lang w:val="en-GB" w:eastAsia="ro-RO"/>
              </w:rPr>
            </w:pPr>
          </w:p>
        </w:tc>
        <w:tc>
          <w:tcPr>
            <w:tcW w:w="378" w:type="pct"/>
          </w:tcPr>
          <w:p w14:paraId="47CE11C0" w14:textId="77777777" w:rsidR="005666C2" w:rsidRPr="0038331C" w:rsidRDefault="005666C2" w:rsidP="00103FD1">
            <w:pPr>
              <w:spacing w:line="276" w:lineRule="auto"/>
              <w:rPr>
                <w:sz w:val="16"/>
                <w:szCs w:val="16"/>
                <w:lang w:val="en-GB" w:eastAsia="ro-RO"/>
              </w:rPr>
            </w:pPr>
          </w:p>
        </w:tc>
        <w:tc>
          <w:tcPr>
            <w:tcW w:w="604" w:type="pct"/>
            <w:shd w:val="clear" w:color="auto" w:fill="auto"/>
            <w:noWrap/>
            <w:vAlign w:val="bottom"/>
          </w:tcPr>
          <w:p w14:paraId="478BC5B2" w14:textId="77777777" w:rsidR="005666C2" w:rsidRPr="0038331C" w:rsidRDefault="005666C2" w:rsidP="00103FD1">
            <w:pPr>
              <w:spacing w:line="276" w:lineRule="auto"/>
              <w:rPr>
                <w:sz w:val="16"/>
                <w:szCs w:val="16"/>
                <w:lang w:val="en-GB" w:eastAsia="ro-RO"/>
              </w:rPr>
            </w:pPr>
          </w:p>
        </w:tc>
        <w:tc>
          <w:tcPr>
            <w:tcW w:w="556" w:type="pct"/>
          </w:tcPr>
          <w:p w14:paraId="582C1A6D" w14:textId="77777777" w:rsidR="005666C2" w:rsidRPr="0038331C" w:rsidRDefault="005666C2" w:rsidP="00103FD1">
            <w:pPr>
              <w:spacing w:line="276" w:lineRule="auto"/>
              <w:rPr>
                <w:sz w:val="16"/>
                <w:szCs w:val="16"/>
                <w:lang w:val="en-GB" w:eastAsia="ro-RO"/>
              </w:rPr>
            </w:pPr>
          </w:p>
        </w:tc>
        <w:tc>
          <w:tcPr>
            <w:tcW w:w="404" w:type="pct"/>
          </w:tcPr>
          <w:p w14:paraId="78C65FE4" w14:textId="77777777" w:rsidR="005666C2" w:rsidRPr="0038331C" w:rsidRDefault="005666C2" w:rsidP="00103FD1">
            <w:pPr>
              <w:spacing w:line="276" w:lineRule="auto"/>
              <w:rPr>
                <w:sz w:val="16"/>
                <w:szCs w:val="16"/>
                <w:lang w:val="en-GB" w:eastAsia="ro-RO"/>
              </w:rPr>
            </w:pPr>
          </w:p>
        </w:tc>
        <w:tc>
          <w:tcPr>
            <w:tcW w:w="404" w:type="pct"/>
          </w:tcPr>
          <w:p w14:paraId="6D59B106" w14:textId="77777777" w:rsidR="005666C2" w:rsidRPr="0038331C" w:rsidRDefault="005666C2" w:rsidP="00103FD1">
            <w:pPr>
              <w:spacing w:line="276" w:lineRule="auto"/>
              <w:rPr>
                <w:sz w:val="16"/>
                <w:szCs w:val="16"/>
                <w:lang w:val="en-GB" w:eastAsia="ro-RO"/>
              </w:rPr>
            </w:pPr>
          </w:p>
        </w:tc>
        <w:tc>
          <w:tcPr>
            <w:tcW w:w="357" w:type="pct"/>
            <w:shd w:val="clear" w:color="auto" w:fill="auto"/>
            <w:noWrap/>
            <w:vAlign w:val="bottom"/>
          </w:tcPr>
          <w:p w14:paraId="24E9357B" w14:textId="77777777" w:rsidR="005666C2" w:rsidRPr="0038331C" w:rsidRDefault="005666C2" w:rsidP="00103FD1">
            <w:pPr>
              <w:spacing w:line="276" w:lineRule="auto"/>
              <w:rPr>
                <w:sz w:val="16"/>
                <w:szCs w:val="16"/>
                <w:lang w:val="en-GB" w:eastAsia="ro-RO"/>
              </w:rPr>
            </w:pPr>
          </w:p>
        </w:tc>
        <w:tc>
          <w:tcPr>
            <w:tcW w:w="456" w:type="pct"/>
            <w:shd w:val="clear" w:color="auto" w:fill="auto"/>
            <w:vAlign w:val="bottom"/>
          </w:tcPr>
          <w:p w14:paraId="21B584BB" w14:textId="77777777" w:rsidR="005666C2" w:rsidRPr="0038331C" w:rsidRDefault="005666C2" w:rsidP="00103FD1">
            <w:pPr>
              <w:spacing w:line="276" w:lineRule="auto"/>
              <w:rPr>
                <w:sz w:val="16"/>
                <w:szCs w:val="16"/>
                <w:lang w:val="en-GB" w:eastAsia="ro-RO"/>
              </w:rPr>
            </w:pPr>
          </w:p>
        </w:tc>
        <w:tc>
          <w:tcPr>
            <w:tcW w:w="342" w:type="pct"/>
          </w:tcPr>
          <w:p w14:paraId="4BB1B3A1" w14:textId="77777777" w:rsidR="005666C2" w:rsidRPr="0038331C" w:rsidRDefault="005666C2" w:rsidP="00103FD1">
            <w:pPr>
              <w:spacing w:line="276" w:lineRule="auto"/>
              <w:rPr>
                <w:sz w:val="16"/>
                <w:szCs w:val="16"/>
                <w:lang w:val="en-GB" w:eastAsia="ro-RO"/>
              </w:rPr>
            </w:pPr>
          </w:p>
        </w:tc>
        <w:tc>
          <w:tcPr>
            <w:tcW w:w="456" w:type="pct"/>
          </w:tcPr>
          <w:p w14:paraId="7B44FC14" w14:textId="77777777" w:rsidR="005666C2" w:rsidRPr="0038331C" w:rsidRDefault="005666C2" w:rsidP="00103FD1">
            <w:pPr>
              <w:spacing w:line="276" w:lineRule="auto"/>
              <w:rPr>
                <w:sz w:val="16"/>
                <w:szCs w:val="16"/>
                <w:lang w:val="en-GB" w:eastAsia="ro-RO"/>
              </w:rPr>
            </w:pPr>
          </w:p>
        </w:tc>
      </w:tr>
      <w:tr w:rsidR="005666C2" w:rsidRPr="0038331C" w14:paraId="14F490F1" w14:textId="77777777" w:rsidTr="00AC0DCD">
        <w:trPr>
          <w:cantSplit/>
          <w:trHeight w:val="50"/>
        </w:trPr>
        <w:tc>
          <w:tcPr>
            <w:tcW w:w="284" w:type="pct"/>
            <w:shd w:val="clear" w:color="auto" w:fill="auto"/>
            <w:noWrap/>
            <w:vAlign w:val="bottom"/>
          </w:tcPr>
          <w:p w14:paraId="0B68A77C" w14:textId="77777777" w:rsidR="005666C2" w:rsidRPr="0038331C" w:rsidRDefault="005666C2" w:rsidP="00103FD1">
            <w:pPr>
              <w:spacing w:line="276" w:lineRule="auto"/>
              <w:rPr>
                <w:sz w:val="16"/>
                <w:szCs w:val="16"/>
                <w:lang w:val="en-GB" w:eastAsia="ro-RO"/>
              </w:rPr>
            </w:pPr>
          </w:p>
        </w:tc>
        <w:tc>
          <w:tcPr>
            <w:tcW w:w="759" w:type="pct"/>
            <w:shd w:val="clear" w:color="auto" w:fill="auto"/>
            <w:vAlign w:val="center"/>
          </w:tcPr>
          <w:p w14:paraId="48EDF40C" w14:textId="77777777" w:rsidR="005666C2" w:rsidRPr="0038331C" w:rsidRDefault="005666C2" w:rsidP="00103FD1">
            <w:pPr>
              <w:spacing w:line="276" w:lineRule="auto"/>
              <w:rPr>
                <w:sz w:val="16"/>
                <w:szCs w:val="16"/>
                <w:lang w:val="en-GB" w:eastAsia="ro-RO"/>
              </w:rPr>
            </w:pPr>
          </w:p>
        </w:tc>
        <w:tc>
          <w:tcPr>
            <w:tcW w:w="378" w:type="pct"/>
          </w:tcPr>
          <w:p w14:paraId="6BB84C72" w14:textId="77777777" w:rsidR="005666C2" w:rsidRPr="0038331C" w:rsidRDefault="005666C2" w:rsidP="00103FD1">
            <w:pPr>
              <w:spacing w:line="276" w:lineRule="auto"/>
              <w:rPr>
                <w:sz w:val="16"/>
                <w:szCs w:val="16"/>
                <w:lang w:val="en-GB" w:eastAsia="ro-RO"/>
              </w:rPr>
            </w:pPr>
          </w:p>
        </w:tc>
        <w:tc>
          <w:tcPr>
            <w:tcW w:w="604" w:type="pct"/>
            <w:shd w:val="clear" w:color="auto" w:fill="auto"/>
            <w:noWrap/>
            <w:vAlign w:val="bottom"/>
          </w:tcPr>
          <w:p w14:paraId="18599452" w14:textId="77777777" w:rsidR="005666C2" w:rsidRPr="0038331C" w:rsidRDefault="005666C2" w:rsidP="00103FD1">
            <w:pPr>
              <w:spacing w:line="276" w:lineRule="auto"/>
              <w:rPr>
                <w:sz w:val="16"/>
                <w:szCs w:val="16"/>
                <w:lang w:val="en-GB" w:eastAsia="ro-RO"/>
              </w:rPr>
            </w:pPr>
          </w:p>
        </w:tc>
        <w:tc>
          <w:tcPr>
            <w:tcW w:w="556" w:type="pct"/>
          </w:tcPr>
          <w:p w14:paraId="3F9BDEA3" w14:textId="77777777" w:rsidR="005666C2" w:rsidRPr="0038331C" w:rsidRDefault="005666C2" w:rsidP="00103FD1">
            <w:pPr>
              <w:spacing w:line="276" w:lineRule="auto"/>
              <w:rPr>
                <w:sz w:val="16"/>
                <w:szCs w:val="16"/>
                <w:lang w:val="en-GB" w:eastAsia="ro-RO"/>
              </w:rPr>
            </w:pPr>
          </w:p>
        </w:tc>
        <w:tc>
          <w:tcPr>
            <w:tcW w:w="404" w:type="pct"/>
          </w:tcPr>
          <w:p w14:paraId="265CA468" w14:textId="77777777" w:rsidR="005666C2" w:rsidRPr="0038331C" w:rsidRDefault="005666C2" w:rsidP="00103FD1">
            <w:pPr>
              <w:spacing w:line="276" w:lineRule="auto"/>
              <w:rPr>
                <w:sz w:val="16"/>
                <w:szCs w:val="16"/>
                <w:lang w:val="en-GB" w:eastAsia="ro-RO"/>
              </w:rPr>
            </w:pPr>
          </w:p>
        </w:tc>
        <w:tc>
          <w:tcPr>
            <w:tcW w:w="404" w:type="pct"/>
          </w:tcPr>
          <w:p w14:paraId="4B1BF16A" w14:textId="77777777" w:rsidR="005666C2" w:rsidRPr="0038331C" w:rsidRDefault="005666C2" w:rsidP="00103FD1">
            <w:pPr>
              <w:spacing w:line="276" w:lineRule="auto"/>
              <w:rPr>
                <w:sz w:val="16"/>
                <w:szCs w:val="16"/>
                <w:lang w:val="en-GB" w:eastAsia="ro-RO"/>
              </w:rPr>
            </w:pPr>
          </w:p>
        </w:tc>
        <w:tc>
          <w:tcPr>
            <w:tcW w:w="357" w:type="pct"/>
            <w:shd w:val="clear" w:color="auto" w:fill="auto"/>
            <w:noWrap/>
            <w:vAlign w:val="bottom"/>
          </w:tcPr>
          <w:p w14:paraId="0A093BDD" w14:textId="77777777" w:rsidR="005666C2" w:rsidRPr="0038331C" w:rsidRDefault="005666C2" w:rsidP="00103FD1">
            <w:pPr>
              <w:spacing w:line="276" w:lineRule="auto"/>
              <w:rPr>
                <w:sz w:val="16"/>
                <w:szCs w:val="16"/>
                <w:lang w:val="en-GB" w:eastAsia="ro-RO"/>
              </w:rPr>
            </w:pPr>
          </w:p>
        </w:tc>
        <w:tc>
          <w:tcPr>
            <w:tcW w:w="456" w:type="pct"/>
            <w:shd w:val="clear" w:color="auto" w:fill="auto"/>
            <w:vAlign w:val="bottom"/>
          </w:tcPr>
          <w:p w14:paraId="1F4A4449" w14:textId="77777777" w:rsidR="005666C2" w:rsidRPr="0038331C" w:rsidRDefault="005666C2" w:rsidP="00103FD1">
            <w:pPr>
              <w:spacing w:line="276" w:lineRule="auto"/>
              <w:rPr>
                <w:sz w:val="16"/>
                <w:szCs w:val="16"/>
                <w:lang w:val="en-GB" w:eastAsia="ro-RO"/>
              </w:rPr>
            </w:pPr>
          </w:p>
        </w:tc>
        <w:tc>
          <w:tcPr>
            <w:tcW w:w="342" w:type="pct"/>
          </w:tcPr>
          <w:p w14:paraId="7F2A646E" w14:textId="77777777" w:rsidR="005666C2" w:rsidRPr="0038331C" w:rsidRDefault="005666C2" w:rsidP="00103FD1">
            <w:pPr>
              <w:spacing w:line="276" w:lineRule="auto"/>
              <w:rPr>
                <w:sz w:val="16"/>
                <w:szCs w:val="16"/>
                <w:lang w:val="en-GB" w:eastAsia="ro-RO"/>
              </w:rPr>
            </w:pPr>
          </w:p>
        </w:tc>
        <w:tc>
          <w:tcPr>
            <w:tcW w:w="456" w:type="pct"/>
          </w:tcPr>
          <w:p w14:paraId="185BCDD8" w14:textId="77777777" w:rsidR="005666C2" w:rsidRPr="0038331C" w:rsidRDefault="005666C2" w:rsidP="00103FD1">
            <w:pPr>
              <w:spacing w:line="276" w:lineRule="auto"/>
              <w:rPr>
                <w:sz w:val="16"/>
                <w:szCs w:val="16"/>
                <w:lang w:val="en-GB" w:eastAsia="ro-RO"/>
              </w:rPr>
            </w:pPr>
          </w:p>
        </w:tc>
      </w:tr>
      <w:tr w:rsidR="005666C2" w:rsidRPr="0038331C" w14:paraId="7A5E1083" w14:textId="77777777" w:rsidTr="00AC0DCD">
        <w:trPr>
          <w:cantSplit/>
          <w:trHeight w:val="50"/>
        </w:trPr>
        <w:tc>
          <w:tcPr>
            <w:tcW w:w="284" w:type="pct"/>
            <w:shd w:val="clear" w:color="auto" w:fill="auto"/>
            <w:noWrap/>
            <w:vAlign w:val="bottom"/>
          </w:tcPr>
          <w:p w14:paraId="05692D3E" w14:textId="77777777" w:rsidR="005666C2" w:rsidRPr="0038331C" w:rsidRDefault="005666C2" w:rsidP="00103FD1">
            <w:pPr>
              <w:spacing w:line="276" w:lineRule="auto"/>
              <w:rPr>
                <w:sz w:val="16"/>
                <w:szCs w:val="16"/>
                <w:lang w:val="en-GB" w:eastAsia="ro-RO"/>
              </w:rPr>
            </w:pPr>
          </w:p>
        </w:tc>
        <w:tc>
          <w:tcPr>
            <w:tcW w:w="759" w:type="pct"/>
            <w:shd w:val="clear" w:color="auto" w:fill="auto"/>
            <w:vAlign w:val="center"/>
          </w:tcPr>
          <w:p w14:paraId="2EF96623" w14:textId="77777777" w:rsidR="005666C2" w:rsidRPr="0038331C" w:rsidRDefault="005666C2" w:rsidP="00103FD1">
            <w:pPr>
              <w:spacing w:line="276" w:lineRule="auto"/>
              <w:rPr>
                <w:sz w:val="16"/>
                <w:szCs w:val="16"/>
                <w:lang w:val="en-GB" w:eastAsia="ro-RO"/>
              </w:rPr>
            </w:pPr>
          </w:p>
        </w:tc>
        <w:tc>
          <w:tcPr>
            <w:tcW w:w="378" w:type="pct"/>
          </w:tcPr>
          <w:p w14:paraId="30D0128D" w14:textId="77777777" w:rsidR="005666C2" w:rsidRPr="0038331C" w:rsidRDefault="005666C2" w:rsidP="00103FD1">
            <w:pPr>
              <w:spacing w:line="276" w:lineRule="auto"/>
              <w:rPr>
                <w:sz w:val="16"/>
                <w:szCs w:val="16"/>
                <w:lang w:val="en-GB" w:eastAsia="ro-RO"/>
              </w:rPr>
            </w:pPr>
          </w:p>
        </w:tc>
        <w:tc>
          <w:tcPr>
            <w:tcW w:w="604" w:type="pct"/>
            <w:shd w:val="clear" w:color="auto" w:fill="auto"/>
            <w:noWrap/>
            <w:vAlign w:val="bottom"/>
          </w:tcPr>
          <w:p w14:paraId="396469CA" w14:textId="77777777" w:rsidR="005666C2" w:rsidRPr="0038331C" w:rsidRDefault="005666C2" w:rsidP="00103FD1">
            <w:pPr>
              <w:spacing w:line="276" w:lineRule="auto"/>
              <w:rPr>
                <w:sz w:val="16"/>
                <w:szCs w:val="16"/>
                <w:lang w:val="en-GB" w:eastAsia="ro-RO"/>
              </w:rPr>
            </w:pPr>
          </w:p>
        </w:tc>
        <w:tc>
          <w:tcPr>
            <w:tcW w:w="556" w:type="pct"/>
          </w:tcPr>
          <w:p w14:paraId="5C3B378F" w14:textId="77777777" w:rsidR="005666C2" w:rsidRPr="0038331C" w:rsidRDefault="005666C2" w:rsidP="00103FD1">
            <w:pPr>
              <w:spacing w:line="276" w:lineRule="auto"/>
              <w:rPr>
                <w:sz w:val="16"/>
                <w:szCs w:val="16"/>
                <w:lang w:val="en-GB" w:eastAsia="ro-RO"/>
              </w:rPr>
            </w:pPr>
          </w:p>
        </w:tc>
        <w:tc>
          <w:tcPr>
            <w:tcW w:w="404" w:type="pct"/>
          </w:tcPr>
          <w:p w14:paraId="38C64B1B" w14:textId="77777777" w:rsidR="005666C2" w:rsidRPr="0038331C" w:rsidRDefault="005666C2" w:rsidP="00103FD1">
            <w:pPr>
              <w:spacing w:line="276" w:lineRule="auto"/>
              <w:rPr>
                <w:sz w:val="16"/>
                <w:szCs w:val="16"/>
                <w:lang w:val="en-GB" w:eastAsia="ro-RO"/>
              </w:rPr>
            </w:pPr>
          </w:p>
        </w:tc>
        <w:tc>
          <w:tcPr>
            <w:tcW w:w="404" w:type="pct"/>
          </w:tcPr>
          <w:p w14:paraId="2A3C2673" w14:textId="77777777" w:rsidR="005666C2" w:rsidRPr="0038331C" w:rsidRDefault="005666C2" w:rsidP="00103FD1">
            <w:pPr>
              <w:spacing w:line="276" w:lineRule="auto"/>
              <w:rPr>
                <w:sz w:val="16"/>
                <w:szCs w:val="16"/>
                <w:lang w:val="en-GB" w:eastAsia="ro-RO"/>
              </w:rPr>
            </w:pPr>
          </w:p>
        </w:tc>
        <w:tc>
          <w:tcPr>
            <w:tcW w:w="357" w:type="pct"/>
            <w:shd w:val="clear" w:color="auto" w:fill="auto"/>
            <w:noWrap/>
            <w:vAlign w:val="bottom"/>
          </w:tcPr>
          <w:p w14:paraId="609BC2DF" w14:textId="77777777" w:rsidR="005666C2" w:rsidRPr="0038331C" w:rsidRDefault="005666C2" w:rsidP="00103FD1">
            <w:pPr>
              <w:spacing w:line="276" w:lineRule="auto"/>
              <w:rPr>
                <w:sz w:val="16"/>
                <w:szCs w:val="16"/>
                <w:lang w:val="en-GB" w:eastAsia="ro-RO"/>
              </w:rPr>
            </w:pPr>
          </w:p>
        </w:tc>
        <w:tc>
          <w:tcPr>
            <w:tcW w:w="456" w:type="pct"/>
            <w:shd w:val="clear" w:color="auto" w:fill="auto"/>
            <w:vAlign w:val="bottom"/>
          </w:tcPr>
          <w:p w14:paraId="528FCE96" w14:textId="77777777" w:rsidR="005666C2" w:rsidRPr="0038331C" w:rsidRDefault="005666C2" w:rsidP="00103FD1">
            <w:pPr>
              <w:spacing w:line="276" w:lineRule="auto"/>
              <w:rPr>
                <w:sz w:val="16"/>
                <w:szCs w:val="16"/>
                <w:lang w:val="en-GB" w:eastAsia="ro-RO"/>
              </w:rPr>
            </w:pPr>
          </w:p>
        </w:tc>
        <w:tc>
          <w:tcPr>
            <w:tcW w:w="342" w:type="pct"/>
          </w:tcPr>
          <w:p w14:paraId="71F527B5" w14:textId="77777777" w:rsidR="005666C2" w:rsidRPr="0038331C" w:rsidRDefault="005666C2" w:rsidP="00103FD1">
            <w:pPr>
              <w:spacing w:line="276" w:lineRule="auto"/>
              <w:rPr>
                <w:sz w:val="16"/>
                <w:szCs w:val="16"/>
                <w:lang w:val="en-GB" w:eastAsia="ro-RO"/>
              </w:rPr>
            </w:pPr>
          </w:p>
        </w:tc>
        <w:tc>
          <w:tcPr>
            <w:tcW w:w="456" w:type="pct"/>
          </w:tcPr>
          <w:p w14:paraId="65013513" w14:textId="77777777" w:rsidR="005666C2" w:rsidRPr="0038331C" w:rsidRDefault="005666C2" w:rsidP="00103FD1">
            <w:pPr>
              <w:spacing w:line="276" w:lineRule="auto"/>
              <w:rPr>
                <w:sz w:val="16"/>
                <w:szCs w:val="16"/>
                <w:lang w:val="en-GB" w:eastAsia="ro-RO"/>
              </w:rPr>
            </w:pPr>
          </w:p>
        </w:tc>
      </w:tr>
      <w:tr w:rsidR="005666C2" w:rsidRPr="0038331C" w14:paraId="3830FC85" w14:textId="77777777" w:rsidTr="00AC0DCD">
        <w:trPr>
          <w:cantSplit/>
          <w:trHeight w:val="50"/>
        </w:trPr>
        <w:tc>
          <w:tcPr>
            <w:tcW w:w="284" w:type="pct"/>
            <w:shd w:val="clear" w:color="auto" w:fill="auto"/>
            <w:noWrap/>
            <w:vAlign w:val="bottom"/>
          </w:tcPr>
          <w:p w14:paraId="05AC600A" w14:textId="77777777" w:rsidR="005666C2" w:rsidRPr="0038331C" w:rsidRDefault="005666C2" w:rsidP="00103FD1">
            <w:pPr>
              <w:spacing w:line="276" w:lineRule="auto"/>
              <w:rPr>
                <w:sz w:val="16"/>
                <w:szCs w:val="16"/>
                <w:lang w:val="en-GB" w:eastAsia="ro-RO"/>
              </w:rPr>
            </w:pPr>
            <w:r w:rsidRPr="0038331C">
              <w:rPr>
                <w:sz w:val="16"/>
                <w:szCs w:val="16"/>
                <w:lang w:val="en-GB" w:eastAsia="ro-RO"/>
              </w:rPr>
              <w:t>2.</w:t>
            </w:r>
          </w:p>
        </w:tc>
        <w:tc>
          <w:tcPr>
            <w:tcW w:w="759" w:type="pct"/>
            <w:shd w:val="clear" w:color="auto" w:fill="auto"/>
            <w:vAlign w:val="center"/>
          </w:tcPr>
          <w:p w14:paraId="40ED0938" w14:textId="77777777" w:rsidR="005666C2" w:rsidRPr="0038331C" w:rsidRDefault="005666C2" w:rsidP="00103FD1">
            <w:pPr>
              <w:spacing w:line="276" w:lineRule="auto"/>
              <w:rPr>
                <w:sz w:val="16"/>
                <w:szCs w:val="16"/>
                <w:lang w:val="en-GB" w:eastAsia="ro-RO"/>
              </w:rPr>
            </w:pPr>
            <w:r w:rsidRPr="0038331C">
              <w:rPr>
                <w:sz w:val="16"/>
                <w:szCs w:val="16"/>
                <w:lang w:val="en-GB" w:eastAsia="ro-RO"/>
              </w:rPr>
              <w:t>WP 1-2</w:t>
            </w:r>
          </w:p>
        </w:tc>
        <w:tc>
          <w:tcPr>
            <w:tcW w:w="378" w:type="pct"/>
          </w:tcPr>
          <w:p w14:paraId="60877BEA" w14:textId="77777777" w:rsidR="005666C2" w:rsidRPr="0038331C" w:rsidRDefault="005666C2" w:rsidP="00103FD1">
            <w:pPr>
              <w:spacing w:line="276" w:lineRule="auto"/>
              <w:rPr>
                <w:sz w:val="16"/>
                <w:szCs w:val="16"/>
                <w:lang w:val="en-GB" w:eastAsia="ro-RO"/>
              </w:rPr>
            </w:pPr>
          </w:p>
        </w:tc>
        <w:tc>
          <w:tcPr>
            <w:tcW w:w="604" w:type="pct"/>
            <w:shd w:val="clear" w:color="auto" w:fill="auto"/>
            <w:noWrap/>
            <w:vAlign w:val="bottom"/>
          </w:tcPr>
          <w:p w14:paraId="48A9A04A" w14:textId="77777777" w:rsidR="005666C2" w:rsidRPr="0038331C" w:rsidRDefault="005666C2" w:rsidP="00103FD1">
            <w:pPr>
              <w:spacing w:line="276" w:lineRule="auto"/>
              <w:rPr>
                <w:sz w:val="16"/>
                <w:szCs w:val="16"/>
                <w:lang w:val="en-GB" w:eastAsia="ro-RO"/>
              </w:rPr>
            </w:pPr>
          </w:p>
        </w:tc>
        <w:tc>
          <w:tcPr>
            <w:tcW w:w="556" w:type="pct"/>
          </w:tcPr>
          <w:p w14:paraId="2E772062" w14:textId="77777777" w:rsidR="005666C2" w:rsidRPr="0038331C" w:rsidRDefault="005666C2" w:rsidP="00103FD1">
            <w:pPr>
              <w:spacing w:line="276" w:lineRule="auto"/>
              <w:rPr>
                <w:sz w:val="16"/>
                <w:szCs w:val="16"/>
                <w:lang w:val="en-GB" w:eastAsia="ro-RO"/>
              </w:rPr>
            </w:pPr>
          </w:p>
        </w:tc>
        <w:tc>
          <w:tcPr>
            <w:tcW w:w="404" w:type="pct"/>
          </w:tcPr>
          <w:p w14:paraId="572CB646" w14:textId="77777777" w:rsidR="005666C2" w:rsidRPr="0038331C" w:rsidRDefault="005666C2" w:rsidP="00103FD1">
            <w:pPr>
              <w:spacing w:line="276" w:lineRule="auto"/>
              <w:rPr>
                <w:sz w:val="16"/>
                <w:szCs w:val="16"/>
                <w:lang w:val="en-GB" w:eastAsia="ro-RO"/>
              </w:rPr>
            </w:pPr>
          </w:p>
        </w:tc>
        <w:tc>
          <w:tcPr>
            <w:tcW w:w="404" w:type="pct"/>
          </w:tcPr>
          <w:p w14:paraId="69599197" w14:textId="77777777" w:rsidR="005666C2" w:rsidRPr="0038331C" w:rsidRDefault="005666C2" w:rsidP="00103FD1">
            <w:pPr>
              <w:spacing w:line="276" w:lineRule="auto"/>
              <w:rPr>
                <w:sz w:val="16"/>
                <w:szCs w:val="16"/>
                <w:lang w:val="en-GB" w:eastAsia="ro-RO"/>
              </w:rPr>
            </w:pPr>
          </w:p>
        </w:tc>
        <w:tc>
          <w:tcPr>
            <w:tcW w:w="357" w:type="pct"/>
            <w:shd w:val="clear" w:color="auto" w:fill="auto"/>
            <w:noWrap/>
            <w:vAlign w:val="bottom"/>
          </w:tcPr>
          <w:p w14:paraId="2C3338DB" w14:textId="77777777" w:rsidR="005666C2" w:rsidRPr="0038331C" w:rsidRDefault="005666C2" w:rsidP="00103FD1">
            <w:pPr>
              <w:spacing w:line="276" w:lineRule="auto"/>
              <w:rPr>
                <w:sz w:val="16"/>
                <w:szCs w:val="16"/>
                <w:lang w:val="en-GB" w:eastAsia="ro-RO"/>
              </w:rPr>
            </w:pPr>
          </w:p>
        </w:tc>
        <w:tc>
          <w:tcPr>
            <w:tcW w:w="456" w:type="pct"/>
            <w:shd w:val="clear" w:color="auto" w:fill="auto"/>
            <w:vAlign w:val="bottom"/>
          </w:tcPr>
          <w:p w14:paraId="4418EBB8" w14:textId="77777777" w:rsidR="005666C2" w:rsidRPr="0038331C" w:rsidRDefault="005666C2" w:rsidP="00103FD1">
            <w:pPr>
              <w:spacing w:line="276" w:lineRule="auto"/>
              <w:rPr>
                <w:sz w:val="16"/>
                <w:szCs w:val="16"/>
                <w:lang w:val="en-GB" w:eastAsia="ro-RO"/>
              </w:rPr>
            </w:pPr>
          </w:p>
        </w:tc>
        <w:tc>
          <w:tcPr>
            <w:tcW w:w="342" w:type="pct"/>
          </w:tcPr>
          <w:p w14:paraId="0B17DA99" w14:textId="77777777" w:rsidR="005666C2" w:rsidRPr="0038331C" w:rsidRDefault="005666C2" w:rsidP="00103FD1">
            <w:pPr>
              <w:spacing w:line="276" w:lineRule="auto"/>
              <w:rPr>
                <w:sz w:val="16"/>
                <w:szCs w:val="16"/>
                <w:lang w:val="en-GB" w:eastAsia="ro-RO"/>
              </w:rPr>
            </w:pPr>
          </w:p>
        </w:tc>
        <w:tc>
          <w:tcPr>
            <w:tcW w:w="456" w:type="pct"/>
          </w:tcPr>
          <w:p w14:paraId="2D29D083" w14:textId="77777777" w:rsidR="005666C2" w:rsidRPr="0038331C" w:rsidRDefault="005666C2" w:rsidP="00103FD1">
            <w:pPr>
              <w:spacing w:line="276" w:lineRule="auto"/>
              <w:rPr>
                <w:sz w:val="16"/>
                <w:szCs w:val="16"/>
                <w:lang w:val="en-GB" w:eastAsia="ro-RO"/>
              </w:rPr>
            </w:pPr>
          </w:p>
        </w:tc>
      </w:tr>
      <w:tr w:rsidR="005666C2" w:rsidRPr="0038331C" w14:paraId="3979E635" w14:textId="77777777" w:rsidTr="00AC0DCD">
        <w:trPr>
          <w:cantSplit/>
          <w:trHeight w:val="50"/>
        </w:trPr>
        <w:tc>
          <w:tcPr>
            <w:tcW w:w="284" w:type="pct"/>
            <w:shd w:val="clear" w:color="auto" w:fill="auto"/>
            <w:noWrap/>
            <w:vAlign w:val="bottom"/>
          </w:tcPr>
          <w:p w14:paraId="4A54465E" w14:textId="77777777" w:rsidR="005666C2" w:rsidRPr="0038331C" w:rsidRDefault="005666C2" w:rsidP="00103FD1">
            <w:pPr>
              <w:spacing w:line="276" w:lineRule="auto"/>
              <w:jc w:val="center"/>
              <w:rPr>
                <w:sz w:val="16"/>
                <w:szCs w:val="16"/>
                <w:lang w:val="en-GB" w:eastAsia="ro-RO"/>
              </w:rPr>
            </w:pPr>
            <w:r w:rsidRPr="0038331C">
              <w:rPr>
                <w:sz w:val="16"/>
                <w:szCs w:val="16"/>
                <w:lang w:val="en-GB" w:eastAsia="ro-RO"/>
              </w:rPr>
              <w:t>.....</w:t>
            </w:r>
          </w:p>
        </w:tc>
        <w:tc>
          <w:tcPr>
            <w:tcW w:w="759" w:type="pct"/>
            <w:shd w:val="clear" w:color="auto" w:fill="auto"/>
            <w:vAlign w:val="center"/>
          </w:tcPr>
          <w:p w14:paraId="1E1C6C00" w14:textId="77777777" w:rsidR="005666C2" w:rsidRPr="0038331C" w:rsidRDefault="005666C2" w:rsidP="00103FD1">
            <w:pPr>
              <w:spacing w:line="276" w:lineRule="auto"/>
              <w:rPr>
                <w:sz w:val="16"/>
                <w:szCs w:val="16"/>
                <w:lang w:val="en-GB" w:eastAsia="ro-RO"/>
              </w:rPr>
            </w:pPr>
            <w:r w:rsidRPr="0038331C">
              <w:rPr>
                <w:sz w:val="16"/>
                <w:szCs w:val="16"/>
                <w:lang w:val="en-GB" w:eastAsia="ro-RO"/>
              </w:rPr>
              <w:t>……</w:t>
            </w:r>
          </w:p>
        </w:tc>
        <w:tc>
          <w:tcPr>
            <w:tcW w:w="378" w:type="pct"/>
          </w:tcPr>
          <w:p w14:paraId="43680C66" w14:textId="77777777" w:rsidR="005666C2" w:rsidRPr="0038331C" w:rsidRDefault="005666C2" w:rsidP="00103FD1">
            <w:pPr>
              <w:spacing w:line="276" w:lineRule="auto"/>
              <w:rPr>
                <w:sz w:val="16"/>
                <w:szCs w:val="16"/>
                <w:lang w:val="en-GB" w:eastAsia="ro-RO"/>
              </w:rPr>
            </w:pPr>
          </w:p>
        </w:tc>
        <w:tc>
          <w:tcPr>
            <w:tcW w:w="604" w:type="pct"/>
            <w:shd w:val="clear" w:color="auto" w:fill="auto"/>
            <w:noWrap/>
            <w:vAlign w:val="bottom"/>
          </w:tcPr>
          <w:p w14:paraId="09B07B13" w14:textId="77777777" w:rsidR="005666C2" w:rsidRPr="0038331C" w:rsidRDefault="005666C2" w:rsidP="00103FD1">
            <w:pPr>
              <w:spacing w:line="276" w:lineRule="auto"/>
              <w:rPr>
                <w:sz w:val="16"/>
                <w:szCs w:val="16"/>
                <w:lang w:val="en-GB" w:eastAsia="ro-RO"/>
              </w:rPr>
            </w:pPr>
          </w:p>
        </w:tc>
        <w:tc>
          <w:tcPr>
            <w:tcW w:w="556" w:type="pct"/>
          </w:tcPr>
          <w:p w14:paraId="526E4F75" w14:textId="77777777" w:rsidR="005666C2" w:rsidRPr="0038331C" w:rsidRDefault="005666C2" w:rsidP="00103FD1">
            <w:pPr>
              <w:spacing w:line="276" w:lineRule="auto"/>
              <w:rPr>
                <w:sz w:val="16"/>
                <w:szCs w:val="16"/>
                <w:lang w:val="en-GB" w:eastAsia="ro-RO"/>
              </w:rPr>
            </w:pPr>
          </w:p>
        </w:tc>
        <w:tc>
          <w:tcPr>
            <w:tcW w:w="404" w:type="pct"/>
          </w:tcPr>
          <w:p w14:paraId="144DA3BC" w14:textId="77777777" w:rsidR="005666C2" w:rsidRPr="0038331C" w:rsidRDefault="005666C2" w:rsidP="00103FD1">
            <w:pPr>
              <w:spacing w:line="276" w:lineRule="auto"/>
              <w:rPr>
                <w:sz w:val="16"/>
                <w:szCs w:val="16"/>
                <w:lang w:val="en-GB" w:eastAsia="ro-RO"/>
              </w:rPr>
            </w:pPr>
          </w:p>
        </w:tc>
        <w:tc>
          <w:tcPr>
            <w:tcW w:w="404" w:type="pct"/>
          </w:tcPr>
          <w:p w14:paraId="018F22EA" w14:textId="77777777" w:rsidR="005666C2" w:rsidRPr="0038331C" w:rsidRDefault="005666C2" w:rsidP="00103FD1">
            <w:pPr>
              <w:spacing w:line="276" w:lineRule="auto"/>
              <w:rPr>
                <w:sz w:val="16"/>
                <w:szCs w:val="16"/>
                <w:lang w:val="en-GB" w:eastAsia="ro-RO"/>
              </w:rPr>
            </w:pPr>
          </w:p>
        </w:tc>
        <w:tc>
          <w:tcPr>
            <w:tcW w:w="357" w:type="pct"/>
            <w:shd w:val="clear" w:color="auto" w:fill="auto"/>
            <w:noWrap/>
            <w:vAlign w:val="bottom"/>
          </w:tcPr>
          <w:p w14:paraId="6B3B26A6" w14:textId="77777777" w:rsidR="005666C2" w:rsidRPr="0038331C" w:rsidRDefault="005666C2" w:rsidP="00103FD1">
            <w:pPr>
              <w:spacing w:line="276" w:lineRule="auto"/>
              <w:rPr>
                <w:sz w:val="16"/>
                <w:szCs w:val="16"/>
                <w:lang w:val="en-GB" w:eastAsia="ro-RO"/>
              </w:rPr>
            </w:pPr>
          </w:p>
        </w:tc>
        <w:tc>
          <w:tcPr>
            <w:tcW w:w="456" w:type="pct"/>
            <w:shd w:val="clear" w:color="auto" w:fill="auto"/>
            <w:vAlign w:val="bottom"/>
          </w:tcPr>
          <w:p w14:paraId="57469E9F" w14:textId="77777777" w:rsidR="005666C2" w:rsidRPr="0038331C" w:rsidRDefault="005666C2" w:rsidP="00103FD1">
            <w:pPr>
              <w:spacing w:line="276" w:lineRule="auto"/>
              <w:rPr>
                <w:sz w:val="16"/>
                <w:szCs w:val="16"/>
                <w:lang w:val="en-GB" w:eastAsia="ro-RO"/>
              </w:rPr>
            </w:pPr>
          </w:p>
        </w:tc>
        <w:tc>
          <w:tcPr>
            <w:tcW w:w="342" w:type="pct"/>
          </w:tcPr>
          <w:p w14:paraId="4B4029EE" w14:textId="77777777" w:rsidR="005666C2" w:rsidRPr="0038331C" w:rsidRDefault="005666C2" w:rsidP="00103FD1">
            <w:pPr>
              <w:spacing w:line="276" w:lineRule="auto"/>
              <w:rPr>
                <w:sz w:val="16"/>
                <w:szCs w:val="16"/>
                <w:lang w:val="en-GB" w:eastAsia="ro-RO"/>
              </w:rPr>
            </w:pPr>
          </w:p>
        </w:tc>
        <w:tc>
          <w:tcPr>
            <w:tcW w:w="456" w:type="pct"/>
          </w:tcPr>
          <w:p w14:paraId="77956613" w14:textId="77777777" w:rsidR="005666C2" w:rsidRPr="0038331C" w:rsidRDefault="005666C2" w:rsidP="00103FD1">
            <w:pPr>
              <w:spacing w:line="276" w:lineRule="auto"/>
              <w:rPr>
                <w:sz w:val="16"/>
                <w:szCs w:val="16"/>
                <w:lang w:val="en-GB" w:eastAsia="ro-RO"/>
              </w:rPr>
            </w:pPr>
          </w:p>
        </w:tc>
      </w:tr>
    </w:tbl>
    <w:p w14:paraId="21AF0776" w14:textId="77777777" w:rsidR="006D5EB8" w:rsidRPr="0038331C" w:rsidRDefault="006D5EB8" w:rsidP="00103FD1">
      <w:pPr>
        <w:spacing w:line="276" w:lineRule="auto"/>
        <w:jc w:val="both"/>
        <w:rPr>
          <w:rFonts w:eastAsia="Times New Roman"/>
          <w:noProof/>
          <w:sz w:val="18"/>
          <w:szCs w:val="18"/>
          <w:lang w:val="en-GB" w:eastAsia="x-none"/>
        </w:rPr>
      </w:pPr>
    </w:p>
    <w:p w14:paraId="4BEA9981" w14:textId="77777777" w:rsidR="006D5EB8" w:rsidRPr="0038331C" w:rsidRDefault="006D5EB8" w:rsidP="00103FD1">
      <w:pPr>
        <w:spacing w:line="276" w:lineRule="auto"/>
        <w:jc w:val="both"/>
        <w:rPr>
          <w:rFonts w:eastAsia="Times New Roman"/>
          <w:noProof/>
          <w:sz w:val="20"/>
          <w:szCs w:val="20"/>
          <w:lang w:val="en-GB" w:eastAsia="x-none"/>
        </w:rPr>
      </w:pPr>
    </w:p>
    <w:p w14:paraId="020FC44E" w14:textId="77777777" w:rsidR="006D5EB8" w:rsidRPr="0038331C" w:rsidRDefault="006D5EB8" w:rsidP="00103FD1">
      <w:pPr>
        <w:pBdr>
          <w:top w:val="single" w:sz="12" w:space="1" w:color="auto"/>
          <w:left w:val="single" w:sz="12" w:space="4" w:color="auto"/>
          <w:bottom w:val="single" w:sz="12" w:space="1" w:color="auto"/>
          <w:right w:val="single" w:sz="12" w:space="12" w:color="auto"/>
        </w:pBdr>
        <w:spacing w:line="276" w:lineRule="auto"/>
        <w:jc w:val="center"/>
        <w:rPr>
          <w:rFonts w:eastAsia="Times New Roman"/>
          <w:b/>
          <w:bCs/>
          <w:smallCaps/>
          <w:noProof/>
          <w:sz w:val="20"/>
          <w:szCs w:val="20"/>
          <w:lang w:val="en-GB" w:eastAsia="fr-FR"/>
        </w:rPr>
      </w:pPr>
      <w:r w:rsidRPr="0038331C">
        <w:rPr>
          <w:rFonts w:eastAsia="Times New Roman"/>
          <w:b/>
          <w:bCs/>
          <w:smallCaps/>
          <w:noProof/>
          <w:sz w:val="20"/>
          <w:szCs w:val="20"/>
          <w:lang w:val="en-GB" w:eastAsia="fr-FR"/>
        </w:rPr>
        <w:t>WORK PACKAGE DESCRIPTION</w:t>
      </w:r>
    </w:p>
    <w:p w14:paraId="31EAA107" w14:textId="77777777" w:rsidR="006D5EB8" w:rsidRPr="0038331C" w:rsidRDefault="006D5EB8" w:rsidP="00103FD1">
      <w:pPr>
        <w:spacing w:line="276" w:lineRule="auto"/>
        <w:jc w:val="both"/>
        <w:rPr>
          <w:rFonts w:eastAsia="Times New Roman"/>
          <w:noProof/>
          <w:sz w:val="20"/>
          <w:szCs w:val="20"/>
          <w:lang w:val="en-GB"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759"/>
        <w:gridCol w:w="834"/>
        <w:gridCol w:w="1153"/>
        <w:gridCol w:w="1153"/>
        <w:gridCol w:w="989"/>
        <w:gridCol w:w="944"/>
        <w:gridCol w:w="1873"/>
      </w:tblGrid>
      <w:tr w:rsidR="006D5EB8" w:rsidRPr="0038331C" w14:paraId="0FE9B3E7" w14:textId="77777777" w:rsidTr="009E723F">
        <w:trPr>
          <w:trHeight w:val="258"/>
        </w:trPr>
        <w:tc>
          <w:tcPr>
            <w:tcW w:w="1011" w:type="pct"/>
            <w:shd w:val="clear" w:color="auto" w:fill="FFFFFF" w:themeFill="background1"/>
            <w:vAlign w:val="center"/>
          </w:tcPr>
          <w:p w14:paraId="11306855" w14:textId="77777777" w:rsidR="006D5EB8" w:rsidRPr="0038331C" w:rsidRDefault="006D5EB8" w:rsidP="00103FD1">
            <w:pPr>
              <w:spacing w:line="276" w:lineRule="auto"/>
              <w:jc w:val="center"/>
              <w:rPr>
                <w:rFonts w:eastAsia="Times New Roman"/>
                <w:b/>
                <w:noProof/>
                <w:sz w:val="20"/>
                <w:szCs w:val="20"/>
                <w:lang w:val="en-GB" w:eastAsia="fr-FR"/>
              </w:rPr>
            </w:pPr>
            <w:r w:rsidRPr="0038331C">
              <w:rPr>
                <w:rFonts w:eastAsia="Times New Roman"/>
                <w:b/>
                <w:noProof/>
                <w:sz w:val="20"/>
                <w:szCs w:val="20"/>
                <w:lang w:val="en-GB" w:eastAsia="fr-FR"/>
              </w:rPr>
              <w:t>WP no.</w:t>
            </w:r>
          </w:p>
        </w:tc>
        <w:tc>
          <w:tcPr>
            <w:tcW w:w="3989" w:type="pct"/>
            <w:gridSpan w:val="6"/>
            <w:shd w:val="clear" w:color="auto" w:fill="FFFFFF" w:themeFill="background1"/>
          </w:tcPr>
          <w:p w14:paraId="091F46BF" w14:textId="77777777" w:rsidR="006D5EB8" w:rsidRPr="0038331C" w:rsidRDefault="006D5EB8" w:rsidP="00103FD1">
            <w:pPr>
              <w:spacing w:line="276" w:lineRule="auto"/>
              <w:jc w:val="both"/>
              <w:rPr>
                <w:rFonts w:eastAsia="Times New Roman"/>
                <w:b/>
                <w:bCs/>
                <w:noProof/>
                <w:color w:val="000000"/>
                <w:sz w:val="20"/>
                <w:szCs w:val="20"/>
                <w:lang w:val="en-GB" w:eastAsia="fr-FR"/>
              </w:rPr>
            </w:pPr>
            <w:r w:rsidRPr="0038331C">
              <w:rPr>
                <w:rFonts w:eastAsia="Times New Roman"/>
                <w:b/>
                <w:bCs/>
                <w:noProof/>
                <w:color w:val="000000"/>
                <w:sz w:val="20"/>
                <w:szCs w:val="20"/>
                <w:lang w:val="en-GB" w:eastAsia="fr-FR"/>
              </w:rPr>
              <w:t>(1… n)</w:t>
            </w:r>
          </w:p>
        </w:tc>
      </w:tr>
      <w:tr w:rsidR="006D5EB8" w:rsidRPr="0038331C" w14:paraId="5BFF74D6" w14:textId="77777777" w:rsidTr="001A5342">
        <w:trPr>
          <w:trHeight w:val="50"/>
        </w:trPr>
        <w:tc>
          <w:tcPr>
            <w:tcW w:w="1011" w:type="pct"/>
            <w:shd w:val="clear" w:color="auto" w:fill="FFFFFF" w:themeFill="background1"/>
            <w:vAlign w:val="center"/>
          </w:tcPr>
          <w:p w14:paraId="13A76655" w14:textId="77777777" w:rsidR="006D5EB8" w:rsidRPr="0038331C" w:rsidRDefault="006D5EB8" w:rsidP="00103FD1">
            <w:pPr>
              <w:spacing w:line="276" w:lineRule="auto"/>
              <w:jc w:val="center"/>
              <w:rPr>
                <w:rFonts w:eastAsia="Times New Roman"/>
                <w:b/>
                <w:bCs/>
                <w:noProof/>
                <w:color w:val="000000"/>
                <w:sz w:val="20"/>
                <w:szCs w:val="20"/>
                <w:lang w:val="en-GB" w:eastAsia="fr-FR"/>
              </w:rPr>
            </w:pPr>
            <w:r w:rsidRPr="0038331C">
              <w:rPr>
                <w:rFonts w:eastAsia="Times New Roman"/>
                <w:b/>
                <w:bCs/>
                <w:noProof/>
                <w:color w:val="000000"/>
                <w:sz w:val="20"/>
                <w:szCs w:val="20"/>
                <w:lang w:val="en-GB" w:eastAsia="fr-FR"/>
              </w:rPr>
              <w:t>WP title</w:t>
            </w:r>
          </w:p>
        </w:tc>
        <w:tc>
          <w:tcPr>
            <w:tcW w:w="3989" w:type="pct"/>
            <w:gridSpan w:val="6"/>
            <w:shd w:val="clear" w:color="auto" w:fill="FFFFFF" w:themeFill="background1"/>
          </w:tcPr>
          <w:p w14:paraId="180D9450" w14:textId="77777777" w:rsidR="006D5EB8" w:rsidRPr="0038331C" w:rsidRDefault="006D5EB8" w:rsidP="00103FD1">
            <w:pPr>
              <w:spacing w:line="276" w:lineRule="auto"/>
              <w:jc w:val="both"/>
              <w:rPr>
                <w:rFonts w:eastAsia="Times New Roman"/>
                <w:b/>
                <w:bCs/>
                <w:noProof/>
                <w:color w:val="000000"/>
                <w:sz w:val="20"/>
                <w:szCs w:val="20"/>
                <w:lang w:val="en-GB" w:eastAsia="fr-FR"/>
              </w:rPr>
            </w:pPr>
          </w:p>
        </w:tc>
      </w:tr>
      <w:tr w:rsidR="006D5EB8" w:rsidRPr="0038331C" w14:paraId="4825932E" w14:textId="77777777" w:rsidTr="001A5342">
        <w:trPr>
          <w:trHeight w:val="50"/>
        </w:trPr>
        <w:tc>
          <w:tcPr>
            <w:tcW w:w="1011" w:type="pct"/>
            <w:shd w:val="clear" w:color="auto" w:fill="FFFFFF" w:themeFill="background1"/>
            <w:vAlign w:val="center"/>
          </w:tcPr>
          <w:p w14:paraId="72322349" w14:textId="77777777" w:rsidR="006D5EB8" w:rsidRPr="0038331C" w:rsidRDefault="006D5EB8" w:rsidP="00103FD1">
            <w:pPr>
              <w:spacing w:line="276" w:lineRule="auto"/>
              <w:jc w:val="center"/>
              <w:rPr>
                <w:rFonts w:eastAsia="Times New Roman"/>
                <w:b/>
                <w:bCs/>
                <w:noProof/>
                <w:color w:val="000000"/>
                <w:sz w:val="20"/>
                <w:szCs w:val="20"/>
                <w:lang w:val="en-GB" w:eastAsia="fr-FR"/>
              </w:rPr>
            </w:pPr>
            <w:r w:rsidRPr="0038331C">
              <w:rPr>
                <w:rFonts w:eastAsia="Times New Roman"/>
                <w:b/>
                <w:bCs/>
                <w:noProof/>
                <w:color w:val="000000"/>
                <w:sz w:val="20"/>
                <w:szCs w:val="20"/>
                <w:lang w:val="en-GB" w:eastAsia="fr-FR"/>
              </w:rPr>
              <w:t>WP leader</w:t>
            </w:r>
          </w:p>
        </w:tc>
        <w:tc>
          <w:tcPr>
            <w:tcW w:w="3989" w:type="pct"/>
            <w:gridSpan w:val="6"/>
            <w:shd w:val="clear" w:color="auto" w:fill="FFFFFF" w:themeFill="background1"/>
          </w:tcPr>
          <w:p w14:paraId="088096CB" w14:textId="77777777" w:rsidR="006D5EB8" w:rsidRPr="0038331C" w:rsidRDefault="006D5EB8" w:rsidP="00103FD1">
            <w:pPr>
              <w:spacing w:line="276" w:lineRule="auto"/>
              <w:jc w:val="both"/>
              <w:rPr>
                <w:rFonts w:eastAsia="Times New Roman"/>
                <w:b/>
                <w:bCs/>
                <w:noProof/>
                <w:color w:val="000000"/>
                <w:sz w:val="20"/>
                <w:szCs w:val="20"/>
                <w:lang w:val="en-GB" w:eastAsia="fr-FR"/>
              </w:rPr>
            </w:pPr>
          </w:p>
        </w:tc>
      </w:tr>
      <w:tr w:rsidR="006D5EB8" w:rsidRPr="0038331C" w14:paraId="29C6DA8B" w14:textId="77777777" w:rsidTr="009E723F">
        <w:tc>
          <w:tcPr>
            <w:tcW w:w="1011" w:type="pct"/>
            <w:shd w:val="clear" w:color="auto" w:fill="FFFFFF" w:themeFill="background1"/>
            <w:vAlign w:val="center"/>
          </w:tcPr>
          <w:p w14:paraId="648C36B5" w14:textId="77777777" w:rsidR="006D5EB8" w:rsidRPr="0038331C" w:rsidRDefault="006D5EB8" w:rsidP="00103FD1">
            <w:pPr>
              <w:spacing w:line="276" w:lineRule="auto"/>
              <w:jc w:val="center"/>
              <w:rPr>
                <w:rFonts w:eastAsia="Times New Roman"/>
                <w:b/>
                <w:bCs/>
                <w:noProof/>
                <w:color w:val="000000"/>
                <w:sz w:val="20"/>
                <w:szCs w:val="20"/>
                <w:lang w:val="en-GB" w:eastAsia="fr-FR"/>
              </w:rPr>
            </w:pPr>
            <w:r w:rsidRPr="0038331C">
              <w:rPr>
                <w:rFonts w:eastAsia="Times New Roman"/>
                <w:b/>
                <w:bCs/>
                <w:noProof/>
                <w:color w:val="000000"/>
                <w:sz w:val="20"/>
                <w:szCs w:val="20"/>
                <w:lang w:val="en-GB" w:eastAsia="fr-FR"/>
              </w:rPr>
              <w:lastRenderedPageBreak/>
              <w:t>WP coordinator (name and surname)</w:t>
            </w:r>
          </w:p>
        </w:tc>
        <w:tc>
          <w:tcPr>
            <w:tcW w:w="3989" w:type="pct"/>
            <w:gridSpan w:val="6"/>
            <w:tcBorders>
              <w:bottom w:val="single" w:sz="4" w:space="0" w:color="auto"/>
            </w:tcBorders>
            <w:shd w:val="clear" w:color="auto" w:fill="FFFFFF" w:themeFill="background1"/>
            <w:vAlign w:val="center"/>
          </w:tcPr>
          <w:p w14:paraId="721BA647" w14:textId="77777777" w:rsidR="006D5EB8" w:rsidRPr="0038331C" w:rsidRDefault="006D5EB8" w:rsidP="00103FD1">
            <w:pPr>
              <w:spacing w:line="276" w:lineRule="auto"/>
              <w:jc w:val="both"/>
              <w:rPr>
                <w:rFonts w:eastAsia="Times New Roman"/>
                <w:b/>
                <w:bCs/>
                <w:noProof/>
                <w:color w:val="000000"/>
                <w:sz w:val="20"/>
                <w:szCs w:val="20"/>
                <w:lang w:val="en-GB" w:eastAsia="fr-FR"/>
              </w:rPr>
            </w:pPr>
          </w:p>
        </w:tc>
      </w:tr>
      <w:tr w:rsidR="006D5EB8" w:rsidRPr="0038331C" w14:paraId="5F8980EB" w14:textId="77777777" w:rsidTr="009E723F">
        <w:tc>
          <w:tcPr>
            <w:tcW w:w="1011" w:type="pct"/>
            <w:shd w:val="clear" w:color="auto" w:fill="FFFFFF" w:themeFill="background1"/>
            <w:vAlign w:val="center"/>
          </w:tcPr>
          <w:p w14:paraId="4CBADDF0" w14:textId="5858B1F8" w:rsidR="006D5EB8" w:rsidRPr="0038331C" w:rsidRDefault="006D5EB8" w:rsidP="00103FD1">
            <w:pPr>
              <w:spacing w:line="276" w:lineRule="auto"/>
              <w:jc w:val="center"/>
              <w:rPr>
                <w:rFonts w:eastAsia="Times New Roman"/>
                <w:b/>
                <w:bCs/>
                <w:noProof/>
                <w:color w:val="000000"/>
                <w:sz w:val="20"/>
                <w:szCs w:val="20"/>
                <w:lang w:val="en-GB" w:eastAsia="fr-FR"/>
              </w:rPr>
            </w:pPr>
            <w:r w:rsidRPr="0038331C">
              <w:rPr>
                <w:rFonts w:eastAsia="Times New Roman"/>
                <w:b/>
                <w:bCs/>
                <w:noProof/>
                <w:color w:val="000000"/>
                <w:sz w:val="20"/>
                <w:szCs w:val="20"/>
                <w:lang w:val="en-GB" w:eastAsia="fr-FR"/>
              </w:rPr>
              <w:t>Involved partners</w:t>
            </w:r>
          </w:p>
        </w:tc>
        <w:tc>
          <w:tcPr>
            <w:tcW w:w="479" w:type="pct"/>
            <w:tcBorders>
              <w:bottom w:val="single" w:sz="4" w:space="0" w:color="auto"/>
            </w:tcBorders>
            <w:shd w:val="clear" w:color="auto" w:fill="FFFFFF" w:themeFill="background1"/>
            <w:vAlign w:val="center"/>
          </w:tcPr>
          <w:p w14:paraId="37E1190E" w14:textId="77777777" w:rsidR="006D5EB8" w:rsidRPr="0038331C" w:rsidRDefault="006D5EB8" w:rsidP="00103FD1">
            <w:pPr>
              <w:spacing w:line="276" w:lineRule="auto"/>
              <w:jc w:val="center"/>
              <w:rPr>
                <w:rFonts w:eastAsia="Times New Roman"/>
                <w:b/>
                <w:bCs/>
                <w:noProof/>
                <w:color w:val="000000"/>
                <w:sz w:val="20"/>
                <w:szCs w:val="20"/>
                <w:lang w:val="en-GB" w:eastAsia="fr-FR"/>
              </w:rPr>
            </w:pPr>
            <w:r w:rsidRPr="0038331C">
              <w:rPr>
                <w:rFonts w:eastAsia="Times New Roman"/>
                <w:b/>
                <w:bCs/>
                <w:noProof/>
                <w:color w:val="000000"/>
                <w:sz w:val="20"/>
                <w:szCs w:val="20"/>
                <w:lang w:val="en-GB" w:eastAsia="fr-FR"/>
              </w:rPr>
              <w:t>CO</w:t>
            </w:r>
          </w:p>
        </w:tc>
        <w:tc>
          <w:tcPr>
            <w:tcW w:w="662" w:type="pct"/>
            <w:tcBorders>
              <w:bottom w:val="single" w:sz="4" w:space="0" w:color="auto"/>
            </w:tcBorders>
            <w:shd w:val="clear" w:color="auto" w:fill="FFFFFF" w:themeFill="background1"/>
            <w:vAlign w:val="center"/>
          </w:tcPr>
          <w:p w14:paraId="518AF1E5" w14:textId="77777777" w:rsidR="006D5EB8" w:rsidRPr="0038331C" w:rsidRDefault="006D5EB8" w:rsidP="00103FD1">
            <w:pPr>
              <w:spacing w:line="276" w:lineRule="auto"/>
              <w:jc w:val="center"/>
              <w:rPr>
                <w:rFonts w:eastAsia="Times New Roman"/>
                <w:b/>
                <w:bCs/>
                <w:noProof/>
                <w:color w:val="000000"/>
                <w:sz w:val="20"/>
                <w:szCs w:val="20"/>
                <w:lang w:val="en-GB" w:eastAsia="fr-FR"/>
              </w:rPr>
            </w:pPr>
            <w:r w:rsidRPr="0038331C">
              <w:rPr>
                <w:rFonts w:eastAsia="Times New Roman"/>
                <w:b/>
                <w:bCs/>
                <w:noProof/>
                <w:color w:val="000000"/>
                <w:sz w:val="20"/>
                <w:szCs w:val="20"/>
                <w:lang w:val="en-GB" w:eastAsia="fr-FR"/>
              </w:rPr>
              <w:t>P1</w:t>
            </w:r>
          </w:p>
        </w:tc>
        <w:tc>
          <w:tcPr>
            <w:tcW w:w="662" w:type="pct"/>
            <w:tcBorders>
              <w:bottom w:val="single" w:sz="4" w:space="0" w:color="auto"/>
            </w:tcBorders>
            <w:shd w:val="clear" w:color="auto" w:fill="FFFFFF" w:themeFill="background1"/>
            <w:vAlign w:val="center"/>
          </w:tcPr>
          <w:p w14:paraId="5A6EC6CA" w14:textId="77777777" w:rsidR="006D5EB8" w:rsidRPr="0038331C" w:rsidRDefault="006D5EB8" w:rsidP="00103FD1">
            <w:pPr>
              <w:spacing w:line="276" w:lineRule="auto"/>
              <w:jc w:val="center"/>
              <w:rPr>
                <w:rFonts w:eastAsia="Times New Roman"/>
                <w:b/>
                <w:bCs/>
                <w:noProof/>
                <w:color w:val="000000"/>
                <w:sz w:val="20"/>
                <w:szCs w:val="20"/>
                <w:lang w:val="en-GB" w:eastAsia="fr-FR"/>
              </w:rPr>
            </w:pPr>
            <w:r w:rsidRPr="0038331C">
              <w:rPr>
                <w:rFonts w:eastAsia="Times New Roman"/>
                <w:b/>
                <w:bCs/>
                <w:noProof/>
                <w:color w:val="000000"/>
                <w:sz w:val="20"/>
                <w:szCs w:val="20"/>
                <w:lang w:val="en-GB" w:eastAsia="fr-FR"/>
              </w:rPr>
              <w:t>P2</w:t>
            </w:r>
          </w:p>
        </w:tc>
        <w:tc>
          <w:tcPr>
            <w:tcW w:w="568" w:type="pct"/>
            <w:tcBorders>
              <w:bottom w:val="single" w:sz="4" w:space="0" w:color="auto"/>
            </w:tcBorders>
            <w:shd w:val="clear" w:color="auto" w:fill="FFFFFF" w:themeFill="background1"/>
            <w:vAlign w:val="center"/>
          </w:tcPr>
          <w:p w14:paraId="66CD2319" w14:textId="77777777" w:rsidR="006D5EB8" w:rsidRPr="0038331C" w:rsidRDefault="006D5EB8" w:rsidP="00103FD1">
            <w:pPr>
              <w:spacing w:line="276" w:lineRule="auto"/>
              <w:jc w:val="center"/>
              <w:rPr>
                <w:rFonts w:eastAsia="Times New Roman"/>
                <w:b/>
                <w:bCs/>
                <w:noProof/>
                <w:color w:val="000000"/>
                <w:sz w:val="20"/>
                <w:szCs w:val="20"/>
                <w:lang w:val="en-GB" w:eastAsia="fr-FR"/>
              </w:rPr>
            </w:pPr>
            <w:r w:rsidRPr="0038331C">
              <w:rPr>
                <w:rFonts w:eastAsia="Times New Roman"/>
                <w:b/>
                <w:bCs/>
                <w:noProof/>
                <w:color w:val="000000"/>
                <w:sz w:val="20"/>
                <w:szCs w:val="20"/>
                <w:lang w:val="en-GB" w:eastAsia="fr-FR"/>
              </w:rPr>
              <w:t>P3</w:t>
            </w:r>
          </w:p>
        </w:tc>
        <w:tc>
          <w:tcPr>
            <w:tcW w:w="542" w:type="pct"/>
            <w:tcBorders>
              <w:bottom w:val="single" w:sz="4" w:space="0" w:color="auto"/>
            </w:tcBorders>
            <w:shd w:val="clear" w:color="auto" w:fill="FFFFFF" w:themeFill="background1"/>
            <w:vAlign w:val="center"/>
          </w:tcPr>
          <w:p w14:paraId="66C86F9D" w14:textId="77777777" w:rsidR="006D5EB8" w:rsidRPr="0038331C" w:rsidRDefault="006D5EB8" w:rsidP="00103FD1">
            <w:pPr>
              <w:spacing w:line="276" w:lineRule="auto"/>
              <w:jc w:val="center"/>
              <w:rPr>
                <w:rFonts w:eastAsia="Times New Roman"/>
                <w:b/>
                <w:bCs/>
                <w:noProof/>
                <w:color w:val="000000"/>
                <w:sz w:val="20"/>
                <w:szCs w:val="20"/>
                <w:lang w:val="en-GB" w:eastAsia="fr-FR"/>
              </w:rPr>
            </w:pPr>
            <w:r w:rsidRPr="0038331C">
              <w:rPr>
                <w:rFonts w:eastAsia="Times New Roman"/>
                <w:b/>
                <w:bCs/>
                <w:noProof/>
                <w:color w:val="000000"/>
                <w:sz w:val="20"/>
                <w:szCs w:val="20"/>
                <w:lang w:val="en-GB" w:eastAsia="fr-FR"/>
              </w:rPr>
              <w:t>Pn</w:t>
            </w:r>
          </w:p>
        </w:tc>
        <w:tc>
          <w:tcPr>
            <w:tcW w:w="1075" w:type="pct"/>
            <w:tcBorders>
              <w:bottom w:val="single" w:sz="4" w:space="0" w:color="auto"/>
            </w:tcBorders>
            <w:shd w:val="clear" w:color="auto" w:fill="FFFFFF" w:themeFill="background1"/>
            <w:vAlign w:val="center"/>
          </w:tcPr>
          <w:p w14:paraId="326ECBB4" w14:textId="77777777" w:rsidR="006D5EB8" w:rsidRPr="0038331C" w:rsidRDefault="006D5EB8" w:rsidP="00103FD1">
            <w:pPr>
              <w:spacing w:line="276" w:lineRule="auto"/>
              <w:jc w:val="center"/>
              <w:rPr>
                <w:rFonts w:eastAsia="Times New Roman"/>
                <w:b/>
                <w:bCs/>
                <w:noProof/>
                <w:color w:val="000000"/>
                <w:sz w:val="20"/>
                <w:szCs w:val="20"/>
                <w:lang w:val="en-GB" w:eastAsia="fr-FR"/>
              </w:rPr>
            </w:pPr>
            <w:r w:rsidRPr="0038331C">
              <w:rPr>
                <w:rFonts w:eastAsia="Times New Roman"/>
                <w:b/>
                <w:bCs/>
                <w:noProof/>
                <w:color w:val="000000"/>
                <w:sz w:val="20"/>
                <w:szCs w:val="20"/>
                <w:lang w:val="en-GB" w:eastAsia="fr-FR"/>
              </w:rPr>
              <w:t>Total</w:t>
            </w:r>
          </w:p>
        </w:tc>
      </w:tr>
      <w:tr w:rsidR="006D5EB8" w:rsidRPr="0038331C" w14:paraId="04E79220" w14:textId="77777777" w:rsidTr="009E723F">
        <w:tc>
          <w:tcPr>
            <w:tcW w:w="1011" w:type="pct"/>
            <w:shd w:val="clear" w:color="auto" w:fill="FFFFFF" w:themeFill="background1"/>
            <w:vAlign w:val="center"/>
          </w:tcPr>
          <w:p w14:paraId="3923B0FB" w14:textId="77777777" w:rsidR="006D5EB8" w:rsidRPr="0038331C" w:rsidRDefault="006D5EB8" w:rsidP="00103FD1">
            <w:pPr>
              <w:spacing w:line="276" w:lineRule="auto"/>
              <w:jc w:val="center"/>
              <w:rPr>
                <w:rFonts w:eastAsia="Times New Roman"/>
                <w:b/>
                <w:bCs/>
                <w:noProof/>
                <w:color w:val="000000"/>
                <w:sz w:val="20"/>
                <w:szCs w:val="20"/>
                <w:lang w:val="en-GB" w:eastAsia="fr-FR"/>
              </w:rPr>
            </w:pPr>
            <w:r w:rsidRPr="0038331C">
              <w:rPr>
                <w:rFonts w:eastAsia="Times New Roman"/>
                <w:b/>
                <w:bCs/>
                <w:noProof/>
                <w:color w:val="000000"/>
                <w:sz w:val="20"/>
                <w:szCs w:val="20"/>
                <w:lang w:val="en-GB" w:eastAsia="fr-FR"/>
              </w:rPr>
              <w:t>Person-months</w:t>
            </w:r>
          </w:p>
        </w:tc>
        <w:tc>
          <w:tcPr>
            <w:tcW w:w="479" w:type="pct"/>
            <w:tcBorders>
              <w:bottom w:val="single" w:sz="4" w:space="0" w:color="auto"/>
            </w:tcBorders>
            <w:shd w:val="clear" w:color="auto" w:fill="FFFFFF" w:themeFill="background1"/>
          </w:tcPr>
          <w:p w14:paraId="29495F75" w14:textId="77777777" w:rsidR="006D5EB8" w:rsidRPr="0038331C" w:rsidRDefault="006D5EB8" w:rsidP="00103FD1">
            <w:pPr>
              <w:spacing w:line="276" w:lineRule="auto"/>
              <w:jc w:val="both"/>
              <w:rPr>
                <w:rFonts w:eastAsia="Times New Roman"/>
                <w:b/>
                <w:bCs/>
                <w:noProof/>
                <w:color w:val="000000"/>
                <w:sz w:val="20"/>
                <w:szCs w:val="20"/>
                <w:lang w:val="en-GB" w:eastAsia="fr-FR"/>
              </w:rPr>
            </w:pPr>
          </w:p>
        </w:tc>
        <w:tc>
          <w:tcPr>
            <w:tcW w:w="662" w:type="pct"/>
            <w:tcBorders>
              <w:bottom w:val="single" w:sz="4" w:space="0" w:color="auto"/>
            </w:tcBorders>
            <w:shd w:val="clear" w:color="auto" w:fill="FFFFFF" w:themeFill="background1"/>
          </w:tcPr>
          <w:p w14:paraId="7EDFCFE9" w14:textId="77777777" w:rsidR="006D5EB8" w:rsidRPr="0038331C" w:rsidRDefault="006D5EB8" w:rsidP="00103FD1">
            <w:pPr>
              <w:spacing w:line="276" w:lineRule="auto"/>
              <w:jc w:val="both"/>
              <w:rPr>
                <w:rFonts w:eastAsia="Times New Roman"/>
                <w:b/>
                <w:bCs/>
                <w:noProof/>
                <w:color w:val="000000"/>
                <w:sz w:val="20"/>
                <w:szCs w:val="20"/>
                <w:lang w:val="en-GB" w:eastAsia="fr-FR"/>
              </w:rPr>
            </w:pPr>
          </w:p>
        </w:tc>
        <w:tc>
          <w:tcPr>
            <w:tcW w:w="662" w:type="pct"/>
            <w:tcBorders>
              <w:bottom w:val="single" w:sz="4" w:space="0" w:color="auto"/>
            </w:tcBorders>
            <w:shd w:val="clear" w:color="auto" w:fill="FFFFFF" w:themeFill="background1"/>
          </w:tcPr>
          <w:p w14:paraId="6B3817A0" w14:textId="77777777" w:rsidR="006D5EB8" w:rsidRPr="0038331C" w:rsidRDefault="006D5EB8" w:rsidP="00103FD1">
            <w:pPr>
              <w:spacing w:line="276" w:lineRule="auto"/>
              <w:jc w:val="both"/>
              <w:rPr>
                <w:rFonts w:eastAsia="Times New Roman"/>
                <w:b/>
                <w:bCs/>
                <w:noProof/>
                <w:color w:val="000000"/>
                <w:sz w:val="20"/>
                <w:szCs w:val="20"/>
                <w:lang w:val="en-GB" w:eastAsia="fr-FR"/>
              </w:rPr>
            </w:pPr>
          </w:p>
        </w:tc>
        <w:tc>
          <w:tcPr>
            <w:tcW w:w="568" w:type="pct"/>
            <w:tcBorders>
              <w:bottom w:val="single" w:sz="4" w:space="0" w:color="auto"/>
            </w:tcBorders>
            <w:shd w:val="clear" w:color="auto" w:fill="FFFFFF" w:themeFill="background1"/>
          </w:tcPr>
          <w:p w14:paraId="61EF4A3C" w14:textId="77777777" w:rsidR="006D5EB8" w:rsidRPr="0038331C" w:rsidRDefault="006D5EB8" w:rsidP="00103FD1">
            <w:pPr>
              <w:spacing w:line="276" w:lineRule="auto"/>
              <w:jc w:val="both"/>
              <w:rPr>
                <w:rFonts w:eastAsia="Times New Roman"/>
                <w:b/>
                <w:bCs/>
                <w:noProof/>
                <w:color w:val="000000"/>
                <w:sz w:val="20"/>
                <w:szCs w:val="20"/>
                <w:lang w:val="en-GB" w:eastAsia="fr-FR"/>
              </w:rPr>
            </w:pPr>
          </w:p>
        </w:tc>
        <w:tc>
          <w:tcPr>
            <w:tcW w:w="542" w:type="pct"/>
            <w:tcBorders>
              <w:bottom w:val="single" w:sz="4" w:space="0" w:color="auto"/>
            </w:tcBorders>
            <w:shd w:val="clear" w:color="auto" w:fill="FFFFFF" w:themeFill="background1"/>
          </w:tcPr>
          <w:p w14:paraId="33FFDC67" w14:textId="77777777" w:rsidR="006D5EB8" w:rsidRPr="0038331C" w:rsidRDefault="006D5EB8" w:rsidP="00103FD1">
            <w:pPr>
              <w:spacing w:line="276" w:lineRule="auto"/>
              <w:jc w:val="both"/>
              <w:rPr>
                <w:rFonts w:eastAsia="Times New Roman"/>
                <w:b/>
                <w:bCs/>
                <w:noProof/>
                <w:color w:val="000000"/>
                <w:sz w:val="20"/>
                <w:szCs w:val="20"/>
                <w:lang w:val="en-GB" w:eastAsia="fr-FR"/>
              </w:rPr>
            </w:pPr>
          </w:p>
        </w:tc>
        <w:tc>
          <w:tcPr>
            <w:tcW w:w="1075" w:type="pct"/>
            <w:tcBorders>
              <w:bottom w:val="single" w:sz="4" w:space="0" w:color="auto"/>
            </w:tcBorders>
            <w:shd w:val="clear" w:color="auto" w:fill="FFFFFF" w:themeFill="background1"/>
          </w:tcPr>
          <w:p w14:paraId="79B737E0" w14:textId="77777777" w:rsidR="006D5EB8" w:rsidRPr="0038331C" w:rsidRDefault="006D5EB8" w:rsidP="00103FD1">
            <w:pPr>
              <w:spacing w:line="276" w:lineRule="auto"/>
              <w:jc w:val="both"/>
              <w:rPr>
                <w:rFonts w:eastAsia="Times New Roman"/>
                <w:b/>
                <w:bCs/>
                <w:noProof/>
                <w:color w:val="000000"/>
                <w:sz w:val="20"/>
                <w:szCs w:val="20"/>
                <w:lang w:val="en-GB" w:eastAsia="fr-FR"/>
              </w:rPr>
            </w:pPr>
          </w:p>
        </w:tc>
      </w:tr>
      <w:tr w:rsidR="006D5EB8" w:rsidRPr="0038331C" w14:paraId="04D83364" w14:textId="77777777" w:rsidTr="009E723F">
        <w:tc>
          <w:tcPr>
            <w:tcW w:w="1011" w:type="pct"/>
            <w:shd w:val="clear" w:color="auto" w:fill="FFFFFF" w:themeFill="background1"/>
            <w:vAlign w:val="center"/>
          </w:tcPr>
          <w:p w14:paraId="42DD91F1" w14:textId="77777777" w:rsidR="006D5EB8" w:rsidRPr="0038331C" w:rsidRDefault="006D5EB8" w:rsidP="00103FD1">
            <w:pPr>
              <w:spacing w:line="276" w:lineRule="auto"/>
              <w:jc w:val="center"/>
              <w:rPr>
                <w:rFonts w:eastAsia="Times New Roman"/>
                <w:b/>
                <w:bCs/>
                <w:noProof/>
                <w:color w:val="000000"/>
                <w:sz w:val="20"/>
                <w:szCs w:val="20"/>
                <w:lang w:val="en-GB" w:eastAsia="fr-FR"/>
              </w:rPr>
            </w:pPr>
            <w:r w:rsidRPr="0038331C">
              <w:rPr>
                <w:rFonts w:eastAsia="Times New Roman"/>
                <w:b/>
                <w:bCs/>
                <w:noProof/>
                <w:color w:val="000000"/>
                <w:sz w:val="20"/>
                <w:szCs w:val="20"/>
                <w:lang w:val="en-GB" w:eastAsia="fr-FR"/>
              </w:rPr>
              <w:t>Start month</w:t>
            </w:r>
          </w:p>
        </w:tc>
        <w:tc>
          <w:tcPr>
            <w:tcW w:w="3989" w:type="pct"/>
            <w:gridSpan w:val="6"/>
            <w:shd w:val="clear" w:color="auto" w:fill="FFFFFF" w:themeFill="background1"/>
          </w:tcPr>
          <w:p w14:paraId="4934ACDB" w14:textId="77777777" w:rsidR="006D5EB8" w:rsidRPr="0038331C" w:rsidRDefault="006D5EB8" w:rsidP="00103FD1">
            <w:pPr>
              <w:spacing w:line="276" w:lineRule="auto"/>
              <w:jc w:val="both"/>
              <w:rPr>
                <w:rFonts w:eastAsia="Times New Roman"/>
                <w:b/>
                <w:bCs/>
                <w:noProof/>
                <w:color w:val="000000"/>
                <w:sz w:val="20"/>
                <w:szCs w:val="20"/>
                <w:lang w:val="en-GB" w:eastAsia="fr-FR"/>
              </w:rPr>
            </w:pPr>
            <w:r w:rsidRPr="0038331C">
              <w:rPr>
                <w:rFonts w:eastAsia="Times New Roman"/>
                <w:b/>
                <w:bCs/>
                <w:noProof/>
                <w:color w:val="000000"/>
                <w:sz w:val="20"/>
                <w:szCs w:val="20"/>
                <w:lang w:val="en-GB" w:eastAsia="fr-FR"/>
              </w:rPr>
              <w:t>(month 1 ... month n-1)</w:t>
            </w:r>
          </w:p>
        </w:tc>
      </w:tr>
      <w:tr w:rsidR="006D5EB8" w:rsidRPr="0038331C" w14:paraId="1DF1D11D" w14:textId="77777777" w:rsidTr="009E723F">
        <w:tc>
          <w:tcPr>
            <w:tcW w:w="1011" w:type="pct"/>
            <w:shd w:val="clear" w:color="auto" w:fill="FFFFFF" w:themeFill="background1"/>
            <w:vAlign w:val="center"/>
          </w:tcPr>
          <w:p w14:paraId="75383108" w14:textId="77777777" w:rsidR="006D5EB8" w:rsidRPr="0038331C" w:rsidRDefault="006D5EB8" w:rsidP="00103FD1">
            <w:pPr>
              <w:spacing w:line="276" w:lineRule="auto"/>
              <w:jc w:val="center"/>
              <w:rPr>
                <w:rFonts w:eastAsia="Times New Roman"/>
                <w:b/>
                <w:bCs/>
                <w:noProof/>
                <w:color w:val="000000"/>
                <w:sz w:val="20"/>
                <w:szCs w:val="20"/>
                <w:lang w:val="en-GB" w:eastAsia="fr-FR"/>
              </w:rPr>
            </w:pPr>
            <w:r w:rsidRPr="0038331C">
              <w:rPr>
                <w:rFonts w:eastAsia="Times New Roman"/>
                <w:b/>
                <w:bCs/>
                <w:noProof/>
                <w:color w:val="000000"/>
                <w:sz w:val="20"/>
                <w:szCs w:val="20"/>
                <w:lang w:val="en-GB" w:eastAsia="fr-FR"/>
              </w:rPr>
              <w:t>End month</w:t>
            </w:r>
          </w:p>
        </w:tc>
        <w:tc>
          <w:tcPr>
            <w:tcW w:w="3989" w:type="pct"/>
            <w:gridSpan w:val="6"/>
            <w:shd w:val="clear" w:color="auto" w:fill="FFFFFF" w:themeFill="background1"/>
          </w:tcPr>
          <w:p w14:paraId="07BDF878" w14:textId="77777777" w:rsidR="006D5EB8" w:rsidRPr="0038331C" w:rsidRDefault="006D5EB8" w:rsidP="00103FD1">
            <w:pPr>
              <w:spacing w:line="276" w:lineRule="auto"/>
              <w:jc w:val="both"/>
              <w:rPr>
                <w:rFonts w:eastAsia="Times New Roman"/>
                <w:b/>
                <w:bCs/>
                <w:noProof/>
                <w:color w:val="000000"/>
                <w:sz w:val="20"/>
                <w:szCs w:val="20"/>
                <w:lang w:val="en-GB" w:eastAsia="fr-FR"/>
              </w:rPr>
            </w:pPr>
            <w:r w:rsidRPr="0038331C">
              <w:rPr>
                <w:rFonts w:eastAsia="Times New Roman"/>
                <w:b/>
                <w:bCs/>
                <w:noProof/>
                <w:color w:val="000000"/>
                <w:sz w:val="20"/>
                <w:szCs w:val="20"/>
                <w:lang w:val="en-GB" w:eastAsia="fr-FR"/>
              </w:rPr>
              <w:t>(month 2 ... month n)</w:t>
            </w:r>
          </w:p>
        </w:tc>
      </w:tr>
      <w:tr w:rsidR="006D5EB8" w:rsidRPr="0038331C" w14:paraId="71EB915A" w14:textId="77777777" w:rsidTr="009E723F">
        <w:tc>
          <w:tcPr>
            <w:tcW w:w="5000" w:type="pct"/>
            <w:gridSpan w:val="7"/>
            <w:shd w:val="clear" w:color="auto" w:fill="FFFFFF" w:themeFill="background1"/>
            <w:vAlign w:val="center"/>
          </w:tcPr>
          <w:p w14:paraId="60EFFDE1" w14:textId="77777777" w:rsidR="006D5EB8" w:rsidRPr="0038331C" w:rsidRDefault="006D5EB8" w:rsidP="00103FD1">
            <w:pPr>
              <w:spacing w:line="276" w:lineRule="auto"/>
              <w:jc w:val="both"/>
              <w:rPr>
                <w:rFonts w:eastAsia="Times New Roman"/>
                <w:b/>
                <w:bCs/>
                <w:noProof/>
                <w:color w:val="000000"/>
                <w:sz w:val="20"/>
                <w:szCs w:val="20"/>
                <w:lang w:val="en-GB" w:eastAsia="fr-FR"/>
              </w:rPr>
            </w:pPr>
            <w:r w:rsidRPr="0038331C">
              <w:rPr>
                <w:rFonts w:eastAsia="Times New Roman"/>
                <w:b/>
                <w:bCs/>
                <w:noProof/>
                <w:color w:val="000000"/>
                <w:sz w:val="20"/>
                <w:szCs w:val="20"/>
                <w:lang w:val="en-GB" w:eastAsia="fr-FR"/>
              </w:rPr>
              <w:t>Objectives</w:t>
            </w:r>
          </w:p>
        </w:tc>
      </w:tr>
      <w:tr w:rsidR="006D5EB8" w:rsidRPr="0038331C" w14:paraId="6D40CDFC" w14:textId="77777777" w:rsidTr="009E723F">
        <w:trPr>
          <w:trHeight w:val="669"/>
        </w:trPr>
        <w:tc>
          <w:tcPr>
            <w:tcW w:w="5000" w:type="pct"/>
            <w:gridSpan w:val="7"/>
            <w:tcBorders>
              <w:bottom w:val="single" w:sz="4" w:space="0" w:color="auto"/>
            </w:tcBorders>
            <w:shd w:val="clear" w:color="auto" w:fill="FFFFFF" w:themeFill="background1"/>
          </w:tcPr>
          <w:p w14:paraId="75342A1F" w14:textId="77777777" w:rsidR="006D5EB8" w:rsidRPr="0038331C" w:rsidRDefault="006D5EB8" w:rsidP="00103FD1">
            <w:pPr>
              <w:spacing w:line="276" w:lineRule="auto"/>
              <w:jc w:val="both"/>
              <w:rPr>
                <w:rFonts w:eastAsia="Times New Roman"/>
                <w:b/>
                <w:bCs/>
                <w:noProof/>
                <w:color w:val="000000"/>
                <w:sz w:val="20"/>
                <w:szCs w:val="20"/>
                <w:lang w:val="en-GB" w:eastAsia="fr-FR"/>
              </w:rPr>
            </w:pPr>
          </w:p>
        </w:tc>
      </w:tr>
      <w:tr w:rsidR="006D5EB8" w:rsidRPr="0038331C" w14:paraId="17F4616E" w14:textId="77777777" w:rsidTr="009E723F">
        <w:trPr>
          <w:trHeight w:val="343"/>
        </w:trPr>
        <w:tc>
          <w:tcPr>
            <w:tcW w:w="5000" w:type="pct"/>
            <w:gridSpan w:val="7"/>
            <w:tcBorders>
              <w:bottom w:val="single" w:sz="4" w:space="0" w:color="auto"/>
            </w:tcBorders>
            <w:shd w:val="clear" w:color="auto" w:fill="FFFFFF" w:themeFill="background1"/>
          </w:tcPr>
          <w:p w14:paraId="6A2B3DF2" w14:textId="03291E14" w:rsidR="006D5EB8" w:rsidRPr="0038331C" w:rsidRDefault="006D5EB8" w:rsidP="00103FD1">
            <w:pPr>
              <w:spacing w:line="276" w:lineRule="auto"/>
              <w:jc w:val="both"/>
              <w:rPr>
                <w:rFonts w:eastAsia="Times New Roman"/>
                <w:b/>
                <w:bCs/>
                <w:noProof/>
                <w:color w:val="000000"/>
                <w:sz w:val="20"/>
                <w:szCs w:val="20"/>
                <w:lang w:val="en-GB" w:eastAsia="fr-FR"/>
              </w:rPr>
            </w:pPr>
            <w:r w:rsidRPr="0038331C">
              <w:rPr>
                <w:rFonts w:eastAsia="Times New Roman"/>
                <w:b/>
                <w:bCs/>
                <w:noProof/>
                <w:color w:val="000000"/>
                <w:sz w:val="20"/>
                <w:szCs w:val="20"/>
                <w:lang w:val="en-GB" w:eastAsia="fr-FR"/>
              </w:rPr>
              <w:t>Description of work and role of participants</w:t>
            </w:r>
            <w:r w:rsidR="0030366A" w:rsidRPr="0038331C">
              <w:rPr>
                <w:rFonts w:eastAsia="Times New Roman"/>
                <w:b/>
                <w:bCs/>
                <w:noProof/>
                <w:color w:val="000000"/>
                <w:sz w:val="20"/>
                <w:szCs w:val="20"/>
                <w:lang w:val="en-GB" w:eastAsia="fr-FR"/>
              </w:rPr>
              <w:t xml:space="preserve"> (partners)</w:t>
            </w:r>
          </w:p>
        </w:tc>
      </w:tr>
      <w:tr w:rsidR="006D5EB8" w:rsidRPr="0038331C" w14:paraId="65C6D87C" w14:textId="77777777" w:rsidTr="009E723F">
        <w:trPr>
          <w:trHeight w:val="716"/>
        </w:trPr>
        <w:tc>
          <w:tcPr>
            <w:tcW w:w="5000" w:type="pct"/>
            <w:gridSpan w:val="7"/>
            <w:shd w:val="clear" w:color="auto" w:fill="FFFFFF" w:themeFill="background1"/>
          </w:tcPr>
          <w:p w14:paraId="154A7DBF" w14:textId="77777777" w:rsidR="006D5EB8" w:rsidRPr="0038331C" w:rsidRDefault="006D5EB8" w:rsidP="00103FD1">
            <w:pPr>
              <w:spacing w:line="276" w:lineRule="auto"/>
              <w:jc w:val="both"/>
              <w:rPr>
                <w:rFonts w:eastAsia="Times New Roman"/>
                <w:b/>
                <w:bCs/>
                <w:noProof/>
                <w:color w:val="000000"/>
                <w:sz w:val="20"/>
                <w:szCs w:val="20"/>
                <w:lang w:val="en-GB" w:eastAsia="fr-FR"/>
              </w:rPr>
            </w:pPr>
          </w:p>
        </w:tc>
      </w:tr>
      <w:tr w:rsidR="006D5EB8" w:rsidRPr="0038331C" w14:paraId="7F8538A0" w14:textId="77777777" w:rsidTr="009E723F">
        <w:trPr>
          <w:trHeight w:val="354"/>
        </w:trPr>
        <w:tc>
          <w:tcPr>
            <w:tcW w:w="5000" w:type="pct"/>
            <w:gridSpan w:val="7"/>
            <w:tcBorders>
              <w:bottom w:val="single" w:sz="4" w:space="0" w:color="auto"/>
            </w:tcBorders>
            <w:shd w:val="clear" w:color="auto" w:fill="FFFFFF" w:themeFill="background1"/>
          </w:tcPr>
          <w:p w14:paraId="186BED8F" w14:textId="77777777" w:rsidR="006D5EB8" w:rsidRPr="0038331C" w:rsidRDefault="006D5EB8" w:rsidP="00103FD1">
            <w:pPr>
              <w:spacing w:line="276" w:lineRule="auto"/>
              <w:jc w:val="both"/>
              <w:rPr>
                <w:rFonts w:eastAsia="Times New Roman"/>
                <w:b/>
                <w:bCs/>
                <w:noProof/>
                <w:color w:val="000000"/>
                <w:sz w:val="20"/>
                <w:szCs w:val="20"/>
                <w:lang w:val="en-GB" w:eastAsia="fr-FR"/>
              </w:rPr>
            </w:pPr>
            <w:r w:rsidRPr="0038331C">
              <w:rPr>
                <w:rFonts w:eastAsia="Times New Roman"/>
                <w:b/>
                <w:bCs/>
                <w:noProof/>
                <w:color w:val="000000"/>
                <w:sz w:val="20"/>
                <w:szCs w:val="20"/>
                <w:lang w:val="en-GB" w:eastAsia="fr-FR"/>
              </w:rPr>
              <w:t>Deliverables (brief description and month of delivery)</w:t>
            </w:r>
          </w:p>
        </w:tc>
      </w:tr>
      <w:tr w:rsidR="006D5EB8" w:rsidRPr="0038331C" w14:paraId="334AF83B" w14:textId="77777777" w:rsidTr="009E723F">
        <w:trPr>
          <w:trHeight w:val="709"/>
        </w:trPr>
        <w:tc>
          <w:tcPr>
            <w:tcW w:w="5000" w:type="pct"/>
            <w:gridSpan w:val="7"/>
            <w:shd w:val="clear" w:color="auto" w:fill="FFFFFF" w:themeFill="background1"/>
          </w:tcPr>
          <w:p w14:paraId="34DA3C60" w14:textId="77777777" w:rsidR="006D5EB8" w:rsidRPr="0038331C" w:rsidRDefault="006D5EB8" w:rsidP="00103FD1">
            <w:pPr>
              <w:spacing w:line="276" w:lineRule="auto"/>
              <w:jc w:val="both"/>
              <w:rPr>
                <w:rFonts w:eastAsia="Times New Roman"/>
                <w:i/>
                <w:iCs/>
                <w:noProof/>
                <w:color w:val="000000"/>
                <w:sz w:val="20"/>
                <w:szCs w:val="20"/>
                <w:lang w:val="en-GB" w:eastAsia="fr-FR"/>
              </w:rPr>
            </w:pPr>
            <w:r w:rsidRPr="0038331C">
              <w:rPr>
                <w:rFonts w:eastAsia="Times New Roman"/>
                <w:i/>
                <w:iCs/>
                <w:noProof/>
                <w:color w:val="000000"/>
                <w:sz w:val="20"/>
                <w:szCs w:val="20"/>
                <w:lang w:val="en-GB" w:eastAsia="fr-FR"/>
              </w:rPr>
              <w:t xml:space="preserve">A deliverable represents a verifiable output of the work package. Normally, each work package will produce one or more deliverables during its lifetime. List, specify and quantify deliverables. State the </w:t>
            </w:r>
            <w:r w:rsidRPr="0038331C">
              <w:rPr>
                <w:i/>
                <w:sz w:val="20"/>
                <w:szCs w:val="20"/>
                <w:lang w:val="en-GB"/>
              </w:rPr>
              <w:t>Specific RDI Project</w:t>
            </w:r>
            <w:r w:rsidRPr="0038331C">
              <w:rPr>
                <w:rFonts w:eastAsia="Times New Roman"/>
                <w:i/>
                <w:iCs/>
                <w:noProof/>
                <w:color w:val="000000"/>
                <w:sz w:val="20"/>
                <w:szCs w:val="20"/>
                <w:lang w:val="en-GB" w:eastAsia="fr-FR"/>
              </w:rPr>
              <w:t xml:space="preserve"> month of delivery (measured in months from the first month the Specific RDI Project started).</w:t>
            </w:r>
          </w:p>
        </w:tc>
      </w:tr>
      <w:tr w:rsidR="006D5EB8" w:rsidRPr="0038331C" w14:paraId="50337F9C" w14:textId="77777777" w:rsidTr="009E723F">
        <w:trPr>
          <w:trHeight w:val="424"/>
        </w:trPr>
        <w:tc>
          <w:tcPr>
            <w:tcW w:w="5000" w:type="pct"/>
            <w:gridSpan w:val="7"/>
            <w:shd w:val="clear" w:color="auto" w:fill="FFFFFF" w:themeFill="background1"/>
          </w:tcPr>
          <w:p w14:paraId="5E21C29A" w14:textId="77777777" w:rsidR="006D5EB8" w:rsidRPr="0038331C" w:rsidRDefault="006D5EB8" w:rsidP="00103FD1">
            <w:pPr>
              <w:spacing w:line="276" w:lineRule="auto"/>
              <w:jc w:val="both"/>
              <w:rPr>
                <w:rFonts w:eastAsia="Times New Roman"/>
                <w:noProof/>
                <w:color w:val="000000"/>
                <w:sz w:val="20"/>
                <w:szCs w:val="20"/>
                <w:lang w:val="en-GB" w:eastAsia="fr-FR"/>
              </w:rPr>
            </w:pPr>
            <w:r w:rsidRPr="0038331C">
              <w:rPr>
                <w:rFonts w:eastAsia="Times New Roman"/>
                <w:b/>
                <w:bCs/>
                <w:noProof/>
                <w:color w:val="000000"/>
                <w:sz w:val="20"/>
                <w:szCs w:val="20"/>
                <w:lang w:val="en-GB" w:eastAsia="fr-FR"/>
              </w:rPr>
              <w:t>Milestones</w:t>
            </w:r>
          </w:p>
        </w:tc>
      </w:tr>
      <w:tr w:rsidR="006D5EB8" w:rsidRPr="0038331C" w14:paraId="193EF7EC" w14:textId="77777777" w:rsidTr="009E723F">
        <w:trPr>
          <w:trHeight w:val="709"/>
        </w:trPr>
        <w:tc>
          <w:tcPr>
            <w:tcW w:w="5000" w:type="pct"/>
            <w:gridSpan w:val="7"/>
            <w:shd w:val="clear" w:color="auto" w:fill="FFFFFF" w:themeFill="background1"/>
          </w:tcPr>
          <w:p w14:paraId="62B37290" w14:textId="77777777" w:rsidR="006D5EB8" w:rsidRPr="0038331C" w:rsidRDefault="006D5EB8" w:rsidP="00103FD1">
            <w:pPr>
              <w:spacing w:line="276" w:lineRule="auto"/>
              <w:jc w:val="both"/>
              <w:rPr>
                <w:rFonts w:eastAsia="Times New Roman"/>
                <w:i/>
                <w:iCs/>
                <w:noProof/>
                <w:color w:val="000000"/>
                <w:sz w:val="20"/>
                <w:szCs w:val="20"/>
                <w:lang w:val="en-GB" w:eastAsia="fr-FR"/>
              </w:rPr>
            </w:pPr>
            <w:r w:rsidRPr="0038331C">
              <w:rPr>
                <w:rFonts w:eastAsia="Times New Roman"/>
                <w:i/>
                <w:iCs/>
                <w:noProof/>
                <w:color w:val="000000"/>
                <w:sz w:val="20"/>
                <w:szCs w:val="20"/>
                <w:lang w:val="en-GB" w:eastAsia="fr-FR"/>
              </w:rPr>
              <w:t xml:space="preserve">Milestones represent a scheduled event signifying the completion of a major deliverable or a set of related deliverables. State the </w:t>
            </w:r>
            <w:r w:rsidRPr="0038331C">
              <w:rPr>
                <w:i/>
                <w:sz w:val="20"/>
                <w:szCs w:val="20"/>
                <w:lang w:val="en-GB"/>
              </w:rPr>
              <w:t>Specific RDI Project</w:t>
            </w:r>
            <w:r w:rsidRPr="0038331C">
              <w:rPr>
                <w:rFonts w:eastAsia="Times New Roman"/>
                <w:i/>
                <w:iCs/>
                <w:noProof/>
                <w:color w:val="000000"/>
                <w:sz w:val="20"/>
                <w:szCs w:val="20"/>
                <w:lang w:val="en-GB" w:eastAsia="fr-FR"/>
              </w:rPr>
              <w:t xml:space="preserve"> month of delivery (measured in months from the first month the Specific RDI Project started).</w:t>
            </w:r>
          </w:p>
        </w:tc>
      </w:tr>
      <w:tr w:rsidR="006D5EB8" w:rsidRPr="0038331C" w14:paraId="3A797023" w14:textId="77777777" w:rsidTr="009E723F">
        <w:trPr>
          <w:trHeight w:val="413"/>
        </w:trPr>
        <w:tc>
          <w:tcPr>
            <w:tcW w:w="5000" w:type="pct"/>
            <w:gridSpan w:val="7"/>
            <w:shd w:val="clear" w:color="auto" w:fill="FFFFFF" w:themeFill="background1"/>
          </w:tcPr>
          <w:p w14:paraId="1FB9EB02" w14:textId="77777777" w:rsidR="006D5EB8" w:rsidRPr="0038331C" w:rsidRDefault="006D5EB8" w:rsidP="00103FD1">
            <w:pPr>
              <w:spacing w:line="276" w:lineRule="auto"/>
              <w:jc w:val="both"/>
              <w:rPr>
                <w:rFonts w:eastAsia="Times New Roman"/>
                <w:noProof/>
                <w:color w:val="000000"/>
                <w:sz w:val="20"/>
                <w:szCs w:val="20"/>
                <w:lang w:val="en-GB" w:eastAsia="fr-FR"/>
              </w:rPr>
            </w:pPr>
            <w:r w:rsidRPr="0038331C">
              <w:rPr>
                <w:rFonts w:eastAsia="Times New Roman"/>
                <w:b/>
                <w:bCs/>
                <w:noProof/>
                <w:color w:val="000000"/>
                <w:sz w:val="20"/>
                <w:szCs w:val="20"/>
                <w:lang w:val="en-GB" w:eastAsia="fr-FR"/>
              </w:rPr>
              <w:t>Interdependence with other work packages</w:t>
            </w:r>
          </w:p>
        </w:tc>
      </w:tr>
      <w:tr w:rsidR="006D5EB8" w:rsidRPr="0038331C" w14:paraId="405F2BFE" w14:textId="77777777" w:rsidTr="009E723F">
        <w:trPr>
          <w:trHeight w:val="50"/>
        </w:trPr>
        <w:tc>
          <w:tcPr>
            <w:tcW w:w="5000" w:type="pct"/>
            <w:gridSpan w:val="7"/>
            <w:shd w:val="clear" w:color="auto" w:fill="FFFFFF" w:themeFill="background1"/>
          </w:tcPr>
          <w:p w14:paraId="5FCFC255" w14:textId="77777777" w:rsidR="006D5EB8" w:rsidRPr="0038331C" w:rsidRDefault="006D5EB8" w:rsidP="00103FD1">
            <w:pPr>
              <w:spacing w:line="276" w:lineRule="auto"/>
              <w:jc w:val="both"/>
              <w:rPr>
                <w:rFonts w:eastAsia="Times New Roman"/>
                <w:i/>
                <w:iCs/>
                <w:noProof/>
                <w:color w:val="000000"/>
                <w:sz w:val="20"/>
                <w:szCs w:val="20"/>
                <w:lang w:val="en-GB" w:eastAsia="fr-FR"/>
              </w:rPr>
            </w:pPr>
            <w:r w:rsidRPr="0038331C">
              <w:rPr>
                <w:rFonts w:eastAsia="Times New Roman"/>
                <w:i/>
                <w:iCs/>
                <w:noProof/>
                <w:color w:val="000000"/>
                <w:sz w:val="20"/>
                <w:szCs w:val="20"/>
                <w:lang w:val="en-GB" w:eastAsia="fr-FR"/>
              </w:rPr>
              <w:t>Provide a narrative description of interdependencies between the present work package with other work packages.</w:t>
            </w:r>
          </w:p>
        </w:tc>
      </w:tr>
    </w:tbl>
    <w:p w14:paraId="1E278572" w14:textId="3218A6ED" w:rsidR="006D5EB8" w:rsidRPr="0038331C" w:rsidRDefault="006D5EB8" w:rsidP="00103FD1">
      <w:pPr>
        <w:spacing w:line="276" w:lineRule="auto"/>
        <w:jc w:val="both"/>
        <w:rPr>
          <w:rFonts w:eastAsia="Times New Roman"/>
          <w:i/>
          <w:noProof/>
          <w:spacing w:val="-4"/>
          <w:sz w:val="22"/>
          <w:szCs w:val="22"/>
          <w:lang w:val="en-GB" w:eastAsia="x-non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879"/>
        <w:gridCol w:w="1123"/>
        <w:gridCol w:w="1256"/>
        <w:gridCol w:w="2971"/>
        <w:gridCol w:w="1834"/>
      </w:tblGrid>
      <w:tr w:rsidR="008959F9" w:rsidRPr="0038331C" w14:paraId="35CF07A4" w14:textId="77777777" w:rsidTr="001475D0">
        <w:trPr>
          <w:trHeight w:val="177"/>
          <w:jc w:val="center"/>
        </w:trPr>
        <w:tc>
          <w:tcPr>
            <w:tcW w:w="0" w:type="auto"/>
            <w:shd w:val="clear" w:color="auto" w:fill="FFFFFF" w:themeFill="background1"/>
          </w:tcPr>
          <w:p w14:paraId="0F7337E6" w14:textId="77777777" w:rsidR="008959F9" w:rsidRPr="0038331C" w:rsidRDefault="008959F9" w:rsidP="00103FD1">
            <w:pPr>
              <w:spacing w:line="276" w:lineRule="auto"/>
              <w:jc w:val="center"/>
              <w:rPr>
                <w:rFonts w:eastAsia="Times New Roman"/>
                <w:b/>
                <w:bCs/>
                <w:smallCaps/>
                <w:noProof/>
                <w:sz w:val="16"/>
                <w:szCs w:val="16"/>
                <w:lang w:val="en-GB" w:eastAsia="fr-FR"/>
              </w:rPr>
            </w:pPr>
          </w:p>
        </w:tc>
        <w:tc>
          <w:tcPr>
            <w:tcW w:w="0" w:type="auto"/>
            <w:gridSpan w:val="4"/>
            <w:shd w:val="clear" w:color="auto" w:fill="FFFFFF" w:themeFill="background1"/>
          </w:tcPr>
          <w:p w14:paraId="52342728" w14:textId="4CAFF5D5" w:rsidR="008959F9" w:rsidRPr="0038331C" w:rsidRDefault="008959F9" w:rsidP="00103FD1">
            <w:pPr>
              <w:spacing w:line="276" w:lineRule="auto"/>
              <w:jc w:val="center"/>
              <w:rPr>
                <w:rFonts w:eastAsia="Times New Roman"/>
                <w:b/>
                <w:bCs/>
                <w:smallCaps/>
                <w:noProof/>
                <w:sz w:val="16"/>
                <w:szCs w:val="16"/>
                <w:lang w:val="en-GB" w:eastAsia="fr-FR"/>
              </w:rPr>
            </w:pPr>
            <w:r w:rsidRPr="0038331C">
              <w:rPr>
                <w:rFonts w:eastAsia="Times New Roman"/>
                <w:b/>
                <w:bCs/>
                <w:smallCaps/>
                <w:noProof/>
                <w:sz w:val="16"/>
                <w:szCs w:val="16"/>
                <w:lang w:val="en-GB" w:eastAsia="fr-FR"/>
              </w:rPr>
              <w:t>TEAM MEMBERS</w:t>
            </w:r>
            <w:r w:rsidR="00733E6C" w:rsidRPr="0038331C">
              <w:rPr>
                <w:rFonts w:eastAsia="Times New Roman"/>
                <w:b/>
                <w:bCs/>
                <w:smallCaps/>
                <w:noProof/>
                <w:sz w:val="16"/>
                <w:szCs w:val="16"/>
                <w:lang w:val="en-GB" w:eastAsia="fr-FR"/>
              </w:rPr>
              <w:t xml:space="preserve"> ROLES AND EXPERTISE</w:t>
            </w:r>
          </w:p>
        </w:tc>
      </w:tr>
      <w:tr w:rsidR="00C8688A" w:rsidRPr="0038331C" w14:paraId="03E0E4FB" w14:textId="77777777" w:rsidTr="001475D0">
        <w:trPr>
          <w:trHeight w:val="339"/>
          <w:jc w:val="center"/>
        </w:trPr>
        <w:tc>
          <w:tcPr>
            <w:tcW w:w="0" w:type="auto"/>
            <w:shd w:val="clear" w:color="auto" w:fill="FFFFFF" w:themeFill="background1"/>
          </w:tcPr>
          <w:p w14:paraId="6264FDCF" w14:textId="77777777" w:rsidR="00C8688A" w:rsidRPr="0038331C" w:rsidRDefault="00C8688A" w:rsidP="00103FD1">
            <w:pPr>
              <w:spacing w:line="276" w:lineRule="auto"/>
              <w:jc w:val="both"/>
              <w:rPr>
                <w:rFonts w:eastAsia="Times New Roman"/>
                <w:b/>
                <w:noProof/>
                <w:sz w:val="16"/>
                <w:szCs w:val="16"/>
                <w:lang w:val="en-GB" w:eastAsia="fr-FR"/>
              </w:rPr>
            </w:pPr>
          </w:p>
        </w:tc>
        <w:tc>
          <w:tcPr>
            <w:tcW w:w="0" w:type="auto"/>
            <w:shd w:val="clear" w:color="auto" w:fill="FFFFFF" w:themeFill="background1"/>
          </w:tcPr>
          <w:p w14:paraId="5769E93B" w14:textId="5C800836" w:rsidR="00C8688A" w:rsidRPr="0038331C" w:rsidRDefault="00C8688A" w:rsidP="00103FD1">
            <w:pPr>
              <w:spacing w:line="276" w:lineRule="auto"/>
              <w:jc w:val="center"/>
              <w:rPr>
                <w:rFonts w:eastAsia="Times New Roman"/>
                <w:b/>
                <w:noProof/>
                <w:sz w:val="16"/>
                <w:szCs w:val="16"/>
                <w:lang w:val="en-GB" w:eastAsia="fr-FR"/>
              </w:rPr>
            </w:pPr>
            <w:r w:rsidRPr="0038331C">
              <w:rPr>
                <w:rFonts w:eastAsia="Times New Roman"/>
                <w:b/>
                <w:noProof/>
                <w:sz w:val="16"/>
                <w:szCs w:val="16"/>
                <w:lang w:val="en-GB" w:eastAsia="fr-FR"/>
              </w:rPr>
              <w:t xml:space="preserve">Organization </w:t>
            </w:r>
          </w:p>
        </w:tc>
        <w:tc>
          <w:tcPr>
            <w:tcW w:w="0" w:type="auto"/>
            <w:shd w:val="clear" w:color="auto" w:fill="FFFFFF" w:themeFill="background1"/>
          </w:tcPr>
          <w:p w14:paraId="3A0E3CEE" w14:textId="77777777" w:rsidR="00733E6C" w:rsidRPr="0038331C" w:rsidRDefault="00C8688A" w:rsidP="00103FD1">
            <w:pPr>
              <w:spacing w:line="276" w:lineRule="auto"/>
              <w:jc w:val="center"/>
              <w:rPr>
                <w:rFonts w:eastAsia="Times New Roman"/>
                <w:b/>
                <w:noProof/>
                <w:sz w:val="16"/>
                <w:szCs w:val="16"/>
                <w:lang w:val="en-GB" w:eastAsia="fr-FR"/>
              </w:rPr>
            </w:pPr>
            <w:r w:rsidRPr="0038331C">
              <w:rPr>
                <w:rFonts w:eastAsia="Times New Roman"/>
                <w:b/>
                <w:noProof/>
                <w:sz w:val="16"/>
                <w:szCs w:val="16"/>
                <w:lang w:val="en-GB" w:eastAsia="fr-FR"/>
              </w:rPr>
              <w:t xml:space="preserve">First name and </w:t>
            </w:r>
          </w:p>
          <w:p w14:paraId="15256004" w14:textId="43DAC040" w:rsidR="00C8688A" w:rsidRPr="0038331C" w:rsidRDefault="00C8688A" w:rsidP="00103FD1">
            <w:pPr>
              <w:spacing w:line="276" w:lineRule="auto"/>
              <w:jc w:val="center"/>
              <w:rPr>
                <w:rFonts w:eastAsia="Times New Roman"/>
                <w:b/>
                <w:noProof/>
                <w:sz w:val="16"/>
                <w:szCs w:val="16"/>
                <w:lang w:val="en-GB" w:eastAsia="fr-FR"/>
              </w:rPr>
            </w:pPr>
            <w:r w:rsidRPr="0038331C">
              <w:rPr>
                <w:rFonts w:eastAsia="Times New Roman"/>
                <w:b/>
                <w:noProof/>
                <w:sz w:val="16"/>
                <w:szCs w:val="16"/>
                <w:lang w:val="en-GB" w:eastAsia="fr-FR"/>
              </w:rPr>
              <w:t>last name</w:t>
            </w:r>
          </w:p>
        </w:tc>
        <w:tc>
          <w:tcPr>
            <w:tcW w:w="0" w:type="auto"/>
            <w:shd w:val="clear" w:color="auto" w:fill="FFFFFF" w:themeFill="background1"/>
          </w:tcPr>
          <w:p w14:paraId="55E13C4A" w14:textId="77777777" w:rsidR="00C8688A" w:rsidRPr="0038331C" w:rsidRDefault="00C8688A" w:rsidP="00103FD1">
            <w:pPr>
              <w:spacing w:line="276" w:lineRule="auto"/>
              <w:jc w:val="center"/>
              <w:rPr>
                <w:rFonts w:eastAsia="Times New Roman"/>
                <w:b/>
                <w:noProof/>
                <w:sz w:val="16"/>
                <w:szCs w:val="16"/>
                <w:lang w:val="en-GB" w:eastAsia="fr-FR"/>
              </w:rPr>
            </w:pPr>
            <w:r w:rsidRPr="0038331C">
              <w:rPr>
                <w:rFonts w:eastAsia="Times New Roman"/>
                <w:b/>
                <w:noProof/>
                <w:sz w:val="16"/>
                <w:szCs w:val="16"/>
                <w:lang w:val="en-GB" w:eastAsia="fr-FR"/>
              </w:rPr>
              <w:t>Position in the Specific RDI Project</w:t>
            </w:r>
          </w:p>
        </w:tc>
        <w:tc>
          <w:tcPr>
            <w:tcW w:w="0" w:type="auto"/>
            <w:shd w:val="clear" w:color="auto" w:fill="FFFFFF" w:themeFill="background1"/>
          </w:tcPr>
          <w:p w14:paraId="6DE1A0C0" w14:textId="2C77E14F" w:rsidR="00C8688A" w:rsidRPr="0038331C" w:rsidRDefault="00C8688A" w:rsidP="00103FD1">
            <w:pPr>
              <w:spacing w:line="276" w:lineRule="auto"/>
              <w:jc w:val="center"/>
              <w:rPr>
                <w:rFonts w:eastAsia="Times New Roman"/>
                <w:b/>
                <w:noProof/>
                <w:sz w:val="16"/>
                <w:szCs w:val="16"/>
                <w:lang w:val="en-GB" w:eastAsia="fr-FR"/>
              </w:rPr>
            </w:pPr>
            <w:r w:rsidRPr="0038331C">
              <w:rPr>
                <w:rFonts w:eastAsia="Times New Roman"/>
                <w:b/>
                <w:noProof/>
                <w:sz w:val="16"/>
                <w:szCs w:val="16"/>
                <w:lang w:val="en-GB" w:eastAsia="fr-FR"/>
              </w:rPr>
              <w:t>Description of expertise</w:t>
            </w:r>
          </w:p>
        </w:tc>
      </w:tr>
      <w:tr w:rsidR="00C8688A" w:rsidRPr="0038331C" w14:paraId="2F4C3308" w14:textId="77777777" w:rsidTr="001475D0">
        <w:trPr>
          <w:trHeight w:val="150"/>
          <w:jc w:val="center"/>
        </w:trPr>
        <w:tc>
          <w:tcPr>
            <w:tcW w:w="0" w:type="auto"/>
            <w:vMerge w:val="restart"/>
            <w:shd w:val="clear" w:color="auto" w:fill="FFFFFF" w:themeFill="background1"/>
            <w:vAlign w:val="center"/>
          </w:tcPr>
          <w:p w14:paraId="65BD3524" w14:textId="77777777" w:rsidR="00C8688A" w:rsidRPr="0038331C" w:rsidRDefault="00C8688A" w:rsidP="00103FD1">
            <w:pPr>
              <w:spacing w:line="276" w:lineRule="auto"/>
              <w:jc w:val="center"/>
              <w:rPr>
                <w:rFonts w:eastAsia="Times New Roman"/>
                <w:b/>
                <w:noProof/>
                <w:sz w:val="16"/>
                <w:szCs w:val="16"/>
                <w:lang w:val="en-GB" w:eastAsia="fr-FR"/>
              </w:rPr>
            </w:pPr>
            <w:r w:rsidRPr="0038331C">
              <w:rPr>
                <w:rFonts w:eastAsia="Times New Roman"/>
                <w:b/>
                <w:noProof/>
                <w:sz w:val="16"/>
                <w:szCs w:val="16"/>
                <w:lang w:val="en-GB" w:eastAsia="fr-FR"/>
              </w:rPr>
              <w:t>Partner 1</w:t>
            </w:r>
          </w:p>
        </w:tc>
        <w:tc>
          <w:tcPr>
            <w:tcW w:w="0" w:type="auto"/>
            <w:vMerge w:val="restart"/>
            <w:shd w:val="clear" w:color="auto" w:fill="FFFFFF" w:themeFill="background1"/>
          </w:tcPr>
          <w:p w14:paraId="26AC9C9E" w14:textId="77777777" w:rsidR="00C8688A" w:rsidRPr="0038331C" w:rsidRDefault="00C8688A" w:rsidP="00103FD1">
            <w:pPr>
              <w:spacing w:line="276" w:lineRule="auto"/>
              <w:jc w:val="both"/>
              <w:rPr>
                <w:rFonts w:eastAsia="Times New Roman"/>
                <w:noProof/>
                <w:sz w:val="16"/>
                <w:szCs w:val="16"/>
                <w:lang w:val="en-GB" w:eastAsia="fr-FR"/>
              </w:rPr>
            </w:pPr>
          </w:p>
        </w:tc>
        <w:tc>
          <w:tcPr>
            <w:tcW w:w="0" w:type="auto"/>
            <w:shd w:val="clear" w:color="auto" w:fill="FFFFFF" w:themeFill="background1"/>
          </w:tcPr>
          <w:p w14:paraId="47011A83" w14:textId="77777777" w:rsidR="00C8688A" w:rsidRPr="0038331C" w:rsidRDefault="00C8688A" w:rsidP="00103FD1">
            <w:pPr>
              <w:spacing w:line="276" w:lineRule="auto"/>
              <w:jc w:val="both"/>
              <w:rPr>
                <w:rFonts w:eastAsia="Times New Roman"/>
                <w:noProof/>
                <w:sz w:val="16"/>
                <w:szCs w:val="16"/>
                <w:lang w:val="en-GB" w:eastAsia="fr-FR"/>
              </w:rPr>
            </w:pPr>
          </w:p>
        </w:tc>
        <w:tc>
          <w:tcPr>
            <w:tcW w:w="0" w:type="auto"/>
            <w:shd w:val="clear" w:color="auto" w:fill="FFFFFF" w:themeFill="background1"/>
          </w:tcPr>
          <w:p w14:paraId="1062E783" w14:textId="77777777" w:rsidR="00C8688A" w:rsidRPr="0038331C" w:rsidRDefault="00C8688A" w:rsidP="00103FD1">
            <w:pPr>
              <w:spacing w:line="276" w:lineRule="auto"/>
              <w:jc w:val="center"/>
              <w:rPr>
                <w:rFonts w:eastAsia="Times New Roman"/>
                <w:noProof/>
                <w:sz w:val="16"/>
                <w:szCs w:val="16"/>
                <w:lang w:val="en-GB" w:eastAsia="fr-FR"/>
              </w:rPr>
            </w:pPr>
            <w:r w:rsidRPr="0038331C">
              <w:rPr>
                <w:sz w:val="16"/>
                <w:szCs w:val="16"/>
                <w:lang w:val="en-GB"/>
              </w:rPr>
              <w:t>Specific RDI Project Principal Investigator</w:t>
            </w:r>
          </w:p>
        </w:tc>
        <w:tc>
          <w:tcPr>
            <w:tcW w:w="0" w:type="auto"/>
            <w:shd w:val="clear" w:color="auto" w:fill="FFFFFF" w:themeFill="background1"/>
          </w:tcPr>
          <w:p w14:paraId="2683F49F" w14:textId="77777777" w:rsidR="00C8688A" w:rsidRPr="0038331C" w:rsidRDefault="00C8688A" w:rsidP="00103FD1">
            <w:pPr>
              <w:spacing w:line="276" w:lineRule="auto"/>
              <w:jc w:val="center"/>
              <w:rPr>
                <w:rFonts w:eastAsia="Times New Roman"/>
                <w:noProof/>
                <w:sz w:val="16"/>
                <w:szCs w:val="16"/>
                <w:lang w:val="en-GB" w:eastAsia="fr-FR"/>
              </w:rPr>
            </w:pPr>
          </w:p>
        </w:tc>
      </w:tr>
      <w:tr w:rsidR="00C8688A" w:rsidRPr="0038331C" w14:paraId="4400167F" w14:textId="77777777" w:rsidTr="00733E6C">
        <w:trPr>
          <w:trHeight w:val="50"/>
          <w:jc w:val="center"/>
        </w:trPr>
        <w:tc>
          <w:tcPr>
            <w:tcW w:w="0" w:type="auto"/>
            <w:vMerge/>
            <w:shd w:val="clear" w:color="auto" w:fill="FFFFFF" w:themeFill="background1"/>
          </w:tcPr>
          <w:p w14:paraId="194E8763" w14:textId="77777777" w:rsidR="00C8688A" w:rsidRPr="0038331C" w:rsidRDefault="00C8688A" w:rsidP="00103FD1">
            <w:pPr>
              <w:spacing w:line="276" w:lineRule="auto"/>
              <w:rPr>
                <w:rFonts w:eastAsia="Times New Roman"/>
                <w:b/>
                <w:noProof/>
                <w:sz w:val="16"/>
                <w:szCs w:val="16"/>
                <w:lang w:val="en-GB" w:eastAsia="fr-FR"/>
              </w:rPr>
            </w:pPr>
          </w:p>
        </w:tc>
        <w:tc>
          <w:tcPr>
            <w:tcW w:w="0" w:type="auto"/>
            <w:vMerge/>
            <w:shd w:val="clear" w:color="auto" w:fill="FFFFFF" w:themeFill="background1"/>
          </w:tcPr>
          <w:p w14:paraId="74AC8D65" w14:textId="77777777" w:rsidR="00C8688A" w:rsidRPr="0038331C" w:rsidRDefault="00C8688A" w:rsidP="00103FD1">
            <w:pPr>
              <w:spacing w:line="276" w:lineRule="auto"/>
              <w:jc w:val="center"/>
              <w:rPr>
                <w:rFonts w:eastAsia="Times New Roman"/>
                <w:noProof/>
                <w:sz w:val="16"/>
                <w:szCs w:val="16"/>
                <w:lang w:val="en-GB" w:eastAsia="fr-FR"/>
              </w:rPr>
            </w:pPr>
          </w:p>
        </w:tc>
        <w:tc>
          <w:tcPr>
            <w:tcW w:w="0" w:type="auto"/>
            <w:shd w:val="clear" w:color="auto" w:fill="FFFFFF" w:themeFill="background1"/>
          </w:tcPr>
          <w:p w14:paraId="1AB950E2" w14:textId="77777777" w:rsidR="00C8688A" w:rsidRPr="0038331C" w:rsidRDefault="00C8688A" w:rsidP="00103FD1">
            <w:pPr>
              <w:spacing w:line="276" w:lineRule="auto"/>
              <w:jc w:val="center"/>
              <w:rPr>
                <w:rFonts w:eastAsia="Times New Roman"/>
                <w:noProof/>
                <w:sz w:val="16"/>
                <w:szCs w:val="16"/>
                <w:lang w:val="en-GB" w:eastAsia="fr-FR"/>
              </w:rPr>
            </w:pPr>
          </w:p>
        </w:tc>
        <w:tc>
          <w:tcPr>
            <w:tcW w:w="0" w:type="auto"/>
            <w:shd w:val="clear" w:color="auto" w:fill="FFFFFF" w:themeFill="background1"/>
          </w:tcPr>
          <w:p w14:paraId="5260A4E0" w14:textId="77777777" w:rsidR="00C8688A" w:rsidRPr="0038331C" w:rsidRDefault="00C8688A" w:rsidP="00103FD1">
            <w:pPr>
              <w:spacing w:line="276" w:lineRule="auto"/>
              <w:jc w:val="center"/>
              <w:rPr>
                <w:rFonts w:eastAsia="Times New Roman"/>
                <w:noProof/>
                <w:sz w:val="16"/>
                <w:szCs w:val="16"/>
                <w:lang w:val="en-GB" w:eastAsia="fr-FR"/>
              </w:rPr>
            </w:pPr>
            <w:r w:rsidRPr="0038331C">
              <w:rPr>
                <w:rFonts w:eastAsia="Times New Roman"/>
                <w:noProof/>
                <w:sz w:val="16"/>
                <w:szCs w:val="16"/>
                <w:lang w:val="en-GB" w:eastAsia="fr-FR"/>
              </w:rPr>
              <w:t>….</w:t>
            </w:r>
          </w:p>
        </w:tc>
        <w:tc>
          <w:tcPr>
            <w:tcW w:w="0" w:type="auto"/>
            <w:shd w:val="clear" w:color="auto" w:fill="FFFFFF" w:themeFill="background1"/>
          </w:tcPr>
          <w:p w14:paraId="6FA5BAE7" w14:textId="77777777" w:rsidR="00C8688A" w:rsidRPr="0038331C" w:rsidRDefault="00C8688A" w:rsidP="00103FD1">
            <w:pPr>
              <w:spacing w:line="276" w:lineRule="auto"/>
              <w:jc w:val="center"/>
              <w:rPr>
                <w:rFonts w:eastAsia="Times New Roman"/>
                <w:noProof/>
                <w:sz w:val="16"/>
                <w:szCs w:val="16"/>
                <w:lang w:val="en-GB" w:eastAsia="fr-FR"/>
              </w:rPr>
            </w:pPr>
          </w:p>
        </w:tc>
      </w:tr>
      <w:tr w:rsidR="00C8688A" w:rsidRPr="0038331C" w14:paraId="7FDBDEBC" w14:textId="77777777" w:rsidTr="00733E6C">
        <w:trPr>
          <w:trHeight w:val="50"/>
          <w:jc w:val="center"/>
        </w:trPr>
        <w:tc>
          <w:tcPr>
            <w:tcW w:w="0" w:type="auto"/>
            <w:vMerge w:val="restart"/>
            <w:shd w:val="clear" w:color="auto" w:fill="FFFFFF" w:themeFill="background1"/>
            <w:vAlign w:val="center"/>
          </w:tcPr>
          <w:p w14:paraId="526BD33D" w14:textId="77777777" w:rsidR="00C8688A" w:rsidRPr="0038331C" w:rsidRDefault="00C8688A" w:rsidP="00103FD1">
            <w:pPr>
              <w:spacing w:line="276" w:lineRule="auto"/>
              <w:jc w:val="center"/>
              <w:rPr>
                <w:rFonts w:eastAsia="Times New Roman"/>
                <w:b/>
                <w:noProof/>
                <w:sz w:val="16"/>
                <w:szCs w:val="16"/>
                <w:lang w:val="en-GB" w:eastAsia="fr-FR"/>
              </w:rPr>
            </w:pPr>
            <w:r w:rsidRPr="0038331C">
              <w:rPr>
                <w:rFonts w:eastAsia="Times New Roman"/>
                <w:b/>
                <w:noProof/>
                <w:sz w:val="16"/>
                <w:szCs w:val="16"/>
                <w:lang w:val="en-GB" w:eastAsia="fr-FR"/>
              </w:rPr>
              <w:t>Partner 2</w:t>
            </w:r>
          </w:p>
        </w:tc>
        <w:tc>
          <w:tcPr>
            <w:tcW w:w="0" w:type="auto"/>
            <w:vMerge w:val="restart"/>
            <w:shd w:val="clear" w:color="auto" w:fill="FFFFFF" w:themeFill="background1"/>
          </w:tcPr>
          <w:p w14:paraId="0D93A17B" w14:textId="77777777" w:rsidR="00C8688A" w:rsidRPr="0038331C" w:rsidRDefault="00C8688A" w:rsidP="00103FD1">
            <w:pPr>
              <w:spacing w:line="276" w:lineRule="auto"/>
              <w:jc w:val="center"/>
              <w:rPr>
                <w:rFonts w:eastAsia="Times New Roman"/>
                <w:noProof/>
                <w:sz w:val="16"/>
                <w:szCs w:val="16"/>
                <w:lang w:val="en-GB" w:eastAsia="fr-FR"/>
              </w:rPr>
            </w:pPr>
          </w:p>
        </w:tc>
        <w:tc>
          <w:tcPr>
            <w:tcW w:w="0" w:type="auto"/>
            <w:shd w:val="clear" w:color="auto" w:fill="FFFFFF" w:themeFill="background1"/>
          </w:tcPr>
          <w:p w14:paraId="73A6A8BF" w14:textId="77777777" w:rsidR="00C8688A" w:rsidRPr="0038331C" w:rsidRDefault="00C8688A" w:rsidP="00103FD1">
            <w:pPr>
              <w:spacing w:line="276" w:lineRule="auto"/>
              <w:jc w:val="center"/>
              <w:rPr>
                <w:rFonts w:eastAsia="Times New Roman"/>
                <w:noProof/>
                <w:sz w:val="16"/>
                <w:szCs w:val="16"/>
                <w:lang w:val="en-GB" w:eastAsia="fr-FR"/>
              </w:rPr>
            </w:pPr>
          </w:p>
        </w:tc>
        <w:tc>
          <w:tcPr>
            <w:tcW w:w="0" w:type="auto"/>
            <w:shd w:val="clear" w:color="auto" w:fill="FFFFFF" w:themeFill="background1"/>
          </w:tcPr>
          <w:p w14:paraId="5BA4A903" w14:textId="77777777" w:rsidR="00C8688A" w:rsidRPr="0038331C" w:rsidRDefault="00C8688A" w:rsidP="00103FD1">
            <w:pPr>
              <w:spacing w:line="276" w:lineRule="auto"/>
              <w:jc w:val="center"/>
              <w:rPr>
                <w:rFonts w:eastAsia="Times New Roman"/>
                <w:noProof/>
                <w:sz w:val="16"/>
                <w:szCs w:val="16"/>
                <w:lang w:val="en-GB" w:eastAsia="fr-FR"/>
              </w:rPr>
            </w:pPr>
            <w:r w:rsidRPr="0038331C">
              <w:rPr>
                <w:rFonts w:eastAsia="Times New Roman"/>
                <w:noProof/>
                <w:sz w:val="16"/>
                <w:szCs w:val="16"/>
                <w:lang w:val="en-GB" w:eastAsia="fr-FR"/>
              </w:rPr>
              <w:t>Team Leader Partner 2</w:t>
            </w:r>
          </w:p>
        </w:tc>
        <w:tc>
          <w:tcPr>
            <w:tcW w:w="0" w:type="auto"/>
            <w:shd w:val="clear" w:color="auto" w:fill="FFFFFF" w:themeFill="background1"/>
          </w:tcPr>
          <w:p w14:paraId="4C58A5C2" w14:textId="77777777" w:rsidR="00C8688A" w:rsidRPr="0038331C" w:rsidRDefault="00C8688A" w:rsidP="00103FD1">
            <w:pPr>
              <w:spacing w:line="276" w:lineRule="auto"/>
              <w:jc w:val="center"/>
              <w:rPr>
                <w:rFonts w:eastAsia="Times New Roman"/>
                <w:noProof/>
                <w:sz w:val="16"/>
                <w:szCs w:val="16"/>
                <w:lang w:val="en-GB" w:eastAsia="fr-FR"/>
              </w:rPr>
            </w:pPr>
          </w:p>
        </w:tc>
      </w:tr>
      <w:tr w:rsidR="00C8688A" w:rsidRPr="0038331C" w14:paraId="512974F9" w14:textId="77777777" w:rsidTr="00733E6C">
        <w:trPr>
          <w:trHeight w:val="50"/>
          <w:jc w:val="center"/>
        </w:trPr>
        <w:tc>
          <w:tcPr>
            <w:tcW w:w="0" w:type="auto"/>
            <w:vMerge/>
            <w:shd w:val="clear" w:color="auto" w:fill="FFFFFF" w:themeFill="background1"/>
            <w:vAlign w:val="center"/>
          </w:tcPr>
          <w:p w14:paraId="30FCDBA4" w14:textId="77777777" w:rsidR="00C8688A" w:rsidRPr="0038331C" w:rsidRDefault="00C8688A" w:rsidP="00103FD1">
            <w:pPr>
              <w:spacing w:line="276" w:lineRule="auto"/>
              <w:jc w:val="center"/>
              <w:rPr>
                <w:rFonts w:eastAsia="Times New Roman"/>
                <w:b/>
                <w:noProof/>
                <w:sz w:val="16"/>
                <w:szCs w:val="16"/>
                <w:lang w:val="en-GB" w:eastAsia="fr-FR"/>
              </w:rPr>
            </w:pPr>
          </w:p>
        </w:tc>
        <w:tc>
          <w:tcPr>
            <w:tcW w:w="0" w:type="auto"/>
            <w:vMerge/>
            <w:shd w:val="clear" w:color="auto" w:fill="FFFFFF" w:themeFill="background1"/>
          </w:tcPr>
          <w:p w14:paraId="6F82FA77" w14:textId="77777777" w:rsidR="00C8688A" w:rsidRPr="0038331C" w:rsidRDefault="00C8688A" w:rsidP="00103FD1">
            <w:pPr>
              <w:spacing w:line="276" w:lineRule="auto"/>
              <w:jc w:val="center"/>
              <w:rPr>
                <w:rFonts w:eastAsia="Times New Roman"/>
                <w:noProof/>
                <w:sz w:val="16"/>
                <w:szCs w:val="16"/>
                <w:lang w:val="en-GB" w:eastAsia="fr-FR"/>
              </w:rPr>
            </w:pPr>
          </w:p>
        </w:tc>
        <w:tc>
          <w:tcPr>
            <w:tcW w:w="0" w:type="auto"/>
            <w:shd w:val="clear" w:color="auto" w:fill="FFFFFF" w:themeFill="background1"/>
          </w:tcPr>
          <w:p w14:paraId="0ECFA9E9" w14:textId="77777777" w:rsidR="00C8688A" w:rsidRPr="0038331C" w:rsidRDefault="00C8688A" w:rsidP="00103FD1">
            <w:pPr>
              <w:spacing w:line="276" w:lineRule="auto"/>
              <w:jc w:val="center"/>
              <w:rPr>
                <w:rFonts w:eastAsia="Times New Roman"/>
                <w:noProof/>
                <w:sz w:val="16"/>
                <w:szCs w:val="16"/>
                <w:lang w:val="en-GB" w:eastAsia="fr-FR"/>
              </w:rPr>
            </w:pPr>
          </w:p>
        </w:tc>
        <w:tc>
          <w:tcPr>
            <w:tcW w:w="0" w:type="auto"/>
            <w:shd w:val="clear" w:color="auto" w:fill="FFFFFF" w:themeFill="background1"/>
          </w:tcPr>
          <w:p w14:paraId="4FB5FABA" w14:textId="77777777" w:rsidR="00C8688A" w:rsidRPr="0038331C" w:rsidRDefault="00C8688A" w:rsidP="00103FD1">
            <w:pPr>
              <w:spacing w:line="276" w:lineRule="auto"/>
              <w:jc w:val="center"/>
              <w:rPr>
                <w:rFonts w:eastAsia="Times New Roman"/>
                <w:noProof/>
                <w:sz w:val="16"/>
                <w:szCs w:val="16"/>
                <w:lang w:val="en-GB" w:eastAsia="fr-FR"/>
              </w:rPr>
            </w:pPr>
            <w:r w:rsidRPr="0038331C">
              <w:rPr>
                <w:rFonts w:eastAsia="Times New Roman"/>
                <w:noProof/>
                <w:sz w:val="16"/>
                <w:szCs w:val="16"/>
                <w:lang w:val="en-GB" w:eastAsia="fr-FR"/>
              </w:rPr>
              <w:t>….</w:t>
            </w:r>
          </w:p>
        </w:tc>
        <w:tc>
          <w:tcPr>
            <w:tcW w:w="0" w:type="auto"/>
            <w:shd w:val="clear" w:color="auto" w:fill="FFFFFF" w:themeFill="background1"/>
          </w:tcPr>
          <w:p w14:paraId="247C572F" w14:textId="77777777" w:rsidR="00C8688A" w:rsidRPr="0038331C" w:rsidRDefault="00C8688A" w:rsidP="00103FD1">
            <w:pPr>
              <w:spacing w:line="276" w:lineRule="auto"/>
              <w:jc w:val="center"/>
              <w:rPr>
                <w:rFonts w:eastAsia="Times New Roman"/>
                <w:noProof/>
                <w:sz w:val="16"/>
                <w:szCs w:val="16"/>
                <w:lang w:val="en-GB" w:eastAsia="fr-FR"/>
              </w:rPr>
            </w:pPr>
          </w:p>
        </w:tc>
      </w:tr>
      <w:tr w:rsidR="00C8688A" w:rsidRPr="0038331C" w14:paraId="68BDFCC9" w14:textId="77777777" w:rsidTr="00733E6C">
        <w:trPr>
          <w:trHeight w:val="50"/>
          <w:jc w:val="center"/>
        </w:trPr>
        <w:tc>
          <w:tcPr>
            <w:tcW w:w="0" w:type="auto"/>
            <w:vMerge w:val="restart"/>
            <w:shd w:val="clear" w:color="auto" w:fill="FFFFFF" w:themeFill="background1"/>
            <w:vAlign w:val="center"/>
          </w:tcPr>
          <w:p w14:paraId="3E795890" w14:textId="77777777" w:rsidR="00C8688A" w:rsidRPr="0038331C" w:rsidRDefault="00C8688A" w:rsidP="00103FD1">
            <w:pPr>
              <w:spacing w:line="276" w:lineRule="auto"/>
              <w:jc w:val="center"/>
              <w:rPr>
                <w:rFonts w:eastAsia="Times New Roman"/>
                <w:b/>
                <w:noProof/>
                <w:sz w:val="16"/>
                <w:szCs w:val="16"/>
                <w:lang w:val="en-GB" w:eastAsia="fr-FR"/>
              </w:rPr>
            </w:pPr>
          </w:p>
        </w:tc>
        <w:tc>
          <w:tcPr>
            <w:tcW w:w="0" w:type="auto"/>
            <w:vMerge w:val="restart"/>
            <w:shd w:val="clear" w:color="auto" w:fill="FFFFFF" w:themeFill="background1"/>
          </w:tcPr>
          <w:p w14:paraId="50475990" w14:textId="77777777" w:rsidR="00C8688A" w:rsidRPr="0038331C" w:rsidRDefault="00C8688A" w:rsidP="00103FD1">
            <w:pPr>
              <w:spacing w:line="276" w:lineRule="auto"/>
              <w:jc w:val="center"/>
              <w:rPr>
                <w:rFonts w:eastAsia="Times New Roman"/>
                <w:noProof/>
                <w:sz w:val="16"/>
                <w:szCs w:val="16"/>
                <w:lang w:val="en-GB" w:eastAsia="fr-FR"/>
              </w:rPr>
            </w:pPr>
          </w:p>
        </w:tc>
        <w:tc>
          <w:tcPr>
            <w:tcW w:w="0" w:type="auto"/>
            <w:shd w:val="clear" w:color="auto" w:fill="FFFFFF" w:themeFill="background1"/>
          </w:tcPr>
          <w:p w14:paraId="5C43CD91" w14:textId="77777777" w:rsidR="00C8688A" w:rsidRPr="0038331C" w:rsidRDefault="00C8688A" w:rsidP="00103FD1">
            <w:pPr>
              <w:spacing w:line="276" w:lineRule="auto"/>
              <w:jc w:val="center"/>
              <w:rPr>
                <w:rFonts w:eastAsia="Times New Roman"/>
                <w:noProof/>
                <w:sz w:val="16"/>
                <w:szCs w:val="16"/>
                <w:lang w:val="en-GB" w:eastAsia="fr-FR"/>
              </w:rPr>
            </w:pPr>
          </w:p>
        </w:tc>
        <w:tc>
          <w:tcPr>
            <w:tcW w:w="0" w:type="auto"/>
            <w:shd w:val="clear" w:color="auto" w:fill="FFFFFF" w:themeFill="background1"/>
          </w:tcPr>
          <w:p w14:paraId="30320EDD" w14:textId="77777777" w:rsidR="00C8688A" w:rsidRPr="0038331C" w:rsidRDefault="00C8688A" w:rsidP="00103FD1">
            <w:pPr>
              <w:spacing w:line="276" w:lineRule="auto"/>
              <w:jc w:val="center"/>
              <w:rPr>
                <w:rFonts w:eastAsia="Times New Roman"/>
                <w:noProof/>
                <w:sz w:val="16"/>
                <w:szCs w:val="16"/>
                <w:lang w:val="en-GB" w:eastAsia="fr-FR"/>
              </w:rPr>
            </w:pPr>
          </w:p>
        </w:tc>
        <w:tc>
          <w:tcPr>
            <w:tcW w:w="0" w:type="auto"/>
            <w:shd w:val="clear" w:color="auto" w:fill="FFFFFF" w:themeFill="background1"/>
          </w:tcPr>
          <w:p w14:paraId="08881C9A" w14:textId="77777777" w:rsidR="00C8688A" w:rsidRPr="0038331C" w:rsidRDefault="00C8688A" w:rsidP="00103FD1">
            <w:pPr>
              <w:spacing w:line="276" w:lineRule="auto"/>
              <w:jc w:val="center"/>
              <w:rPr>
                <w:rFonts w:eastAsia="Times New Roman"/>
                <w:noProof/>
                <w:sz w:val="16"/>
                <w:szCs w:val="16"/>
                <w:lang w:val="en-GB" w:eastAsia="fr-FR"/>
              </w:rPr>
            </w:pPr>
          </w:p>
        </w:tc>
      </w:tr>
      <w:tr w:rsidR="00733E6C" w:rsidRPr="0038331C" w14:paraId="00CE1BE8" w14:textId="77777777" w:rsidTr="00733E6C">
        <w:trPr>
          <w:trHeight w:val="50"/>
          <w:jc w:val="center"/>
        </w:trPr>
        <w:tc>
          <w:tcPr>
            <w:tcW w:w="0" w:type="auto"/>
            <w:vMerge/>
            <w:shd w:val="clear" w:color="auto" w:fill="FFFFFF" w:themeFill="background1"/>
            <w:vAlign w:val="center"/>
          </w:tcPr>
          <w:p w14:paraId="5B9797BD" w14:textId="77777777" w:rsidR="00733E6C" w:rsidRPr="0038331C" w:rsidRDefault="00733E6C" w:rsidP="00103FD1">
            <w:pPr>
              <w:spacing w:line="276" w:lineRule="auto"/>
              <w:jc w:val="center"/>
              <w:rPr>
                <w:rFonts w:eastAsia="Times New Roman"/>
                <w:b/>
                <w:noProof/>
                <w:sz w:val="16"/>
                <w:szCs w:val="16"/>
                <w:lang w:val="en-GB" w:eastAsia="fr-FR"/>
              </w:rPr>
            </w:pPr>
          </w:p>
        </w:tc>
        <w:tc>
          <w:tcPr>
            <w:tcW w:w="0" w:type="auto"/>
            <w:vMerge/>
            <w:shd w:val="clear" w:color="auto" w:fill="FFFFFF" w:themeFill="background1"/>
          </w:tcPr>
          <w:p w14:paraId="61A51D00" w14:textId="77777777" w:rsidR="00733E6C" w:rsidRPr="0038331C" w:rsidRDefault="00733E6C" w:rsidP="00103FD1">
            <w:pPr>
              <w:spacing w:line="276" w:lineRule="auto"/>
              <w:jc w:val="center"/>
              <w:rPr>
                <w:rFonts w:eastAsia="Times New Roman"/>
                <w:noProof/>
                <w:sz w:val="16"/>
                <w:szCs w:val="16"/>
                <w:lang w:val="en-GB" w:eastAsia="fr-FR"/>
              </w:rPr>
            </w:pPr>
          </w:p>
        </w:tc>
        <w:tc>
          <w:tcPr>
            <w:tcW w:w="0" w:type="auto"/>
            <w:shd w:val="clear" w:color="auto" w:fill="FFFFFF" w:themeFill="background1"/>
          </w:tcPr>
          <w:p w14:paraId="1656860F" w14:textId="77777777" w:rsidR="00733E6C" w:rsidRPr="0038331C" w:rsidRDefault="00733E6C" w:rsidP="00103FD1">
            <w:pPr>
              <w:spacing w:line="276" w:lineRule="auto"/>
              <w:jc w:val="center"/>
              <w:rPr>
                <w:rFonts w:eastAsia="Times New Roman"/>
                <w:noProof/>
                <w:sz w:val="16"/>
                <w:szCs w:val="16"/>
                <w:lang w:val="en-GB" w:eastAsia="fr-FR"/>
              </w:rPr>
            </w:pPr>
          </w:p>
        </w:tc>
        <w:tc>
          <w:tcPr>
            <w:tcW w:w="0" w:type="auto"/>
            <w:shd w:val="clear" w:color="auto" w:fill="FFFFFF" w:themeFill="background1"/>
          </w:tcPr>
          <w:p w14:paraId="1061A6FF" w14:textId="77777777" w:rsidR="00733E6C" w:rsidRPr="0038331C" w:rsidRDefault="00733E6C" w:rsidP="00103FD1">
            <w:pPr>
              <w:spacing w:line="276" w:lineRule="auto"/>
              <w:jc w:val="center"/>
              <w:rPr>
                <w:rFonts w:eastAsia="Times New Roman"/>
                <w:noProof/>
                <w:sz w:val="16"/>
                <w:szCs w:val="16"/>
                <w:lang w:val="en-GB" w:eastAsia="fr-FR"/>
              </w:rPr>
            </w:pPr>
            <w:r w:rsidRPr="0038331C">
              <w:rPr>
                <w:rFonts w:eastAsia="Times New Roman"/>
                <w:noProof/>
                <w:sz w:val="16"/>
                <w:szCs w:val="16"/>
                <w:lang w:val="en-GB" w:eastAsia="fr-FR"/>
              </w:rPr>
              <w:t>….</w:t>
            </w:r>
          </w:p>
        </w:tc>
        <w:tc>
          <w:tcPr>
            <w:tcW w:w="0" w:type="auto"/>
            <w:shd w:val="clear" w:color="auto" w:fill="FFFFFF" w:themeFill="background1"/>
          </w:tcPr>
          <w:p w14:paraId="305D27D6" w14:textId="77777777" w:rsidR="00733E6C" w:rsidRPr="0038331C" w:rsidRDefault="00733E6C" w:rsidP="00103FD1">
            <w:pPr>
              <w:spacing w:line="276" w:lineRule="auto"/>
              <w:jc w:val="center"/>
              <w:rPr>
                <w:rFonts w:eastAsia="Times New Roman"/>
                <w:noProof/>
                <w:sz w:val="16"/>
                <w:szCs w:val="16"/>
                <w:lang w:val="en-GB" w:eastAsia="fr-FR"/>
              </w:rPr>
            </w:pPr>
          </w:p>
        </w:tc>
      </w:tr>
      <w:tr w:rsidR="00733E6C" w:rsidRPr="0038331C" w14:paraId="3DD55292" w14:textId="77777777" w:rsidTr="00733E6C">
        <w:trPr>
          <w:trHeight w:val="50"/>
          <w:jc w:val="center"/>
        </w:trPr>
        <w:tc>
          <w:tcPr>
            <w:tcW w:w="0" w:type="auto"/>
            <w:vMerge w:val="restart"/>
            <w:shd w:val="clear" w:color="auto" w:fill="FFFFFF" w:themeFill="background1"/>
            <w:vAlign w:val="center"/>
          </w:tcPr>
          <w:p w14:paraId="7E113A9D" w14:textId="77777777" w:rsidR="00733E6C" w:rsidRPr="0038331C" w:rsidRDefault="00733E6C" w:rsidP="00103FD1">
            <w:pPr>
              <w:spacing w:line="276" w:lineRule="auto"/>
              <w:jc w:val="center"/>
              <w:rPr>
                <w:rFonts w:eastAsia="Times New Roman"/>
                <w:b/>
                <w:noProof/>
                <w:sz w:val="16"/>
                <w:szCs w:val="16"/>
                <w:lang w:val="en-GB" w:eastAsia="fr-FR"/>
              </w:rPr>
            </w:pPr>
            <w:r w:rsidRPr="0038331C">
              <w:rPr>
                <w:rFonts w:eastAsia="Times New Roman"/>
                <w:b/>
                <w:noProof/>
                <w:sz w:val="16"/>
                <w:szCs w:val="16"/>
                <w:lang w:val="en-GB" w:eastAsia="fr-FR"/>
              </w:rPr>
              <w:t>Partner n</w:t>
            </w:r>
          </w:p>
        </w:tc>
        <w:tc>
          <w:tcPr>
            <w:tcW w:w="0" w:type="auto"/>
            <w:vMerge w:val="restart"/>
            <w:shd w:val="clear" w:color="auto" w:fill="FFFFFF" w:themeFill="background1"/>
          </w:tcPr>
          <w:p w14:paraId="7602A719" w14:textId="77777777" w:rsidR="00733E6C" w:rsidRPr="0038331C" w:rsidRDefault="00733E6C" w:rsidP="00103FD1">
            <w:pPr>
              <w:spacing w:line="276" w:lineRule="auto"/>
              <w:jc w:val="center"/>
              <w:rPr>
                <w:rFonts w:eastAsia="Times New Roman"/>
                <w:noProof/>
                <w:sz w:val="16"/>
                <w:szCs w:val="16"/>
                <w:lang w:val="en-GB" w:eastAsia="fr-FR"/>
              </w:rPr>
            </w:pPr>
          </w:p>
        </w:tc>
        <w:tc>
          <w:tcPr>
            <w:tcW w:w="0" w:type="auto"/>
            <w:shd w:val="clear" w:color="auto" w:fill="FFFFFF" w:themeFill="background1"/>
          </w:tcPr>
          <w:p w14:paraId="5ED15E72" w14:textId="77777777" w:rsidR="00733E6C" w:rsidRPr="0038331C" w:rsidRDefault="00733E6C" w:rsidP="00103FD1">
            <w:pPr>
              <w:spacing w:line="276" w:lineRule="auto"/>
              <w:jc w:val="center"/>
              <w:rPr>
                <w:rFonts w:eastAsia="Times New Roman"/>
                <w:noProof/>
                <w:sz w:val="16"/>
                <w:szCs w:val="16"/>
                <w:lang w:val="en-GB" w:eastAsia="fr-FR"/>
              </w:rPr>
            </w:pPr>
          </w:p>
        </w:tc>
        <w:tc>
          <w:tcPr>
            <w:tcW w:w="0" w:type="auto"/>
            <w:shd w:val="clear" w:color="auto" w:fill="FFFFFF" w:themeFill="background1"/>
          </w:tcPr>
          <w:p w14:paraId="212118B4" w14:textId="77777777" w:rsidR="00733E6C" w:rsidRPr="0038331C" w:rsidRDefault="00733E6C" w:rsidP="00103FD1">
            <w:pPr>
              <w:spacing w:line="276" w:lineRule="auto"/>
              <w:jc w:val="center"/>
              <w:rPr>
                <w:rFonts w:eastAsia="Times New Roman"/>
                <w:noProof/>
                <w:sz w:val="16"/>
                <w:szCs w:val="16"/>
                <w:lang w:val="en-GB" w:eastAsia="fr-FR"/>
              </w:rPr>
            </w:pPr>
            <w:r w:rsidRPr="0038331C">
              <w:rPr>
                <w:rFonts w:eastAsia="Times New Roman"/>
                <w:noProof/>
                <w:sz w:val="16"/>
                <w:szCs w:val="16"/>
                <w:lang w:val="en-GB" w:eastAsia="fr-FR"/>
              </w:rPr>
              <w:t>Team Leader Partner 2</w:t>
            </w:r>
          </w:p>
        </w:tc>
        <w:tc>
          <w:tcPr>
            <w:tcW w:w="0" w:type="auto"/>
            <w:shd w:val="clear" w:color="auto" w:fill="FFFFFF" w:themeFill="background1"/>
          </w:tcPr>
          <w:p w14:paraId="4A2663F4" w14:textId="77777777" w:rsidR="00733E6C" w:rsidRPr="0038331C" w:rsidRDefault="00733E6C" w:rsidP="00103FD1">
            <w:pPr>
              <w:spacing w:line="276" w:lineRule="auto"/>
              <w:jc w:val="center"/>
              <w:rPr>
                <w:rFonts w:eastAsia="Times New Roman"/>
                <w:noProof/>
                <w:sz w:val="16"/>
                <w:szCs w:val="16"/>
                <w:lang w:val="en-GB" w:eastAsia="fr-FR"/>
              </w:rPr>
            </w:pPr>
          </w:p>
        </w:tc>
      </w:tr>
      <w:tr w:rsidR="00733E6C" w:rsidRPr="0038331C" w14:paraId="19CDD711" w14:textId="77777777" w:rsidTr="00733E6C">
        <w:trPr>
          <w:trHeight w:val="50"/>
          <w:jc w:val="center"/>
        </w:trPr>
        <w:tc>
          <w:tcPr>
            <w:tcW w:w="0" w:type="auto"/>
            <w:vMerge/>
            <w:shd w:val="clear" w:color="auto" w:fill="FFFFFF" w:themeFill="background1"/>
          </w:tcPr>
          <w:p w14:paraId="3BCD7718" w14:textId="77777777" w:rsidR="00733E6C" w:rsidRPr="0038331C" w:rsidRDefault="00733E6C" w:rsidP="00103FD1">
            <w:pPr>
              <w:spacing w:line="276" w:lineRule="auto"/>
              <w:jc w:val="both"/>
              <w:rPr>
                <w:rFonts w:eastAsia="Times New Roman"/>
                <w:b/>
                <w:noProof/>
                <w:sz w:val="16"/>
                <w:szCs w:val="16"/>
                <w:lang w:val="en-GB" w:eastAsia="fr-FR"/>
              </w:rPr>
            </w:pPr>
          </w:p>
        </w:tc>
        <w:tc>
          <w:tcPr>
            <w:tcW w:w="0" w:type="auto"/>
            <w:vMerge/>
            <w:shd w:val="clear" w:color="auto" w:fill="FFFFFF" w:themeFill="background1"/>
          </w:tcPr>
          <w:p w14:paraId="545E9535" w14:textId="77777777" w:rsidR="00733E6C" w:rsidRPr="0038331C" w:rsidRDefault="00733E6C" w:rsidP="00103FD1">
            <w:pPr>
              <w:spacing w:line="276" w:lineRule="auto"/>
              <w:jc w:val="center"/>
              <w:rPr>
                <w:rFonts w:eastAsia="Times New Roman"/>
                <w:noProof/>
                <w:sz w:val="16"/>
                <w:szCs w:val="16"/>
                <w:lang w:val="en-GB" w:eastAsia="fr-FR"/>
              </w:rPr>
            </w:pPr>
          </w:p>
        </w:tc>
        <w:tc>
          <w:tcPr>
            <w:tcW w:w="0" w:type="auto"/>
            <w:shd w:val="clear" w:color="auto" w:fill="FFFFFF" w:themeFill="background1"/>
          </w:tcPr>
          <w:p w14:paraId="4B8EE2A7" w14:textId="77777777" w:rsidR="00733E6C" w:rsidRPr="0038331C" w:rsidRDefault="00733E6C" w:rsidP="00103FD1">
            <w:pPr>
              <w:spacing w:line="276" w:lineRule="auto"/>
              <w:jc w:val="center"/>
              <w:rPr>
                <w:rFonts w:eastAsia="Times New Roman"/>
                <w:noProof/>
                <w:sz w:val="16"/>
                <w:szCs w:val="16"/>
                <w:lang w:val="en-GB" w:eastAsia="fr-FR"/>
              </w:rPr>
            </w:pPr>
          </w:p>
        </w:tc>
        <w:tc>
          <w:tcPr>
            <w:tcW w:w="0" w:type="auto"/>
            <w:shd w:val="clear" w:color="auto" w:fill="FFFFFF" w:themeFill="background1"/>
          </w:tcPr>
          <w:p w14:paraId="4399F6B0" w14:textId="77777777" w:rsidR="00733E6C" w:rsidRPr="0038331C" w:rsidRDefault="00733E6C" w:rsidP="00103FD1">
            <w:pPr>
              <w:spacing w:line="276" w:lineRule="auto"/>
              <w:jc w:val="center"/>
              <w:rPr>
                <w:rFonts w:eastAsia="Times New Roman"/>
                <w:noProof/>
                <w:sz w:val="16"/>
                <w:szCs w:val="16"/>
                <w:lang w:val="en-GB" w:eastAsia="fr-FR"/>
              </w:rPr>
            </w:pPr>
            <w:r w:rsidRPr="0038331C">
              <w:rPr>
                <w:rFonts w:eastAsia="Times New Roman"/>
                <w:noProof/>
                <w:sz w:val="16"/>
                <w:szCs w:val="16"/>
                <w:lang w:val="en-GB" w:eastAsia="fr-FR"/>
              </w:rPr>
              <w:t>….</w:t>
            </w:r>
          </w:p>
        </w:tc>
        <w:tc>
          <w:tcPr>
            <w:tcW w:w="0" w:type="auto"/>
            <w:shd w:val="clear" w:color="auto" w:fill="FFFFFF" w:themeFill="background1"/>
          </w:tcPr>
          <w:p w14:paraId="60DD0320" w14:textId="77777777" w:rsidR="00733E6C" w:rsidRPr="0038331C" w:rsidRDefault="00733E6C" w:rsidP="00103FD1">
            <w:pPr>
              <w:spacing w:line="276" w:lineRule="auto"/>
              <w:jc w:val="center"/>
              <w:rPr>
                <w:rFonts w:eastAsia="Times New Roman"/>
                <w:noProof/>
                <w:sz w:val="16"/>
                <w:szCs w:val="16"/>
                <w:lang w:val="en-GB" w:eastAsia="fr-FR"/>
              </w:rPr>
            </w:pPr>
          </w:p>
        </w:tc>
      </w:tr>
    </w:tbl>
    <w:p w14:paraId="76C8A857" w14:textId="77777777" w:rsidR="008959F9" w:rsidRPr="0038331C" w:rsidRDefault="008959F9" w:rsidP="00103FD1">
      <w:pPr>
        <w:spacing w:line="276" w:lineRule="auto"/>
        <w:jc w:val="both"/>
        <w:rPr>
          <w:rFonts w:eastAsia="Times New Roman"/>
          <w:iCs/>
          <w:noProof/>
          <w:spacing w:val="-4"/>
          <w:sz w:val="22"/>
          <w:szCs w:val="22"/>
          <w:lang w:val="en-GB" w:eastAsia="x-none"/>
        </w:rPr>
      </w:pPr>
    </w:p>
    <w:p w14:paraId="6D37158B" w14:textId="77777777" w:rsidR="006D5EB8" w:rsidRPr="0038331C" w:rsidRDefault="006D5EB8" w:rsidP="00103FD1">
      <w:pPr>
        <w:tabs>
          <w:tab w:val="left" w:pos="284"/>
        </w:tabs>
        <w:autoSpaceDE w:val="0"/>
        <w:autoSpaceDN w:val="0"/>
        <w:spacing w:line="276" w:lineRule="auto"/>
        <w:jc w:val="both"/>
        <w:rPr>
          <w:b/>
          <w:lang w:val="en-GB"/>
        </w:rPr>
      </w:pPr>
      <w:bookmarkStart w:id="10" w:name="_Hlk113881254"/>
      <w:r w:rsidRPr="0038331C">
        <w:rPr>
          <w:b/>
          <w:lang w:val="en-GB"/>
        </w:rPr>
        <w:t>D1.3. Preliminary results</w:t>
      </w:r>
      <w:bookmarkEnd w:id="10"/>
    </w:p>
    <w:p w14:paraId="754258FF" w14:textId="31E1F6FD" w:rsidR="006D5EB8" w:rsidRPr="0038331C" w:rsidRDefault="006D5EB8" w:rsidP="00103FD1">
      <w:pPr>
        <w:tabs>
          <w:tab w:val="left" w:pos="284"/>
        </w:tabs>
        <w:autoSpaceDE w:val="0"/>
        <w:autoSpaceDN w:val="0"/>
        <w:spacing w:line="276" w:lineRule="auto"/>
        <w:jc w:val="both"/>
        <w:rPr>
          <w:i/>
          <w:lang w:val="en-GB"/>
        </w:rPr>
      </w:pPr>
      <w:r w:rsidRPr="0038331C">
        <w:rPr>
          <w:i/>
          <w:lang w:val="en-GB"/>
        </w:rPr>
        <w:t>Presentation of the preliminary results and deliverables.</w:t>
      </w:r>
    </w:p>
    <w:p w14:paraId="0D5D373C" w14:textId="77777777" w:rsidR="006D5EB8" w:rsidRPr="0038331C" w:rsidRDefault="006D5EB8" w:rsidP="00103FD1">
      <w:pPr>
        <w:pBdr>
          <w:top w:val="single" w:sz="12" w:space="1" w:color="auto"/>
          <w:left w:val="single" w:sz="12" w:space="4" w:color="auto"/>
          <w:bottom w:val="single" w:sz="12" w:space="1" w:color="auto"/>
          <w:right w:val="single" w:sz="12" w:space="12" w:color="auto"/>
        </w:pBdr>
        <w:spacing w:line="276" w:lineRule="auto"/>
        <w:jc w:val="center"/>
        <w:rPr>
          <w:rFonts w:eastAsia="Times New Roman"/>
          <w:b/>
          <w:bCs/>
          <w:smallCaps/>
          <w:noProof/>
          <w:sz w:val="22"/>
          <w:szCs w:val="22"/>
          <w:lang w:val="en-GB" w:eastAsia="fr-FR"/>
        </w:rPr>
      </w:pPr>
      <w:r w:rsidRPr="0038331C">
        <w:rPr>
          <w:rFonts w:eastAsia="Times New Roman"/>
          <w:b/>
          <w:bCs/>
          <w:smallCaps/>
          <w:noProof/>
          <w:sz w:val="22"/>
          <w:szCs w:val="22"/>
          <w:lang w:val="en-GB" w:eastAsia="fr-FR"/>
        </w:rPr>
        <w:t>LIST OF DELIVERABLES</w:t>
      </w:r>
    </w:p>
    <w:p w14:paraId="4C1CB15E" w14:textId="77777777" w:rsidR="006D5EB8" w:rsidRPr="0038331C" w:rsidRDefault="006D5EB8" w:rsidP="00103FD1">
      <w:pPr>
        <w:spacing w:line="276" w:lineRule="auto"/>
        <w:jc w:val="both"/>
        <w:rPr>
          <w:rFonts w:ascii="Arial" w:eastAsia="Times New Roman" w:hAnsi="Arial" w:cs="Arial"/>
          <w:noProof/>
          <w:sz w:val="22"/>
          <w:szCs w:val="22"/>
          <w:lang w:val="en-GB"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9"/>
        <w:gridCol w:w="2080"/>
        <w:gridCol w:w="1220"/>
        <w:gridCol w:w="1558"/>
        <w:gridCol w:w="2598"/>
      </w:tblGrid>
      <w:tr w:rsidR="006D5EB8" w:rsidRPr="0038331C" w14:paraId="6079C595" w14:textId="77777777" w:rsidTr="00307063">
        <w:tc>
          <w:tcPr>
            <w:tcW w:w="717" w:type="pct"/>
            <w:shd w:val="clear" w:color="auto" w:fill="auto"/>
            <w:vAlign w:val="center"/>
          </w:tcPr>
          <w:p w14:paraId="03CD4250" w14:textId="77777777" w:rsidR="006D5EB8" w:rsidRPr="0038331C" w:rsidRDefault="006D5EB8" w:rsidP="00103FD1">
            <w:pPr>
              <w:spacing w:line="276" w:lineRule="auto"/>
              <w:jc w:val="center"/>
              <w:rPr>
                <w:rFonts w:eastAsia="Times New Roman"/>
                <w:b/>
                <w:noProof/>
                <w:sz w:val="20"/>
                <w:szCs w:val="20"/>
                <w:lang w:val="en-GB" w:eastAsia="fr-FR"/>
              </w:rPr>
            </w:pPr>
            <w:r w:rsidRPr="0038331C">
              <w:rPr>
                <w:rFonts w:eastAsia="Times New Roman"/>
                <w:b/>
                <w:noProof/>
                <w:sz w:val="20"/>
                <w:szCs w:val="20"/>
                <w:lang w:val="en-GB" w:eastAsia="fr-FR"/>
              </w:rPr>
              <w:t>No.</w:t>
            </w:r>
            <w:r w:rsidRPr="0038331C">
              <w:rPr>
                <w:rFonts w:eastAsia="Times New Roman"/>
                <w:b/>
                <w:noProof/>
                <w:sz w:val="20"/>
                <w:szCs w:val="20"/>
                <w:vertAlign w:val="superscript"/>
                <w:lang w:val="en-GB" w:eastAsia="fr-FR"/>
              </w:rPr>
              <w:t xml:space="preserve"> </w:t>
            </w:r>
          </w:p>
        </w:tc>
        <w:tc>
          <w:tcPr>
            <w:tcW w:w="1194" w:type="pct"/>
            <w:shd w:val="clear" w:color="auto" w:fill="auto"/>
            <w:vAlign w:val="center"/>
          </w:tcPr>
          <w:p w14:paraId="74759E66" w14:textId="77777777" w:rsidR="006D5EB8" w:rsidRPr="0038331C" w:rsidRDefault="006D5EB8" w:rsidP="00103FD1">
            <w:pPr>
              <w:spacing w:line="276" w:lineRule="auto"/>
              <w:jc w:val="center"/>
              <w:rPr>
                <w:rFonts w:eastAsia="Times New Roman"/>
                <w:b/>
                <w:noProof/>
                <w:sz w:val="20"/>
                <w:szCs w:val="20"/>
                <w:lang w:val="en-GB" w:eastAsia="fr-FR"/>
              </w:rPr>
            </w:pPr>
            <w:r w:rsidRPr="0038331C">
              <w:rPr>
                <w:rFonts w:eastAsia="Times New Roman"/>
                <w:b/>
                <w:noProof/>
                <w:sz w:val="20"/>
                <w:szCs w:val="20"/>
                <w:lang w:val="en-GB" w:eastAsia="fr-FR"/>
              </w:rPr>
              <w:t>Deliverable</w:t>
            </w:r>
          </w:p>
        </w:tc>
        <w:tc>
          <w:tcPr>
            <w:tcW w:w="701" w:type="pct"/>
            <w:shd w:val="clear" w:color="auto" w:fill="auto"/>
            <w:vAlign w:val="center"/>
          </w:tcPr>
          <w:p w14:paraId="5F4A96C1" w14:textId="77777777" w:rsidR="006D5EB8" w:rsidRPr="0038331C" w:rsidRDefault="006D5EB8" w:rsidP="00103FD1">
            <w:pPr>
              <w:spacing w:line="276" w:lineRule="auto"/>
              <w:jc w:val="center"/>
              <w:rPr>
                <w:rFonts w:eastAsia="Times New Roman"/>
                <w:b/>
                <w:noProof/>
                <w:sz w:val="20"/>
                <w:szCs w:val="20"/>
                <w:lang w:val="en-GB" w:eastAsia="fr-FR"/>
              </w:rPr>
            </w:pPr>
            <w:r w:rsidRPr="0038331C">
              <w:rPr>
                <w:rFonts w:eastAsia="Times New Roman"/>
                <w:b/>
                <w:noProof/>
                <w:sz w:val="20"/>
                <w:szCs w:val="20"/>
                <w:lang w:val="en-GB" w:eastAsia="fr-FR"/>
              </w:rPr>
              <w:t>WP no.</w:t>
            </w:r>
          </w:p>
        </w:tc>
        <w:tc>
          <w:tcPr>
            <w:tcW w:w="895" w:type="pct"/>
            <w:shd w:val="clear" w:color="auto" w:fill="auto"/>
            <w:vAlign w:val="center"/>
          </w:tcPr>
          <w:p w14:paraId="4B8652F0" w14:textId="77777777" w:rsidR="006D5EB8" w:rsidRPr="0038331C" w:rsidRDefault="006D5EB8" w:rsidP="00103FD1">
            <w:pPr>
              <w:spacing w:line="276" w:lineRule="auto"/>
              <w:jc w:val="center"/>
              <w:rPr>
                <w:rFonts w:eastAsia="Times New Roman"/>
                <w:b/>
                <w:noProof/>
                <w:sz w:val="20"/>
                <w:szCs w:val="20"/>
                <w:lang w:val="en-GB" w:eastAsia="fr-FR"/>
              </w:rPr>
            </w:pPr>
            <w:r w:rsidRPr="0038331C">
              <w:rPr>
                <w:rFonts w:eastAsia="Times New Roman"/>
                <w:b/>
                <w:noProof/>
                <w:sz w:val="20"/>
                <w:szCs w:val="20"/>
                <w:lang w:val="en-GB" w:eastAsia="fr-FR"/>
              </w:rPr>
              <w:t>WP leader</w:t>
            </w:r>
          </w:p>
        </w:tc>
        <w:tc>
          <w:tcPr>
            <w:tcW w:w="1492" w:type="pct"/>
            <w:shd w:val="clear" w:color="auto" w:fill="auto"/>
            <w:vAlign w:val="center"/>
          </w:tcPr>
          <w:p w14:paraId="7B289F72" w14:textId="77777777" w:rsidR="006D5EB8" w:rsidRPr="0038331C" w:rsidRDefault="006D5EB8" w:rsidP="00103FD1">
            <w:pPr>
              <w:spacing w:line="276" w:lineRule="auto"/>
              <w:jc w:val="center"/>
              <w:rPr>
                <w:rFonts w:eastAsia="Times New Roman"/>
                <w:b/>
                <w:noProof/>
                <w:sz w:val="20"/>
                <w:szCs w:val="20"/>
                <w:lang w:val="en-GB" w:eastAsia="fr-FR"/>
              </w:rPr>
            </w:pPr>
            <w:r w:rsidRPr="0038331C">
              <w:rPr>
                <w:rFonts w:eastAsia="Times New Roman"/>
                <w:b/>
                <w:noProof/>
                <w:sz w:val="20"/>
                <w:szCs w:val="20"/>
                <w:lang w:val="en-GB" w:eastAsia="fr-FR"/>
              </w:rPr>
              <w:t>Delivery date</w:t>
            </w:r>
            <w:r w:rsidRPr="0038331C">
              <w:rPr>
                <w:rFonts w:eastAsia="Times New Roman"/>
                <w:b/>
                <w:noProof/>
                <w:sz w:val="20"/>
                <w:szCs w:val="20"/>
                <w:vertAlign w:val="superscript"/>
                <w:lang w:val="en-GB" w:eastAsia="fr-FR"/>
              </w:rPr>
              <w:footnoteReference w:id="9"/>
            </w:r>
          </w:p>
        </w:tc>
      </w:tr>
      <w:tr w:rsidR="006D5EB8" w:rsidRPr="0038331C" w14:paraId="339F2B5A" w14:textId="77777777" w:rsidTr="00307063">
        <w:tc>
          <w:tcPr>
            <w:tcW w:w="717" w:type="pct"/>
            <w:tcBorders>
              <w:bottom w:val="single" w:sz="4" w:space="0" w:color="auto"/>
            </w:tcBorders>
            <w:shd w:val="clear" w:color="auto" w:fill="auto"/>
            <w:vAlign w:val="center"/>
          </w:tcPr>
          <w:p w14:paraId="3A9DD7FF" w14:textId="77777777" w:rsidR="006D5EB8" w:rsidRPr="0038331C" w:rsidRDefault="006D5EB8" w:rsidP="00103FD1">
            <w:pPr>
              <w:spacing w:line="276" w:lineRule="auto"/>
              <w:jc w:val="center"/>
              <w:rPr>
                <w:rFonts w:eastAsia="Times New Roman"/>
                <w:noProof/>
                <w:sz w:val="22"/>
                <w:szCs w:val="22"/>
                <w:lang w:val="en-GB" w:eastAsia="fr-FR"/>
              </w:rPr>
            </w:pPr>
            <w:r w:rsidRPr="0038331C">
              <w:rPr>
                <w:rFonts w:eastAsia="Times New Roman"/>
                <w:noProof/>
                <w:sz w:val="22"/>
                <w:szCs w:val="22"/>
                <w:lang w:val="en-GB" w:eastAsia="fr-FR"/>
              </w:rPr>
              <w:t>1</w:t>
            </w:r>
          </w:p>
        </w:tc>
        <w:tc>
          <w:tcPr>
            <w:tcW w:w="1194" w:type="pct"/>
            <w:tcBorders>
              <w:bottom w:val="single" w:sz="4" w:space="0" w:color="auto"/>
            </w:tcBorders>
            <w:shd w:val="clear" w:color="auto" w:fill="auto"/>
          </w:tcPr>
          <w:p w14:paraId="54741692" w14:textId="77777777" w:rsidR="006D5EB8" w:rsidRPr="0038331C" w:rsidRDefault="006D5EB8" w:rsidP="00103FD1">
            <w:pPr>
              <w:spacing w:line="276" w:lineRule="auto"/>
              <w:jc w:val="both"/>
              <w:rPr>
                <w:rFonts w:eastAsia="Times New Roman"/>
                <w:noProof/>
                <w:sz w:val="22"/>
                <w:szCs w:val="22"/>
                <w:lang w:val="en-GB" w:eastAsia="fr-FR"/>
              </w:rPr>
            </w:pPr>
          </w:p>
        </w:tc>
        <w:tc>
          <w:tcPr>
            <w:tcW w:w="701" w:type="pct"/>
            <w:tcBorders>
              <w:bottom w:val="single" w:sz="4" w:space="0" w:color="auto"/>
            </w:tcBorders>
            <w:shd w:val="clear" w:color="auto" w:fill="auto"/>
          </w:tcPr>
          <w:p w14:paraId="0492BD14" w14:textId="77777777" w:rsidR="006D5EB8" w:rsidRPr="0038331C" w:rsidRDefault="006D5EB8" w:rsidP="00103FD1">
            <w:pPr>
              <w:spacing w:line="276" w:lineRule="auto"/>
              <w:jc w:val="both"/>
              <w:rPr>
                <w:rFonts w:eastAsia="Times New Roman"/>
                <w:noProof/>
                <w:sz w:val="22"/>
                <w:szCs w:val="22"/>
                <w:lang w:val="en-GB" w:eastAsia="fr-FR"/>
              </w:rPr>
            </w:pPr>
          </w:p>
        </w:tc>
        <w:tc>
          <w:tcPr>
            <w:tcW w:w="895" w:type="pct"/>
            <w:tcBorders>
              <w:bottom w:val="single" w:sz="4" w:space="0" w:color="auto"/>
            </w:tcBorders>
            <w:shd w:val="clear" w:color="auto" w:fill="auto"/>
          </w:tcPr>
          <w:p w14:paraId="0C6C5A2C" w14:textId="77777777" w:rsidR="006D5EB8" w:rsidRPr="0038331C" w:rsidRDefault="006D5EB8" w:rsidP="00103FD1">
            <w:pPr>
              <w:spacing w:line="276" w:lineRule="auto"/>
              <w:jc w:val="both"/>
              <w:rPr>
                <w:rFonts w:eastAsia="Times New Roman"/>
                <w:noProof/>
                <w:sz w:val="22"/>
                <w:szCs w:val="22"/>
                <w:lang w:val="en-GB" w:eastAsia="fr-FR"/>
              </w:rPr>
            </w:pPr>
          </w:p>
        </w:tc>
        <w:tc>
          <w:tcPr>
            <w:tcW w:w="1492" w:type="pct"/>
            <w:tcBorders>
              <w:bottom w:val="single" w:sz="4" w:space="0" w:color="auto"/>
            </w:tcBorders>
            <w:shd w:val="clear" w:color="auto" w:fill="auto"/>
          </w:tcPr>
          <w:p w14:paraId="33CBFC6A" w14:textId="77777777" w:rsidR="006D5EB8" w:rsidRPr="0038331C" w:rsidRDefault="006D5EB8" w:rsidP="00103FD1">
            <w:pPr>
              <w:spacing w:line="276" w:lineRule="auto"/>
              <w:jc w:val="both"/>
              <w:rPr>
                <w:rFonts w:eastAsia="Times New Roman"/>
                <w:noProof/>
                <w:sz w:val="22"/>
                <w:szCs w:val="22"/>
                <w:lang w:val="en-GB" w:eastAsia="fr-FR"/>
              </w:rPr>
            </w:pPr>
          </w:p>
        </w:tc>
      </w:tr>
      <w:tr w:rsidR="006D5EB8" w:rsidRPr="0038331C" w14:paraId="07E6F776" w14:textId="77777777" w:rsidTr="00307063">
        <w:tc>
          <w:tcPr>
            <w:tcW w:w="717" w:type="pct"/>
            <w:tcBorders>
              <w:bottom w:val="single" w:sz="4" w:space="0" w:color="auto"/>
            </w:tcBorders>
            <w:shd w:val="clear" w:color="auto" w:fill="auto"/>
            <w:vAlign w:val="center"/>
          </w:tcPr>
          <w:p w14:paraId="7C4EE20D" w14:textId="77777777" w:rsidR="006D5EB8" w:rsidRPr="0038331C" w:rsidRDefault="006D5EB8" w:rsidP="00103FD1">
            <w:pPr>
              <w:spacing w:line="276" w:lineRule="auto"/>
              <w:jc w:val="center"/>
              <w:rPr>
                <w:rFonts w:eastAsia="Times New Roman"/>
                <w:noProof/>
                <w:sz w:val="22"/>
                <w:szCs w:val="22"/>
                <w:lang w:val="en-GB" w:eastAsia="fr-FR"/>
              </w:rPr>
            </w:pPr>
            <w:r w:rsidRPr="0038331C">
              <w:rPr>
                <w:rFonts w:eastAsia="Times New Roman"/>
                <w:noProof/>
                <w:sz w:val="22"/>
                <w:szCs w:val="22"/>
                <w:lang w:val="en-GB" w:eastAsia="fr-FR"/>
              </w:rPr>
              <w:lastRenderedPageBreak/>
              <w:t>2</w:t>
            </w:r>
          </w:p>
        </w:tc>
        <w:tc>
          <w:tcPr>
            <w:tcW w:w="1194" w:type="pct"/>
            <w:tcBorders>
              <w:bottom w:val="single" w:sz="4" w:space="0" w:color="auto"/>
            </w:tcBorders>
            <w:shd w:val="clear" w:color="auto" w:fill="auto"/>
          </w:tcPr>
          <w:p w14:paraId="7942FC10" w14:textId="77777777" w:rsidR="006D5EB8" w:rsidRPr="0038331C" w:rsidRDefault="006D5EB8" w:rsidP="00103FD1">
            <w:pPr>
              <w:spacing w:line="276" w:lineRule="auto"/>
              <w:jc w:val="both"/>
              <w:rPr>
                <w:rFonts w:eastAsia="Times New Roman"/>
                <w:noProof/>
                <w:sz w:val="22"/>
                <w:szCs w:val="22"/>
                <w:lang w:val="en-GB" w:eastAsia="fr-FR"/>
              </w:rPr>
            </w:pPr>
          </w:p>
        </w:tc>
        <w:tc>
          <w:tcPr>
            <w:tcW w:w="701" w:type="pct"/>
            <w:tcBorders>
              <w:bottom w:val="single" w:sz="4" w:space="0" w:color="auto"/>
            </w:tcBorders>
            <w:shd w:val="clear" w:color="auto" w:fill="auto"/>
          </w:tcPr>
          <w:p w14:paraId="19CCEF05" w14:textId="77777777" w:rsidR="006D5EB8" w:rsidRPr="0038331C" w:rsidRDefault="006D5EB8" w:rsidP="00103FD1">
            <w:pPr>
              <w:spacing w:line="276" w:lineRule="auto"/>
              <w:jc w:val="both"/>
              <w:rPr>
                <w:rFonts w:eastAsia="Times New Roman"/>
                <w:noProof/>
                <w:sz w:val="22"/>
                <w:szCs w:val="22"/>
                <w:lang w:val="en-GB" w:eastAsia="fr-FR"/>
              </w:rPr>
            </w:pPr>
          </w:p>
        </w:tc>
        <w:tc>
          <w:tcPr>
            <w:tcW w:w="895" w:type="pct"/>
            <w:tcBorders>
              <w:bottom w:val="single" w:sz="4" w:space="0" w:color="auto"/>
            </w:tcBorders>
            <w:shd w:val="clear" w:color="auto" w:fill="auto"/>
          </w:tcPr>
          <w:p w14:paraId="65FA5A5F" w14:textId="77777777" w:rsidR="006D5EB8" w:rsidRPr="0038331C" w:rsidRDefault="006D5EB8" w:rsidP="00103FD1">
            <w:pPr>
              <w:spacing w:line="276" w:lineRule="auto"/>
              <w:jc w:val="both"/>
              <w:rPr>
                <w:rFonts w:eastAsia="Times New Roman"/>
                <w:noProof/>
                <w:sz w:val="22"/>
                <w:szCs w:val="22"/>
                <w:lang w:val="en-GB" w:eastAsia="fr-FR"/>
              </w:rPr>
            </w:pPr>
          </w:p>
        </w:tc>
        <w:tc>
          <w:tcPr>
            <w:tcW w:w="1492" w:type="pct"/>
            <w:tcBorders>
              <w:bottom w:val="single" w:sz="4" w:space="0" w:color="auto"/>
            </w:tcBorders>
            <w:shd w:val="clear" w:color="auto" w:fill="auto"/>
          </w:tcPr>
          <w:p w14:paraId="5069DA42" w14:textId="77777777" w:rsidR="006D5EB8" w:rsidRPr="0038331C" w:rsidRDefault="006D5EB8" w:rsidP="00103FD1">
            <w:pPr>
              <w:spacing w:line="276" w:lineRule="auto"/>
              <w:jc w:val="both"/>
              <w:rPr>
                <w:rFonts w:eastAsia="Times New Roman"/>
                <w:noProof/>
                <w:sz w:val="22"/>
                <w:szCs w:val="22"/>
                <w:lang w:val="en-GB" w:eastAsia="fr-FR"/>
              </w:rPr>
            </w:pPr>
          </w:p>
        </w:tc>
      </w:tr>
      <w:tr w:rsidR="006D5EB8" w:rsidRPr="0038331C" w14:paraId="1EA0A732" w14:textId="77777777" w:rsidTr="00307063">
        <w:tc>
          <w:tcPr>
            <w:tcW w:w="717" w:type="pct"/>
            <w:tcBorders>
              <w:bottom w:val="single" w:sz="4" w:space="0" w:color="auto"/>
            </w:tcBorders>
            <w:shd w:val="clear" w:color="auto" w:fill="auto"/>
            <w:vAlign w:val="center"/>
          </w:tcPr>
          <w:p w14:paraId="42B02968" w14:textId="77777777" w:rsidR="006D5EB8" w:rsidRPr="0038331C" w:rsidRDefault="006D5EB8" w:rsidP="00103FD1">
            <w:pPr>
              <w:spacing w:line="276" w:lineRule="auto"/>
              <w:jc w:val="center"/>
              <w:rPr>
                <w:rFonts w:eastAsia="Times New Roman"/>
                <w:noProof/>
                <w:sz w:val="22"/>
                <w:szCs w:val="22"/>
                <w:lang w:val="en-GB" w:eastAsia="fr-FR"/>
              </w:rPr>
            </w:pPr>
            <w:r w:rsidRPr="0038331C">
              <w:rPr>
                <w:rFonts w:eastAsia="Times New Roman"/>
                <w:noProof/>
                <w:sz w:val="22"/>
                <w:szCs w:val="22"/>
                <w:lang w:val="en-GB" w:eastAsia="fr-FR"/>
              </w:rPr>
              <w:t>n</w:t>
            </w:r>
          </w:p>
        </w:tc>
        <w:tc>
          <w:tcPr>
            <w:tcW w:w="1194" w:type="pct"/>
            <w:tcBorders>
              <w:bottom w:val="single" w:sz="4" w:space="0" w:color="auto"/>
            </w:tcBorders>
            <w:shd w:val="clear" w:color="auto" w:fill="auto"/>
          </w:tcPr>
          <w:p w14:paraId="7B3155D1" w14:textId="77777777" w:rsidR="006D5EB8" w:rsidRPr="0038331C" w:rsidRDefault="006D5EB8" w:rsidP="00103FD1">
            <w:pPr>
              <w:spacing w:line="276" w:lineRule="auto"/>
              <w:jc w:val="both"/>
              <w:rPr>
                <w:rFonts w:eastAsia="Times New Roman"/>
                <w:noProof/>
                <w:sz w:val="22"/>
                <w:szCs w:val="22"/>
                <w:lang w:val="en-GB" w:eastAsia="fr-FR"/>
              </w:rPr>
            </w:pPr>
          </w:p>
        </w:tc>
        <w:tc>
          <w:tcPr>
            <w:tcW w:w="701" w:type="pct"/>
            <w:tcBorders>
              <w:bottom w:val="single" w:sz="4" w:space="0" w:color="auto"/>
            </w:tcBorders>
            <w:shd w:val="clear" w:color="auto" w:fill="auto"/>
          </w:tcPr>
          <w:p w14:paraId="2EB6275E" w14:textId="77777777" w:rsidR="006D5EB8" w:rsidRPr="0038331C" w:rsidRDefault="006D5EB8" w:rsidP="00103FD1">
            <w:pPr>
              <w:spacing w:line="276" w:lineRule="auto"/>
              <w:jc w:val="both"/>
              <w:rPr>
                <w:rFonts w:eastAsia="Times New Roman"/>
                <w:noProof/>
                <w:sz w:val="22"/>
                <w:szCs w:val="22"/>
                <w:lang w:val="en-GB" w:eastAsia="fr-FR"/>
              </w:rPr>
            </w:pPr>
          </w:p>
        </w:tc>
        <w:tc>
          <w:tcPr>
            <w:tcW w:w="895" w:type="pct"/>
            <w:tcBorders>
              <w:bottom w:val="single" w:sz="4" w:space="0" w:color="auto"/>
            </w:tcBorders>
            <w:shd w:val="clear" w:color="auto" w:fill="auto"/>
          </w:tcPr>
          <w:p w14:paraId="1D10FF1E" w14:textId="77777777" w:rsidR="006D5EB8" w:rsidRPr="0038331C" w:rsidRDefault="006D5EB8" w:rsidP="00103FD1">
            <w:pPr>
              <w:spacing w:line="276" w:lineRule="auto"/>
              <w:jc w:val="both"/>
              <w:rPr>
                <w:rFonts w:eastAsia="Times New Roman"/>
                <w:noProof/>
                <w:sz w:val="22"/>
                <w:szCs w:val="22"/>
                <w:lang w:val="en-GB" w:eastAsia="fr-FR"/>
              </w:rPr>
            </w:pPr>
          </w:p>
        </w:tc>
        <w:tc>
          <w:tcPr>
            <w:tcW w:w="1492" w:type="pct"/>
            <w:tcBorders>
              <w:bottom w:val="single" w:sz="4" w:space="0" w:color="auto"/>
            </w:tcBorders>
            <w:shd w:val="clear" w:color="auto" w:fill="auto"/>
          </w:tcPr>
          <w:p w14:paraId="3017DDB1" w14:textId="77777777" w:rsidR="006D5EB8" w:rsidRPr="0038331C" w:rsidRDefault="006D5EB8" w:rsidP="00103FD1">
            <w:pPr>
              <w:spacing w:line="276" w:lineRule="auto"/>
              <w:jc w:val="both"/>
              <w:rPr>
                <w:rFonts w:eastAsia="Times New Roman"/>
                <w:noProof/>
                <w:sz w:val="22"/>
                <w:szCs w:val="22"/>
                <w:lang w:val="en-GB" w:eastAsia="fr-FR"/>
              </w:rPr>
            </w:pPr>
          </w:p>
        </w:tc>
      </w:tr>
    </w:tbl>
    <w:p w14:paraId="143ADF1E" w14:textId="77777777" w:rsidR="006D5EB8" w:rsidRPr="0038331C" w:rsidRDefault="006D5EB8" w:rsidP="00103FD1">
      <w:pPr>
        <w:tabs>
          <w:tab w:val="left" w:pos="284"/>
        </w:tabs>
        <w:spacing w:line="276" w:lineRule="auto"/>
        <w:jc w:val="both"/>
        <w:rPr>
          <w:b/>
          <w:lang w:val="en-GB"/>
        </w:rPr>
      </w:pPr>
    </w:p>
    <w:p w14:paraId="318E2CFC" w14:textId="77777777" w:rsidR="006D5EB8" w:rsidRPr="0038331C" w:rsidRDefault="006D5EB8" w:rsidP="00103FD1">
      <w:pPr>
        <w:tabs>
          <w:tab w:val="left" w:pos="284"/>
        </w:tabs>
        <w:spacing w:line="276" w:lineRule="auto"/>
        <w:jc w:val="both"/>
        <w:rPr>
          <w:b/>
          <w:lang w:val="en-GB"/>
        </w:rPr>
      </w:pPr>
      <w:r w:rsidRPr="0038331C">
        <w:rPr>
          <w:b/>
          <w:lang w:val="en-GB"/>
        </w:rPr>
        <w:t>D1.4. Risks and alternative approaches</w:t>
      </w:r>
    </w:p>
    <w:p w14:paraId="36608408" w14:textId="77777777" w:rsidR="006D5EB8" w:rsidRPr="0038331C" w:rsidRDefault="006D5EB8" w:rsidP="00103FD1">
      <w:pPr>
        <w:tabs>
          <w:tab w:val="left" w:pos="284"/>
        </w:tabs>
        <w:spacing w:line="276" w:lineRule="auto"/>
        <w:jc w:val="both"/>
        <w:rPr>
          <w:i/>
          <w:lang w:val="en-GB"/>
        </w:rPr>
      </w:pPr>
      <w:r w:rsidRPr="0038331C">
        <w:rPr>
          <w:i/>
          <w:lang w:val="en-GB"/>
        </w:rPr>
        <w:t>The potential scientific and administrative risks and the contingency plan to tackle them will be described.</w:t>
      </w:r>
    </w:p>
    <w:p w14:paraId="2FB6017F" w14:textId="77777777" w:rsidR="006D5EB8" w:rsidRPr="0038331C" w:rsidRDefault="006D5EB8" w:rsidP="00103FD1">
      <w:pPr>
        <w:tabs>
          <w:tab w:val="left" w:pos="284"/>
        </w:tabs>
        <w:spacing w:line="276" w:lineRule="auto"/>
        <w:jc w:val="both"/>
        <w:rPr>
          <w:b/>
          <w:lang w:val="en-GB"/>
        </w:rPr>
      </w:pPr>
    </w:p>
    <w:p w14:paraId="74642FC3" w14:textId="77777777" w:rsidR="006D5EB8" w:rsidRPr="0038331C" w:rsidRDefault="006D5EB8" w:rsidP="00103FD1">
      <w:pPr>
        <w:tabs>
          <w:tab w:val="left" w:pos="284"/>
        </w:tabs>
        <w:spacing w:line="276" w:lineRule="auto"/>
        <w:jc w:val="both"/>
        <w:rPr>
          <w:b/>
          <w:lang w:val="en-GB"/>
        </w:rPr>
      </w:pPr>
      <w:r w:rsidRPr="0038331C">
        <w:rPr>
          <w:b/>
          <w:lang w:val="en-GB"/>
        </w:rPr>
        <w:t>D1.5. Impact and dissemination</w:t>
      </w:r>
    </w:p>
    <w:p w14:paraId="428948BF" w14:textId="67B20DB9" w:rsidR="006D5EB8" w:rsidRPr="0038331C" w:rsidRDefault="006D5EB8" w:rsidP="00103FD1">
      <w:pPr>
        <w:tabs>
          <w:tab w:val="left" w:pos="284"/>
        </w:tabs>
        <w:spacing w:line="276" w:lineRule="auto"/>
        <w:jc w:val="both"/>
        <w:rPr>
          <w:color w:val="1D2228"/>
          <w:lang w:val="en-GB"/>
        </w:rPr>
      </w:pPr>
      <w:r w:rsidRPr="0038331C">
        <w:rPr>
          <w:i/>
          <w:lang w:val="en-GB"/>
        </w:rPr>
        <w:t>The expected impact of the Specific RDI Project will be described, with emphasis on the following aspects: (1)</w:t>
      </w:r>
      <w:r w:rsidR="009E723F" w:rsidRPr="0038331C">
        <w:rPr>
          <w:i/>
          <w:lang w:val="en-GB"/>
        </w:rPr>
        <w:t xml:space="preserve"> </w:t>
      </w:r>
      <w:r w:rsidRPr="0038331C">
        <w:rPr>
          <w:i/>
          <w:lang w:val="en-GB"/>
        </w:rPr>
        <w:t>the estimated results of the Specific RDI Project in relationship with the Competence Center Strategic Research Agenda and EU Mission</w:t>
      </w:r>
      <w:r w:rsidRPr="0038331C">
        <w:rPr>
          <w:iCs/>
          <w:lang w:val="en-GB"/>
        </w:rPr>
        <w:t xml:space="preserve"> </w:t>
      </w:r>
      <w:r w:rsidRPr="0038331C">
        <w:rPr>
          <w:i/>
          <w:lang w:val="en-GB"/>
        </w:rPr>
        <w:t xml:space="preserve">agenda; (2) the impact of the Specific RDI Project on I5 indicators; (3) strategy for disseminating the results; (4) </w:t>
      </w:r>
      <w:bookmarkStart w:id="11" w:name="_Hlk113881802"/>
      <w:r w:rsidRPr="0038331C">
        <w:rPr>
          <w:bCs/>
          <w:i/>
          <w:color w:val="1D2228"/>
          <w:lang w:val="en-GB"/>
        </w:rPr>
        <w:t>engagement with public authorities, civil society and public in order to increase awareness of the achieved results.</w:t>
      </w:r>
      <w:bookmarkEnd w:id="11"/>
    </w:p>
    <w:p w14:paraId="27B8996F" w14:textId="77777777" w:rsidR="006D5EB8" w:rsidRPr="0038331C" w:rsidRDefault="006D5EB8" w:rsidP="00103FD1">
      <w:pPr>
        <w:tabs>
          <w:tab w:val="left" w:pos="284"/>
        </w:tabs>
        <w:spacing w:line="276" w:lineRule="auto"/>
        <w:contextualSpacing/>
        <w:jc w:val="both"/>
        <w:rPr>
          <w:b/>
          <w:iCs/>
          <w:lang w:val="en-GB"/>
        </w:rPr>
      </w:pPr>
    </w:p>
    <w:p w14:paraId="6FE30D30" w14:textId="77777777" w:rsidR="006D5EB8" w:rsidRPr="0038331C" w:rsidRDefault="006D5EB8" w:rsidP="00103FD1">
      <w:pPr>
        <w:tabs>
          <w:tab w:val="left" w:pos="284"/>
        </w:tabs>
        <w:spacing w:line="276" w:lineRule="auto"/>
        <w:contextualSpacing/>
        <w:jc w:val="both"/>
        <w:rPr>
          <w:b/>
          <w:iCs/>
          <w:lang w:val="en-GB"/>
        </w:rPr>
      </w:pPr>
      <w:r w:rsidRPr="0038331C">
        <w:rPr>
          <w:b/>
          <w:iCs/>
          <w:lang w:val="en-GB"/>
        </w:rPr>
        <w:t>D1.6. Requested budget</w:t>
      </w:r>
    </w:p>
    <w:p w14:paraId="747DF0C8" w14:textId="66E3E306" w:rsidR="006D5EB8" w:rsidRPr="0038331C" w:rsidRDefault="006D5EB8" w:rsidP="00103FD1">
      <w:pPr>
        <w:tabs>
          <w:tab w:val="left" w:pos="284"/>
        </w:tabs>
        <w:spacing w:line="276" w:lineRule="auto"/>
        <w:contextualSpacing/>
        <w:jc w:val="both"/>
        <w:rPr>
          <w:i/>
          <w:iCs/>
          <w:lang w:val="en-GB"/>
        </w:rPr>
      </w:pPr>
      <w:r w:rsidRPr="0038331C">
        <w:rPr>
          <w:i/>
          <w:iCs/>
          <w:lang w:val="en-GB"/>
        </w:rPr>
        <w:t xml:space="preserve">The distribution of the budget by types of expenses, by year and by </w:t>
      </w:r>
      <w:r w:rsidR="00954D1E" w:rsidRPr="0038331C">
        <w:rPr>
          <w:i/>
          <w:iCs/>
          <w:lang w:val="en-GB"/>
        </w:rPr>
        <w:t xml:space="preserve">involved </w:t>
      </w:r>
      <w:r w:rsidRPr="0038331C">
        <w:rPr>
          <w:i/>
          <w:iCs/>
          <w:lang w:val="en-GB"/>
        </w:rPr>
        <w:t>organization must be indicated and motivated. Section D1.6 will not receive a score in the evaluation, the comments in the evaluation phase will only be used in the negotiation and contracting process only for the selected Complex RDI Projects.</w:t>
      </w:r>
    </w:p>
    <w:p w14:paraId="1E8B1CB9" w14:textId="77777777" w:rsidR="006D5EB8" w:rsidRPr="0038331C" w:rsidRDefault="006D5EB8" w:rsidP="00103FD1">
      <w:pPr>
        <w:tabs>
          <w:tab w:val="left" w:pos="284"/>
        </w:tabs>
        <w:spacing w:line="276" w:lineRule="auto"/>
        <w:contextualSpacing/>
        <w:jc w:val="both"/>
        <w:rPr>
          <w:i/>
          <w:iCs/>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772"/>
        <w:gridCol w:w="1159"/>
        <w:gridCol w:w="814"/>
        <w:gridCol w:w="1309"/>
        <w:gridCol w:w="1105"/>
        <w:gridCol w:w="814"/>
        <w:gridCol w:w="814"/>
        <w:gridCol w:w="959"/>
        <w:gridCol w:w="959"/>
      </w:tblGrid>
      <w:tr w:rsidR="006D5EB8" w:rsidRPr="0038331C" w14:paraId="7C2090F0" w14:textId="77777777" w:rsidTr="009E723F">
        <w:trPr>
          <w:trHeight w:val="417"/>
          <w:jc w:val="center"/>
        </w:trPr>
        <w:tc>
          <w:tcPr>
            <w:tcW w:w="0" w:type="auto"/>
            <w:tcBorders>
              <w:bottom w:val="single" w:sz="4" w:space="0" w:color="auto"/>
            </w:tcBorders>
            <w:shd w:val="clear" w:color="auto" w:fill="FFFFFF" w:themeFill="background1"/>
          </w:tcPr>
          <w:p w14:paraId="59D9A69E" w14:textId="77777777" w:rsidR="006D5EB8" w:rsidRPr="0038331C" w:rsidRDefault="006D5EB8" w:rsidP="00103FD1">
            <w:pPr>
              <w:spacing w:line="276" w:lineRule="auto"/>
              <w:jc w:val="center"/>
              <w:rPr>
                <w:rFonts w:eastAsia="Times New Roman"/>
                <w:b/>
                <w:bCs/>
                <w:smallCaps/>
                <w:noProof/>
                <w:sz w:val="16"/>
                <w:szCs w:val="16"/>
                <w:lang w:val="en-GB" w:eastAsia="fr-FR"/>
              </w:rPr>
            </w:pPr>
          </w:p>
        </w:tc>
        <w:tc>
          <w:tcPr>
            <w:tcW w:w="0" w:type="auto"/>
            <w:gridSpan w:val="8"/>
            <w:tcBorders>
              <w:bottom w:val="single" w:sz="4" w:space="0" w:color="auto"/>
            </w:tcBorders>
            <w:shd w:val="clear" w:color="auto" w:fill="FFFFFF" w:themeFill="background1"/>
          </w:tcPr>
          <w:p w14:paraId="0DD9EB32" w14:textId="77777777" w:rsidR="006D5EB8" w:rsidRPr="0038331C" w:rsidRDefault="006D5EB8" w:rsidP="00103FD1">
            <w:pPr>
              <w:spacing w:line="276" w:lineRule="auto"/>
              <w:jc w:val="center"/>
              <w:rPr>
                <w:rFonts w:eastAsia="Times New Roman"/>
                <w:b/>
                <w:bCs/>
                <w:smallCaps/>
                <w:noProof/>
                <w:sz w:val="16"/>
                <w:szCs w:val="16"/>
                <w:lang w:val="en-GB" w:eastAsia="fr-FR"/>
              </w:rPr>
            </w:pPr>
            <w:r w:rsidRPr="0038331C">
              <w:rPr>
                <w:rFonts w:eastAsia="Times New Roman"/>
                <w:b/>
                <w:bCs/>
                <w:smallCaps/>
                <w:noProof/>
                <w:sz w:val="16"/>
                <w:szCs w:val="16"/>
                <w:lang w:val="en-GB" w:eastAsia="fr-FR"/>
              </w:rPr>
              <w:t>LIST OF TEAM MEMBERS</w:t>
            </w:r>
          </w:p>
        </w:tc>
      </w:tr>
      <w:tr w:rsidR="009E723F" w:rsidRPr="0038331C" w14:paraId="471ABC47" w14:textId="77777777" w:rsidTr="009E723F">
        <w:trPr>
          <w:trHeight w:val="750"/>
          <w:jc w:val="center"/>
        </w:trPr>
        <w:tc>
          <w:tcPr>
            <w:tcW w:w="0" w:type="auto"/>
            <w:tcBorders>
              <w:bottom w:val="single" w:sz="4" w:space="0" w:color="auto"/>
              <w:right w:val="single" w:sz="4" w:space="0" w:color="auto"/>
            </w:tcBorders>
            <w:shd w:val="clear" w:color="auto" w:fill="FFFFFF" w:themeFill="background1"/>
          </w:tcPr>
          <w:p w14:paraId="086534BD" w14:textId="77777777" w:rsidR="006D5EB8" w:rsidRPr="0038331C" w:rsidRDefault="006D5EB8" w:rsidP="00103FD1">
            <w:pPr>
              <w:spacing w:line="276" w:lineRule="auto"/>
              <w:jc w:val="both"/>
              <w:rPr>
                <w:rFonts w:eastAsia="Times New Roman"/>
                <w:b/>
                <w:noProof/>
                <w:sz w:val="16"/>
                <w:szCs w:val="16"/>
                <w:lang w:val="en-GB" w:eastAsia="fr-FR"/>
              </w:rPr>
            </w:pPr>
          </w:p>
        </w:tc>
        <w:tc>
          <w:tcPr>
            <w:tcW w:w="0" w:type="auto"/>
            <w:tcBorders>
              <w:bottom w:val="single" w:sz="4" w:space="0" w:color="auto"/>
              <w:right w:val="single" w:sz="4" w:space="0" w:color="auto"/>
            </w:tcBorders>
            <w:shd w:val="clear" w:color="auto" w:fill="FFFFFF" w:themeFill="background1"/>
          </w:tcPr>
          <w:p w14:paraId="2DA4D95A" w14:textId="78D0DCDA" w:rsidR="006D5EB8" w:rsidRPr="0038331C" w:rsidRDefault="006D5EB8" w:rsidP="00103FD1">
            <w:pPr>
              <w:spacing w:line="276" w:lineRule="auto"/>
              <w:jc w:val="center"/>
              <w:rPr>
                <w:rFonts w:eastAsia="Times New Roman"/>
                <w:b/>
                <w:noProof/>
                <w:sz w:val="16"/>
                <w:szCs w:val="16"/>
                <w:lang w:val="en-GB" w:eastAsia="fr-FR"/>
              </w:rPr>
            </w:pPr>
            <w:r w:rsidRPr="0038331C">
              <w:rPr>
                <w:rFonts w:eastAsia="Times New Roman"/>
                <w:b/>
                <w:noProof/>
                <w:sz w:val="16"/>
                <w:szCs w:val="16"/>
                <w:lang w:val="en-GB" w:eastAsia="fr-FR"/>
              </w:rPr>
              <w:t xml:space="preserve">Organization </w:t>
            </w:r>
            <w:r w:rsidR="00095094" w:rsidRPr="0038331C">
              <w:rPr>
                <w:rFonts w:eastAsia="Times New Roman"/>
                <w:b/>
                <w:noProof/>
                <w:sz w:val="16"/>
                <w:szCs w:val="16"/>
                <w:lang w:val="en-GB" w:eastAsia="fr-FR"/>
              </w:rPr>
              <w:t>ID</w:t>
            </w:r>
          </w:p>
        </w:tc>
        <w:tc>
          <w:tcPr>
            <w:tcW w:w="0" w:type="auto"/>
            <w:tcBorders>
              <w:left w:val="single" w:sz="4" w:space="0" w:color="auto"/>
              <w:bottom w:val="single" w:sz="4" w:space="0" w:color="auto"/>
            </w:tcBorders>
            <w:shd w:val="clear" w:color="auto" w:fill="FFFFFF" w:themeFill="background1"/>
          </w:tcPr>
          <w:p w14:paraId="28332F5C" w14:textId="4AF05EA1" w:rsidR="006D5EB8" w:rsidRPr="0038331C" w:rsidRDefault="006D5EB8" w:rsidP="00103FD1">
            <w:pPr>
              <w:spacing w:line="276" w:lineRule="auto"/>
              <w:jc w:val="center"/>
              <w:rPr>
                <w:rFonts w:eastAsia="Times New Roman"/>
                <w:b/>
                <w:noProof/>
                <w:sz w:val="16"/>
                <w:szCs w:val="16"/>
                <w:lang w:val="en-GB" w:eastAsia="fr-FR"/>
              </w:rPr>
            </w:pPr>
            <w:r w:rsidRPr="0038331C">
              <w:rPr>
                <w:rFonts w:eastAsia="Times New Roman"/>
                <w:b/>
                <w:noProof/>
                <w:sz w:val="16"/>
                <w:szCs w:val="16"/>
                <w:lang w:val="en-GB" w:eastAsia="fr-FR"/>
              </w:rPr>
              <w:t>First name and last name</w:t>
            </w:r>
          </w:p>
        </w:tc>
        <w:tc>
          <w:tcPr>
            <w:tcW w:w="0" w:type="auto"/>
            <w:tcBorders>
              <w:bottom w:val="single" w:sz="4" w:space="0" w:color="auto"/>
            </w:tcBorders>
            <w:shd w:val="clear" w:color="auto" w:fill="FFFFFF" w:themeFill="background1"/>
          </w:tcPr>
          <w:p w14:paraId="4EAC91D8" w14:textId="30B60988" w:rsidR="006D5EB8" w:rsidRPr="0038331C" w:rsidRDefault="006D5EB8" w:rsidP="00103FD1">
            <w:pPr>
              <w:spacing w:line="276" w:lineRule="auto"/>
              <w:jc w:val="center"/>
              <w:rPr>
                <w:rFonts w:eastAsia="Times New Roman"/>
                <w:b/>
                <w:noProof/>
                <w:sz w:val="16"/>
                <w:szCs w:val="16"/>
                <w:lang w:val="en-GB" w:eastAsia="fr-FR"/>
              </w:rPr>
            </w:pPr>
            <w:r w:rsidRPr="0038331C">
              <w:rPr>
                <w:rFonts w:eastAsia="Times New Roman"/>
                <w:b/>
                <w:noProof/>
                <w:sz w:val="16"/>
                <w:szCs w:val="16"/>
                <w:lang w:val="en-GB" w:eastAsia="fr-FR"/>
              </w:rPr>
              <w:t xml:space="preserve">Position in the </w:t>
            </w:r>
            <w:r w:rsidR="00FA6CA1" w:rsidRPr="0038331C">
              <w:rPr>
                <w:rFonts w:eastAsia="Times New Roman"/>
                <w:b/>
                <w:noProof/>
                <w:sz w:val="16"/>
                <w:szCs w:val="16"/>
                <w:lang w:val="en-GB" w:eastAsia="fr-FR"/>
              </w:rPr>
              <w:t>Specific RDI Project</w:t>
            </w:r>
          </w:p>
        </w:tc>
        <w:tc>
          <w:tcPr>
            <w:tcW w:w="0" w:type="auto"/>
            <w:tcBorders>
              <w:bottom w:val="single" w:sz="4" w:space="0" w:color="auto"/>
            </w:tcBorders>
            <w:shd w:val="clear" w:color="auto" w:fill="FFFFFF" w:themeFill="background1"/>
          </w:tcPr>
          <w:p w14:paraId="4D63F8DD" w14:textId="77777777" w:rsidR="006D5EB8" w:rsidRPr="0038331C" w:rsidRDefault="006D5EB8" w:rsidP="00103FD1">
            <w:pPr>
              <w:spacing w:line="276" w:lineRule="auto"/>
              <w:jc w:val="center"/>
              <w:rPr>
                <w:rFonts w:eastAsia="Times New Roman"/>
                <w:b/>
                <w:noProof/>
                <w:sz w:val="16"/>
                <w:szCs w:val="16"/>
                <w:lang w:val="en-GB" w:eastAsia="fr-FR"/>
              </w:rPr>
            </w:pPr>
            <w:r w:rsidRPr="0038331C">
              <w:rPr>
                <w:rFonts w:eastAsia="Times New Roman"/>
                <w:b/>
                <w:noProof/>
                <w:sz w:val="16"/>
                <w:szCs w:val="16"/>
                <w:lang w:val="en-GB" w:eastAsia="fr-FR"/>
              </w:rPr>
              <w:t xml:space="preserve"> Number of Person-months**</w:t>
            </w:r>
          </w:p>
        </w:tc>
        <w:tc>
          <w:tcPr>
            <w:tcW w:w="0" w:type="auto"/>
            <w:tcBorders>
              <w:bottom w:val="single" w:sz="4" w:space="0" w:color="auto"/>
            </w:tcBorders>
            <w:shd w:val="clear" w:color="auto" w:fill="FFFFFF" w:themeFill="background1"/>
          </w:tcPr>
          <w:p w14:paraId="0F4F179F" w14:textId="77777777" w:rsidR="006D5EB8" w:rsidRPr="0038331C" w:rsidRDefault="006D5EB8" w:rsidP="00103FD1">
            <w:pPr>
              <w:spacing w:line="276" w:lineRule="auto"/>
              <w:jc w:val="center"/>
              <w:rPr>
                <w:rFonts w:eastAsia="Times New Roman"/>
                <w:b/>
                <w:noProof/>
                <w:sz w:val="16"/>
                <w:szCs w:val="16"/>
                <w:lang w:val="en-GB" w:eastAsia="fr-FR"/>
              </w:rPr>
            </w:pPr>
            <w:r w:rsidRPr="0038331C">
              <w:rPr>
                <w:rFonts w:eastAsia="Times New Roman"/>
                <w:b/>
                <w:noProof/>
                <w:sz w:val="16"/>
                <w:szCs w:val="16"/>
                <w:lang w:val="en-GB" w:eastAsia="fr-FR"/>
              </w:rPr>
              <w:t xml:space="preserve">Person-month </w:t>
            </w:r>
          </w:p>
          <w:p w14:paraId="6849E05D" w14:textId="77777777" w:rsidR="006D5EB8" w:rsidRPr="0038331C" w:rsidRDefault="006D5EB8" w:rsidP="00103FD1">
            <w:pPr>
              <w:spacing w:line="276" w:lineRule="auto"/>
              <w:jc w:val="center"/>
              <w:rPr>
                <w:rFonts w:eastAsia="Times New Roman"/>
                <w:b/>
                <w:noProof/>
                <w:sz w:val="16"/>
                <w:szCs w:val="16"/>
                <w:lang w:val="en-GB" w:eastAsia="fr-FR"/>
              </w:rPr>
            </w:pPr>
            <w:r w:rsidRPr="0038331C">
              <w:rPr>
                <w:rFonts w:eastAsia="Times New Roman"/>
                <w:b/>
                <w:noProof/>
                <w:sz w:val="16"/>
                <w:szCs w:val="16"/>
                <w:lang w:val="en-GB" w:eastAsia="fr-FR"/>
              </w:rPr>
              <w:t>value (LEI)</w:t>
            </w:r>
          </w:p>
        </w:tc>
        <w:tc>
          <w:tcPr>
            <w:tcW w:w="0" w:type="auto"/>
            <w:tcBorders>
              <w:bottom w:val="single" w:sz="4" w:space="0" w:color="auto"/>
            </w:tcBorders>
            <w:shd w:val="clear" w:color="auto" w:fill="FFFFFF" w:themeFill="background1"/>
          </w:tcPr>
          <w:p w14:paraId="75313310" w14:textId="77777777" w:rsidR="006D5EB8" w:rsidRPr="0038331C" w:rsidRDefault="006D5EB8" w:rsidP="00103FD1">
            <w:pPr>
              <w:spacing w:line="276" w:lineRule="auto"/>
              <w:jc w:val="center"/>
              <w:rPr>
                <w:rFonts w:eastAsia="Times New Roman"/>
                <w:b/>
                <w:noProof/>
                <w:sz w:val="16"/>
                <w:szCs w:val="16"/>
                <w:lang w:val="en-GB" w:eastAsia="fr-FR"/>
              </w:rPr>
            </w:pPr>
            <w:r w:rsidRPr="0038331C">
              <w:rPr>
                <w:rFonts w:eastAsia="Times New Roman"/>
                <w:b/>
                <w:noProof/>
                <w:sz w:val="16"/>
                <w:szCs w:val="16"/>
                <w:lang w:val="en-GB" w:eastAsia="fr-FR"/>
              </w:rPr>
              <w:t xml:space="preserve">Person-month </w:t>
            </w:r>
          </w:p>
          <w:p w14:paraId="7B80E080" w14:textId="77777777" w:rsidR="006D5EB8" w:rsidRPr="0038331C" w:rsidRDefault="006D5EB8" w:rsidP="00103FD1">
            <w:pPr>
              <w:spacing w:line="276" w:lineRule="auto"/>
              <w:jc w:val="center"/>
              <w:rPr>
                <w:rFonts w:eastAsia="Times New Roman"/>
                <w:b/>
                <w:noProof/>
                <w:sz w:val="16"/>
                <w:szCs w:val="16"/>
                <w:lang w:val="en-GB" w:eastAsia="fr-FR"/>
              </w:rPr>
            </w:pPr>
            <w:r w:rsidRPr="0038331C">
              <w:rPr>
                <w:rFonts w:eastAsia="Times New Roman"/>
                <w:b/>
                <w:noProof/>
                <w:sz w:val="16"/>
                <w:szCs w:val="16"/>
                <w:lang w:val="en-GB" w:eastAsia="fr-FR"/>
              </w:rPr>
              <w:t>value (Euro)</w:t>
            </w:r>
          </w:p>
        </w:tc>
        <w:tc>
          <w:tcPr>
            <w:tcW w:w="0" w:type="auto"/>
            <w:tcBorders>
              <w:bottom w:val="single" w:sz="4" w:space="0" w:color="auto"/>
            </w:tcBorders>
            <w:shd w:val="clear" w:color="auto" w:fill="FFFFFF" w:themeFill="background1"/>
          </w:tcPr>
          <w:p w14:paraId="1A3179BA" w14:textId="77777777" w:rsidR="006D5EB8" w:rsidRPr="0038331C" w:rsidRDefault="006D5EB8" w:rsidP="00103FD1">
            <w:pPr>
              <w:spacing w:line="276" w:lineRule="auto"/>
              <w:jc w:val="center"/>
              <w:rPr>
                <w:rFonts w:eastAsia="Times New Roman"/>
                <w:b/>
                <w:noProof/>
                <w:sz w:val="16"/>
                <w:szCs w:val="16"/>
                <w:lang w:val="en-GB" w:eastAsia="fr-FR"/>
              </w:rPr>
            </w:pPr>
            <w:r w:rsidRPr="0038331C">
              <w:rPr>
                <w:rFonts w:eastAsia="Times New Roman"/>
                <w:b/>
                <w:noProof/>
                <w:sz w:val="16"/>
                <w:szCs w:val="16"/>
                <w:lang w:val="en-GB" w:eastAsia="fr-FR"/>
              </w:rPr>
              <w:t xml:space="preserve">Total Personnel </w:t>
            </w:r>
          </w:p>
          <w:p w14:paraId="77178558" w14:textId="2A353FA0" w:rsidR="006D5EB8" w:rsidRPr="0038331C" w:rsidRDefault="006D5EB8" w:rsidP="00103FD1">
            <w:pPr>
              <w:spacing w:line="276" w:lineRule="auto"/>
              <w:jc w:val="center"/>
              <w:rPr>
                <w:rFonts w:eastAsia="Times New Roman"/>
                <w:b/>
                <w:noProof/>
                <w:sz w:val="16"/>
                <w:szCs w:val="16"/>
                <w:lang w:val="en-GB" w:eastAsia="fr-FR"/>
              </w:rPr>
            </w:pPr>
            <w:r w:rsidRPr="0038331C">
              <w:rPr>
                <w:rFonts w:eastAsia="Times New Roman"/>
                <w:b/>
                <w:noProof/>
                <w:sz w:val="16"/>
                <w:szCs w:val="16"/>
                <w:lang w:val="en-GB" w:eastAsia="fr-FR"/>
              </w:rPr>
              <w:t>cost (LEI)</w:t>
            </w:r>
          </w:p>
        </w:tc>
        <w:tc>
          <w:tcPr>
            <w:tcW w:w="0" w:type="auto"/>
            <w:tcBorders>
              <w:bottom w:val="single" w:sz="4" w:space="0" w:color="auto"/>
            </w:tcBorders>
            <w:shd w:val="clear" w:color="auto" w:fill="FFFFFF" w:themeFill="background1"/>
          </w:tcPr>
          <w:p w14:paraId="5C638AB0" w14:textId="77777777" w:rsidR="006D5EB8" w:rsidRPr="0038331C" w:rsidRDefault="006D5EB8" w:rsidP="00103FD1">
            <w:pPr>
              <w:spacing w:line="276" w:lineRule="auto"/>
              <w:jc w:val="center"/>
              <w:rPr>
                <w:rFonts w:eastAsia="Times New Roman"/>
                <w:b/>
                <w:noProof/>
                <w:sz w:val="16"/>
                <w:szCs w:val="16"/>
                <w:lang w:val="en-GB" w:eastAsia="fr-FR"/>
              </w:rPr>
            </w:pPr>
            <w:r w:rsidRPr="0038331C">
              <w:rPr>
                <w:rFonts w:eastAsia="Times New Roman"/>
                <w:b/>
                <w:noProof/>
                <w:sz w:val="16"/>
                <w:szCs w:val="16"/>
                <w:lang w:val="en-GB" w:eastAsia="fr-FR"/>
              </w:rPr>
              <w:t xml:space="preserve">Total Personnel </w:t>
            </w:r>
          </w:p>
          <w:p w14:paraId="71CC5661" w14:textId="4F4C1CA5" w:rsidR="006D5EB8" w:rsidRPr="0038331C" w:rsidRDefault="006D5EB8" w:rsidP="00103FD1">
            <w:pPr>
              <w:spacing w:line="276" w:lineRule="auto"/>
              <w:jc w:val="center"/>
              <w:rPr>
                <w:rFonts w:eastAsia="Times New Roman"/>
                <w:b/>
                <w:noProof/>
                <w:sz w:val="16"/>
                <w:szCs w:val="16"/>
                <w:lang w:val="en-GB" w:eastAsia="fr-FR"/>
              </w:rPr>
            </w:pPr>
            <w:r w:rsidRPr="0038331C">
              <w:rPr>
                <w:rFonts w:eastAsia="Times New Roman"/>
                <w:b/>
                <w:noProof/>
                <w:sz w:val="16"/>
                <w:szCs w:val="16"/>
                <w:lang w:val="en-GB" w:eastAsia="fr-FR"/>
              </w:rPr>
              <w:t>cost (Euro)</w:t>
            </w:r>
          </w:p>
        </w:tc>
      </w:tr>
      <w:tr w:rsidR="009E723F" w:rsidRPr="0038331C" w14:paraId="0922901D" w14:textId="77777777" w:rsidTr="009E723F">
        <w:trPr>
          <w:trHeight w:val="339"/>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B5BF24" w14:textId="4894A2CA" w:rsidR="00183C01" w:rsidRPr="0038331C" w:rsidRDefault="00183C01" w:rsidP="00103FD1">
            <w:pPr>
              <w:spacing w:line="276" w:lineRule="auto"/>
              <w:jc w:val="center"/>
              <w:rPr>
                <w:rFonts w:eastAsia="Times New Roman"/>
                <w:b/>
                <w:noProof/>
                <w:sz w:val="16"/>
                <w:szCs w:val="16"/>
                <w:lang w:val="en-GB" w:eastAsia="fr-FR"/>
              </w:rPr>
            </w:pPr>
            <w:r w:rsidRPr="0038331C">
              <w:rPr>
                <w:rFonts w:eastAsia="Times New Roman"/>
                <w:b/>
                <w:noProof/>
                <w:sz w:val="16"/>
                <w:szCs w:val="16"/>
                <w:lang w:val="en-GB" w:eastAsia="fr-FR"/>
              </w:rPr>
              <w:t>Partner 1</w:t>
            </w:r>
          </w:p>
        </w:tc>
        <w:tc>
          <w:tcPr>
            <w:tcW w:w="0" w:type="auto"/>
            <w:vMerge w:val="restart"/>
            <w:tcBorders>
              <w:top w:val="single" w:sz="4" w:space="0" w:color="auto"/>
              <w:left w:val="single" w:sz="4" w:space="0" w:color="auto"/>
              <w:right w:val="single" w:sz="4" w:space="0" w:color="auto"/>
            </w:tcBorders>
            <w:shd w:val="clear" w:color="auto" w:fill="FFFFFF" w:themeFill="background1"/>
          </w:tcPr>
          <w:p w14:paraId="4272AFA1" w14:textId="77777777" w:rsidR="00183C01" w:rsidRPr="0038331C" w:rsidRDefault="00183C01" w:rsidP="00103FD1">
            <w:pPr>
              <w:spacing w:line="276" w:lineRule="auto"/>
              <w:jc w:val="both"/>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4C88E60" w14:textId="77777777" w:rsidR="00183C01" w:rsidRPr="0038331C" w:rsidRDefault="00183C01" w:rsidP="00103FD1">
            <w:pPr>
              <w:spacing w:line="276" w:lineRule="auto"/>
              <w:jc w:val="both"/>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D0ADF60" w14:textId="09237525" w:rsidR="00183C01" w:rsidRPr="0038331C" w:rsidRDefault="00183C01" w:rsidP="00103FD1">
            <w:pPr>
              <w:spacing w:line="276" w:lineRule="auto"/>
              <w:jc w:val="center"/>
              <w:rPr>
                <w:rFonts w:eastAsia="Times New Roman"/>
                <w:noProof/>
                <w:sz w:val="16"/>
                <w:szCs w:val="16"/>
                <w:lang w:val="en-GB" w:eastAsia="fr-FR"/>
              </w:rPr>
            </w:pPr>
            <w:r w:rsidRPr="0038331C">
              <w:rPr>
                <w:sz w:val="16"/>
                <w:szCs w:val="16"/>
                <w:lang w:val="en-GB"/>
              </w:rPr>
              <w:t>Specific RDI Project Principal Investigator</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528524D"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6EA0114"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A384372"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B802489"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E06777B" w14:textId="77777777" w:rsidR="00183C01" w:rsidRPr="0038331C" w:rsidRDefault="00183C01" w:rsidP="00103FD1">
            <w:pPr>
              <w:spacing w:line="276" w:lineRule="auto"/>
              <w:jc w:val="center"/>
              <w:rPr>
                <w:rFonts w:eastAsia="Times New Roman"/>
                <w:noProof/>
                <w:sz w:val="16"/>
                <w:szCs w:val="16"/>
                <w:lang w:val="en-GB" w:eastAsia="fr-FR"/>
              </w:rPr>
            </w:pPr>
          </w:p>
        </w:tc>
      </w:tr>
      <w:tr w:rsidR="009E723F" w:rsidRPr="0038331C" w14:paraId="1DC1A44F" w14:textId="77777777" w:rsidTr="009E723F">
        <w:trPr>
          <w:trHeight w:val="50"/>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tcPr>
          <w:p w14:paraId="0DFF67B4" w14:textId="77777777" w:rsidR="00183C01" w:rsidRPr="0038331C" w:rsidRDefault="00183C01" w:rsidP="00103FD1">
            <w:pPr>
              <w:spacing w:line="276" w:lineRule="auto"/>
              <w:rPr>
                <w:rFonts w:eastAsia="Times New Roman"/>
                <w:b/>
                <w:noProof/>
                <w:sz w:val="16"/>
                <w:szCs w:val="16"/>
                <w:lang w:val="en-GB" w:eastAsia="fr-FR"/>
              </w:rPr>
            </w:pPr>
          </w:p>
        </w:tc>
        <w:tc>
          <w:tcPr>
            <w:tcW w:w="0" w:type="auto"/>
            <w:vMerge/>
            <w:tcBorders>
              <w:left w:val="single" w:sz="4" w:space="0" w:color="auto"/>
              <w:bottom w:val="single" w:sz="4" w:space="0" w:color="auto"/>
              <w:right w:val="single" w:sz="4" w:space="0" w:color="auto"/>
            </w:tcBorders>
            <w:shd w:val="clear" w:color="auto" w:fill="FFFFFF" w:themeFill="background1"/>
          </w:tcPr>
          <w:p w14:paraId="1A3A1C97"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267892C"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9063F4B" w14:textId="2D21869F" w:rsidR="00183C01" w:rsidRPr="0038331C" w:rsidRDefault="00FA6CA1" w:rsidP="00103FD1">
            <w:pPr>
              <w:spacing w:line="276" w:lineRule="auto"/>
              <w:jc w:val="center"/>
              <w:rPr>
                <w:rFonts w:eastAsia="Times New Roman"/>
                <w:noProof/>
                <w:sz w:val="16"/>
                <w:szCs w:val="16"/>
                <w:lang w:val="en-GB" w:eastAsia="fr-FR"/>
              </w:rPr>
            </w:pPr>
            <w:r w:rsidRPr="0038331C">
              <w:rPr>
                <w:rFonts w:eastAsia="Times New Roman"/>
                <w:noProof/>
                <w:sz w:val="16"/>
                <w:szCs w:val="16"/>
                <w:lang w:val="en-GB" w:eastAsia="fr-FR"/>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FB6DFB6"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5B11D30"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6B98CA2"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75506A9"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3ED32C5" w14:textId="77777777" w:rsidR="00183C01" w:rsidRPr="0038331C" w:rsidRDefault="00183C01" w:rsidP="00103FD1">
            <w:pPr>
              <w:spacing w:line="276" w:lineRule="auto"/>
              <w:jc w:val="center"/>
              <w:rPr>
                <w:rFonts w:eastAsia="Times New Roman"/>
                <w:noProof/>
                <w:sz w:val="16"/>
                <w:szCs w:val="16"/>
                <w:lang w:val="en-GB" w:eastAsia="fr-FR"/>
              </w:rPr>
            </w:pPr>
          </w:p>
        </w:tc>
      </w:tr>
      <w:tr w:rsidR="009E723F" w:rsidRPr="0038331C" w14:paraId="2D342FC6" w14:textId="77777777" w:rsidTr="009E723F">
        <w:trPr>
          <w:trHeight w:val="50"/>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C91E07" w14:textId="54C60662" w:rsidR="00183C01" w:rsidRPr="0038331C" w:rsidRDefault="00183C01" w:rsidP="00103FD1">
            <w:pPr>
              <w:spacing w:line="276" w:lineRule="auto"/>
              <w:jc w:val="center"/>
              <w:rPr>
                <w:rFonts w:eastAsia="Times New Roman"/>
                <w:b/>
                <w:noProof/>
                <w:sz w:val="16"/>
                <w:szCs w:val="16"/>
                <w:lang w:val="en-GB" w:eastAsia="fr-FR"/>
              </w:rPr>
            </w:pPr>
            <w:r w:rsidRPr="0038331C">
              <w:rPr>
                <w:rFonts w:eastAsia="Times New Roman"/>
                <w:b/>
                <w:noProof/>
                <w:sz w:val="16"/>
                <w:szCs w:val="16"/>
                <w:lang w:val="en-GB" w:eastAsia="fr-FR"/>
              </w:rPr>
              <w:t>Partner 2</w:t>
            </w:r>
          </w:p>
        </w:tc>
        <w:tc>
          <w:tcPr>
            <w:tcW w:w="0" w:type="auto"/>
            <w:vMerge w:val="restart"/>
            <w:tcBorders>
              <w:top w:val="single" w:sz="4" w:space="0" w:color="auto"/>
              <w:left w:val="single" w:sz="4" w:space="0" w:color="auto"/>
              <w:right w:val="single" w:sz="4" w:space="0" w:color="auto"/>
            </w:tcBorders>
            <w:shd w:val="clear" w:color="auto" w:fill="FFFFFF" w:themeFill="background1"/>
          </w:tcPr>
          <w:p w14:paraId="4691B647"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F0AA36C"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62C5A13" w14:textId="4B157D63" w:rsidR="00183C01" w:rsidRPr="0038331C" w:rsidRDefault="00FA6CA1" w:rsidP="00103FD1">
            <w:pPr>
              <w:spacing w:line="276" w:lineRule="auto"/>
              <w:jc w:val="center"/>
              <w:rPr>
                <w:rFonts w:eastAsia="Times New Roman"/>
                <w:noProof/>
                <w:sz w:val="16"/>
                <w:szCs w:val="16"/>
                <w:lang w:val="en-GB" w:eastAsia="fr-FR"/>
              </w:rPr>
            </w:pPr>
            <w:r w:rsidRPr="0038331C">
              <w:rPr>
                <w:rFonts w:eastAsia="Times New Roman"/>
                <w:noProof/>
                <w:sz w:val="16"/>
                <w:szCs w:val="16"/>
                <w:lang w:val="en-GB" w:eastAsia="fr-FR"/>
              </w:rPr>
              <w:t>Team Leader Partner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E885DB2"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07F6ADA"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3330A55"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820303F"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5E7EB22" w14:textId="77777777" w:rsidR="00183C01" w:rsidRPr="0038331C" w:rsidRDefault="00183C01" w:rsidP="00103FD1">
            <w:pPr>
              <w:spacing w:line="276" w:lineRule="auto"/>
              <w:jc w:val="center"/>
              <w:rPr>
                <w:rFonts w:eastAsia="Times New Roman"/>
                <w:noProof/>
                <w:sz w:val="16"/>
                <w:szCs w:val="16"/>
                <w:lang w:val="en-GB" w:eastAsia="fr-FR"/>
              </w:rPr>
            </w:pPr>
          </w:p>
        </w:tc>
      </w:tr>
      <w:tr w:rsidR="009E723F" w:rsidRPr="0038331C" w14:paraId="00CD0A33" w14:textId="77777777" w:rsidTr="009E723F">
        <w:trPr>
          <w:trHeight w:val="50"/>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199027" w14:textId="77777777" w:rsidR="00183C01" w:rsidRPr="0038331C" w:rsidRDefault="00183C01" w:rsidP="00103FD1">
            <w:pPr>
              <w:spacing w:line="276" w:lineRule="auto"/>
              <w:jc w:val="center"/>
              <w:rPr>
                <w:rFonts w:eastAsia="Times New Roman"/>
                <w:b/>
                <w:noProof/>
                <w:sz w:val="16"/>
                <w:szCs w:val="16"/>
                <w:lang w:val="en-GB" w:eastAsia="fr-FR"/>
              </w:rPr>
            </w:pPr>
          </w:p>
        </w:tc>
        <w:tc>
          <w:tcPr>
            <w:tcW w:w="0" w:type="auto"/>
            <w:vMerge/>
            <w:tcBorders>
              <w:left w:val="single" w:sz="4" w:space="0" w:color="auto"/>
              <w:bottom w:val="single" w:sz="4" w:space="0" w:color="auto"/>
              <w:right w:val="single" w:sz="4" w:space="0" w:color="auto"/>
            </w:tcBorders>
            <w:shd w:val="clear" w:color="auto" w:fill="FFFFFF" w:themeFill="background1"/>
          </w:tcPr>
          <w:p w14:paraId="5DBBFE1C"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0105F20"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F1E1821" w14:textId="3D883E61" w:rsidR="00183C01" w:rsidRPr="0038331C" w:rsidRDefault="00FA6CA1" w:rsidP="00103FD1">
            <w:pPr>
              <w:spacing w:line="276" w:lineRule="auto"/>
              <w:jc w:val="center"/>
              <w:rPr>
                <w:rFonts w:eastAsia="Times New Roman"/>
                <w:noProof/>
                <w:sz w:val="16"/>
                <w:szCs w:val="16"/>
                <w:lang w:val="en-GB" w:eastAsia="fr-FR"/>
              </w:rPr>
            </w:pPr>
            <w:r w:rsidRPr="0038331C">
              <w:rPr>
                <w:rFonts w:eastAsia="Times New Roman"/>
                <w:noProof/>
                <w:sz w:val="16"/>
                <w:szCs w:val="16"/>
                <w:lang w:val="en-GB" w:eastAsia="fr-FR"/>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0908B19"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4350124"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079B1B8"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7A3D269"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2CBD592" w14:textId="77777777" w:rsidR="00183C01" w:rsidRPr="0038331C" w:rsidRDefault="00183C01" w:rsidP="00103FD1">
            <w:pPr>
              <w:spacing w:line="276" w:lineRule="auto"/>
              <w:jc w:val="center"/>
              <w:rPr>
                <w:rFonts w:eastAsia="Times New Roman"/>
                <w:noProof/>
                <w:sz w:val="16"/>
                <w:szCs w:val="16"/>
                <w:lang w:val="en-GB" w:eastAsia="fr-FR"/>
              </w:rPr>
            </w:pPr>
          </w:p>
        </w:tc>
      </w:tr>
      <w:tr w:rsidR="009E723F" w:rsidRPr="0038331C" w14:paraId="7E416901" w14:textId="77777777" w:rsidTr="009E723F">
        <w:trPr>
          <w:trHeight w:val="50"/>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0CF6EE" w14:textId="6880D97D" w:rsidR="00183C01" w:rsidRPr="0038331C" w:rsidRDefault="00183C01" w:rsidP="00103FD1">
            <w:pPr>
              <w:spacing w:line="276" w:lineRule="auto"/>
              <w:jc w:val="center"/>
              <w:rPr>
                <w:rFonts w:eastAsia="Times New Roman"/>
                <w:b/>
                <w:noProof/>
                <w:sz w:val="16"/>
                <w:szCs w:val="16"/>
                <w:lang w:val="en-GB" w:eastAsia="fr-FR"/>
              </w:rPr>
            </w:pPr>
          </w:p>
        </w:tc>
        <w:tc>
          <w:tcPr>
            <w:tcW w:w="0" w:type="auto"/>
            <w:vMerge w:val="restart"/>
            <w:tcBorders>
              <w:top w:val="single" w:sz="4" w:space="0" w:color="auto"/>
              <w:left w:val="single" w:sz="4" w:space="0" w:color="auto"/>
              <w:right w:val="single" w:sz="4" w:space="0" w:color="auto"/>
            </w:tcBorders>
            <w:shd w:val="clear" w:color="auto" w:fill="FFFFFF" w:themeFill="background1"/>
          </w:tcPr>
          <w:p w14:paraId="6D69EF56"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40FAA9C"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810D998"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9787B86"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E27C5AF"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6D783BE"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4E60091"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6B08DEC" w14:textId="77777777" w:rsidR="00183C01" w:rsidRPr="0038331C" w:rsidRDefault="00183C01" w:rsidP="00103FD1">
            <w:pPr>
              <w:spacing w:line="276" w:lineRule="auto"/>
              <w:jc w:val="center"/>
              <w:rPr>
                <w:rFonts w:eastAsia="Times New Roman"/>
                <w:noProof/>
                <w:sz w:val="16"/>
                <w:szCs w:val="16"/>
                <w:lang w:val="en-GB" w:eastAsia="fr-FR"/>
              </w:rPr>
            </w:pPr>
          </w:p>
        </w:tc>
      </w:tr>
      <w:tr w:rsidR="009E723F" w:rsidRPr="0038331C" w14:paraId="5DFA770B" w14:textId="77777777" w:rsidTr="009E723F">
        <w:trPr>
          <w:trHeight w:val="50"/>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663623" w14:textId="77777777" w:rsidR="00183C01" w:rsidRPr="0038331C" w:rsidRDefault="00183C01" w:rsidP="00103FD1">
            <w:pPr>
              <w:spacing w:line="276" w:lineRule="auto"/>
              <w:jc w:val="center"/>
              <w:rPr>
                <w:rFonts w:eastAsia="Times New Roman"/>
                <w:b/>
                <w:noProof/>
                <w:sz w:val="16"/>
                <w:szCs w:val="16"/>
                <w:lang w:val="en-GB" w:eastAsia="fr-FR"/>
              </w:rPr>
            </w:pPr>
          </w:p>
        </w:tc>
        <w:tc>
          <w:tcPr>
            <w:tcW w:w="0" w:type="auto"/>
            <w:vMerge/>
            <w:tcBorders>
              <w:left w:val="single" w:sz="4" w:space="0" w:color="auto"/>
              <w:bottom w:val="single" w:sz="4" w:space="0" w:color="auto"/>
              <w:right w:val="single" w:sz="4" w:space="0" w:color="auto"/>
            </w:tcBorders>
            <w:shd w:val="clear" w:color="auto" w:fill="FFFFFF" w:themeFill="background1"/>
          </w:tcPr>
          <w:p w14:paraId="2237B069"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D7781DD"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CBDCD54" w14:textId="2966D57B" w:rsidR="00183C01" w:rsidRPr="0038331C" w:rsidRDefault="00FA6CA1" w:rsidP="00103FD1">
            <w:pPr>
              <w:spacing w:line="276" w:lineRule="auto"/>
              <w:jc w:val="center"/>
              <w:rPr>
                <w:rFonts w:eastAsia="Times New Roman"/>
                <w:noProof/>
                <w:sz w:val="16"/>
                <w:szCs w:val="16"/>
                <w:lang w:val="en-GB" w:eastAsia="fr-FR"/>
              </w:rPr>
            </w:pPr>
            <w:r w:rsidRPr="0038331C">
              <w:rPr>
                <w:rFonts w:eastAsia="Times New Roman"/>
                <w:noProof/>
                <w:sz w:val="16"/>
                <w:szCs w:val="16"/>
                <w:lang w:val="en-GB" w:eastAsia="fr-FR"/>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87B0BC0"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37E7E85"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6C88FE0"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744833B"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A6B35C4" w14:textId="77777777" w:rsidR="00183C01" w:rsidRPr="0038331C" w:rsidRDefault="00183C01" w:rsidP="00103FD1">
            <w:pPr>
              <w:spacing w:line="276" w:lineRule="auto"/>
              <w:jc w:val="center"/>
              <w:rPr>
                <w:rFonts w:eastAsia="Times New Roman"/>
                <w:noProof/>
                <w:sz w:val="16"/>
                <w:szCs w:val="16"/>
                <w:lang w:val="en-GB" w:eastAsia="fr-FR"/>
              </w:rPr>
            </w:pPr>
          </w:p>
        </w:tc>
      </w:tr>
      <w:tr w:rsidR="009E723F" w:rsidRPr="0038331C" w14:paraId="28C98F07" w14:textId="77777777" w:rsidTr="009E723F">
        <w:trPr>
          <w:trHeight w:val="50"/>
          <w:jc w:val="center"/>
        </w:trPr>
        <w:tc>
          <w:tcPr>
            <w:tcW w:w="0" w:type="auto"/>
            <w:vMerge w:val="restart"/>
            <w:tcBorders>
              <w:top w:val="single" w:sz="4" w:space="0" w:color="auto"/>
              <w:right w:val="single" w:sz="4" w:space="0" w:color="auto"/>
            </w:tcBorders>
            <w:shd w:val="clear" w:color="auto" w:fill="FFFFFF" w:themeFill="background1"/>
            <w:vAlign w:val="center"/>
          </w:tcPr>
          <w:p w14:paraId="6CB5CED7" w14:textId="77777777" w:rsidR="00183C01" w:rsidRPr="0038331C" w:rsidRDefault="00183C01" w:rsidP="00103FD1">
            <w:pPr>
              <w:spacing w:line="276" w:lineRule="auto"/>
              <w:jc w:val="center"/>
              <w:rPr>
                <w:rFonts w:eastAsia="Times New Roman"/>
                <w:b/>
                <w:noProof/>
                <w:sz w:val="16"/>
                <w:szCs w:val="16"/>
                <w:lang w:val="en-GB" w:eastAsia="fr-FR"/>
              </w:rPr>
            </w:pPr>
            <w:r w:rsidRPr="0038331C">
              <w:rPr>
                <w:rFonts w:eastAsia="Times New Roman"/>
                <w:b/>
                <w:noProof/>
                <w:sz w:val="16"/>
                <w:szCs w:val="16"/>
                <w:lang w:val="en-GB" w:eastAsia="fr-FR"/>
              </w:rPr>
              <w:t>Partner n</w:t>
            </w:r>
          </w:p>
        </w:tc>
        <w:tc>
          <w:tcPr>
            <w:tcW w:w="0" w:type="auto"/>
            <w:vMerge w:val="restart"/>
            <w:tcBorders>
              <w:top w:val="single" w:sz="4" w:space="0" w:color="auto"/>
              <w:right w:val="single" w:sz="4" w:space="0" w:color="auto"/>
            </w:tcBorders>
            <w:shd w:val="clear" w:color="auto" w:fill="FFFFFF" w:themeFill="background1"/>
          </w:tcPr>
          <w:p w14:paraId="15CCF2E3"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left w:val="single" w:sz="4" w:space="0" w:color="auto"/>
            </w:tcBorders>
            <w:shd w:val="clear" w:color="auto" w:fill="FFFFFF" w:themeFill="background1"/>
          </w:tcPr>
          <w:p w14:paraId="728EADC7"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tcBorders>
            <w:shd w:val="clear" w:color="auto" w:fill="FFFFFF" w:themeFill="background1"/>
          </w:tcPr>
          <w:p w14:paraId="66AD97C9" w14:textId="1FCF6FB8" w:rsidR="00183C01" w:rsidRPr="0038331C" w:rsidRDefault="00FA6CA1" w:rsidP="00103FD1">
            <w:pPr>
              <w:spacing w:line="276" w:lineRule="auto"/>
              <w:jc w:val="center"/>
              <w:rPr>
                <w:rFonts w:eastAsia="Times New Roman"/>
                <w:noProof/>
                <w:sz w:val="16"/>
                <w:szCs w:val="16"/>
                <w:lang w:val="en-GB" w:eastAsia="fr-FR"/>
              </w:rPr>
            </w:pPr>
            <w:r w:rsidRPr="0038331C">
              <w:rPr>
                <w:rFonts w:eastAsia="Times New Roman"/>
                <w:noProof/>
                <w:sz w:val="16"/>
                <w:szCs w:val="16"/>
                <w:lang w:val="en-GB" w:eastAsia="fr-FR"/>
              </w:rPr>
              <w:t>Team Leader Partner 2</w:t>
            </w:r>
          </w:p>
        </w:tc>
        <w:tc>
          <w:tcPr>
            <w:tcW w:w="0" w:type="auto"/>
            <w:tcBorders>
              <w:top w:val="single" w:sz="4" w:space="0" w:color="auto"/>
            </w:tcBorders>
            <w:shd w:val="clear" w:color="auto" w:fill="FFFFFF" w:themeFill="background1"/>
          </w:tcPr>
          <w:p w14:paraId="2CA4FAD3"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tcBorders>
            <w:shd w:val="clear" w:color="auto" w:fill="FFFFFF" w:themeFill="background1"/>
          </w:tcPr>
          <w:p w14:paraId="50372D58"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tcBorders>
            <w:shd w:val="clear" w:color="auto" w:fill="FFFFFF" w:themeFill="background1"/>
          </w:tcPr>
          <w:p w14:paraId="6FD367C0"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tcBorders>
            <w:shd w:val="clear" w:color="auto" w:fill="FFFFFF" w:themeFill="background1"/>
          </w:tcPr>
          <w:p w14:paraId="1C402857"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top w:val="single" w:sz="4" w:space="0" w:color="auto"/>
            </w:tcBorders>
            <w:shd w:val="clear" w:color="auto" w:fill="FFFFFF" w:themeFill="background1"/>
          </w:tcPr>
          <w:p w14:paraId="6458412F" w14:textId="77777777" w:rsidR="00183C01" w:rsidRPr="0038331C" w:rsidRDefault="00183C01" w:rsidP="00103FD1">
            <w:pPr>
              <w:spacing w:line="276" w:lineRule="auto"/>
              <w:jc w:val="center"/>
              <w:rPr>
                <w:rFonts w:eastAsia="Times New Roman"/>
                <w:noProof/>
                <w:sz w:val="16"/>
                <w:szCs w:val="16"/>
                <w:lang w:val="en-GB" w:eastAsia="fr-FR"/>
              </w:rPr>
            </w:pPr>
          </w:p>
        </w:tc>
      </w:tr>
      <w:tr w:rsidR="009E723F" w:rsidRPr="0038331C" w14:paraId="41D399F2" w14:textId="77777777" w:rsidTr="009E723F">
        <w:trPr>
          <w:trHeight w:val="50"/>
          <w:jc w:val="center"/>
        </w:trPr>
        <w:tc>
          <w:tcPr>
            <w:tcW w:w="0" w:type="auto"/>
            <w:vMerge/>
            <w:tcBorders>
              <w:bottom w:val="nil"/>
              <w:right w:val="single" w:sz="4" w:space="0" w:color="auto"/>
            </w:tcBorders>
            <w:shd w:val="clear" w:color="auto" w:fill="FFFFFF" w:themeFill="background1"/>
          </w:tcPr>
          <w:p w14:paraId="5780C90C" w14:textId="77777777" w:rsidR="00183C01" w:rsidRPr="0038331C" w:rsidRDefault="00183C01" w:rsidP="00103FD1">
            <w:pPr>
              <w:spacing w:line="276" w:lineRule="auto"/>
              <w:jc w:val="both"/>
              <w:rPr>
                <w:rFonts w:eastAsia="Times New Roman"/>
                <w:b/>
                <w:noProof/>
                <w:sz w:val="16"/>
                <w:szCs w:val="16"/>
                <w:lang w:val="en-GB" w:eastAsia="fr-FR"/>
              </w:rPr>
            </w:pPr>
          </w:p>
        </w:tc>
        <w:tc>
          <w:tcPr>
            <w:tcW w:w="0" w:type="auto"/>
            <w:vMerge/>
            <w:tcBorders>
              <w:right w:val="single" w:sz="4" w:space="0" w:color="auto"/>
            </w:tcBorders>
            <w:shd w:val="clear" w:color="auto" w:fill="FFFFFF" w:themeFill="background1"/>
          </w:tcPr>
          <w:p w14:paraId="02ADB278"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tcBorders>
              <w:left w:val="single" w:sz="4" w:space="0" w:color="auto"/>
            </w:tcBorders>
            <w:shd w:val="clear" w:color="auto" w:fill="FFFFFF" w:themeFill="background1"/>
          </w:tcPr>
          <w:p w14:paraId="5CA468A7"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shd w:val="clear" w:color="auto" w:fill="FFFFFF" w:themeFill="background1"/>
          </w:tcPr>
          <w:p w14:paraId="2A4FBE51" w14:textId="28E7F46A" w:rsidR="00183C01" w:rsidRPr="0038331C" w:rsidRDefault="00FA6CA1" w:rsidP="00103FD1">
            <w:pPr>
              <w:spacing w:line="276" w:lineRule="auto"/>
              <w:jc w:val="center"/>
              <w:rPr>
                <w:rFonts w:eastAsia="Times New Roman"/>
                <w:noProof/>
                <w:sz w:val="16"/>
                <w:szCs w:val="16"/>
                <w:lang w:val="en-GB" w:eastAsia="fr-FR"/>
              </w:rPr>
            </w:pPr>
            <w:r w:rsidRPr="0038331C">
              <w:rPr>
                <w:rFonts w:eastAsia="Times New Roman"/>
                <w:noProof/>
                <w:sz w:val="16"/>
                <w:szCs w:val="16"/>
                <w:lang w:val="en-GB" w:eastAsia="fr-FR"/>
              </w:rPr>
              <w:t>….</w:t>
            </w:r>
          </w:p>
        </w:tc>
        <w:tc>
          <w:tcPr>
            <w:tcW w:w="0" w:type="auto"/>
            <w:shd w:val="clear" w:color="auto" w:fill="FFFFFF" w:themeFill="background1"/>
          </w:tcPr>
          <w:p w14:paraId="5044E644"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shd w:val="clear" w:color="auto" w:fill="FFFFFF" w:themeFill="background1"/>
          </w:tcPr>
          <w:p w14:paraId="7E42AB6C"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shd w:val="clear" w:color="auto" w:fill="FFFFFF" w:themeFill="background1"/>
          </w:tcPr>
          <w:p w14:paraId="5EB73D94"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shd w:val="clear" w:color="auto" w:fill="FFFFFF" w:themeFill="background1"/>
          </w:tcPr>
          <w:p w14:paraId="36C22D9C" w14:textId="77777777" w:rsidR="00183C01" w:rsidRPr="0038331C" w:rsidRDefault="00183C01" w:rsidP="00103FD1">
            <w:pPr>
              <w:spacing w:line="276" w:lineRule="auto"/>
              <w:jc w:val="center"/>
              <w:rPr>
                <w:rFonts w:eastAsia="Times New Roman"/>
                <w:noProof/>
                <w:sz w:val="16"/>
                <w:szCs w:val="16"/>
                <w:lang w:val="en-GB" w:eastAsia="fr-FR"/>
              </w:rPr>
            </w:pPr>
          </w:p>
        </w:tc>
        <w:tc>
          <w:tcPr>
            <w:tcW w:w="0" w:type="auto"/>
            <w:shd w:val="clear" w:color="auto" w:fill="FFFFFF" w:themeFill="background1"/>
          </w:tcPr>
          <w:p w14:paraId="525C8127" w14:textId="77777777" w:rsidR="00183C01" w:rsidRPr="0038331C" w:rsidRDefault="00183C01" w:rsidP="00103FD1">
            <w:pPr>
              <w:spacing w:line="276" w:lineRule="auto"/>
              <w:jc w:val="center"/>
              <w:rPr>
                <w:rFonts w:eastAsia="Times New Roman"/>
                <w:noProof/>
                <w:sz w:val="16"/>
                <w:szCs w:val="16"/>
                <w:lang w:val="en-GB" w:eastAsia="fr-FR"/>
              </w:rPr>
            </w:pPr>
          </w:p>
        </w:tc>
      </w:tr>
      <w:tr w:rsidR="009E723F" w:rsidRPr="0038331C" w14:paraId="2AB0488E" w14:textId="77777777" w:rsidTr="009E723F">
        <w:trPr>
          <w:trHeight w:val="50"/>
          <w:jc w:val="center"/>
        </w:trPr>
        <w:tc>
          <w:tcPr>
            <w:tcW w:w="0" w:type="auto"/>
            <w:tcBorders>
              <w:top w:val="single" w:sz="4" w:space="0" w:color="auto"/>
            </w:tcBorders>
            <w:shd w:val="clear" w:color="auto" w:fill="FFFFFF" w:themeFill="background1"/>
          </w:tcPr>
          <w:p w14:paraId="6DC5BE84" w14:textId="77777777" w:rsidR="006D5EB8" w:rsidRPr="0038331C" w:rsidRDefault="006D5EB8" w:rsidP="00103FD1">
            <w:pPr>
              <w:spacing w:line="276" w:lineRule="auto"/>
              <w:jc w:val="center"/>
              <w:rPr>
                <w:rFonts w:eastAsia="Times New Roman"/>
                <w:noProof/>
                <w:sz w:val="16"/>
                <w:szCs w:val="16"/>
                <w:lang w:val="en-GB" w:eastAsia="fr-FR"/>
              </w:rPr>
            </w:pPr>
            <w:r w:rsidRPr="0038331C">
              <w:rPr>
                <w:rFonts w:eastAsia="Times New Roman"/>
                <w:b/>
                <w:noProof/>
                <w:sz w:val="16"/>
                <w:szCs w:val="16"/>
                <w:lang w:val="en-GB" w:eastAsia="fr-FR"/>
              </w:rPr>
              <w:t>Total</w:t>
            </w:r>
          </w:p>
        </w:tc>
        <w:tc>
          <w:tcPr>
            <w:tcW w:w="0" w:type="auto"/>
            <w:tcBorders>
              <w:top w:val="single" w:sz="4" w:space="0" w:color="auto"/>
            </w:tcBorders>
            <w:shd w:val="clear" w:color="auto" w:fill="FFFFFF" w:themeFill="background1"/>
          </w:tcPr>
          <w:p w14:paraId="562AB37B" w14:textId="77777777" w:rsidR="006D5EB8" w:rsidRPr="0038331C" w:rsidRDefault="006D5EB8" w:rsidP="00103FD1">
            <w:pPr>
              <w:spacing w:line="276" w:lineRule="auto"/>
              <w:jc w:val="center"/>
              <w:rPr>
                <w:rFonts w:eastAsia="Times New Roman"/>
                <w:noProof/>
                <w:sz w:val="16"/>
                <w:szCs w:val="16"/>
                <w:lang w:val="en-GB" w:eastAsia="fr-FR"/>
              </w:rPr>
            </w:pPr>
          </w:p>
        </w:tc>
        <w:tc>
          <w:tcPr>
            <w:tcW w:w="0" w:type="auto"/>
            <w:tcBorders>
              <w:top w:val="single" w:sz="4" w:space="0" w:color="auto"/>
            </w:tcBorders>
            <w:shd w:val="clear" w:color="auto" w:fill="FFFFFF" w:themeFill="background1"/>
          </w:tcPr>
          <w:p w14:paraId="3F345452" w14:textId="77777777" w:rsidR="006D5EB8" w:rsidRPr="0038331C" w:rsidRDefault="006D5EB8" w:rsidP="00103FD1">
            <w:pPr>
              <w:spacing w:line="276" w:lineRule="auto"/>
              <w:jc w:val="center"/>
              <w:rPr>
                <w:rFonts w:eastAsia="Times New Roman"/>
                <w:noProof/>
                <w:sz w:val="16"/>
                <w:szCs w:val="16"/>
                <w:lang w:val="en-GB" w:eastAsia="fr-FR"/>
              </w:rPr>
            </w:pPr>
          </w:p>
        </w:tc>
        <w:tc>
          <w:tcPr>
            <w:tcW w:w="0" w:type="auto"/>
            <w:tcBorders>
              <w:top w:val="single" w:sz="4" w:space="0" w:color="auto"/>
            </w:tcBorders>
            <w:shd w:val="clear" w:color="auto" w:fill="FFFFFF" w:themeFill="background1"/>
          </w:tcPr>
          <w:p w14:paraId="55939113" w14:textId="77777777" w:rsidR="006D5EB8" w:rsidRPr="0038331C" w:rsidRDefault="006D5EB8" w:rsidP="00103FD1">
            <w:pPr>
              <w:spacing w:line="276" w:lineRule="auto"/>
              <w:jc w:val="center"/>
              <w:rPr>
                <w:rFonts w:eastAsia="Times New Roman"/>
                <w:noProof/>
                <w:sz w:val="16"/>
                <w:szCs w:val="16"/>
                <w:lang w:val="en-GB" w:eastAsia="fr-FR"/>
              </w:rPr>
            </w:pPr>
          </w:p>
        </w:tc>
        <w:tc>
          <w:tcPr>
            <w:tcW w:w="0" w:type="auto"/>
            <w:tcBorders>
              <w:top w:val="single" w:sz="4" w:space="0" w:color="auto"/>
            </w:tcBorders>
            <w:shd w:val="clear" w:color="auto" w:fill="FFFFFF" w:themeFill="background1"/>
          </w:tcPr>
          <w:p w14:paraId="19316417" w14:textId="77777777" w:rsidR="006D5EB8" w:rsidRPr="0038331C" w:rsidRDefault="006D5EB8" w:rsidP="00103FD1">
            <w:pPr>
              <w:spacing w:line="276" w:lineRule="auto"/>
              <w:jc w:val="right"/>
              <w:rPr>
                <w:rFonts w:eastAsia="Times New Roman"/>
                <w:noProof/>
                <w:sz w:val="16"/>
                <w:szCs w:val="16"/>
                <w:lang w:val="en-GB" w:eastAsia="fr-FR"/>
              </w:rPr>
            </w:pPr>
          </w:p>
        </w:tc>
        <w:tc>
          <w:tcPr>
            <w:tcW w:w="0" w:type="auto"/>
            <w:tcBorders>
              <w:top w:val="single" w:sz="4" w:space="0" w:color="auto"/>
            </w:tcBorders>
            <w:shd w:val="clear" w:color="auto" w:fill="FFFFFF" w:themeFill="background1"/>
          </w:tcPr>
          <w:p w14:paraId="16D98632" w14:textId="77777777" w:rsidR="006D5EB8" w:rsidRPr="0038331C" w:rsidRDefault="006D5EB8" w:rsidP="00103FD1">
            <w:pPr>
              <w:spacing w:line="276" w:lineRule="auto"/>
              <w:jc w:val="right"/>
              <w:rPr>
                <w:rFonts w:eastAsia="Times New Roman"/>
                <w:noProof/>
                <w:sz w:val="16"/>
                <w:szCs w:val="16"/>
                <w:lang w:val="en-GB" w:eastAsia="fr-FR"/>
              </w:rPr>
            </w:pPr>
          </w:p>
        </w:tc>
        <w:tc>
          <w:tcPr>
            <w:tcW w:w="0" w:type="auto"/>
            <w:tcBorders>
              <w:top w:val="single" w:sz="4" w:space="0" w:color="auto"/>
            </w:tcBorders>
            <w:shd w:val="clear" w:color="auto" w:fill="FFFFFF" w:themeFill="background1"/>
          </w:tcPr>
          <w:p w14:paraId="31FDFCB7" w14:textId="77777777" w:rsidR="006D5EB8" w:rsidRPr="0038331C" w:rsidRDefault="006D5EB8" w:rsidP="00103FD1">
            <w:pPr>
              <w:spacing w:line="276" w:lineRule="auto"/>
              <w:jc w:val="right"/>
              <w:rPr>
                <w:rFonts w:eastAsia="Times New Roman"/>
                <w:noProof/>
                <w:sz w:val="16"/>
                <w:szCs w:val="16"/>
                <w:lang w:val="en-GB" w:eastAsia="fr-FR"/>
              </w:rPr>
            </w:pPr>
          </w:p>
        </w:tc>
        <w:tc>
          <w:tcPr>
            <w:tcW w:w="0" w:type="auto"/>
            <w:tcBorders>
              <w:top w:val="single" w:sz="4" w:space="0" w:color="auto"/>
            </w:tcBorders>
            <w:shd w:val="clear" w:color="auto" w:fill="FFFFFF" w:themeFill="background1"/>
          </w:tcPr>
          <w:p w14:paraId="77D4B612" w14:textId="77777777" w:rsidR="006D5EB8" w:rsidRPr="0038331C" w:rsidRDefault="006D5EB8" w:rsidP="00103FD1">
            <w:pPr>
              <w:spacing w:line="276" w:lineRule="auto"/>
              <w:jc w:val="right"/>
              <w:rPr>
                <w:rFonts w:eastAsia="Times New Roman"/>
                <w:noProof/>
                <w:sz w:val="16"/>
                <w:szCs w:val="16"/>
                <w:lang w:val="en-GB" w:eastAsia="fr-FR"/>
              </w:rPr>
            </w:pPr>
          </w:p>
        </w:tc>
        <w:tc>
          <w:tcPr>
            <w:tcW w:w="0" w:type="auto"/>
            <w:tcBorders>
              <w:top w:val="single" w:sz="4" w:space="0" w:color="auto"/>
            </w:tcBorders>
            <w:shd w:val="clear" w:color="auto" w:fill="FFFFFF" w:themeFill="background1"/>
          </w:tcPr>
          <w:p w14:paraId="3659B638" w14:textId="77777777" w:rsidR="006D5EB8" w:rsidRPr="0038331C" w:rsidRDefault="006D5EB8" w:rsidP="00103FD1">
            <w:pPr>
              <w:spacing w:line="276" w:lineRule="auto"/>
              <w:jc w:val="right"/>
              <w:rPr>
                <w:rFonts w:eastAsia="Times New Roman"/>
                <w:noProof/>
                <w:sz w:val="16"/>
                <w:szCs w:val="16"/>
                <w:lang w:val="en-GB" w:eastAsia="fr-FR"/>
              </w:rPr>
            </w:pPr>
          </w:p>
        </w:tc>
      </w:tr>
    </w:tbl>
    <w:p w14:paraId="47DC2AA1" w14:textId="77777777" w:rsidR="006D5EB8" w:rsidRPr="0038331C" w:rsidRDefault="006D5EB8" w:rsidP="00103FD1">
      <w:pPr>
        <w:tabs>
          <w:tab w:val="left" w:pos="284"/>
        </w:tabs>
        <w:spacing w:line="276" w:lineRule="auto"/>
        <w:contextualSpacing/>
        <w:jc w:val="both"/>
        <w:rPr>
          <w:i/>
          <w:iCs/>
          <w:lang w:val="en-GB"/>
        </w:rPr>
      </w:pPr>
    </w:p>
    <w:p w14:paraId="645C416C" w14:textId="77777777" w:rsidR="006D5EB8" w:rsidRPr="0038331C" w:rsidRDefault="006D5EB8" w:rsidP="00103FD1">
      <w:pPr>
        <w:spacing w:line="276" w:lineRule="auto"/>
        <w:jc w:val="both"/>
        <w:rPr>
          <w:rFonts w:eastAsia="Times New Roman"/>
          <w:i/>
          <w:noProof/>
          <w:sz w:val="22"/>
          <w:szCs w:val="22"/>
          <w:lang w:val="en-GB" w:eastAsia="x-none"/>
        </w:rPr>
      </w:pPr>
      <w:r w:rsidRPr="0038331C">
        <w:rPr>
          <w:rFonts w:eastAsia="Times New Roman"/>
          <w:b/>
          <w:noProof/>
          <w:sz w:val="20"/>
          <w:szCs w:val="20"/>
          <w:lang w:val="en-GB" w:eastAsia="fr-FR"/>
        </w:rPr>
        <w:t xml:space="preserve">Budget breakdown </w:t>
      </w:r>
      <w:r w:rsidRPr="0038331C">
        <w:rPr>
          <w:rFonts w:eastAsia="Times New Roman"/>
          <w:b/>
          <w:bCs/>
          <w:noProof/>
          <w:sz w:val="20"/>
          <w:szCs w:val="20"/>
          <w:lang w:val="en-GB" w:eastAsia="fr-FR"/>
        </w:rPr>
        <w:t>(LEI)</w:t>
      </w:r>
    </w:p>
    <w:tbl>
      <w:tblPr>
        <w:tblpPr w:leftFromText="180" w:rightFromText="180" w:vertAnchor="text" w:horzAnchor="margin" w:tblpY="1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908"/>
        <w:gridCol w:w="652"/>
        <w:gridCol w:w="504"/>
        <w:gridCol w:w="948"/>
        <w:gridCol w:w="785"/>
        <w:gridCol w:w="1134"/>
        <w:gridCol w:w="862"/>
        <w:gridCol w:w="1134"/>
        <w:gridCol w:w="924"/>
        <w:gridCol w:w="854"/>
      </w:tblGrid>
      <w:tr w:rsidR="009E723F" w:rsidRPr="0038331C" w14:paraId="09167E13" w14:textId="77777777" w:rsidTr="009E723F">
        <w:tc>
          <w:tcPr>
            <w:tcW w:w="540" w:type="pct"/>
            <w:shd w:val="clear" w:color="auto" w:fill="FFFFFF" w:themeFill="background1"/>
            <w:vAlign w:val="center"/>
          </w:tcPr>
          <w:p w14:paraId="4246AB65" w14:textId="77777777" w:rsidR="006D5EB8" w:rsidRPr="0038331C" w:rsidRDefault="006D5EB8" w:rsidP="00103FD1">
            <w:pPr>
              <w:spacing w:line="276" w:lineRule="auto"/>
              <w:rPr>
                <w:rFonts w:eastAsia="Times New Roman"/>
                <w:b/>
                <w:noProof/>
                <w:sz w:val="14"/>
                <w:szCs w:val="14"/>
                <w:lang w:val="en-GB" w:eastAsia="fr-FR"/>
              </w:rPr>
            </w:pPr>
          </w:p>
        </w:tc>
        <w:tc>
          <w:tcPr>
            <w:tcW w:w="377" w:type="pct"/>
            <w:shd w:val="clear" w:color="auto" w:fill="FFFFFF" w:themeFill="background1"/>
            <w:vAlign w:val="center"/>
          </w:tcPr>
          <w:p w14:paraId="2C2A0F65" w14:textId="6880E910" w:rsidR="006D5EB8" w:rsidRPr="0038331C" w:rsidRDefault="006D5EB8" w:rsidP="00103FD1">
            <w:pPr>
              <w:spacing w:line="276" w:lineRule="auto"/>
              <w:rPr>
                <w:rFonts w:eastAsia="Times New Roman"/>
                <w:b/>
                <w:noProof/>
                <w:sz w:val="14"/>
                <w:szCs w:val="14"/>
                <w:lang w:val="en-GB" w:eastAsia="fr-FR"/>
              </w:rPr>
            </w:pPr>
          </w:p>
        </w:tc>
        <w:tc>
          <w:tcPr>
            <w:tcW w:w="276" w:type="pct"/>
            <w:shd w:val="clear" w:color="auto" w:fill="FFFFFF" w:themeFill="background1"/>
            <w:vAlign w:val="center"/>
          </w:tcPr>
          <w:p w14:paraId="649D5707" w14:textId="77777777" w:rsidR="006D5EB8" w:rsidRPr="0038331C" w:rsidRDefault="006D5EB8" w:rsidP="00103FD1">
            <w:pPr>
              <w:spacing w:line="276" w:lineRule="auto"/>
              <w:jc w:val="center"/>
              <w:rPr>
                <w:rFonts w:eastAsia="Times New Roman"/>
                <w:b/>
                <w:noProof/>
                <w:sz w:val="14"/>
                <w:szCs w:val="14"/>
                <w:lang w:val="en-GB" w:eastAsia="fr-FR"/>
              </w:rPr>
            </w:pPr>
            <w:r w:rsidRPr="0038331C">
              <w:rPr>
                <w:rFonts w:eastAsia="Times New Roman"/>
                <w:b/>
                <w:noProof/>
                <w:sz w:val="14"/>
                <w:szCs w:val="14"/>
                <w:lang w:val="en-GB" w:eastAsia="fr-FR"/>
              </w:rPr>
              <w:t>Staff costs</w:t>
            </w:r>
          </w:p>
        </w:tc>
        <w:tc>
          <w:tcPr>
            <w:tcW w:w="533" w:type="pct"/>
            <w:shd w:val="clear" w:color="auto" w:fill="FFFFFF" w:themeFill="background1"/>
            <w:vAlign w:val="center"/>
          </w:tcPr>
          <w:p w14:paraId="0320905F" w14:textId="77777777" w:rsidR="006D5EB8" w:rsidRPr="0038331C" w:rsidRDefault="006D5EB8" w:rsidP="00103FD1">
            <w:pPr>
              <w:spacing w:line="276" w:lineRule="auto"/>
              <w:jc w:val="center"/>
              <w:rPr>
                <w:rFonts w:eastAsia="Times New Roman"/>
                <w:b/>
                <w:noProof/>
                <w:sz w:val="14"/>
                <w:szCs w:val="14"/>
                <w:lang w:val="en-GB" w:eastAsia="fr-FR"/>
              </w:rPr>
            </w:pPr>
            <w:r w:rsidRPr="0038331C">
              <w:rPr>
                <w:rFonts w:eastAsia="Times New Roman"/>
                <w:b/>
                <w:noProof/>
                <w:sz w:val="14"/>
                <w:szCs w:val="14"/>
                <w:lang w:val="en-GB" w:eastAsia="fr-FR"/>
              </w:rPr>
              <w:t>Instruments and Equipment</w:t>
            </w:r>
          </w:p>
        </w:tc>
        <w:tc>
          <w:tcPr>
            <w:tcW w:w="439" w:type="pct"/>
            <w:shd w:val="clear" w:color="auto" w:fill="FFFFFF" w:themeFill="background1"/>
            <w:vAlign w:val="center"/>
          </w:tcPr>
          <w:p w14:paraId="134F4469" w14:textId="77777777" w:rsidR="006D5EB8" w:rsidRPr="0038331C" w:rsidRDefault="006D5EB8" w:rsidP="00103FD1">
            <w:pPr>
              <w:spacing w:line="276" w:lineRule="auto"/>
              <w:jc w:val="center"/>
              <w:rPr>
                <w:rFonts w:eastAsia="Times New Roman"/>
                <w:b/>
                <w:noProof/>
                <w:sz w:val="14"/>
                <w:szCs w:val="14"/>
                <w:lang w:val="en-GB" w:eastAsia="fr-FR"/>
              </w:rPr>
            </w:pPr>
            <w:r w:rsidRPr="0038331C">
              <w:rPr>
                <w:rFonts w:eastAsia="Times New Roman"/>
                <w:b/>
                <w:noProof/>
                <w:sz w:val="14"/>
                <w:szCs w:val="14"/>
                <w:lang w:val="en-GB" w:eastAsia="fr-FR"/>
              </w:rPr>
              <w:t>Buildings and land</w:t>
            </w:r>
          </w:p>
        </w:tc>
        <w:tc>
          <w:tcPr>
            <w:tcW w:w="670" w:type="pct"/>
            <w:shd w:val="clear" w:color="auto" w:fill="FFFFFF" w:themeFill="background1"/>
          </w:tcPr>
          <w:p w14:paraId="630036F4" w14:textId="77777777" w:rsidR="006D5EB8" w:rsidRPr="0038331C" w:rsidRDefault="006D5EB8" w:rsidP="00103FD1">
            <w:pPr>
              <w:spacing w:line="276" w:lineRule="auto"/>
              <w:jc w:val="center"/>
              <w:rPr>
                <w:rFonts w:eastAsia="Times New Roman"/>
                <w:b/>
                <w:noProof/>
                <w:sz w:val="14"/>
                <w:szCs w:val="14"/>
                <w:lang w:val="en-GB" w:eastAsia="fr-FR"/>
              </w:rPr>
            </w:pPr>
            <w:r w:rsidRPr="0038331C">
              <w:rPr>
                <w:rFonts w:eastAsia="Times New Roman"/>
                <w:b/>
                <w:noProof/>
                <w:sz w:val="14"/>
                <w:szCs w:val="14"/>
                <w:lang w:val="en-GB" w:eastAsia="fr-FR"/>
              </w:rPr>
              <w:t xml:space="preserve">Subcontracting </w:t>
            </w:r>
          </w:p>
          <w:p w14:paraId="1A491213" w14:textId="77777777" w:rsidR="006D5EB8" w:rsidRPr="0038331C" w:rsidRDefault="006D5EB8" w:rsidP="00103FD1">
            <w:pPr>
              <w:spacing w:line="276" w:lineRule="auto"/>
              <w:jc w:val="center"/>
              <w:rPr>
                <w:rFonts w:eastAsia="Times New Roman"/>
                <w:b/>
                <w:noProof/>
                <w:sz w:val="14"/>
                <w:szCs w:val="14"/>
                <w:lang w:val="en-GB" w:eastAsia="fr-FR"/>
              </w:rPr>
            </w:pPr>
            <w:r w:rsidRPr="0038331C">
              <w:rPr>
                <w:rFonts w:eastAsia="Times New Roman"/>
                <w:bCs/>
                <w:i/>
                <w:iCs/>
                <w:noProof/>
                <w:sz w:val="14"/>
                <w:szCs w:val="14"/>
                <w:lang w:val="en-GB" w:eastAsia="fr-FR"/>
              </w:rPr>
              <w:t>(</w:t>
            </w:r>
            <w:r w:rsidRPr="0038331C">
              <w:rPr>
                <w:rFonts w:eastAsia="Times New Roman"/>
                <w:i/>
                <w:iCs/>
                <w:noProof/>
                <w:sz w:val="14"/>
                <w:szCs w:val="14"/>
                <w:lang w:val="en-GB" w:eastAsia="fr-FR"/>
              </w:rPr>
              <w:t>contractual research expenditure, patents and licences, consulting and other services</w:t>
            </w:r>
            <w:r w:rsidRPr="0038331C">
              <w:rPr>
                <w:rFonts w:eastAsia="Times New Roman"/>
                <w:noProof/>
                <w:sz w:val="14"/>
                <w:szCs w:val="14"/>
                <w:lang w:val="en-GB" w:eastAsia="fr-FR"/>
              </w:rPr>
              <w:t>)</w:t>
            </w:r>
          </w:p>
        </w:tc>
        <w:tc>
          <w:tcPr>
            <w:tcW w:w="481" w:type="pct"/>
            <w:shd w:val="clear" w:color="auto" w:fill="FFFFFF" w:themeFill="background1"/>
          </w:tcPr>
          <w:p w14:paraId="004717CE" w14:textId="77777777" w:rsidR="006D5EB8" w:rsidRPr="0038331C" w:rsidRDefault="006D5EB8" w:rsidP="00103FD1">
            <w:pPr>
              <w:spacing w:line="276" w:lineRule="auto"/>
              <w:jc w:val="center"/>
              <w:rPr>
                <w:rFonts w:eastAsia="Times New Roman"/>
                <w:b/>
                <w:noProof/>
                <w:sz w:val="14"/>
                <w:szCs w:val="14"/>
                <w:lang w:val="en-GB" w:eastAsia="fr-FR"/>
              </w:rPr>
            </w:pPr>
            <w:r w:rsidRPr="0038331C">
              <w:rPr>
                <w:rFonts w:eastAsia="Times New Roman"/>
                <w:b/>
                <w:noProof/>
                <w:sz w:val="14"/>
                <w:szCs w:val="14"/>
                <w:lang w:val="en-GB" w:eastAsia="fr-FR"/>
              </w:rPr>
              <w:t>Overheads</w:t>
            </w:r>
          </w:p>
        </w:tc>
        <w:tc>
          <w:tcPr>
            <w:tcW w:w="641" w:type="pct"/>
            <w:shd w:val="clear" w:color="auto" w:fill="FFFFFF" w:themeFill="background1"/>
          </w:tcPr>
          <w:p w14:paraId="4268F674" w14:textId="3C70BC7B" w:rsidR="006D5EB8" w:rsidRPr="0038331C" w:rsidRDefault="006D5EB8" w:rsidP="00103FD1">
            <w:pPr>
              <w:spacing w:line="276" w:lineRule="auto"/>
              <w:jc w:val="center"/>
              <w:rPr>
                <w:rFonts w:eastAsia="Times New Roman"/>
                <w:b/>
                <w:noProof/>
                <w:sz w:val="14"/>
                <w:szCs w:val="14"/>
                <w:lang w:val="en-GB" w:eastAsia="fr-FR"/>
              </w:rPr>
            </w:pPr>
            <w:r w:rsidRPr="0038331C">
              <w:rPr>
                <w:rFonts w:eastAsia="Times New Roman"/>
                <w:b/>
                <w:noProof/>
                <w:sz w:val="14"/>
                <w:szCs w:val="14"/>
                <w:lang w:val="en-GB" w:eastAsia="fr-FR"/>
              </w:rPr>
              <w:t xml:space="preserve">Supplementary overheads for </w:t>
            </w:r>
            <w:r w:rsidR="00BE14E1" w:rsidRPr="0038331C">
              <w:rPr>
                <w:rFonts w:eastAsia="Times New Roman"/>
                <w:b/>
                <w:noProof/>
                <w:sz w:val="14"/>
                <w:szCs w:val="14"/>
                <w:lang w:val="en-GB" w:eastAsia="fr-FR"/>
              </w:rPr>
              <w:t>S</w:t>
            </w:r>
            <w:r w:rsidRPr="0038331C">
              <w:rPr>
                <w:rFonts w:eastAsia="Times New Roman"/>
                <w:b/>
                <w:noProof/>
                <w:sz w:val="14"/>
                <w:szCs w:val="14"/>
                <w:lang w:val="en-GB" w:eastAsia="fr-FR"/>
              </w:rPr>
              <w:t xml:space="preserve">pecific RDI </w:t>
            </w:r>
            <w:r w:rsidR="00BE14E1" w:rsidRPr="0038331C">
              <w:rPr>
                <w:rFonts w:eastAsia="Times New Roman"/>
                <w:b/>
                <w:noProof/>
                <w:sz w:val="14"/>
                <w:szCs w:val="14"/>
                <w:lang w:val="en-GB" w:eastAsia="fr-FR"/>
              </w:rPr>
              <w:t>P</w:t>
            </w:r>
            <w:r w:rsidRPr="0038331C">
              <w:rPr>
                <w:rFonts w:eastAsia="Times New Roman"/>
                <w:b/>
                <w:noProof/>
                <w:sz w:val="14"/>
                <w:szCs w:val="14"/>
                <w:lang w:val="en-GB" w:eastAsia="fr-FR"/>
              </w:rPr>
              <w:t>roject</w:t>
            </w:r>
          </w:p>
        </w:tc>
        <w:tc>
          <w:tcPr>
            <w:tcW w:w="526" w:type="pct"/>
            <w:shd w:val="clear" w:color="auto" w:fill="FFFFFF" w:themeFill="background1"/>
          </w:tcPr>
          <w:p w14:paraId="4FC397F5" w14:textId="06ACE19D" w:rsidR="006D5EB8" w:rsidRPr="0038331C" w:rsidRDefault="006D5EB8" w:rsidP="00103FD1">
            <w:pPr>
              <w:spacing w:line="276" w:lineRule="auto"/>
              <w:jc w:val="center"/>
              <w:rPr>
                <w:rFonts w:eastAsia="Times New Roman"/>
                <w:b/>
                <w:noProof/>
                <w:sz w:val="14"/>
                <w:szCs w:val="14"/>
                <w:lang w:val="en-GB" w:eastAsia="fr-FR"/>
              </w:rPr>
            </w:pPr>
            <w:r w:rsidRPr="0038331C">
              <w:rPr>
                <w:rFonts w:eastAsia="Times New Roman"/>
                <w:b/>
                <w:noProof/>
                <w:sz w:val="14"/>
                <w:szCs w:val="14"/>
                <w:lang w:val="en-GB" w:eastAsia="fr-FR"/>
              </w:rPr>
              <w:t xml:space="preserve">Other exploitation costs directly related to the </w:t>
            </w:r>
            <w:r w:rsidR="00BE14E1" w:rsidRPr="0038331C">
              <w:rPr>
                <w:rFonts w:eastAsia="Times New Roman"/>
                <w:b/>
                <w:noProof/>
                <w:sz w:val="14"/>
                <w:szCs w:val="14"/>
                <w:lang w:val="en-GB" w:eastAsia="fr-FR"/>
              </w:rPr>
              <w:t>S</w:t>
            </w:r>
            <w:r w:rsidRPr="0038331C">
              <w:rPr>
                <w:rFonts w:eastAsia="Times New Roman"/>
                <w:b/>
                <w:noProof/>
                <w:sz w:val="14"/>
                <w:szCs w:val="14"/>
                <w:lang w:val="en-GB" w:eastAsia="fr-FR"/>
              </w:rPr>
              <w:t xml:space="preserve">pecific RDI </w:t>
            </w:r>
            <w:r w:rsidR="00BE14E1" w:rsidRPr="0038331C">
              <w:rPr>
                <w:rFonts w:eastAsia="Times New Roman"/>
                <w:b/>
                <w:noProof/>
                <w:sz w:val="14"/>
                <w:szCs w:val="14"/>
                <w:lang w:val="en-GB" w:eastAsia="fr-FR"/>
              </w:rPr>
              <w:t>P</w:t>
            </w:r>
            <w:r w:rsidRPr="0038331C">
              <w:rPr>
                <w:rFonts w:eastAsia="Times New Roman"/>
                <w:b/>
                <w:noProof/>
                <w:sz w:val="14"/>
                <w:szCs w:val="14"/>
                <w:lang w:val="en-GB" w:eastAsia="fr-FR"/>
              </w:rPr>
              <w:t>roject</w:t>
            </w:r>
          </w:p>
        </w:tc>
        <w:tc>
          <w:tcPr>
            <w:tcW w:w="517" w:type="pct"/>
            <w:shd w:val="clear" w:color="auto" w:fill="FFFFFF" w:themeFill="background1"/>
          </w:tcPr>
          <w:p w14:paraId="1DA975BC" w14:textId="026B177D" w:rsidR="006D5EB8" w:rsidRPr="0038331C" w:rsidRDefault="006D5EB8" w:rsidP="00103FD1">
            <w:pPr>
              <w:spacing w:line="276" w:lineRule="auto"/>
              <w:jc w:val="center"/>
              <w:rPr>
                <w:rFonts w:eastAsia="Times New Roman"/>
                <w:noProof/>
                <w:sz w:val="14"/>
                <w:szCs w:val="14"/>
                <w:lang w:val="en-GB" w:eastAsia="fr-FR"/>
              </w:rPr>
            </w:pPr>
            <w:r w:rsidRPr="0038331C">
              <w:rPr>
                <w:rFonts w:eastAsia="Times New Roman"/>
                <w:b/>
                <w:bCs/>
                <w:noProof/>
                <w:sz w:val="14"/>
                <w:szCs w:val="14"/>
                <w:lang w:val="en-GB" w:eastAsia="fr-FR"/>
              </w:rPr>
              <w:t>Support for innovation</w:t>
            </w:r>
          </w:p>
        </w:tc>
      </w:tr>
      <w:tr w:rsidR="009E723F" w:rsidRPr="0038331C" w14:paraId="61FDC1F1" w14:textId="77777777" w:rsidTr="009E723F">
        <w:tc>
          <w:tcPr>
            <w:tcW w:w="540" w:type="pct"/>
            <w:vMerge w:val="restart"/>
            <w:shd w:val="clear" w:color="auto" w:fill="FFFFFF" w:themeFill="background1"/>
            <w:vAlign w:val="center"/>
          </w:tcPr>
          <w:p w14:paraId="3EEF4B09" w14:textId="1DDC5B7F" w:rsidR="006D5EB8" w:rsidRPr="0038331C" w:rsidRDefault="00BE14E1" w:rsidP="00103FD1">
            <w:pPr>
              <w:spacing w:line="276" w:lineRule="auto"/>
              <w:rPr>
                <w:rFonts w:eastAsia="Times New Roman"/>
                <w:b/>
                <w:noProof/>
                <w:sz w:val="14"/>
                <w:szCs w:val="14"/>
                <w:lang w:val="en-GB" w:eastAsia="fr-FR"/>
              </w:rPr>
            </w:pPr>
            <w:r w:rsidRPr="0038331C">
              <w:rPr>
                <w:rFonts w:eastAsia="Times New Roman"/>
                <w:b/>
                <w:noProof/>
                <w:sz w:val="14"/>
                <w:szCs w:val="14"/>
                <w:lang w:val="en-GB" w:eastAsia="fr-FR"/>
              </w:rPr>
              <w:lastRenderedPageBreak/>
              <w:t>Partner 1</w:t>
            </w:r>
          </w:p>
        </w:tc>
        <w:tc>
          <w:tcPr>
            <w:tcW w:w="377" w:type="pct"/>
            <w:shd w:val="clear" w:color="auto" w:fill="FFFFFF" w:themeFill="background1"/>
            <w:vAlign w:val="center"/>
          </w:tcPr>
          <w:p w14:paraId="7D1E7195" w14:textId="77777777" w:rsidR="006D5EB8" w:rsidRPr="0038331C" w:rsidRDefault="006D5EB8" w:rsidP="00103FD1">
            <w:pPr>
              <w:spacing w:line="276" w:lineRule="auto"/>
              <w:rPr>
                <w:rFonts w:eastAsia="Times New Roman"/>
                <w:bCs/>
                <w:noProof/>
                <w:sz w:val="14"/>
                <w:szCs w:val="14"/>
                <w:lang w:val="en-GB" w:eastAsia="fr-FR"/>
              </w:rPr>
            </w:pPr>
            <w:r w:rsidRPr="0038331C">
              <w:rPr>
                <w:rFonts w:eastAsia="Times New Roman"/>
                <w:bCs/>
                <w:noProof/>
                <w:sz w:val="14"/>
                <w:szCs w:val="14"/>
                <w:lang w:val="en-GB" w:eastAsia="fr-FR"/>
              </w:rPr>
              <w:t>Public funding</w:t>
            </w:r>
          </w:p>
        </w:tc>
        <w:tc>
          <w:tcPr>
            <w:tcW w:w="276" w:type="pct"/>
            <w:shd w:val="clear" w:color="auto" w:fill="FFFFFF" w:themeFill="background1"/>
          </w:tcPr>
          <w:p w14:paraId="13F84EC1" w14:textId="77777777" w:rsidR="006D5EB8" w:rsidRPr="0038331C" w:rsidRDefault="006D5EB8" w:rsidP="00103FD1">
            <w:pPr>
              <w:spacing w:line="276" w:lineRule="auto"/>
              <w:jc w:val="center"/>
              <w:rPr>
                <w:rFonts w:eastAsia="Times New Roman"/>
                <w:noProof/>
                <w:sz w:val="14"/>
                <w:szCs w:val="14"/>
                <w:lang w:val="en-GB" w:eastAsia="fr-FR"/>
              </w:rPr>
            </w:pPr>
          </w:p>
        </w:tc>
        <w:tc>
          <w:tcPr>
            <w:tcW w:w="533" w:type="pct"/>
            <w:shd w:val="clear" w:color="auto" w:fill="FFFFFF" w:themeFill="background1"/>
          </w:tcPr>
          <w:p w14:paraId="37F1EBB3" w14:textId="77777777" w:rsidR="006D5EB8" w:rsidRPr="0038331C" w:rsidRDefault="006D5EB8" w:rsidP="00103FD1">
            <w:pPr>
              <w:spacing w:line="276" w:lineRule="auto"/>
              <w:jc w:val="center"/>
              <w:rPr>
                <w:rFonts w:eastAsia="Times New Roman"/>
                <w:noProof/>
                <w:sz w:val="14"/>
                <w:szCs w:val="14"/>
                <w:lang w:val="en-GB" w:eastAsia="fr-FR"/>
              </w:rPr>
            </w:pPr>
          </w:p>
        </w:tc>
        <w:tc>
          <w:tcPr>
            <w:tcW w:w="439" w:type="pct"/>
            <w:shd w:val="clear" w:color="auto" w:fill="FFFFFF" w:themeFill="background1"/>
          </w:tcPr>
          <w:p w14:paraId="56EC0499" w14:textId="77777777" w:rsidR="006D5EB8" w:rsidRPr="0038331C" w:rsidRDefault="006D5EB8" w:rsidP="00103FD1">
            <w:pPr>
              <w:spacing w:line="276" w:lineRule="auto"/>
              <w:jc w:val="center"/>
              <w:rPr>
                <w:rFonts w:eastAsia="Times New Roman"/>
                <w:noProof/>
                <w:sz w:val="14"/>
                <w:szCs w:val="14"/>
                <w:lang w:val="en-GB" w:eastAsia="fr-FR"/>
              </w:rPr>
            </w:pPr>
          </w:p>
        </w:tc>
        <w:tc>
          <w:tcPr>
            <w:tcW w:w="670" w:type="pct"/>
            <w:shd w:val="clear" w:color="auto" w:fill="FFFFFF" w:themeFill="background1"/>
          </w:tcPr>
          <w:p w14:paraId="377941DE" w14:textId="77777777" w:rsidR="006D5EB8" w:rsidRPr="0038331C" w:rsidRDefault="006D5EB8" w:rsidP="00103FD1">
            <w:pPr>
              <w:spacing w:line="276" w:lineRule="auto"/>
              <w:jc w:val="center"/>
              <w:rPr>
                <w:rFonts w:eastAsia="Times New Roman"/>
                <w:noProof/>
                <w:sz w:val="14"/>
                <w:szCs w:val="14"/>
                <w:lang w:val="en-GB" w:eastAsia="fr-FR"/>
              </w:rPr>
            </w:pPr>
          </w:p>
        </w:tc>
        <w:tc>
          <w:tcPr>
            <w:tcW w:w="481" w:type="pct"/>
            <w:shd w:val="clear" w:color="auto" w:fill="FFFFFF" w:themeFill="background1"/>
          </w:tcPr>
          <w:p w14:paraId="41E0A4C9" w14:textId="77777777" w:rsidR="006D5EB8" w:rsidRPr="0038331C" w:rsidRDefault="006D5EB8" w:rsidP="00103FD1">
            <w:pPr>
              <w:spacing w:line="276" w:lineRule="auto"/>
              <w:jc w:val="center"/>
              <w:rPr>
                <w:rFonts w:eastAsia="Times New Roman"/>
                <w:noProof/>
                <w:sz w:val="14"/>
                <w:szCs w:val="14"/>
                <w:lang w:val="en-GB" w:eastAsia="fr-FR"/>
              </w:rPr>
            </w:pPr>
          </w:p>
        </w:tc>
        <w:tc>
          <w:tcPr>
            <w:tcW w:w="641" w:type="pct"/>
            <w:shd w:val="clear" w:color="auto" w:fill="FFFFFF" w:themeFill="background1"/>
          </w:tcPr>
          <w:p w14:paraId="621E8344" w14:textId="77777777" w:rsidR="006D5EB8" w:rsidRPr="0038331C" w:rsidRDefault="006D5EB8" w:rsidP="00103FD1">
            <w:pPr>
              <w:spacing w:line="276" w:lineRule="auto"/>
              <w:jc w:val="center"/>
              <w:rPr>
                <w:rFonts w:eastAsia="Times New Roman"/>
                <w:noProof/>
                <w:sz w:val="14"/>
                <w:szCs w:val="14"/>
                <w:lang w:val="en-GB" w:eastAsia="fr-FR"/>
              </w:rPr>
            </w:pPr>
          </w:p>
        </w:tc>
        <w:tc>
          <w:tcPr>
            <w:tcW w:w="526" w:type="pct"/>
            <w:shd w:val="clear" w:color="auto" w:fill="FFFFFF" w:themeFill="background1"/>
          </w:tcPr>
          <w:p w14:paraId="479EB626" w14:textId="77777777" w:rsidR="006D5EB8" w:rsidRPr="0038331C" w:rsidRDefault="006D5EB8" w:rsidP="00103FD1">
            <w:pPr>
              <w:spacing w:line="276" w:lineRule="auto"/>
              <w:jc w:val="center"/>
              <w:rPr>
                <w:rFonts w:eastAsia="Times New Roman"/>
                <w:noProof/>
                <w:sz w:val="14"/>
                <w:szCs w:val="14"/>
                <w:lang w:val="en-GB" w:eastAsia="fr-FR"/>
              </w:rPr>
            </w:pPr>
          </w:p>
        </w:tc>
        <w:tc>
          <w:tcPr>
            <w:tcW w:w="517" w:type="pct"/>
            <w:shd w:val="clear" w:color="auto" w:fill="FFFFFF" w:themeFill="background1"/>
          </w:tcPr>
          <w:p w14:paraId="2EBE9F9B" w14:textId="77777777" w:rsidR="006D5EB8" w:rsidRPr="0038331C" w:rsidRDefault="006D5EB8" w:rsidP="00103FD1">
            <w:pPr>
              <w:spacing w:line="276" w:lineRule="auto"/>
              <w:jc w:val="center"/>
              <w:rPr>
                <w:rFonts w:eastAsia="Times New Roman"/>
                <w:noProof/>
                <w:sz w:val="14"/>
                <w:szCs w:val="14"/>
                <w:lang w:val="en-GB" w:eastAsia="fr-FR"/>
              </w:rPr>
            </w:pPr>
          </w:p>
        </w:tc>
      </w:tr>
      <w:tr w:rsidR="009E723F" w:rsidRPr="0038331C" w14:paraId="052B9C5F" w14:textId="77777777" w:rsidTr="009E723F">
        <w:tc>
          <w:tcPr>
            <w:tcW w:w="540" w:type="pct"/>
            <w:vMerge/>
            <w:shd w:val="clear" w:color="auto" w:fill="FFFFFF" w:themeFill="background1"/>
            <w:vAlign w:val="center"/>
          </w:tcPr>
          <w:p w14:paraId="5F062313" w14:textId="77777777" w:rsidR="006D5EB8" w:rsidRPr="0038331C" w:rsidRDefault="006D5EB8" w:rsidP="00103FD1">
            <w:pPr>
              <w:spacing w:line="276" w:lineRule="auto"/>
              <w:rPr>
                <w:rFonts w:eastAsia="Times New Roman"/>
                <w:b/>
                <w:noProof/>
                <w:sz w:val="14"/>
                <w:szCs w:val="14"/>
                <w:lang w:val="en-GB" w:eastAsia="fr-FR"/>
              </w:rPr>
            </w:pPr>
          </w:p>
        </w:tc>
        <w:tc>
          <w:tcPr>
            <w:tcW w:w="377" w:type="pct"/>
            <w:shd w:val="clear" w:color="auto" w:fill="FFFFFF" w:themeFill="background1"/>
            <w:vAlign w:val="center"/>
          </w:tcPr>
          <w:p w14:paraId="097C78A8" w14:textId="77777777" w:rsidR="006D5EB8" w:rsidRPr="0038331C" w:rsidRDefault="006D5EB8" w:rsidP="00103FD1">
            <w:pPr>
              <w:spacing w:line="276" w:lineRule="auto"/>
              <w:rPr>
                <w:rFonts w:eastAsia="Times New Roman"/>
                <w:bCs/>
                <w:noProof/>
                <w:sz w:val="14"/>
                <w:szCs w:val="14"/>
                <w:lang w:val="en-GB" w:eastAsia="fr-FR"/>
              </w:rPr>
            </w:pPr>
            <w:r w:rsidRPr="0038331C">
              <w:rPr>
                <w:rFonts w:eastAsia="Times New Roman"/>
                <w:bCs/>
                <w:noProof/>
                <w:sz w:val="14"/>
                <w:szCs w:val="14"/>
                <w:lang w:val="en-GB" w:eastAsia="fr-FR"/>
              </w:rPr>
              <w:t>Co-funding</w:t>
            </w:r>
          </w:p>
        </w:tc>
        <w:tc>
          <w:tcPr>
            <w:tcW w:w="276" w:type="pct"/>
            <w:shd w:val="clear" w:color="auto" w:fill="FFFFFF" w:themeFill="background1"/>
          </w:tcPr>
          <w:p w14:paraId="072D75F7" w14:textId="77777777" w:rsidR="006D5EB8" w:rsidRPr="0038331C" w:rsidRDefault="006D5EB8" w:rsidP="00103FD1">
            <w:pPr>
              <w:spacing w:line="276" w:lineRule="auto"/>
              <w:jc w:val="center"/>
              <w:rPr>
                <w:rFonts w:eastAsia="Times New Roman"/>
                <w:noProof/>
                <w:sz w:val="14"/>
                <w:szCs w:val="14"/>
                <w:lang w:val="en-GB" w:eastAsia="fr-FR"/>
              </w:rPr>
            </w:pPr>
          </w:p>
        </w:tc>
        <w:tc>
          <w:tcPr>
            <w:tcW w:w="533" w:type="pct"/>
            <w:shd w:val="clear" w:color="auto" w:fill="FFFFFF" w:themeFill="background1"/>
          </w:tcPr>
          <w:p w14:paraId="7613294B" w14:textId="77777777" w:rsidR="006D5EB8" w:rsidRPr="0038331C" w:rsidRDefault="006D5EB8" w:rsidP="00103FD1">
            <w:pPr>
              <w:spacing w:line="276" w:lineRule="auto"/>
              <w:jc w:val="center"/>
              <w:rPr>
                <w:rFonts w:eastAsia="Times New Roman"/>
                <w:noProof/>
                <w:sz w:val="14"/>
                <w:szCs w:val="14"/>
                <w:lang w:val="en-GB" w:eastAsia="fr-FR"/>
              </w:rPr>
            </w:pPr>
          </w:p>
        </w:tc>
        <w:tc>
          <w:tcPr>
            <w:tcW w:w="439" w:type="pct"/>
            <w:shd w:val="clear" w:color="auto" w:fill="FFFFFF" w:themeFill="background1"/>
          </w:tcPr>
          <w:p w14:paraId="582414A9" w14:textId="77777777" w:rsidR="006D5EB8" w:rsidRPr="0038331C" w:rsidRDefault="006D5EB8" w:rsidP="00103FD1">
            <w:pPr>
              <w:spacing w:line="276" w:lineRule="auto"/>
              <w:jc w:val="center"/>
              <w:rPr>
                <w:rFonts w:eastAsia="Times New Roman"/>
                <w:noProof/>
                <w:sz w:val="14"/>
                <w:szCs w:val="14"/>
                <w:lang w:val="en-GB" w:eastAsia="fr-FR"/>
              </w:rPr>
            </w:pPr>
          </w:p>
        </w:tc>
        <w:tc>
          <w:tcPr>
            <w:tcW w:w="670" w:type="pct"/>
            <w:shd w:val="clear" w:color="auto" w:fill="FFFFFF" w:themeFill="background1"/>
          </w:tcPr>
          <w:p w14:paraId="7B397F51" w14:textId="77777777" w:rsidR="006D5EB8" w:rsidRPr="0038331C" w:rsidRDefault="006D5EB8" w:rsidP="00103FD1">
            <w:pPr>
              <w:spacing w:line="276" w:lineRule="auto"/>
              <w:jc w:val="center"/>
              <w:rPr>
                <w:rFonts w:eastAsia="Times New Roman"/>
                <w:noProof/>
                <w:sz w:val="14"/>
                <w:szCs w:val="14"/>
                <w:lang w:val="en-GB" w:eastAsia="fr-FR"/>
              </w:rPr>
            </w:pPr>
          </w:p>
        </w:tc>
        <w:tc>
          <w:tcPr>
            <w:tcW w:w="481" w:type="pct"/>
            <w:shd w:val="clear" w:color="auto" w:fill="FFFFFF" w:themeFill="background1"/>
          </w:tcPr>
          <w:p w14:paraId="67D64427" w14:textId="77777777" w:rsidR="006D5EB8" w:rsidRPr="0038331C" w:rsidRDefault="006D5EB8" w:rsidP="00103FD1">
            <w:pPr>
              <w:spacing w:line="276" w:lineRule="auto"/>
              <w:jc w:val="center"/>
              <w:rPr>
                <w:rFonts w:eastAsia="Times New Roman"/>
                <w:noProof/>
                <w:sz w:val="14"/>
                <w:szCs w:val="14"/>
                <w:lang w:val="en-GB" w:eastAsia="fr-FR"/>
              </w:rPr>
            </w:pPr>
          </w:p>
        </w:tc>
        <w:tc>
          <w:tcPr>
            <w:tcW w:w="641" w:type="pct"/>
            <w:shd w:val="clear" w:color="auto" w:fill="FFFFFF" w:themeFill="background1"/>
          </w:tcPr>
          <w:p w14:paraId="22018494" w14:textId="77777777" w:rsidR="006D5EB8" w:rsidRPr="0038331C" w:rsidRDefault="006D5EB8" w:rsidP="00103FD1">
            <w:pPr>
              <w:spacing w:line="276" w:lineRule="auto"/>
              <w:jc w:val="center"/>
              <w:rPr>
                <w:rFonts w:eastAsia="Times New Roman"/>
                <w:noProof/>
                <w:sz w:val="14"/>
                <w:szCs w:val="14"/>
                <w:lang w:val="en-GB" w:eastAsia="fr-FR"/>
              </w:rPr>
            </w:pPr>
          </w:p>
        </w:tc>
        <w:tc>
          <w:tcPr>
            <w:tcW w:w="526" w:type="pct"/>
            <w:shd w:val="clear" w:color="auto" w:fill="FFFFFF" w:themeFill="background1"/>
          </w:tcPr>
          <w:p w14:paraId="2F47F7A3" w14:textId="77777777" w:rsidR="006D5EB8" w:rsidRPr="0038331C" w:rsidRDefault="006D5EB8" w:rsidP="00103FD1">
            <w:pPr>
              <w:spacing w:line="276" w:lineRule="auto"/>
              <w:jc w:val="center"/>
              <w:rPr>
                <w:rFonts w:eastAsia="Times New Roman"/>
                <w:noProof/>
                <w:sz w:val="14"/>
                <w:szCs w:val="14"/>
                <w:lang w:val="en-GB" w:eastAsia="fr-FR"/>
              </w:rPr>
            </w:pPr>
          </w:p>
        </w:tc>
        <w:tc>
          <w:tcPr>
            <w:tcW w:w="517" w:type="pct"/>
            <w:shd w:val="clear" w:color="auto" w:fill="FFFFFF" w:themeFill="background1"/>
          </w:tcPr>
          <w:p w14:paraId="76F3E1D5" w14:textId="77777777" w:rsidR="006D5EB8" w:rsidRPr="0038331C" w:rsidRDefault="006D5EB8" w:rsidP="00103FD1">
            <w:pPr>
              <w:spacing w:line="276" w:lineRule="auto"/>
              <w:jc w:val="center"/>
              <w:rPr>
                <w:rFonts w:eastAsia="Times New Roman"/>
                <w:noProof/>
                <w:sz w:val="14"/>
                <w:szCs w:val="14"/>
                <w:lang w:val="en-GB" w:eastAsia="fr-FR"/>
              </w:rPr>
            </w:pPr>
          </w:p>
        </w:tc>
      </w:tr>
      <w:tr w:rsidR="009E723F" w:rsidRPr="0038331C" w14:paraId="670434C4" w14:textId="77777777" w:rsidTr="009E723F">
        <w:tc>
          <w:tcPr>
            <w:tcW w:w="540" w:type="pct"/>
            <w:vMerge w:val="restart"/>
            <w:shd w:val="clear" w:color="auto" w:fill="FFFFFF" w:themeFill="background1"/>
            <w:vAlign w:val="center"/>
          </w:tcPr>
          <w:p w14:paraId="751AA2E1" w14:textId="77777777" w:rsidR="006D5EB8" w:rsidRPr="0038331C" w:rsidRDefault="006D5EB8" w:rsidP="00103FD1">
            <w:pPr>
              <w:spacing w:line="276" w:lineRule="auto"/>
              <w:rPr>
                <w:rFonts w:eastAsia="Times New Roman"/>
                <w:b/>
                <w:noProof/>
                <w:sz w:val="14"/>
                <w:szCs w:val="14"/>
                <w:lang w:val="en-GB" w:eastAsia="fr-FR"/>
              </w:rPr>
            </w:pPr>
            <w:r w:rsidRPr="0038331C">
              <w:rPr>
                <w:rFonts w:eastAsia="Times New Roman"/>
                <w:b/>
                <w:noProof/>
                <w:sz w:val="14"/>
                <w:szCs w:val="14"/>
                <w:lang w:val="en-GB" w:eastAsia="fr-FR"/>
              </w:rPr>
              <w:t>Partner 2</w:t>
            </w:r>
          </w:p>
        </w:tc>
        <w:tc>
          <w:tcPr>
            <w:tcW w:w="377" w:type="pct"/>
            <w:shd w:val="clear" w:color="auto" w:fill="FFFFFF" w:themeFill="background1"/>
            <w:vAlign w:val="center"/>
          </w:tcPr>
          <w:p w14:paraId="19E77EB0" w14:textId="77777777" w:rsidR="006D5EB8" w:rsidRPr="0038331C" w:rsidRDefault="006D5EB8" w:rsidP="00103FD1">
            <w:pPr>
              <w:spacing w:line="276" w:lineRule="auto"/>
              <w:rPr>
                <w:rFonts w:eastAsia="Times New Roman"/>
                <w:bCs/>
                <w:noProof/>
                <w:sz w:val="14"/>
                <w:szCs w:val="14"/>
                <w:lang w:val="en-GB" w:eastAsia="fr-FR"/>
              </w:rPr>
            </w:pPr>
            <w:r w:rsidRPr="0038331C">
              <w:rPr>
                <w:rFonts w:eastAsia="Times New Roman"/>
                <w:bCs/>
                <w:noProof/>
                <w:sz w:val="14"/>
                <w:szCs w:val="14"/>
                <w:lang w:val="en-GB" w:eastAsia="fr-FR"/>
              </w:rPr>
              <w:t>Public funding</w:t>
            </w:r>
          </w:p>
        </w:tc>
        <w:tc>
          <w:tcPr>
            <w:tcW w:w="276" w:type="pct"/>
            <w:shd w:val="clear" w:color="auto" w:fill="FFFFFF" w:themeFill="background1"/>
          </w:tcPr>
          <w:p w14:paraId="60F3DD9C" w14:textId="77777777" w:rsidR="006D5EB8" w:rsidRPr="0038331C" w:rsidRDefault="006D5EB8" w:rsidP="00103FD1">
            <w:pPr>
              <w:spacing w:line="276" w:lineRule="auto"/>
              <w:jc w:val="center"/>
              <w:rPr>
                <w:rFonts w:eastAsia="Times New Roman"/>
                <w:noProof/>
                <w:sz w:val="14"/>
                <w:szCs w:val="14"/>
                <w:lang w:val="en-GB" w:eastAsia="fr-FR"/>
              </w:rPr>
            </w:pPr>
          </w:p>
        </w:tc>
        <w:tc>
          <w:tcPr>
            <w:tcW w:w="533" w:type="pct"/>
            <w:shd w:val="clear" w:color="auto" w:fill="FFFFFF" w:themeFill="background1"/>
          </w:tcPr>
          <w:p w14:paraId="068981F1" w14:textId="77777777" w:rsidR="006D5EB8" w:rsidRPr="0038331C" w:rsidRDefault="006D5EB8" w:rsidP="00103FD1">
            <w:pPr>
              <w:spacing w:line="276" w:lineRule="auto"/>
              <w:jc w:val="center"/>
              <w:rPr>
                <w:rFonts w:eastAsia="Times New Roman"/>
                <w:noProof/>
                <w:sz w:val="14"/>
                <w:szCs w:val="14"/>
                <w:lang w:val="en-GB" w:eastAsia="fr-FR"/>
              </w:rPr>
            </w:pPr>
          </w:p>
        </w:tc>
        <w:tc>
          <w:tcPr>
            <w:tcW w:w="439" w:type="pct"/>
            <w:shd w:val="clear" w:color="auto" w:fill="FFFFFF" w:themeFill="background1"/>
          </w:tcPr>
          <w:p w14:paraId="644AACFA" w14:textId="77777777" w:rsidR="006D5EB8" w:rsidRPr="0038331C" w:rsidRDefault="006D5EB8" w:rsidP="00103FD1">
            <w:pPr>
              <w:spacing w:line="276" w:lineRule="auto"/>
              <w:jc w:val="center"/>
              <w:rPr>
                <w:rFonts w:eastAsia="Times New Roman"/>
                <w:noProof/>
                <w:sz w:val="14"/>
                <w:szCs w:val="14"/>
                <w:lang w:val="en-GB" w:eastAsia="fr-FR"/>
              </w:rPr>
            </w:pPr>
          </w:p>
        </w:tc>
        <w:tc>
          <w:tcPr>
            <w:tcW w:w="670" w:type="pct"/>
            <w:shd w:val="clear" w:color="auto" w:fill="FFFFFF" w:themeFill="background1"/>
          </w:tcPr>
          <w:p w14:paraId="1FDAD607" w14:textId="77777777" w:rsidR="006D5EB8" w:rsidRPr="0038331C" w:rsidRDefault="006D5EB8" w:rsidP="00103FD1">
            <w:pPr>
              <w:spacing w:line="276" w:lineRule="auto"/>
              <w:jc w:val="center"/>
              <w:rPr>
                <w:rFonts w:eastAsia="Times New Roman"/>
                <w:noProof/>
                <w:sz w:val="14"/>
                <w:szCs w:val="14"/>
                <w:lang w:val="en-GB" w:eastAsia="fr-FR"/>
              </w:rPr>
            </w:pPr>
          </w:p>
        </w:tc>
        <w:tc>
          <w:tcPr>
            <w:tcW w:w="481" w:type="pct"/>
            <w:shd w:val="clear" w:color="auto" w:fill="FFFFFF" w:themeFill="background1"/>
          </w:tcPr>
          <w:p w14:paraId="295190E7" w14:textId="77777777" w:rsidR="006D5EB8" w:rsidRPr="0038331C" w:rsidRDefault="006D5EB8" w:rsidP="00103FD1">
            <w:pPr>
              <w:spacing w:line="276" w:lineRule="auto"/>
              <w:jc w:val="center"/>
              <w:rPr>
                <w:rFonts w:eastAsia="Times New Roman"/>
                <w:noProof/>
                <w:sz w:val="14"/>
                <w:szCs w:val="14"/>
                <w:lang w:val="en-GB" w:eastAsia="fr-FR"/>
              </w:rPr>
            </w:pPr>
          </w:p>
        </w:tc>
        <w:tc>
          <w:tcPr>
            <w:tcW w:w="641" w:type="pct"/>
            <w:shd w:val="clear" w:color="auto" w:fill="FFFFFF" w:themeFill="background1"/>
          </w:tcPr>
          <w:p w14:paraId="3930B6E6" w14:textId="77777777" w:rsidR="006D5EB8" w:rsidRPr="0038331C" w:rsidRDefault="006D5EB8" w:rsidP="00103FD1">
            <w:pPr>
              <w:spacing w:line="276" w:lineRule="auto"/>
              <w:jc w:val="center"/>
              <w:rPr>
                <w:rFonts w:eastAsia="Times New Roman"/>
                <w:noProof/>
                <w:sz w:val="14"/>
                <w:szCs w:val="14"/>
                <w:lang w:val="en-GB" w:eastAsia="fr-FR"/>
              </w:rPr>
            </w:pPr>
          </w:p>
        </w:tc>
        <w:tc>
          <w:tcPr>
            <w:tcW w:w="526" w:type="pct"/>
            <w:shd w:val="clear" w:color="auto" w:fill="FFFFFF" w:themeFill="background1"/>
          </w:tcPr>
          <w:p w14:paraId="1CE56C40" w14:textId="77777777" w:rsidR="006D5EB8" w:rsidRPr="0038331C" w:rsidRDefault="006D5EB8" w:rsidP="00103FD1">
            <w:pPr>
              <w:spacing w:line="276" w:lineRule="auto"/>
              <w:jc w:val="center"/>
              <w:rPr>
                <w:rFonts w:eastAsia="Times New Roman"/>
                <w:noProof/>
                <w:sz w:val="14"/>
                <w:szCs w:val="14"/>
                <w:lang w:val="en-GB" w:eastAsia="fr-FR"/>
              </w:rPr>
            </w:pPr>
          </w:p>
        </w:tc>
        <w:tc>
          <w:tcPr>
            <w:tcW w:w="517" w:type="pct"/>
            <w:shd w:val="clear" w:color="auto" w:fill="FFFFFF" w:themeFill="background1"/>
          </w:tcPr>
          <w:p w14:paraId="28768CCC" w14:textId="77777777" w:rsidR="006D5EB8" w:rsidRPr="0038331C" w:rsidRDefault="006D5EB8" w:rsidP="00103FD1">
            <w:pPr>
              <w:spacing w:line="276" w:lineRule="auto"/>
              <w:jc w:val="center"/>
              <w:rPr>
                <w:rFonts w:eastAsia="Times New Roman"/>
                <w:noProof/>
                <w:sz w:val="14"/>
                <w:szCs w:val="14"/>
                <w:lang w:val="en-GB" w:eastAsia="fr-FR"/>
              </w:rPr>
            </w:pPr>
          </w:p>
        </w:tc>
      </w:tr>
      <w:tr w:rsidR="009E723F" w:rsidRPr="0038331C" w14:paraId="599C2B24" w14:textId="77777777" w:rsidTr="009E723F">
        <w:tc>
          <w:tcPr>
            <w:tcW w:w="540" w:type="pct"/>
            <w:vMerge/>
            <w:shd w:val="clear" w:color="auto" w:fill="FFFFFF" w:themeFill="background1"/>
            <w:vAlign w:val="center"/>
          </w:tcPr>
          <w:p w14:paraId="2769280F" w14:textId="77777777" w:rsidR="006D5EB8" w:rsidRPr="0038331C" w:rsidRDefault="006D5EB8" w:rsidP="00103FD1">
            <w:pPr>
              <w:spacing w:line="276" w:lineRule="auto"/>
              <w:rPr>
                <w:rFonts w:eastAsia="Times New Roman"/>
                <w:b/>
                <w:noProof/>
                <w:sz w:val="14"/>
                <w:szCs w:val="14"/>
                <w:lang w:val="en-GB" w:eastAsia="fr-FR"/>
              </w:rPr>
            </w:pPr>
          </w:p>
        </w:tc>
        <w:tc>
          <w:tcPr>
            <w:tcW w:w="377" w:type="pct"/>
            <w:shd w:val="clear" w:color="auto" w:fill="FFFFFF" w:themeFill="background1"/>
            <w:vAlign w:val="center"/>
          </w:tcPr>
          <w:p w14:paraId="08328DA9" w14:textId="77777777" w:rsidR="006D5EB8" w:rsidRPr="0038331C" w:rsidRDefault="006D5EB8" w:rsidP="00103FD1">
            <w:pPr>
              <w:spacing w:line="276" w:lineRule="auto"/>
              <w:rPr>
                <w:rFonts w:eastAsia="Times New Roman"/>
                <w:bCs/>
                <w:noProof/>
                <w:sz w:val="14"/>
                <w:szCs w:val="14"/>
                <w:lang w:val="en-GB" w:eastAsia="fr-FR"/>
              </w:rPr>
            </w:pPr>
            <w:r w:rsidRPr="0038331C">
              <w:rPr>
                <w:rFonts w:eastAsia="Times New Roman"/>
                <w:bCs/>
                <w:noProof/>
                <w:sz w:val="14"/>
                <w:szCs w:val="14"/>
                <w:lang w:val="en-GB" w:eastAsia="fr-FR"/>
              </w:rPr>
              <w:t>Co-funding</w:t>
            </w:r>
          </w:p>
        </w:tc>
        <w:tc>
          <w:tcPr>
            <w:tcW w:w="276" w:type="pct"/>
            <w:shd w:val="clear" w:color="auto" w:fill="FFFFFF" w:themeFill="background1"/>
          </w:tcPr>
          <w:p w14:paraId="16714771" w14:textId="77777777" w:rsidR="006D5EB8" w:rsidRPr="0038331C" w:rsidRDefault="006D5EB8" w:rsidP="00103FD1">
            <w:pPr>
              <w:spacing w:line="276" w:lineRule="auto"/>
              <w:jc w:val="center"/>
              <w:rPr>
                <w:rFonts w:eastAsia="Times New Roman"/>
                <w:noProof/>
                <w:sz w:val="14"/>
                <w:szCs w:val="14"/>
                <w:lang w:val="en-GB" w:eastAsia="fr-FR"/>
              </w:rPr>
            </w:pPr>
          </w:p>
        </w:tc>
        <w:tc>
          <w:tcPr>
            <w:tcW w:w="533" w:type="pct"/>
            <w:shd w:val="clear" w:color="auto" w:fill="FFFFFF" w:themeFill="background1"/>
          </w:tcPr>
          <w:p w14:paraId="12CE72A0" w14:textId="77777777" w:rsidR="006D5EB8" w:rsidRPr="0038331C" w:rsidRDefault="006D5EB8" w:rsidP="00103FD1">
            <w:pPr>
              <w:spacing w:line="276" w:lineRule="auto"/>
              <w:jc w:val="center"/>
              <w:rPr>
                <w:rFonts w:eastAsia="Times New Roman"/>
                <w:noProof/>
                <w:sz w:val="14"/>
                <w:szCs w:val="14"/>
                <w:lang w:val="en-GB" w:eastAsia="fr-FR"/>
              </w:rPr>
            </w:pPr>
          </w:p>
        </w:tc>
        <w:tc>
          <w:tcPr>
            <w:tcW w:w="439" w:type="pct"/>
            <w:shd w:val="clear" w:color="auto" w:fill="FFFFFF" w:themeFill="background1"/>
          </w:tcPr>
          <w:p w14:paraId="15101CEC" w14:textId="77777777" w:rsidR="006D5EB8" w:rsidRPr="0038331C" w:rsidRDefault="006D5EB8" w:rsidP="00103FD1">
            <w:pPr>
              <w:spacing w:line="276" w:lineRule="auto"/>
              <w:jc w:val="center"/>
              <w:rPr>
                <w:rFonts w:eastAsia="Times New Roman"/>
                <w:noProof/>
                <w:sz w:val="14"/>
                <w:szCs w:val="14"/>
                <w:lang w:val="en-GB" w:eastAsia="fr-FR"/>
              </w:rPr>
            </w:pPr>
          </w:p>
        </w:tc>
        <w:tc>
          <w:tcPr>
            <w:tcW w:w="670" w:type="pct"/>
            <w:shd w:val="clear" w:color="auto" w:fill="FFFFFF" w:themeFill="background1"/>
          </w:tcPr>
          <w:p w14:paraId="26325770" w14:textId="77777777" w:rsidR="006D5EB8" w:rsidRPr="0038331C" w:rsidRDefault="006D5EB8" w:rsidP="00103FD1">
            <w:pPr>
              <w:spacing w:line="276" w:lineRule="auto"/>
              <w:jc w:val="center"/>
              <w:rPr>
                <w:rFonts w:eastAsia="Times New Roman"/>
                <w:noProof/>
                <w:sz w:val="14"/>
                <w:szCs w:val="14"/>
                <w:lang w:val="en-GB" w:eastAsia="fr-FR"/>
              </w:rPr>
            </w:pPr>
          </w:p>
        </w:tc>
        <w:tc>
          <w:tcPr>
            <w:tcW w:w="481" w:type="pct"/>
            <w:shd w:val="clear" w:color="auto" w:fill="FFFFFF" w:themeFill="background1"/>
          </w:tcPr>
          <w:p w14:paraId="74512506" w14:textId="77777777" w:rsidR="006D5EB8" w:rsidRPr="0038331C" w:rsidRDefault="006D5EB8" w:rsidP="00103FD1">
            <w:pPr>
              <w:spacing w:line="276" w:lineRule="auto"/>
              <w:jc w:val="center"/>
              <w:rPr>
                <w:rFonts w:eastAsia="Times New Roman"/>
                <w:noProof/>
                <w:sz w:val="14"/>
                <w:szCs w:val="14"/>
                <w:lang w:val="en-GB" w:eastAsia="fr-FR"/>
              </w:rPr>
            </w:pPr>
          </w:p>
        </w:tc>
        <w:tc>
          <w:tcPr>
            <w:tcW w:w="641" w:type="pct"/>
            <w:shd w:val="clear" w:color="auto" w:fill="FFFFFF" w:themeFill="background1"/>
          </w:tcPr>
          <w:p w14:paraId="68064001" w14:textId="77777777" w:rsidR="006D5EB8" w:rsidRPr="0038331C" w:rsidRDefault="006D5EB8" w:rsidP="00103FD1">
            <w:pPr>
              <w:spacing w:line="276" w:lineRule="auto"/>
              <w:jc w:val="center"/>
              <w:rPr>
                <w:rFonts w:eastAsia="Times New Roman"/>
                <w:noProof/>
                <w:sz w:val="14"/>
                <w:szCs w:val="14"/>
                <w:lang w:val="en-GB" w:eastAsia="fr-FR"/>
              </w:rPr>
            </w:pPr>
          </w:p>
        </w:tc>
        <w:tc>
          <w:tcPr>
            <w:tcW w:w="526" w:type="pct"/>
            <w:shd w:val="clear" w:color="auto" w:fill="FFFFFF" w:themeFill="background1"/>
          </w:tcPr>
          <w:p w14:paraId="52D244B2" w14:textId="77777777" w:rsidR="006D5EB8" w:rsidRPr="0038331C" w:rsidRDefault="006D5EB8" w:rsidP="00103FD1">
            <w:pPr>
              <w:spacing w:line="276" w:lineRule="auto"/>
              <w:jc w:val="center"/>
              <w:rPr>
                <w:rFonts w:eastAsia="Times New Roman"/>
                <w:noProof/>
                <w:sz w:val="14"/>
                <w:szCs w:val="14"/>
                <w:lang w:val="en-GB" w:eastAsia="fr-FR"/>
              </w:rPr>
            </w:pPr>
          </w:p>
        </w:tc>
        <w:tc>
          <w:tcPr>
            <w:tcW w:w="517" w:type="pct"/>
            <w:shd w:val="clear" w:color="auto" w:fill="FFFFFF" w:themeFill="background1"/>
          </w:tcPr>
          <w:p w14:paraId="67A254CD" w14:textId="77777777" w:rsidR="006D5EB8" w:rsidRPr="0038331C" w:rsidRDefault="006D5EB8" w:rsidP="00103FD1">
            <w:pPr>
              <w:spacing w:line="276" w:lineRule="auto"/>
              <w:jc w:val="center"/>
              <w:rPr>
                <w:rFonts w:eastAsia="Times New Roman"/>
                <w:noProof/>
                <w:sz w:val="14"/>
                <w:szCs w:val="14"/>
                <w:lang w:val="en-GB" w:eastAsia="fr-FR"/>
              </w:rPr>
            </w:pPr>
          </w:p>
        </w:tc>
      </w:tr>
      <w:tr w:rsidR="009E723F" w:rsidRPr="0038331C" w14:paraId="0388CB1E" w14:textId="77777777" w:rsidTr="009E723F">
        <w:tc>
          <w:tcPr>
            <w:tcW w:w="540" w:type="pct"/>
            <w:vMerge w:val="restart"/>
            <w:shd w:val="clear" w:color="auto" w:fill="FFFFFF" w:themeFill="background1"/>
            <w:vAlign w:val="center"/>
          </w:tcPr>
          <w:p w14:paraId="572FE8C8" w14:textId="77777777" w:rsidR="006D5EB8" w:rsidRPr="0038331C" w:rsidRDefault="006D5EB8" w:rsidP="00103FD1">
            <w:pPr>
              <w:spacing w:line="276" w:lineRule="auto"/>
              <w:rPr>
                <w:rFonts w:eastAsia="Times New Roman"/>
                <w:b/>
                <w:noProof/>
                <w:sz w:val="14"/>
                <w:szCs w:val="14"/>
                <w:lang w:val="en-GB" w:eastAsia="fr-FR"/>
              </w:rPr>
            </w:pPr>
            <w:r w:rsidRPr="0038331C">
              <w:rPr>
                <w:rFonts w:eastAsia="Times New Roman"/>
                <w:b/>
                <w:noProof/>
                <w:sz w:val="14"/>
                <w:szCs w:val="14"/>
                <w:lang w:val="en-GB" w:eastAsia="fr-FR"/>
              </w:rPr>
              <w:t>Partner n</w:t>
            </w:r>
          </w:p>
        </w:tc>
        <w:tc>
          <w:tcPr>
            <w:tcW w:w="377" w:type="pct"/>
            <w:shd w:val="clear" w:color="auto" w:fill="FFFFFF" w:themeFill="background1"/>
            <w:vAlign w:val="center"/>
          </w:tcPr>
          <w:p w14:paraId="64021F4A" w14:textId="77777777" w:rsidR="006D5EB8" w:rsidRPr="0038331C" w:rsidRDefault="006D5EB8" w:rsidP="00103FD1">
            <w:pPr>
              <w:spacing w:line="276" w:lineRule="auto"/>
              <w:rPr>
                <w:rFonts w:eastAsia="Times New Roman"/>
                <w:bCs/>
                <w:noProof/>
                <w:sz w:val="14"/>
                <w:szCs w:val="14"/>
                <w:lang w:val="en-GB" w:eastAsia="fr-FR"/>
              </w:rPr>
            </w:pPr>
            <w:r w:rsidRPr="0038331C">
              <w:rPr>
                <w:rFonts w:eastAsia="Times New Roman"/>
                <w:bCs/>
                <w:noProof/>
                <w:sz w:val="14"/>
                <w:szCs w:val="14"/>
                <w:lang w:val="en-GB" w:eastAsia="fr-FR"/>
              </w:rPr>
              <w:t>Public funding</w:t>
            </w:r>
          </w:p>
        </w:tc>
        <w:tc>
          <w:tcPr>
            <w:tcW w:w="276" w:type="pct"/>
            <w:shd w:val="clear" w:color="auto" w:fill="FFFFFF" w:themeFill="background1"/>
          </w:tcPr>
          <w:p w14:paraId="40774388" w14:textId="77777777" w:rsidR="006D5EB8" w:rsidRPr="0038331C" w:rsidRDefault="006D5EB8" w:rsidP="00103FD1">
            <w:pPr>
              <w:spacing w:line="276" w:lineRule="auto"/>
              <w:jc w:val="center"/>
              <w:rPr>
                <w:rFonts w:eastAsia="Times New Roman"/>
                <w:noProof/>
                <w:sz w:val="14"/>
                <w:szCs w:val="14"/>
                <w:lang w:val="en-GB" w:eastAsia="fr-FR"/>
              </w:rPr>
            </w:pPr>
          </w:p>
        </w:tc>
        <w:tc>
          <w:tcPr>
            <w:tcW w:w="533" w:type="pct"/>
            <w:shd w:val="clear" w:color="auto" w:fill="FFFFFF" w:themeFill="background1"/>
          </w:tcPr>
          <w:p w14:paraId="3A669697" w14:textId="77777777" w:rsidR="006D5EB8" w:rsidRPr="0038331C" w:rsidRDefault="006D5EB8" w:rsidP="00103FD1">
            <w:pPr>
              <w:spacing w:line="276" w:lineRule="auto"/>
              <w:jc w:val="center"/>
              <w:rPr>
                <w:rFonts w:eastAsia="Times New Roman"/>
                <w:noProof/>
                <w:sz w:val="14"/>
                <w:szCs w:val="14"/>
                <w:lang w:val="en-GB" w:eastAsia="fr-FR"/>
              </w:rPr>
            </w:pPr>
          </w:p>
        </w:tc>
        <w:tc>
          <w:tcPr>
            <w:tcW w:w="439" w:type="pct"/>
            <w:shd w:val="clear" w:color="auto" w:fill="FFFFFF" w:themeFill="background1"/>
          </w:tcPr>
          <w:p w14:paraId="0CAC0510" w14:textId="77777777" w:rsidR="006D5EB8" w:rsidRPr="0038331C" w:rsidRDefault="006D5EB8" w:rsidP="00103FD1">
            <w:pPr>
              <w:spacing w:line="276" w:lineRule="auto"/>
              <w:jc w:val="center"/>
              <w:rPr>
                <w:rFonts w:eastAsia="Times New Roman"/>
                <w:noProof/>
                <w:sz w:val="14"/>
                <w:szCs w:val="14"/>
                <w:lang w:val="en-GB" w:eastAsia="fr-FR"/>
              </w:rPr>
            </w:pPr>
          </w:p>
        </w:tc>
        <w:tc>
          <w:tcPr>
            <w:tcW w:w="670" w:type="pct"/>
            <w:shd w:val="clear" w:color="auto" w:fill="FFFFFF" w:themeFill="background1"/>
          </w:tcPr>
          <w:p w14:paraId="3E4AE0FF" w14:textId="77777777" w:rsidR="006D5EB8" w:rsidRPr="0038331C" w:rsidRDefault="006D5EB8" w:rsidP="00103FD1">
            <w:pPr>
              <w:spacing w:line="276" w:lineRule="auto"/>
              <w:jc w:val="center"/>
              <w:rPr>
                <w:rFonts w:eastAsia="Times New Roman"/>
                <w:noProof/>
                <w:sz w:val="14"/>
                <w:szCs w:val="14"/>
                <w:lang w:val="en-GB" w:eastAsia="fr-FR"/>
              </w:rPr>
            </w:pPr>
          </w:p>
        </w:tc>
        <w:tc>
          <w:tcPr>
            <w:tcW w:w="481" w:type="pct"/>
            <w:shd w:val="clear" w:color="auto" w:fill="FFFFFF" w:themeFill="background1"/>
          </w:tcPr>
          <w:p w14:paraId="59A67A97" w14:textId="77777777" w:rsidR="006D5EB8" w:rsidRPr="0038331C" w:rsidRDefault="006D5EB8" w:rsidP="00103FD1">
            <w:pPr>
              <w:spacing w:line="276" w:lineRule="auto"/>
              <w:jc w:val="center"/>
              <w:rPr>
                <w:rFonts w:eastAsia="Times New Roman"/>
                <w:noProof/>
                <w:sz w:val="14"/>
                <w:szCs w:val="14"/>
                <w:lang w:val="en-GB" w:eastAsia="fr-FR"/>
              </w:rPr>
            </w:pPr>
          </w:p>
        </w:tc>
        <w:tc>
          <w:tcPr>
            <w:tcW w:w="641" w:type="pct"/>
            <w:shd w:val="clear" w:color="auto" w:fill="FFFFFF" w:themeFill="background1"/>
          </w:tcPr>
          <w:p w14:paraId="62B9D888" w14:textId="77777777" w:rsidR="006D5EB8" w:rsidRPr="0038331C" w:rsidRDefault="006D5EB8" w:rsidP="00103FD1">
            <w:pPr>
              <w:spacing w:line="276" w:lineRule="auto"/>
              <w:jc w:val="center"/>
              <w:rPr>
                <w:rFonts w:eastAsia="Times New Roman"/>
                <w:noProof/>
                <w:sz w:val="14"/>
                <w:szCs w:val="14"/>
                <w:lang w:val="en-GB" w:eastAsia="fr-FR"/>
              </w:rPr>
            </w:pPr>
          </w:p>
        </w:tc>
        <w:tc>
          <w:tcPr>
            <w:tcW w:w="526" w:type="pct"/>
            <w:shd w:val="clear" w:color="auto" w:fill="FFFFFF" w:themeFill="background1"/>
          </w:tcPr>
          <w:p w14:paraId="0EB4C5E8" w14:textId="77777777" w:rsidR="006D5EB8" w:rsidRPr="0038331C" w:rsidRDefault="006D5EB8" w:rsidP="00103FD1">
            <w:pPr>
              <w:spacing w:line="276" w:lineRule="auto"/>
              <w:jc w:val="center"/>
              <w:rPr>
                <w:rFonts w:eastAsia="Times New Roman"/>
                <w:noProof/>
                <w:sz w:val="14"/>
                <w:szCs w:val="14"/>
                <w:lang w:val="en-GB" w:eastAsia="fr-FR"/>
              </w:rPr>
            </w:pPr>
          </w:p>
        </w:tc>
        <w:tc>
          <w:tcPr>
            <w:tcW w:w="517" w:type="pct"/>
            <w:shd w:val="clear" w:color="auto" w:fill="FFFFFF" w:themeFill="background1"/>
          </w:tcPr>
          <w:p w14:paraId="4819095B" w14:textId="77777777" w:rsidR="006D5EB8" w:rsidRPr="0038331C" w:rsidRDefault="006D5EB8" w:rsidP="00103FD1">
            <w:pPr>
              <w:spacing w:line="276" w:lineRule="auto"/>
              <w:jc w:val="center"/>
              <w:rPr>
                <w:rFonts w:eastAsia="Times New Roman"/>
                <w:noProof/>
                <w:sz w:val="14"/>
                <w:szCs w:val="14"/>
                <w:lang w:val="en-GB" w:eastAsia="fr-FR"/>
              </w:rPr>
            </w:pPr>
          </w:p>
        </w:tc>
      </w:tr>
      <w:tr w:rsidR="009E723F" w:rsidRPr="0038331C" w14:paraId="6F7520D4" w14:textId="77777777" w:rsidTr="009E723F">
        <w:tc>
          <w:tcPr>
            <w:tcW w:w="540" w:type="pct"/>
            <w:vMerge/>
            <w:shd w:val="clear" w:color="auto" w:fill="FFFFFF" w:themeFill="background1"/>
            <w:vAlign w:val="center"/>
          </w:tcPr>
          <w:p w14:paraId="31E4F652" w14:textId="77777777" w:rsidR="006D5EB8" w:rsidRPr="0038331C" w:rsidRDefault="006D5EB8" w:rsidP="00103FD1">
            <w:pPr>
              <w:spacing w:line="276" w:lineRule="auto"/>
              <w:rPr>
                <w:rFonts w:eastAsia="Times New Roman"/>
                <w:b/>
                <w:noProof/>
                <w:sz w:val="14"/>
                <w:szCs w:val="14"/>
                <w:lang w:val="en-GB" w:eastAsia="fr-FR"/>
              </w:rPr>
            </w:pPr>
          </w:p>
        </w:tc>
        <w:tc>
          <w:tcPr>
            <w:tcW w:w="377" w:type="pct"/>
            <w:shd w:val="clear" w:color="auto" w:fill="FFFFFF" w:themeFill="background1"/>
            <w:vAlign w:val="center"/>
          </w:tcPr>
          <w:p w14:paraId="37CA7903" w14:textId="77777777" w:rsidR="006D5EB8" w:rsidRPr="0038331C" w:rsidRDefault="006D5EB8" w:rsidP="00103FD1">
            <w:pPr>
              <w:spacing w:line="276" w:lineRule="auto"/>
              <w:rPr>
                <w:rFonts w:eastAsia="Times New Roman"/>
                <w:bCs/>
                <w:noProof/>
                <w:sz w:val="14"/>
                <w:szCs w:val="14"/>
                <w:lang w:val="en-GB" w:eastAsia="fr-FR"/>
              </w:rPr>
            </w:pPr>
            <w:r w:rsidRPr="0038331C">
              <w:rPr>
                <w:rFonts w:eastAsia="Times New Roman"/>
                <w:bCs/>
                <w:noProof/>
                <w:sz w:val="14"/>
                <w:szCs w:val="14"/>
                <w:lang w:val="en-GB" w:eastAsia="fr-FR"/>
              </w:rPr>
              <w:t>Co-funding</w:t>
            </w:r>
          </w:p>
        </w:tc>
        <w:tc>
          <w:tcPr>
            <w:tcW w:w="276" w:type="pct"/>
            <w:shd w:val="clear" w:color="auto" w:fill="FFFFFF" w:themeFill="background1"/>
          </w:tcPr>
          <w:p w14:paraId="6D913E08" w14:textId="77777777" w:rsidR="006D5EB8" w:rsidRPr="0038331C" w:rsidRDefault="006D5EB8" w:rsidP="00103FD1">
            <w:pPr>
              <w:spacing w:line="276" w:lineRule="auto"/>
              <w:jc w:val="center"/>
              <w:rPr>
                <w:rFonts w:eastAsia="Times New Roman"/>
                <w:noProof/>
                <w:sz w:val="14"/>
                <w:szCs w:val="14"/>
                <w:lang w:val="en-GB" w:eastAsia="fr-FR"/>
              </w:rPr>
            </w:pPr>
          </w:p>
        </w:tc>
        <w:tc>
          <w:tcPr>
            <w:tcW w:w="533" w:type="pct"/>
            <w:shd w:val="clear" w:color="auto" w:fill="FFFFFF" w:themeFill="background1"/>
          </w:tcPr>
          <w:p w14:paraId="78059FDB" w14:textId="77777777" w:rsidR="006D5EB8" w:rsidRPr="0038331C" w:rsidRDefault="006D5EB8" w:rsidP="00103FD1">
            <w:pPr>
              <w:spacing w:line="276" w:lineRule="auto"/>
              <w:jc w:val="center"/>
              <w:rPr>
                <w:rFonts w:eastAsia="Times New Roman"/>
                <w:noProof/>
                <w:sz w:val="14"/>
                <w:szCs w:val="14"/>
                <w:lang w:val="en-GB" w:eastAsia="fr-FR"/>
              </w:rPr>
            </w:pPr>
          </w:p>
        </w:tc>
        <w:tc>
          <w:tcPr>
            <w:tcW w:w="439" w:type="pct"/>
            <w:shd w:val="clear" w:color="auto" w:fill="FFFFFF" w:themeFill="background1"/>
          </w:tcPr>
          <w:p w14:paraId="0AD28494" w14:textId="77777777" w:rsidR="006D5EB8" w:rsidRPr="0038331C" w:rsidRDefault="006D5EB8" w:rsidP="00103FD1">
            <w:pPr>
              <w:spacing w:line="276" w:lineRule="auto"/>
              <w:jc w:val="center"/>
              <w:rPr>
                <w:rFonts w:eastAsia="Times New Roman"/>
                <w:noProof/>
                <w:sz w:val="14"/>
                <w:szCs w:val="14"/>
                <w:lang w:val="en-GB" w:eastAsia="fr-FR"/>
              </w:rPr>
            </w:pPr>
          </w:p>
        </w:tc>
        <w:tc>
          <w:tcPr>
            <w:tcW w:w="670" w:type="pct"/>
            <w:shd w:val="clear" w:color="auto" w:fill="FFFFFF" w:themeFill="background1"/>
          </w:tcPr>
          <w:p w14:paraId="4934EA85" w14:textId="77777777" w:rsidR="006D5EB8" w:rsidRPr="0038331C" w:rsidRDefault="006D5EB8" w:rsidP="00103FD1">
            <w:pPr>
              <w:spacing w:line="276" w:lineRule="auto"/>
              <w:jc w:val="center"/>
              <w:rPr>
                <w:rFonts w:eastAsia="Times New Roman"/>
                <w:noProof/>
                <w:sz w:val="14"/>
                <w:szCs w:val="14"/>
                <w:lang w:val="en-GB" w:eastAsia="fr-FR"/>
              </w:rPr>
            </w:pPr>
          </w:p>
        </w:tc>
        <w:tc>
          <w:tcPr>
            <w:tcW w:w="481" w:type="pct"/>
            <w:shd w:val="clear" w:color="auto" w:fill="FFFFFF" w:themeFill="background1"/>
          </w:tcPr>
          <w:p w14:paraId="0E15D878" w14:textId="77777777" w:rsidR="006D5EB8" w:rsidRPr="0038331C" w:rsidRDefault="006D5EB8" w:rsidP="00103FD1">
            <w:pPr>
              <w:spacing w:line="276" w:lineRule="auto"/>
              <w:jc w:val="center"/>
              <w:rPr>
                <w:rFonts w:eastAsia="Times New Roman"/>
                <w:noProof/>
                <w:sz w:val="14"/>
                <w:szCs w:val="14"/>
                <w:lang w:val="en-GB" w:eastAsia="fr-FR"/>
              </w:rPr>
            </w:pPr>
          </w:p>
        </w:tc>
        <w:tc>
          <w:tcPr>
            <w:tcW w:w="641" w:type="pct"/>
            <w:shd w:val="clear" w:color="auto" w:fill="FFFFFF" w:themeFill="background1"/>
          </w:tcPr>
          <w:p w14:paraId="771E3980" w14:textId="77777777" w:rsidR="006D5EB8" w:rsidRPr="0038331C" w:rsidRDefault="006D5EB8" w:rsidP="00103FD1">
            <w:pPr>
              <w:spacing w:line="276" w:lineRule="auto"/>
              <w:jc w:val="center"/>
              <w:rPr>
                <w:rFonts w:eastAsia="Times New Roman"/>
                <w:noProof/>
                <w:sz w:val="14"/>
                <w:szCs w:val="14"/>
                <w:lang w:val="en-GB" w:eastAsia="fr-FR"/>
              </w:rPr>
            </w:pPr>
          </w:p>
        </w:tc>
        <w:tc>
          <w:tcPr>
            <w:tcW w:w="526" w:type="pct"/>
            <w:shd w:val="clear" w:color="auto" w:fill="FFFFFF" w:themeFill="background1"/>
          </w:tcPr>
          <w:p w14:paraId="5D90CF65" w14:textId="77777777" w:rsidR="006D5EB8" w:rsidRPr="0038331C" w:rsidRDefault="006D5EB8" w:rsidP="00103FD1">
            <w:pPr>
              <w:spacing w:line="276" w:lineRule="auto"/>
              <w:jc w:val="center"/>
              <w:rPr>
                <w:rFonts w:eastAsia="Times New Roman"/>
                <w:noProof/>
                <w:sz w:val="14"/>
                <w:szCs w:val="14"/>
                <w:lang w:val="en-GB" w:eastAsia="fr-FR"/>
              </w:rPr>
            </w:pPr>
          </w:p>
        </w:tc>
        <w:tc>
          <w:tcPr>
            <w:tcW w:w="517" w:type="pct"/>
            <w:shd w:val="clear" w:color="auto" w:fill="FFFFFF" w:themeFill="background1"/>
          </w:tcPr>
          <w:p w14:paraId="1771451D" w14:textId="77777777" w:rsidR="006D5EB8" w:rsidRPr="0038331C" w:rsidRDefault="006D5EB8" w:rsidP="00103FD1">
            <w:pPr>
              <w:spacing w:line="276" w:lineRule="auto"/>
              <w:jc w:val="center"/>
              <w:rPr>
                <w:rFonts w:eastAsia="Times New Roman"/>
                <w:noProof/>
                <w:sz w:val="14"/>
                <w:szCs w:val="14"/>
                <w:lang w:val="en-GB" w:eastAsia="fr-FR"/>
              </w:rPr>
            </w:pPr>
          </w:p>
        </w:tc>
      </w:tr>
      <w:tr w:rsidR="009E723F" w:rsidRPr="0038331C" w14:paraId="4ABA1841" w14:textId="77777777" w:rsidTr="009E723F">
        <w:trPr>
          <w:trHeight w:val="40"/>
        </w:trPr>
        <w:tc>
          <w:tcPr>
            <w:tcW w:w="917" w:type="pct"/>
            <w:gridSpan w:val="2"/>
            <w:shd w:val="clear" w:color="auto" w:fill="FFFFFF" w:themeFill="background1"/>
            <w:vAlign w:val="center"/>
          </w:tcPr>
          <w:p w14:paraId="7B79672A" w14:textId="77777777" w:rsidR="006D5EB8" w:rsidRPr="0038331C" w:rsidRDefault="006D5EB8" w:rsidP="00103FD1">
            <w:pPr>
              <w:spacing w:line="276" w:lineRule="auto"/>
              <w:jc w:val="center"/>
              <w:rPr>
                <w:rFonts w:eastAsia="Times New Roman"/>
                <w:b/>
                <w:noProof/>
                <w:sz w:val="14"/>
                <w:szCs w:val="14"/>
                <w:lang w:val="en-GB" w:eastAsia="fr-FR"/>
              </w:rPr>
            </w:pPr>
            <w:r w:rsidRPr="0038331C">
              <w:rPr>
                <w:rFonts w:eastAsia="Times New Roman"/>
                <w:b/>
                <w:noProof/>
                <w:sz w:val="14"/>
                <w:szCs w:val="14"/>
                <w:lang w:val="en-GB" w:eastAsia="fr-FR"/>
              </w:rPr>
              <w:t>Total</w:t>
            </w:r>
          </w:p>
        </w:tc>
        <w:tc>
          <w:tcPr>
            <w:tcW w:w="276" w:type="pct"/>
            <w:shd w:val="clear" w:color="auto" w:fill="FFFFFF" w:themeFill="background1"/>
          </w:tcPr>
          <w:p w14:paraId="7B77A3BA" w14:textId="77777777" w:rsidR="006D5EB8" w:rsidRPr="0038331C" w:rsidRDefault="006D5EB8" w:rsidP="00103FD1">
            <w:pPr>
              <w:spacing w:line="276" w:lineRule="auto"/>
              <w:jc w:val="center"/>
              <w:rPr>
                <w:rFonts w:eastAsia="Times New Roman"/>
                <w:noProof/>
                <w:sz w:val="14"/>
                <w:szCs w:val="14"/>
                <w:lang w:val="en-GB" w:eastAsia="fr-FR"/>
              </w:rPr>
            </w:pPr>
          </w:p>
        </w:tc>
        <w:tc>
          <w:tcPr>
            <w:tcW w:w="533" w:type="pct"/>
            <w:shd w:val="clear" w:color="auto" w:fill="FFFFFF" w:themeFill="background1"/>
          </w:tcPr>
          <w:p w14:paraId="37D0FEF2" w14:textId="77777777" w:rsidR="006D5EB8" w:rsidRPr="0038331C" w:rsidRDefault="006D5EB8" w:rsidP="00103FD1">
            <w:pPr>
              <w:spacing w:line="276" w:lineRule="auto"/>
              <w:jc w:val="center"/>
              <w:rPr>
                <w:rFonts w:eastAsia="Times New Roman"/>
                <w:noProof/>
                <w:sz w:val="14"/>
                <w:szCs w:val="14"/>
                <w:lang w:val="en-GB" w:eastAsia="fr-FR"/>
              </w:rPr>
            </w:pPr>
          </w:p>
        </w:tc>
        <w:tc>
          <w:tcPr>
            <w:tcW w:w="439" w:type="pct"/>
            <w:shd w:val="clear" w:color="auto" w:fill="FFFFFF" w:themeFill="background1"/>
          </w:tcPr>
          <w:p w14:paraId="67D164CD" w14:textId="77777777" w:rsidR="006D5EB8" w:rsidRPr="0038331C" w:rsidRDefault="006D5EB8" w:rsidP="00103FD1">
            <w:pPr>
              <w:spacing w:line="276" w:lineRule="auto"/>
              <w:jc w:val="center"/>
              <w:rPr>
                <w:rFonts w:eastAsia="Times New Roman"/>
                <w:noProof/>
                <w:sz w:val="14"/>
                <w:szCs w:val="14"/>
                <w:lang w:val="en-GB" w:eastAsia="fr-FR"/>
              </w:rPr>
            </w:pPr>
          </w:p>
        </w:tc>
        <w:tc>
          <w:tcPr>
            <w:tcW w:w="670" w:type="pct"/>
            <w:shd w:val="clear" w:color="auto" w:fill="FFFFFF" w:themeFill="background1"/>
          </w:tcPr>
          <w:p w14:paraId="6714F2F9" w14:textId="77777777" w:rsidR="006D5EB8" w:rsidRPr="0038331C" w:rsidRDefault="006D5EB8" w:rsidP="00103FD1">
            <w:pPr>
              <w:spacing w:line="276" w:lineRule="auto"/>
              <w:jc w:val="center"/>
              <w:rPr>
                <w:rFonts w:eastAsia="Times New Roman"/>
                <w:noProof/>
                <w:sz w:val="14"/>
                <w:szCs w:val="14"/>
                <w:lang w:val="en-GB" w:eastAsia="fr-FR"/>
              </w:rPr>
            </w:pPr>
          </w:p>
        </w:tc>
        <w:tc>
          <w:tcPr>
            <w:tcW w:w="481" w:type="pct"/>
            <w:shd w:val="clear" w:color="auto" w:fill="FFFFFF" w:themeFill="background1"/>
          </w:tcPr>
          <w:p w14:paraId="29BA26E1" w14:textId="77777777" w:rsidR="006D5EB8" w:rsidRPr="0038331C" w:rsidRDefault="006D5EB8" w:rsidP="00103FD1">
            <w:pPr>
              <w:spacing w:line="276" w:lineRule="auto"/>
              <w:jc w:val="center"/>
              <w:rPr>
                <w:rFonts w:eastAsia="Times New Roman"/>
                <w:noProof/>
                <w:sz w:val="14"/>
                <w:szCs w:val="14"/>
                <w:lang w:val="en-GB" w:eastAsia="fr-FR"/>
              </w:rPr>
            </w:pPr>
          </w:p>
        </w:tc>
        <w:tc>
          <w:tcPr>
            <w:tcW w:w="641" w:type="pct"/>
            <w:shd w:val="clear" w:color="auto" w:fill="FFFFFF" w:themeFill="background1"/>
          </w:tcPr>
          <w:p w14:paraId="65725935" w14:textId="77777777" w:rsidR="006D5EB8" w:rsidRPr="0038331C" w:rsidRDefault="006D5EB8" w:rsidP="00103FD1">
            <w:pPr>
              <w:spacing w:line="276" w:lineRule="auto"/>
              <w:jc w:val="center"/>
              <w:rPr>
                <w:rFonts w:eastAsia="Times New Roman"/>
                <w:noProof/>
                <w:sz w:val="14"/>
                <w:szCs w:val="14"/>
                <w:lang w:val="en-GB" w:eastAsia="fr-FR"/>
              </w:rPr>
            </w:pPr>
          </w:p>
        </w:tc>
        <w:tc>
          <w:tcPr>
            <w:tcW w:w="526" w:type="pct"/>
            <w:shd w:val="clear" w:color="auto" w:fill="FFFFFF" w:themeFill="background1"/>
          </w:tcPr>
          <w:p w14:paraId="6ED52D6D" w14:textId="77777777" w:rsidR="006D5EB8" w:rsidRPr="0038331C" w:rsidRDefault="006D5EB8" w:rsidP="00103FD1">
            <w:pPr>
              <w:spacing w:line="276" w:lineRule="auto"/>
              <w:jc w:val="center"/>
              <w:rPr>
                <w:rFonts w:eastAsia="Times New Roman"/>
                <w:noProof/>
                <w:sz w:val="14"/>
                <w:szCs w:val="14"/>
                <w:lang w:val="en-GB" w:eastAsia="fr-FR"/>
              </w:rPr>
            </w:pPr>
          </w:p>
        </w:tc>
        <w:tc>
          <w:tcPr>
            <w:tcW w:w="517" w:type="pct"/>
            <w:shd w:val="clear" w:color="auto" w:fill="FFFFFF" w:themeFill="background1"/>
          </w:tcPr>
          <w:p w14:paraId="033CB360" w14:textId="77777777" w:rsidR="006D5EB8" w:rsidRPr="0038331C" w:rsidRDefault="006D5EB8" w:rsidP="00103FD1">
            <w:pPr>
              <w:spacing w:line="276" w:lineRule="auto"/>
              <w:jc w:val="center"/>
              <w:rPr>
                <w:rFonts w:eastAsia="Times New Roman"/>
                <w:noProof/>
                <w:sz w:val="14"/>
                <w:szCs w:val="14"/>
                <w:lang w:val="en-GB" w:eastAsia="fr-FR"/>
              </w:rPr>
            </w:pPr>
          </w:p>
        </w:tc>
      </w:tr>
      <w:bookmarkEnd w:id="3"/>
    </w:tbl>
    <w:p w14:paraId="60416029" w14:textId="77777777" w:rsidR="006D5EB8" w:rsidRPr="0038331C" w:rsidRDefault="006D5EB8" w:rsidP="00103FD1">
      <w:pPr>
        <w:spacing w:line="276" w:lineRule="auto"/>
        <w:jc w:val="both"/>
        <w:rPr>
          <w:rFonts w:eastAsia="Times New Roman"/>
          <w:b/>
          <w:noProof/>
          <w:sz w:val="20"/>
          <w:szCs w:val="20"/>
          <w:lang w:val="en-GB" w:eastAsia="fr-FR"/>
        </w:rPr>
      </w:pPr>
    </w:p>
    <w:p w14:paraId="471300FA" w14:textId="77777777" w:rsidR="006D5EB8" w:rsidRPr="0038331C" w:rsidRDefault="006D5EB8" w:rsidP="00103FD1">
      <w:pPr>
        <w:spacing w:line="276" w:lineRule="auto"/>
        <w:jc w:val="both"/>
        <w:rPr>
          <w:rFonts w:eastAsia="Times New Roman"/>
          <w:i/>
          <w:noProof/>
          <w:sz w:val="22"/>
          <w:szCs w:val="22"/>
          <w:lang w:val="en-GB" w:eastAsia="x-none"/>
        </w:rPr>
      </w:pPr>
      <w:r w:rsidRPr="0038331C">
        <w:rPr>
          <w:rFonts w:eastAsia="Times New Roman"/>
          <w:b/>
          <w:noProof/>
          <w:sz w:val="20"/>
          <w:szCs w:val="20"/>
          <w:lang w:val="en-GB" w:eastAsia="fr-FR"/>
        </w:rPr>
        <w:t xml:space="preserve">Budget breakdown </w:t>
      </w:r>
      <w:r w:rsidRPr="0038331C">
        <w:rPr>
          <w:rFonts w:eastAsia="Times New Roman"/>
          <w:b/>
          <w:bCs/>
          <w:noProof/>
          <w:sz w:val="20"/>
          <w:szCs w:val="20"/>
          <w:lang w:val="en-GB" w:eastAsia="fr-FR"/>
        </w:rPr>
        <w:t>(Euro)</w:t>
      </w:r>
    </w:p>
    <w:tbl>
      <w:tblPr>
        <w:tblpPr w:leftFromText="180" w:rightFromText="180" w:vertAnchor="text" w:horzAnchor="margin" w:tblpY="1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908"/>
        <w:gridCol w:w="652"/>
        <w:gridCol w:w="504"/>
        <w:gridCol w:w="948"/>
        <w:gridCol w:w="785"/>
        <w:gridCol w:w="1134"/>
        <w:gridCol w:w="862"/>
        <w:gridCol w:w="1134"/>
        <w:gridCol w:w="924"/>
        <w:gridCol w:w="854"/>
      </w:tblGrid>
      <w:tr w:rsidR="009E723F" w:rsidRPr="0038331C" w14:paraId="25F54647" w14:textId="77777777" w:rsidTr="009E723F">
        <w:tc>
          <w:tcPr>
            <w:tcW w:w="540" w:type="pct"/>
            <w:shd w:val="clear" w:color="auto" w:fill="FFFFFF" w:themeFill="background1"/>
            <w:vAlign w:val="center"/>
          </w:tcPr>
          <w:p w14:paraId="7F3FDDD4" w14:textId="77777777" w:rsidR="00BE14E1" w:rsidRPr="0038331C" w:rsidRDefault="00BE14E1" w:rsidP="00103FD1">
            <w:pPr>
              <w:spacing w:line="276" w:lineRule="auto"/>
              <w:rPr>
                <w:rFonts w:eastAsia="Times New Roman"/>
                <w:b/>
                <w:noProof/>
                <w:sz w:val="14"/>
                <w:szCs w:val="14"/>
                <w:lang w:val="en-GB" w:eastAsia="fr-FR"/>
              </w:rPr>
            </w:pPr>
          </w:p>
        </w:tc>
        <w:tc>
          <w:tcPr>
            <w:tcW w:w="377" w:type="pct"/>
            <w:shd w:val="clear" w:color="auto" w:fill="FFFFFF" w:themeFill="background1"/>
            <w:vAlign w:val="center"/>
          </w:tcPr>
          <w:p w14:paraId="502E1BC7" w14:textId="77777777" w:rsidR="00BE14E1" w:rsidRPr="0038331C" w:rsidRDefault="00BE14E1" w:rsidP="00103FD1">
            <w:pPr>
              <w:spacing w:line="276" w:lineRule="auto"/>
              <w:rPr>
                <w:rFonts w:eastAsia="Times New Roman"/>
                <w:b/>
                <w:noProof/>
                <w:sz w:val="14"/>
                <w:szCs w:val="14"/>
                <w:lang w:val="en-GB" w:eastAsia="fr-FR"/>
              </w:rPr>
            </w:pPr>
          </w:p>
        </w:tc>
        <w:tc>
          <w:tcPr>
            <w:tcW w:w="276" w:type="pct"/>
            <w:shd w:val="clear" w:color="auto" w:fill="FFFFFF" w:themeFill="background1"/>
            <w:vAlign w:val="center"/>
          </w:tcPr>
          <w:p w14:paraId="13EC949C" w14:textId="77777777" w:rsidR="00BE14E1" w:rsidRPr="0038331C" w:rsidRDefault="00BE14E1" w:rsidP="00103FD1">
            <w:pPr>
              <w:spacing w:line="276" w:lineRule="auto"/>
              <w:jc w:val="center"/>
              <w:rPr>
                <w:rFonts w:eastAsia="Times New Roman"/>
                <w:b/>
                <w:noProof/>
                <w:sz w:val="14"/>
                <w:szCs w:val="14"/>
                <w:lang w:val="en-GB" w:eastAsia="fr-FR"/>
              </w:rPr>
            </w:pPr>
            <w:r w:rsidRPr="0038331C">
              <w:rPr>
                <w:rFonts w:eastAsia="Times New Roman"/>
                <w:b/>
                <w:noProof/>
                <w:sz w:val="14"/>
                <w:szCs w:val="14"/>
                <w:lang w:val="en-GB" w:eastAsia="fr-FR"/>
              </w:rPr>
              <w:t>Staff costs</w:t>
            </w:r>
          </w:p>
        </w:tc>
        <w:tc>
          <w:tcPr>
            <w:tcW w:w="533" w:type="pct"/>
            <w:shd w:val="clear" w:color="auto" w:fill="FFFFFF" w:themeFill="background1"/>
            <w:vAlign w:val="center"/>
          </w:tcPr>
          <w:p w14:paraId="760DED0D" w14:textId="77777777" w:rsidR="00BE14E1" w:rsidRPr="0038331C" w:rsidRDefault="00BE14E1" w:rsidP="00103FD1">
            <w:pPr>
              <w:spacing w:line="276" w:lineRule="auto"/>
              <w:jc w:val="center"/>
              <w:rPr>
                <w:rFonts w:eastAsia="Times New Roman"/>
                <w:b/>
                <w:noProof/>
                <w:sz w:val="14"/>
                <w:szCs w:val="14"/>
                <w:lang w:val="en-GB" w:eastAsia="fr-FR"/>
              </w:rPr>
            </w:pPr>
            <w:r w:rsidRPr="0038331C">
              <w:rPr>
                <w:rFonts w:eastAsia="Times New Roman"/>
                <w:b/>
                <w:noProof/>
                <w:sz w:val="14"/>
                <w:szCs w:val="14"/>
                <w:lang w:val="en-GB" w:eastAsia="fr-FR"/>
              </w:rPr>
              <w:t>Instruments and Equipment</w:t>
            </w:r>
          </w:p>
        </w:tc>
        <w:tc>
          <w:tcPr>
            <w:tcW w:w="439" w:type="pct"/>
            <w:shd w:val="clear" w:color="auto" w:fill="FFFFFF" w:themeFill="background1"/>
            <w:vAlign w:val="center"/>
          </w:tcPr>
          <w:p w14:paraId="0F4BF766" w14:textId="77777777" w:rsidR="00BE14E1" w:rsidRPr="0038331C" w:rsidRDefault="00BE14E1" w:rsidP="00103FD1">
            <w:pPr>
              <w:spacing w:line="276" w:lineRule="auto"/>
              <w:jc w:val="center"/>
              <w:rPr>
                <w:rFonts w:eastAsia="Times New Roman"/>
                <w:b/>
                <w:noProof/>
                <w:sz w:val="14"/>
                <w:szCs w:val="14"/>
                <w:lang w:val="en-GB" w:eastAsia="fr-FR"/>
              </w:rPr>
            </w:pPr>
            <w:r w:rsidRPr="0038331C">
              <w:rPr>
                <w:rFonts w:eastAsia="Times New Roman"/>
                <w:b/>
                <w:noProof/>
                <w:sz w:val="14"/>
                <w:szCs w:val="14"/>
                <w:lang w:val="en-GB" w:eastAsia="fr-FR"/>
              </w:rPr>
              <w:t>Buildings and land</w:t>
            </w:r>
          </w:p>
        </w:tc>
        <w:tc>
          <w:tcPr>
            <w:tcW w:w="670" w:type="pct"/>
            <w:shd w:val="clear" w:color="auto" w:fill="FFFFFF" w:themeFill="background1"/>
          </w:tcPr>
          <w:p w14:paraId="705EB847" w14:textId="77777777" w:rsidR="00BE14E1" w:rsidRPr="0038331C" w:rsidRDefault="00BE14E1" w:rsidP="00103FD1">
            <w:pPr>
              <w:spacing w:line="276" w:lineRule="auto"/>
              <w:jc w:val="center"/>
              <w:rPr>
                <w:rFonts w:eastAsia="Times New Roman"/>
                <w:b/>
                <w:noProof/>
                <w:sz w:val="14"/>
                <w:szCs w:val="14"/>
                <w:lang w:val="en-GB" w:eastAsia="fr-FR"/>
              </w:rPr>
            </w:pPr>
            <w:r w:rsidRPr="0038331C">
              <w:rPr>
                <w:rFonts w:eastAsia="Times New Roman"/>
                <w:b/>
                <w:noProof/>
                <w:sz w:val="14"/>
                <w:szCs w:val="14"/>
                <w:lang w:val="en-GB" w:eastAsia="fr-FR"/>
              </w:rPr>
              <w:t xml:space="preserve">Subcontracting </w:t>
            </w:r>
          </w:p>
          <w:p w14:paraId="7CD06CC8" w14:textId="77777777" w:rsidR="00BE14E1" w:rsidRPr="0038331C" w:rsidRDefault="00BE14E1" w:rsidP="00103FD1">
            <w:pPr>
              <w:spacing w:line="276" w:lineRule="auto"/>
              <w:jc w:val="center"/>
              <w:rPr>
                <w:rFonts w:eastAsia="Times New Roman"/>
                <w:b/>
                <w:noProof/>
                <w:sz w:val="14"/>
                <w:szCs w:val="14"/>
                <w:lang w:val="en-GB" w:eastAsia="fr-FR"/>
              </w:rPr>
            </w:pPr>
            <w:r w:rsidRPr="0038331C">
              <w:rPr>
                <w:rFonts w:eastAsia="Times New Roman"/>
                <w:bCs/>
                <w:i/>
                <w:iCs/>
                <w:noProof/>
                <w:sz w:val="14"/>
                <w:szCs w:val="14"/>
                <w:lang w:val="en-GB" w:eastAsia="fr-FR"/>
              </w:rPr>
              <w:t>(</w:t>
            </w:r>
            <w:r w:rsidRPr="0038331C">
              <w:rPr>
                <w:rFonts w:eastAsia="Times New Roman"/>
                <w:i/>
                <w:iCs/>
                <w:noProof/>
                <w:sz w:val="14"/>
                <w:szCs w:val="14"/>
                <w:lang w:val="en-GB" w:eastAsia="fr-FR"/>
              </w:rPr>
              <w:t>contractual research expenditure, patents and licences, consulting and other services</w:t>
            </w:r>
            <w:r w:rsidRPr="0038331C">
              <w:rPr>
                <w:rFonts w:eastAsia="Times New Roman"/>
                <w:noProof/>
                <w:sz w:val="14"/>
                <w:szCs w:val="14"/>
                <w:lang w:val="en-GB" w:eastAsia="fr-FR"/>
              </w:rPr>
              <w:t>)</w:t>
            </w:r>
          </w:p>
        </w:tc>
        <w:tc>
          <w:tcPr>
            <w:tcW w:w="481" w:type="pct"/>
            <w:shd w:val="clear" w:color="auto" w:fill="FFFFFF" w:themeFill="background1"/>
          </w:tcPr>
          <w:p w14:paraId="62EA318F" w14:textId="77777777" w:rsidR="00BE14E1" w:rsidRPr="0038331C" w:rsidRDefault="00BE14E1" w:rsidP="00103FD1">
            <w:pPr>
              <w:spacing w:line="276" w:lineRule="auto"/>
              <w:jc w:val="center"/>
              <w:rPr>
                <w:rFonts w:eastAsia="Times New Roman"/>
                <w:b/>
                <w:noProof/>
                <w:sz w:val="14"/>
                <w:szCs w:val="14"/>
                <w:lang w:val="en-GB" w:eastAsia="fr-FR"/>
              </w:rPr>
            </w:pPr>
            <w:r w:rsidRPr="0038331C">
              <w:rPr>
                <w:rFonts w:eastAsia="Times New Roman"/>
                <w:b/>
                <w:noProof/>
                <w:sz w:val="14"/>
                <w:szCs w:val="14"/>
                <w:lang w:val="en-GB" w:eastAsia="fr-FR"/>
              </w:rPr>
              <w:t>Overheads</w:t>
            </w:r>
          </w:p>
        </w:tc>
        <w:tc>
          <w:tcPr>
            <w:tcW w:w="641" w:type="pct"/>
            <w:shd w:val="clear" w:color="auto" w:fill="FFFFFF" w:themeFill="background1"/>
          </w:tcPr>
          <w:p w14:paraId="4D7C335C" w14:textId="77777777" w:rsidR="00BE14E1" w:rsidRPr="0038331C" w:rsidRDefault="00BE14E1" w:rsidP="00103FD1">
            <w:pPr>
              <w:spacing w:line="276" w:lineRule="auto"/>
              <w:jc w:val="center"/>
              <w:rPr>
                <w:rFonts w:eastAsia="Times New Roman"/>
                <w:b/>
                <w:noProof/>
                <w:sz w:val="14"/>
                <w:szCs w:val="14"/>
                <w:lang w:val="en-GB" w:eastAsia="fr-FR"/>
              </w:rPr>
            </w:pPr>
            <w:r w:rsidRPr="0038331C">
              <w:rPr>
                <w:rFonts w:eastAsia="Times New Roman"/>
                <w:b/>
                <w:noProof/>
                <w:sz w:val="14"/>
                <w:szCs w:val="14"/>
                <w:lang w:val="en-GB" w:eastAsia="fr-FR"/>
              </w:rPr>
              <w:t>Supplementary overheads for Specific RDI Project</w:t>
            </w:r>
          </w:p>
        </w:tc>
        <w:tc>
          <w:tcPr>
            <w:tcW w:w="526" w:type="pct"/>
            <w:shd w:val="clear" w:color="auto" w:fill="FFFFFF" w:themeFill="background1"/>
          </w:tcPr>
          <w:p w14:paraId="30CB264A" w14:textId="77777777" w:rsidR="00BE14E1" w:rsidRPr="0038331C" w:rsidRDefault="00BE14E1" w:rsidP="00103FD1">
            <w:pPr>
              <w:spacing w:line="276" w:lineRule="auto"/>
              <w:jc w:val="center"/>
              <w:rPr>
                <w:rFonts w:eastAsia="Times New Roman"/>
                <w:b/>
                <w:noProof/>
                <w:sz w:val="14"/>
                <w:szCs w:val="14"/>
                <w:lang w:val="en-GB" w:eastAsia="fr-FR"/>
              </w:rPr>
            </w:pPr>
            <w:r w:rsidRPr="0038331C">
              <w:rPr>
                <w:rFonts w:eastAsia="Times New Roman"/>
                <w:b/>
                <w:noProof/>
                <w:sz w:val="14"/>
                <w:szCs w:val="14"/>
                <w:lang w:val="en-GB" w:eastAsia="fr-FR"/>
              </w:rPr>
              <w:t>Other exploitation costs directly related to the Specific RDI Project</w:t>
            </w:r>
          </w:p>
        </w:tc>
        <w:tc>
          <w:tcPr>
            <w:tcW w:w="517" w:type="pct"/>
            <w:shd w:val="clear" w:color="auto" w:fill="FFFFFF" w:themeFill="background1"/>
          </w:tcPr>
          <w:p w14:paraId="7C88C4DD" w14:textId="77777777" w:rsidR="00BE14E1" w:rsidRPr="0038331C" w:rsidRDefault="00BE14E1" w:rsidP="00103FD1">
            <w:pPr>
              <w:spacing w:line="276" w:lineRule="auto"/>
              <w:jc w:val="center"/>
              <w:rPr>
                <w:rFonts w:eastAsia="Times New Roman"/>
                <w:noProof/>
                <w:sz w:val="14"/>
                <w:szCs w:val="14"/>
                <w:lang w:val="en-GB" w:eastAsia="fr-FR"/>
              </w:rPr>
            </w:pPr>
            <w:r w:rsidRPr="0038331C">
              <w:rPr>
                <w:rFonts w:eastAsia="Times New Roman"/>
                <w:b/>
                <w:bCs/>
                <w:noProof/>
                <w:sz w:val="14"/>
                <w:szCs w:val="14"/>
                <w:lang w:val="en-GB" w:eastAsia="fr-FR"/>
              </w:rPr>
              <w:t>Support for innovation</w:t>
            </w:r>
          </w:p>
        </w:tc>
      </w:tr>
      <w:tr w:rsidR="009E723F" w:rsidRPr="0038331C" w14:paraId="63BDAFB3" w14:textId="77777777" w:rsidTr="009E723F">
        <w:tc>
          <w:tcPr>
            <w:tcW w:w="540" w:type="pct"/>
            <w:vMerge w:val="restart"/>
            <w:shd w:val="clear" w:color="auto" w:fill="FFFFFF" w:themeFill="background1"/>
            <w:vAlign w:val="center"/>
          </w:tcPr>
          <w:p w14:paraId="4D95CC29" w14:textId="77777777" w:rsidR="00BE14E1" w:rsidRPr="0038331C" w:rsidRDefault="00BE14E1" w:rsidP="00103FD1">
            <w:pPr>
              <w:spacing w:line="276" w:lineRule="auto"/>
              <w:rPr>
                <w:rFonts w:eastAsia="Times New Roman"/>
                <w:b/>
                <w:noProof/>
                <w:sz w:val="14"/>
                <w:szCs w:val="14"/>
                <w:lang w:val="en-GB" w:eastAsia="fr-FR"/>
              </w:rPr>
            </w:pPr>
            <w:r w:rsidRPr="0038331C">
              <w:rPr>
                <w:rFonts w:eastAsia="Times New Roman"/>
                <w:b/>
                <w:noProof/>
                <w:sz w:val="14"/>
                <w:szCs w:val="14"/>
                <w:lang w:val="en-GB" w:eastAsia="fr-FR"/>
              </w:rPr>
              <w:t>Partner 1</w:t>
            </w:r>
          </w:p>
        </w:tc>
        <w:tc>
          <w:tcPr>
            <w:tcW w:w="377" w:type="pct"/>
            <w:shd w:val="clear" w:color="auto" w:fill="FFFFFF" w:themeFill="background1"/>
            <w:vAlign w:val="center"/>
          </w:tcPr>
          <w:p w14:paraId="06C62DD8" w14:textId="77777777" w:rsidR="00BE14E1" w:rsidRPr="0038331C" w:rsidRDefault="00BE14E1" w:rsidP="00103FD1">
            <w:pPr>
              <w:spacing w:line="276" w:lineRule="auto"/>
              <w:rPr>
                <w:rFonts w:eastAsia="Times New Roman"/>
                <w:bCs/>
                <w:noProof/>
                <w:sz w:val="14"/>
                <w:szCs w:val="14"/>
                <w:lang w:val="en-GB" w:eastAsia="fr-FR"/>
              </w:rPr>
            </w:pPr>
            <w:r w:rsidRPr="0038331C">
              <w:rPr>
                <w:rFonts w:eastAsia="Times New Roman"/>
                <w:bCs/>
                <w:noProof/>
                <w:sz w:val="14"/>
                <w:szCs w:val="14"/>
                <w:lang w:val="en-GB" w:eastAsia="fr-FR"/>
              </w:rPr>
              <w:t>Public funding</w:t>
            </w:r>
          </w:p>
        </w:tc>
        <w:tc>
          <w:tcPr>
            <w:tcW w:w="276" w:type="pct"/>
            <w:shd w:val="clear" w:color="auto" w:fill="FFFFFF" w:themeFill="background1"/>
          </w:tcPr>
          <w:p w14:paraId="7BD96EFD" w14:textId="77777777" w:rsidR="00BE14E1" w:rsidRPr="0038331C" w:rsidRDefault="00BE14E1" w:rsidP="00103FD1">
            <w:pPr>
              <w:spacing w:line="276" w:lineRule="auto"/>
              <w:jc w:val="center"/>
              <w:rPr>
                <w:rFonts w:eastAsia="Times New Roman"/>
                <w:noProof/>
                <w:sz w:val="14"/>
                <w:szCs w:val="14"/>
                <w:lang w:val="en-GB" w:eastAsia="fr-FR"/>
              </w:rPr>
            </w:pPr>
          </w:p>
        </w:tc>
        <w:tc>
          <w:tcPr>
            <w:tcW w:w="533" w:type="pct"/>
            <w:shd w:val="clear" w:color="auto" w:fill="FFFFFF" w:themeFill="background1"/>
          </w:tcPr>
          <w:p w14:paraId="5F83D09A" w14:textId="77777777" w:rsidR="00BE14E1" w:rsidRPr="0038331C" w:rsidRDefault="00BE14E1" w:rsidP="00103FD1">
            <w:pPr>
              <w:spacing w:line="276" w:lineRule="auto"/>
              <w:jc w:val="center"/>
              <w:rPr>
                <w:rFonts w:eastAsia="Times New Roman"/>
                <w:noProof/>
                <w:sz w:val="14"/>
                <w:szCs w:val="14"/>
                <w:lang w:val="en-GB" w:eastAsia="fr-FR"/>
              </w:rPr>
            </w:pPr>
          </w:p>
        </w:tc>
        <w:tc>
          <w:tcPr>
            <w:tcW w:w="439" w:type="pct"/>
            <w:shd w:val="clear" w:color="auto" w:fill="FFFFFF" w:themeFill="background1"/>
          </w:tcPr>
          <w:p w14:paraId="5EE684FA" w14:textId="77777777" w:rsidR="00BE14E1" w:rsidRPr="0038331C" w:rsidRDefault="00BE14E1" w:rsidP="00103FD1">
            <w:pPr>
              <w:spacing w:line="276" w:lineRule="auto"/>
              <w:jc w:val="center"/>
              <w:rPr>
                <w:rFonts w:eastAsia="Times New Roman"/>
                <w:noProof/>
                <w:sz w:val="14"/>
                <w:szCs w:val="14"/>
                <w:lang w:val="en-GB" w:eastAsia="fr-FR"/>
              </w:rPr>
            </w:pPr>
          </w:p>
        </w:tc>
        <w:tc>
          <w:tcPr>
            <w:tcW w:w="670" w:type="pct"/>
            <w:shd w:val="clear" w:color="auto" w:fill="FFFFFF" w:themeFill="background1"/>
          </w:tcPr>
          <w:p w14:paraId="4C884D47" w14:textId="77777777" w:rsidR="00BE14E1" w:rsidRPr="0038331C" w:rsidRDefault="00BE14E1" w:rsidP="00103FD1">
            <w:pPr>
              <w:spacing w:line="276" w:lineRule="auto"/>
              <w:jc w:val="center"/>
              <w:rPr>
                <w:rFonts w:eastAsia="Times New Roman"/>
                <w:noProof/>
                <w:sz w:val="14"/>
                <w:szCs w:val="14"/>
                <w:lang w:val="en-GB" w:eastAsia="fr-FR"/>
              </w:rPr>
            </w:pPr>
          </w:p>
        </w:tc>
        <w:tc>
          <w:tcPr>
            <w:tcW w:w="481" w:type="pct"/>
            <w:shd w:val="clear" w:color="auto" w:fill="FFFFFF" w:themeFill="background1"/>
          </w:tcPr>
          <w:p w14:paraId="24096A32" w14:textId="77777777" w:rsidR="00BE14E1" w:rsidRPr="0038331C" w:rsidRDefault="00BE14E1" w:rsidP="00103FD1">
            <w:pPr>
              <w:spacing w:line="276" w:lineRule="auto"/>
              <w:jc w:val="center"/>
              <w:rPr>
                <w:rFonts w:eastAsia="Times New Roman"/>
                <w:noProof/>
                <w:sz w:val="14"/>
                <w:szCs w:val="14"/>
                <w:lang w:val="en-GB" w:eastAsia="fr-FR"/>
              </w:rPr>
            </w:pPr>
          </w:p>
        </w:tc>
        <w:tc>
          <w:tcPr>
            <w:tcW w:w="641" w:type="pct"/>
            <w:shd w:val="clear" w:color="auto" w:fill="FFFFFF" w:themeFill="background1"/>
          </w:tcPr>
          <w:p w14:paraId="183BCBFF" w14:textId="77777777" w:rsidR="00BE14E1" w:rsidRPr="0038331C" w:rsidRDefault="00BE14E1" w:rsidP="00103FD1">
            <w:pPr>
              <w:spacing w:line="276" w:lineRule="auto"/>
              <w:jc w:val="center"/>
              <w:rPr>
                <w:rFonts w:eastAsia="Times New Roman"/>
                <w:noProof/>
                <w:sz w:val="14"/>
                <w:szCs w:val="14"/>
                <w:lang w:val="en-GB" w:eastAsia="fr-FR"/>
              </w:rPr>
            </w:pPr>
          </w:p>
        </w:tc>
        <w:tc>
          <w:tcPr>
            <w:tcW w:w="526" w:type="pct"/>
            <w:shd w:val="clear" w:color="auto" w:fill="FFFFFF" w:themeFill="background1"/>
          </w:tcPr>
          <w:p w14:paraId="490DA238" w14:textId="77777777" w:rsidR="00BE14E1" w:rsidRPr="0038331C" w:rsidRDefault="00BE14E1" w:rsidP="00103FD1">
            <w:pPr>
              <w:spacing w:line="276" w:lineRule="auto"/>
              <w:jc w:val="center"/>
              <w:rPr>
                <w:rFonts w:eastAsia="Times New Roman"/>
                <w:noProof/>
                <w:sz w:val="14"/>
                <w:szCs w:val="14"/>
                <w:lang w:val="en-GB" w:eastAsia="fr-FR"/>
              </w:rPr>
            </w:pPr>
          </w:p>
        </w:tc>
        <w:tc>
          <w:tcPr>
            <w:tcW w:w="517" w:type="pct"/>
            <w:shd w:val="clear" w:color="auto" w:fill="FFFFFF" w:themeFill="background1"/>
          </w:tcPr>
          <w:p w14:paraId="2B151B1B" w14:textId="77777777" w:rsidR="00BE14E1" w:rsidRPr="0038331C" w:rsidRDefault="00BE14E1" w:rsidP="00103FD1">
            <w:pPr>
              <w:spacing w:line="276" w:lineRule="auto"/>
              <w:jc w:val="center"/>
              <w:rPr>
                <w:rFonts w:eastAsia="Times New Roman"/>
                <w:noProof/>
                <w:sz w:val="14"/>
                <w:szCs w:val="14"/>
                <w:lang w:val="en-GB" w:eastAsia="fr-FR"/>
              </w:rPr>
            </w:pPr>
          </w:p>
        </w:tc>
      </w:tr>
      <w:tr w:rsidR="009E723F" w:rsidRPr="0038331C" w14:paraId="0CF9A07B" w14:textId="77777777" w:rsidTr="009E723F">
        <w:tc>
          <w:tcPr>
            <w:tcW w:w="540" w:type="pct"/>
            <w:vMerge/>
            <w:shd w:val="clear" w:color="auto" w:fill="FFFFFF" w:themeFill="background1"/>
            <w:vAlign w:val="center"/>
          </w:tcPr>
          <w:p w14:paraId="7F0A5E82" w14:textId="77777777" w:rsidR="00BE14E1" w:rsidRPr="0038331C" w:rsidRDefault="00BE14E1" w:rsidP="00103FD1">
            <w:pPr>
              <w:spacing w:line="276" w:lineRule="auto"/>
              <w:rPr>
                <w:rFonts w:eastAsia="Times New Roman"/>
                <w:b/>
                <w:noProof/>
                <w:sz w:val="14"/>
                <w:szCs w:val="14"/>
                <w:lang w:val="en-GB" w:eastAsia="fr-FR"/>
              </w:rPr>
            </w:pPr>
          </w:p>
        </w:tc>
        <w:tc>
          <w:tcPr>
            <w:tcW w:w="377" w:type="pct"/>
            <w:shd w:val="clear" w:color="auto" w:fill="FFFFFF" w:themeFill="background1"/>
            <w:vAlign w:val="center"/>
          </w:tcPr>
          <w:p w14:paraId="4BD8A46D" w14:textId="77777777" w:rsidR="00BE14E1" w:rsidRPr="0038331C" w:rsidRDefault="00BE14E1" w:rsidP="00103FD1">
            <w:pPr>
              <w:spacing w:line="276" w:lineRule="auto"/>
              <w:rPr>
                <w:rFonts w:eastAsia="Times New Roman"/>
                <w:bCs/>
                <w:noProof/>
                <w:sz w:val="14"/>
                <w:szCs w:val="14"/>
                <w:lang w:val="en-GB" w:eastAsia="fr-FR"/>
              </w:rPr>
            </w:pPr>
            <w:r w:rsidRPr="0038331C">
              <w:rPr>
                <w:rFonts w:eastAsia="Times New Roman"/>
                <w:bCs/>
                <w:noProof/>
                <w:sz w:val="14"/>
                <w:szCs w:val="14"/>
                <w:lang w:val="en-GB" w:eastAsia="fr-FR"/>
              </w:rPr>
              <w:t>Co-funding</w:t>
            </w:r>
          </w:p>
        </w:tc>
        <w:tc>
          <w:tcPr>
            <w:tcW w:w="276" w:type="pct"/>
            <w:shd w:val="clear" w:color="auto" w:fill="FFFFFF" w:themeFill="background1"/>
          </w:tcPr>
          <w:p w14:paraId="5128C589" w14:textId="77777777" w:rsidR="00BE14E1" w:rsidRPr="0038331C" w:rsidRDefault="00BE14E1" w:rsidP="00103FD1">
            <w:pPr>
              <w:spacing w:line="276" w:lineRule="auto"/>
              <w:jc w:val="center"/>
              <w:rPr>
                <w:rFonts w:eastAsia="Times New Roman"/>
                <w:noProof/>
                <w:sz w:val="14"/>
                <w:szCs w:val="14"/>
                <w:lang w:val="en-GB" w:eastAsia="fr-FR"/>
              </w:rPr>
            </w:pPr>
          </w:p>
        </w:tc>
        <w:tc>
          <w:tcPr>
            <w:tcW w:w="533" w:type="pct"/>
            <w:shd w:val="clear" w:color="auto" w:fill="FFFFFF" w:themeFill="background1"/>
          </w:tcPr>
          <w:p w14:paraId="242EEDBE" w14:textId="77777777" w:rsidR="00BE14E1" w:rsidRPr="0038331C" w:rsidRDefault="00BE14E1" w:rsidP="00103FD1">
            <w:pPr>
              <w:spacing w:line="276" w:lineRule="auto"/>
              <w:jc w:val="center"/>
              <w:rPr>
                <w:rFonts w:eastAsia="Times New Roman"/>
                <w:noProof/>
                <w:sz w:val="14"/>
                <w:szCs w:val="14"/>
                <w:lang w:val="en-GB" w:eastAsia="fr-FR"/>
              </w:rPr>
            </w:pPr>
          </w:p>
        </w:tc>
        <w:tc>
          <w:tcPr>
            <w:tcW w:w="439" w:type="pct"/>
            <w:shd w:val="clear" w:color="auto" w:fill="FFFFFF" w:themeFill="background1"/>
          </w:tcPr>
          <w:p w14:paraId="376344C0" w14:textId="77777777" w:rsidR="00BE14E1" w:rsidRPr="0038331C" w:rsidRDefault="00BE14E1" w:rsidP="00103FD1">
            <w:pPr>
              <w:spacing w:line="276" w:lineRule="auto"/>
              <w:jc w:val="center"/>
              <w:rPr>
                <w:rFonts w:eastAsia="Times New Roman"/>
                <w:noProof/>
                <w:sz w:val="14"/>
                <w:szCs w:val="14"/>
                <w:lang w:val="en-GB" w:eastAsia="fr-FR"/>
              </w:rPr>
            </w:pPr>
          </w:p>
        </w:tc>
        <w:tc>
          <w:tcPr>
            <w:tcW w:w="670" w:type="pct"/>
            <w:shd w:val="clear" w:color="auto" w:fill="FFFFFF" w:themeFill="background1"/>
          </w:tcPr>
          <w:p w14:paraId="76515276" w14:textId="77777777" w:rsidR="00BE14E1" w:rsidRPr="0038331C" w:rsidRDefault="00BE14E1" w:rsidP="00103FD1">
            <w:pPr>
              <w:spacing w:line="276" w:lineRule="auto"/>
              <w:jc w:val="center"/>
              <w:rPr>
                <w:rFonts w:eastAsia="Times New Roman"/>
                <w:noProof/>
                <w:sz w:val="14"/>
                <w:szCs w:val="14"/>
                <w:lang w:val="en-GB" w:eastAsia="fr-FR"/>
              </w:rPr>
            </w:pPr>
          </w:p>
        </w:tc>
        <w:tc>
          <w:tcPr>
            <w:tcW w:w="481" w:type="pct"/>
            <w:shd w:val="clear" w:color="auto" w:fill="FFFFFF" w:themeFill="background1"/>
          </w:tcPr>
          <w:p w14:paraId="28D57B78" w14:textId="77777777" w:rsidR="00BE14E1" w:rsidRPr="0038331C" w:rsidRDefault="00BE14E1" w:rsidP="00103FD1">
            <w:pPr>
              <w:spacing w:line="276" w:lineRule="auto"/>
              <w:jc w:val="center"/>
              <w:rPr>
                <w:rFonts w:eastAsia="Times New Roman"/>
                <w:noProof/>
                <w:sz w:val="14"/>
                <w:szCs w:val="14"/>
                <w:lang w:val="en-GB" w:eastAsia="fr-FR"/>
              </w:rPr>
            </w:pPr>
          </w:p>
        </w:tc>
        <w:tc>
          <w:tcPr>
            <w:tcW w:w="641" w:type="pct"/>
            <w:shd w:val="clear" w:color="auto" w:fill="FFFFFF" w:themeFill="background1"/>
          </w:tcPr>
          <w:p w14:paraId="20EE7526" w14:textId="77777777" w:rsidR="00BE14E1" w:rsidRPr="0038331C" w:rsidRDefault="00BE14E1" w:rsidP="00103FD1">
            <w:pPr>
              <w:spacing w:line="276" w:lineRule="auto"/>
              <w:jc w:val="center"/>
              <w:rPr>
                <w:rFonts w:eastAsia="Times New Roman"/>
                <w:noProof/>
                <w:sz w:val="14"/>
                <w:szCs w:val="14"/>
                <w:lang w:val="en-GB" w:eastAsia="fr-FR"/>
              </w:rPr>
            </w:pPr>
          </w:p>
        </w:tc>
        <w:tc>
          <w:tcPr>
            <w:tcW w:w="526" w:type="pct"/>
            <w:shd w:val="clear" w:color="auto" w:fill="FFFFFF" w:themeFill="background1"/>
          </w:tcPr>
          <w:p w14:paraId="77110260" w14:textId="77777777" w:rsidR="00BE14E1" w:rsidRPr="0038331C" w:rsidRDefault="00BE14E1" w:rsidP="00103FD1">
            <w:pPr>
              <w:spacing w:line="276" w:lineRule="auto"/>
              <w:jc w:val="center"/>
              <w:rPr>
                <w:rFonts w:eastAsia="Times New Roman"/>
                <w:noProof/>
                <w:sz w:val="14"/>
                <w:szCs w:val="14"/>
                <w:lang w:val="en-GB" w:eastAsia="fr-FR"/>
              </w:rPr>
            </w:pPr>
          </w:p>
        </w:tc>
        <w:tc>
          <w:tcPr>
            <w:tcW w:w="517" w:type="pct"/>
            <w:shd w:val="clear" w:color="auto" w:fill="FFFFFF" w:themeFill="background1"/>
          </w:tcPr>
          <w:p w14:paraId="62951954" w14:textId="77777777" w:rsidR="00BE14E1" w:rsidRPr="0038331C" w:rsidRDefault="00BE14E1" w:rsidP="00103FD1">
            <w:pPr>
              <w:spacing w:line="276" w:lineRule="auto"/>
              <w:jc w:val="center"/>
              <w:rPr>
                <w:rFonts w:eastAsia="Times New Roman"/>
                <w:noProof/>
                <w:sz w:val="14"/>
                <w:szCs w:val="14"/>
                <w:lang w:val="en-GB" w:eastAsia="fr-FR"/>
              </w:rPr>
            </w:pPr>
          </w:p>
        </w:tc>
      </w:tr>
      <w:tr w:rsidR="009E723F" w:rsidRPr="0038331C" w14:paraId="2ED01834" w14:textId="77777777" w:rsidTr="009E723F">
        <w:tc>
          <w:tcPr>
            <w:tcW w:w="540" w:type="pct"/>
            <w:vMerge w:val="restart"/>
            <w:shd w:val="clear" w:color="auto" w:fill="FFFFFF" w:themeFill="background1"/>
            <w:vAlign w:val="center"/>
          </w:tcPr>
          <w:p w14:paraId="5F8E56EA" w14:textId="77777777" w:rsidR="00BE14E1" w:rsidRPr="0038331C" w:rsidRDefault="00BE14E1" w:rsidP="00103FD1">
            <w:pPr>
              <w:spacing w:line="276" w:lineRule="auto"/>
              <w:rPr>
                <w:rFonts w:eastAsia="Times New Roman"/>
                <w:b/>
                <w:noProof/>
                <w:sz w:val="14"/>
                <w:szCs w:val="14"/>
                <w:lang w:val="en-GB" w:eastAsia="fr-FR"/>
              </w:rPr>
            </w:pPr>
            <w:r w:rsidRPr="0038331C">
              <w:rPr>
                <w:rFonts w:eastAsia="Times New Roman"/>
                <w:b/>
                <w:noProof/>
                <w:sz w:val="14"/>
                <w:szCs w:val="14"/>
                <w:lang w:val="en-GB" w:eastAsia="fr-FR"/>
              </w:rPr>
              <w:t>Partner 2</w:t>
            </w:r>
          </w:p>
        </w:tc>
        <w:tc>
          <w:tcPr>
            <w:tcW w:w="377" w:type="pct"/>
            <w:shd w:val="clear" w:color="auto" w:fill="FFFFFF" w:themeFill="background1"/>
            <w:vAlign w:val="center"/>
          </w:tcPr>
          <w:p w14:paraId="72A92CBE" w14:textId="77777777" w:rsidR="00BE14E1" w:rsidRPr="0038331C" w:rsidRDefault="00BE14E1" w:rsidP="00103FD1">
            <w:pPr>
              <w:spacing w:line="276" w:lineRule="auto"/>
              <w:rPr>
                <w:rFonts w:eastAsia="Times New Roman"/>
                <w:bCs/>
                <w:noProof/>
                <w:sz w:val="14"/>
                <w:szCs w:val="14"/>
                <w:lang w:val="en-GB" w:eastAsia="fr-FR"/>
              </w:rPr>
            </w:pPr>
            <w:r w:rsidRPr="0038331C">
              <w:rPr>
                <w:rFonts w:eastAsia="Times New Roman"/>
                <w:bCs/>
                <w:noProof/>
                <w:sz w:val="14"/>
                <w:szCs w:val="14"/>
                <w:lang w:val="en-GB" w:eastAsia="fr-FR"/>
              </w:rPr>
              <w:t>Public funding</w:t>
            </w:r>
          </w:p>
        </w:tc>
        <w:tc>
          <w:tcPr>
            <w:tcW w:w="276" w:type="pct"/>
            <w:shd w:val="clear" w:color="auto" w:fill="FFFFFF" w:themeFill="background1"/>
          </w:tcPr>
          <w:p w14:paraId="5F2657C7" w14:textId="77777777" w:rsidR="00BE14E1" w:rsidRPr="0038331C" w:rsidRDefault="00BE14E1" w:rsidP="00103FD1">
            <w:pPr>
              <w:spacing w:line="276" w:lineRule="auto"/>
              <w:jc w:val="center"/>
              <w:rPr>
                <w:rFonts w:eastAsia="Times New Roman"/>
                <w:noProof/>
                <w:sz w:val="14"/>
                <w:szCs w:val="14"/>
                <w:lang w:val="en-GB" w:eastAsia="fr-FR"/>
              </w:rPr>
            </w:pPr>
          </w:p>
        </w:tc>
        <w:tc>
          <w:tcPr>
            <w:tcW w:w="533" w:type="pct"/>
            <w:shd w:val="clear" w:color="auto" w:fill="FFFFFF" w:themeFill="background1"/>
          </w:tcPr>
          <w:p w14:paraId="5D0256B7" w14:textId="77777777" w:rsidR="00BE14E1" w:rsidRPr="0038331C" w:rsidRDefault="00BE14E1" w:rsidP="00103FD1">
            <w:pPr>
              <w:spacing w:line="276" w:lineRule="auto"/>
              <w:jc w:val="center"/>
              <w:rPr>
                <w:rFonts w:eastAsia="Times New Roman"/>
                <w:noProof/>
                <w:sz w:val="14"/>
                <w:szCs w:val="14"/>
                <w:lang w:val="en-GB" w:eastAsia="fr-FR"/>
              </w:rPr>
            </w:pPr>
          </w:p>
        </w:tc>
        <w:tc>
          <w:tcPr>
            <w:tcW w:w="439" w:type="pct"/>
            <w:shd w:val="clear" w:color="auto" w:fill="FFFFFF" w:themeFill="background1"/>
          </w:tcPr>
          <w:p w14:paraId="3DC59A20" w14:textId="77777777" w:rsidR="00BE14E1" w:rsidRPr="0038331C" w:rsidRDefault="00BE14E1" w:rsidP="00103FD1">
            <w:pPr>
              <w:spacing w:line="276" w:lineRule="auto"/>
              <w:jc w:val="center"/>
              <w:rPr>
                <w:rFonts w:eastAsia="Times New Roman"/>
                <w:noProof/>
                <w:sz w:val="14"/>
                <w:szCs w:val="14"/>
                <w:lang w:val="en-GB" w:eastAsia="fr-FR"/>
              </w:rPr>
            </w:pPr>
          </w:p>
        </w:tc>
        <w:tc>
          <w:tcPr>
            <w:tcW w:w="670" w:type="pct"/>
            <w:shd w:val="clear" w:color="auto" w:fill="FFFFFF" w:themeFill="background1"/>
          </w:tcPr>
          <w:p w14:paraId="60B689D3" w14:textId="77777777" w:rsidR="00BE14E1" w:rsidRPr="0038331C" w:rsidRDefault="00BE14E1" w:rsidP="00103FD1">
            <w:pPr>
              <w:spacing w:line="276" w:lineRule="auto"/>
              <w:jc w:val="center"/>
              <w:rPr>
                <w:rFonts w:eastAsia="Times New Roman"/>
                <w:noProof/>
                <w:sz w:val="14"/>
                <w:szCs w:val="14"/>
                <w:lang w:val="en-GB" w:eastAsia="fr-FR"/>
              </w:rPr>
            </w:pPr>
          </w:p>
        </w:tc>
        <w:tc>
          <w:tcPr>
            <w:tcW w:w="481" w:type="pct"/>
            <w:shd w:val="clear" w:color="auto" w:fill="FFFFFF" w:themeFill="background1"/>
          </w:tcPr>
          <w:p w14:paraId="55D25970" w14:textId="77777777" w:rsidR="00BE14E1" w:rsidRPr="0038331C" w:rsidRDefault="00BE14E1" w:rsidP="00103FD1">
            <w:pPr>
              <w:spacing w:line="276" w:lineRule="auto"/>
              <w:jc w:val="center"/>
              <w:rPr>
                <w:rFonts w:eastAsia="Times New Roman"/>
                <w:noProof/>
                <w:sz w:val="14"/>
                <w:szCs w:val="14"/>
                <w:lang w:val="en-GB" w:eastAsia="fr-FR"/>
              </w:rPr>
            </w:pPr>
          </w:p>
        </w:tc>
        <w:tc>
          <w:tcPr>
            <w:tcW w:w="641" w:type="pct"/>
            <w:shd w:val="clear" w:color="auto" w:fill="FFFFFF" w:themeFill="background1"/>
          </w:tcPr>
          <w:p w14:paraId="01BE0C36" w14:textId="77777777" w:rsidR="00BE14E1" w:rsidRPr="0038331C" w:rsidRDefault="00BE14E1" w:rsidP="00103FD1">
            <w:pPr>
              <w:spacing w:line="276" w:lineRule="auto"/>
              <w:jc w:val="center"/>
              <w:rPr>
                <w:rFonts w:eastAsia="Times New Roman"/>
                <w:noProof/>
                <w:sz w:val="14"/>
                <w:szCs w:val="14"/>
                <w:lang w:val="en-GB" w:eastAsia="fr-FR"/>
              </w:rPr>
            </w:pPr>
          </w:p>
        </w:tc>
        <w:tc>
          <w:tcPr>
            <w:tcW w:w="526" w:type="pct"/>
            <w:shd w:val="clear" w:color="auto" w:fill="FFFFFF" w:themeFill="background1"/>
          </w:tcPr>
          <w:p w14:paraId="72E72405" w14:textId="77777777" w:rsidR="00BE14E1" w:rsidRPr="0038331C" w:rsidRDefault="00BE14E1" w:rsidP="00103FD1">
            <w:pPr>
              <w:spacing w:line="276" w:lineRule="auto"/>
              <w:jc w:val="center"/>
              <w:rPr>
                <w:rFonts w:eastAsia="Times New Roman"/>
                <w:noProof/>
                <w:sz w:val="14"/>
                <w:szCs w:val="14"/>
                <w:lang w:val="en-GB" w:eastAsia="fr-FR"/>
              </w:rPr>
            </w:pPr>
          </w:p>
        </w:tc>
        <w:tc>
          <w:tcPr>
            <w:tcW w:w="517" w:type="pct"/>
            <w:shd w:val="clear" w:color="auto" w:fill="FFFFFF" w:themeFill="background1"/>
          </w:tcPr>
          <w:p w14:paraId="285DBAB2" w14:textId="77777777" w:rsidR="00BE14E1" w:rsidRPr="0038331C" w:rsidRDefault="00BE14E1" w:rsidP="00103FD1">
            <w:pPr>
              <w:spacing w:line="276" w:lineRule="auto"/>
              <w:jc w:val="center"/>
              <w:rPr>
                <w:rFonts w:eastAsia="Times New Roman"/>
                <w:noProof/>
                <w:sz w:val="14"/>
                <w:szCs w:val="14"/>
                <w:lang w:val="en-GB" w:eastAsia="fr-FR"/>
              </w:rPr>
            </w:pPr>
          </w:p>
        </w:tc>
      </w:tr>
      <w:tr w:rsidR="009E723F" w:rsidRPr="0038331C" w14:paraId="7BD54D09" w14:textId="77777777" w:rsidTr="009E723F">
        <w:tc>
          <w:tcPr>
            <w:tcW w:w="540" w:type="pct"/>
            <w:vMerge/>
            <w:shd w:val="clear" w:color="auto" w:fill="FFFFFF" w:themeFill="background1"/>
            <w:vAlign w:val="center"/>
          </w:tcPr>
          <w:p w14:paraId="003D5F0F" w14:textId="77777777" w:rsidR="00BE14E1" w:rsidRPr="0038331C" w:rsidRDefault="00BE14E1" w:rsidP="00103FD1">
            <w:pPr>
              <w:spacing w:line="276" w:lineRule="auto"/>
              <w:rPr>
                <w:rFonts w:eastAsia="Times New Roman"/>
                <w:b/>
                <w:noProof/>
                <w:sz w:val="14"/>
                <w:szCs w:val="14"/>
                <w:lang w:val="en-GB" w:eastAsia="fr-FR"/>
              </w:rPr>
            </w:pPr>
          </w:p>
        </w:tc>
        <w:tc>
          <w:tcPr>
            <w:tcW w:w="377" w:type="pct"/>
            <w:shd w:val="clear" w:color="auto" w:fill="FFFFFF" w:themeFill="background1"/>
            <w:vAlign w:val="center"/>
          </w:tcPr>
          <w:p w14:paraId="4D745F99" w14:textId="77777777" w:rsidR="00BE14E1" w:rsidRPr="0038331C" w:rsidRDefault="00BE14E1" w:rsidP="00103FD1">
            <w:pPr>
              <w:spacing w:line="276" w:lineRule="auto"/>
              <w:rPr>
                <w:rFonts w:eastAsia="Times New Roman"/>
                <w:bCs/>
                <w:noProof/>
                <w:sz w:val="14"/>
                <w:szCs w:val="14"/>
                <w:lang w:val="en-GB" w:eastAsia="fr-FR"/>
              </w:rPr>
            </w:pPr>
            <w:r w:rsidRPr="0038331C">
              <w:rPr>
                <w:rFonts w:eastAsia="Times New Roman"/>
                <w:bCs/>
                <w:noProof/>
                <w:sz w:val="14"/>
                <w:szCs w:val="14"/>
                <w:lang w:val="en-GB" w:eastAsia="fr-FR"/>
              </w:rPr>
              <w:t>Co-funding</w:t>
            </w:r>
          </w:p>
        </w:tc>
        <w:tc>
          <w:tcPr>
            <w:tcW w:w="276" w:type="pct"/>
            <w:shd w:val="clear" w:color="auto" w:fill="FFFFFF" w:themeFill="background1"/>
          </w:tcPr>
          <w:p w14:paraId="04843D50" w14:textId="77777777" w:rsidR="00BE14E1" w:rsidRPr="0038331C" w:rsidRDefault="00BE14E1" w:rsidP="00103FD1">
            <w:pPr>
              <w:spacing w:line="276" w:lineRule="auto"/>
              <w:jc w:val="center"/>
              <w:rPr>
                <w:rFonts w:eastAsia="Times New Roman"/>
                <w:noProof/>
                <w:sz w:val="14"/>
                <w:szCs w:val="14"/>
                <w:lang w:val="en-GB" w:eastAsia="fr-FR"/>
              </w:rPr>
            </w:pPr>
          </w:p>
        </w:tc>
        <w:tc>
          <w:tcPr>
            <w:tcW w:w="533" w:type="pct"/>
            <w:shd w:val="clear" w:color="auto" w:fill="FFFFFF" w:themeFill="background1"/>
          </w:tcPr>
          <w:p w14:paraId="6030E7EC" w14:textId="77777777" w:rsidR="00BE14E1" w:rsidRPr="0038331C" w:rsidRDefault="00BE14E1" w:rsidP="00103FD1">
            <w:pPr>
              <w:spacing w:line="276" w:lineRule="auto"/>
              <w:jc w:val="center"/>
              <w:rPr>
                <w:rFonts w:eastAsia="Times New Roman"/>
                <w:noProof/>
                <w:sz w:val="14"/>
                <w:szCs w:val="14"/>
                <w:lang w:val="en-GB" w:eastAsia="fr-FR"/>
              </w:rPr>
            </w:pPr>
          </w:p>
        </w:tc>
        <w:tc>
          <w:tcPr>
            <w:tcW w:w="439" w:type="pct"/>
            <w:shd w:val="clear" w:color="auto" w:fill="FFFFFF" w:themeFill="background1"/>
          </w:tcPr>
          <w:p w14:paraId="4F3E3BF9" w14:textId="77777777" w:rsidR="00BE14E1" w:rsidRPr="0038331C" w:rsidRDefault="00BE14E1" w:rsidP="00103FD1">
            <w:pPr>
              <w:spacing w:line="276" w:lineRule="auto"/>
              <w:jc w:val="center"/>
              <w:rPr>
                <w:rFonts w:eastAsia="Times New Roman"/>
                <w:noProof/>
                <w:sz w:val="14"/>
                <w:szCs w:val="14"/>
                <w:lang w:val="en-GB" w:eastAsia="fr-FR"/>
              </w:rPr>
            </w:pPr>
          </w:p>
        </w:tc>
        <w:tc>
          <w:tcPr>
            <w:tcW w:w="670" w:type="pct"/>
            <w:shd w:val="clear" w:color="auto" w:fill="FFFFFF" w:themeFill="background1"/>
          </w:tcPr>
          <w:p w14:paraId="218FA73C" w14:textId="77777777" w:rsidR="00BE14E1" w:rsidRPr="0038331C" w:rsidRDefault="00BE14E1" w:rsidP="00103FD1">
            <w:pPr>
              <w:spacing w:line="276" w:lineRule="auto"/>
              <w:jc w:val="center"/>
              <w:rPr>
                <w:rFonts w:eastAsia="Times New Roman"/>
                <w:noProof/>
                <w:sz w:val="14"/>
                <w:szCs w:val="14"/>
                <w:lang w:val="en-GB" w:eastAsia="fr-FR"/>
              </w:rPr>
            </w:pPr>
          </w:p>
        </w:tc>
        <w:tc>
          <w:tcPr>
            <w:tcW w:w="481" w:type="pct"/>
            <w:shd w:val="clear" w:color="auto" w:fill="FFFFFF" w:themeFill="background1"/>
          </w:tcPr>
          <w:p w14:paraId="1F0F723B" w14:textId="77777777" w:rsidR="00BE14E1" w:rsidRPr="0038331C" w:rsidRDefault="00BE14E1" w:rsidP="00103FD1">
            <w:pPr>
              <w:spacing w:line="276" w:lineRule="auto"/>
              <w:jc w:val="center"/>
              <w:rPr>
                <w:rFonts w:eastAsia="Times New Roman"/>
                <w:noProof/>
                <w:sz w:val="14"/>
                <w:szCs w:val="14"/>
                <w:lang w:val="en-GB" w:eastAsia="fr-FR"/>
              </w:rPr>
            </w:pPr>
          </w:p>
        </w:tc>
        <w:tc>
          <w:tcPr>
            <w:tcW w:w="641" w:type="pct"/>
            <w:shd w:val="clear" w:color="auto" w:fill="FFFFFF" w:themeFill="background1"/>
          </w:tcPr>
          <w:p w14:paraId="2E9DF536" w14:textId="77777777" w:rsidR="00BE14E1" w:rsidRPr="0038331C" w:rsidRDefault="00BE14E1" w:rsidP="00103FD1">
            <w:pPr>
              <w:spacing w:line="276" w:lineRule="auto"/>
              <w:jc w:val="center"/>
              <w:rPr>
                <w:rFonts w:eastAsia="Times New Roman"/>
                <w:noProof/>
                <w:sz w:val="14"/>
                <w:szCs w:val="14"/>
                <w:lang w:val="en-GB" w:eastAsia="fr-FR"/>
              </w:rPr>
            </w:pPr>
          </w:p>
        </w:tc>
        <w:tc>
          <w:tcPr>
            <w:tcW w:w="526" w:type="pct"/>
            <w:shd w:val="clear" w:color="auto" w:fill="FFFFFF" w:themeFill="background1"/>
          </w:tcPr>
          <w:p w14:paraId="7CD4DFCC" w14:textId="77777777" w:rsidR="00BE14E1" w:rsidRPr="0038331C" w:rsidRDefault="00BE14E1" w:rsidP="00103FD1">
            <w:pPr>
              <w:spacing w:line="276" w:lineRule="auto"/>
              <w:jc w:val="center"/>
              <w:rPr>
                <w:rFonts w:eastAsia="Times New Roman"/>
                <w:noProof/>
                <w:sz w:val="14"/>
                <w:szCs w:val="14"/>
                <w:lang w:val="en-GB" w:eastAsia="fr-FR"/>
              </w:rPr>
            </w:pPr>
          </w:p>
        </w:tc>
        <w:tc>
          <w:tcPr>
            <w:tcW w:w="517" w:type="pct"/>
            <w:shd w:val="clear" w:color="auto" w:fill="FFFFFF" w:themeFill="background1"/>
          </w:tcPr>
          <w:p w14:paraId="0D9A8462" w14:textId="77777777" w:rsidR="00BE14E1" w:rsidRPr="0038331C" w:rsidRDefault="00BE14E1" w:rsidP="00103FD1">
            <w:pPr>
              <w:spacing w:line="276" w:lineRule="auto"/>
              <w:jc w:val="center"/>
              <w:rPr>
                <w:rFonts w:eastAsia="Times New Roman"/>
                <w:noProof/>
                <w:sz w:val="14"/>
                <w:szCs w:val="14"/>
                <w:lang w:val="en-GB" w:eastAsia="fr-FR"/>
              </w:rPr>
            </w:pPr>
          </w:p>
        </w:tc>
      </w:tr>
      <w:tr w:rsidR="009E723F" w:rsidRPr="0038331C" w14:paraId="4D4394BA" w14:textId="77777777" w:rsidTr="009E723F">
        <w:tc>
          <w:tcPr>
            <w:tcW w:w="540" w:type="pct"/>
            <w:vMerge w:val="restart"/>
            <w:shd w:val="clear" w:color="auto" w:fill="FFFFFF" w:themeFill="background1"/>
            <w:vAlign w:val="center"/>
          </w:tcPr>
          <w:p w14:paraId="40F93D44" w14:textId="77777777" w:rsidR="00BE14E1" w:rsidRPr="0038331C" w:rsidRDefault="00BE14E1" w:rsidP="00103FD1">
            <w:pPr>
              <w:spacing w:line="276" w:lineRule="auto"/>
              <w:rPr>
                <w:rFonts w:eastAsia="Times New Roman"/>
                <w:b/>
                <w:noProof/>
                <w:sz w:val="14"/>
                <w:szCs w:val="14"/>
                <w:lang w:val="en-GB" w:eastAsia="fr-FR"/>
              </w:rPr>
            </w:pPr>
            <w:r w:rsidRPr="0038331C">
              <w:rPr>
                <w:rFonts w:eastAsia="Times New Roman"/>
                <w:b/>
                <w:noProof/>
                <w:sz w:val="14"/>
                <w:szCs w:val="14"/>
                <w:lang w:val="en-GB" w:eastAsia="fr-FR"/>
              </w:rPr>
              <w:t>Partner n</w:t>
            </w:r>
          </w:p>
        </w:tc>
        <w:tc>
          <w:tcPr>
            <w:tcW w:w="377" w:type="pct"/>
            <w:shd w:val="clear" w:color="auto" w:fill="FFFFFF" w:themeFill="background1"/>
            <w:vAlign w:val="center"/>
          </w:tcPr>
          <w:p w14:paraId="34B0423B" w14:textId="77777777" w:rsidR="00BE14E1" w:rsidRPr="0038331C" w:rsidRDefault="00BE14E1" w:rsidP="00103FD1">
            <w:pPr>
              <w:spacing w:line="276" w:lineRule="auto"/>
              <w:rPr>
                <w:rFonts w:eastAsia="Times New Roman"/>
                <w:bCs/>
                <w:noProof/>
                <w:sz w:val="14"/>
                <w:szCs w:val="14"/>
                <w:lang w:val="en-GB" w:eastAsia="fr-FR"/>
              </w:rPr>
            </w:pPr>
            <w:r w:rsidRPr="0038331C">
              <w:rPr>
                <w:rFonts w:eastAsia="Times New Roman"/>
                <w:bCs/>
                <w:noProof/>
                <w:sz w:val="14"/>
                <w:szCs w:val="14"/>
                <w:lang w:val="en-GB" w:eastAsia="fr-FR"/>
              </w:rPr>
              <w:t>Public funding</w:t>
            </w:r>
          </w:p>
        </w:tc>
        <w:tc>
          <w:tcPr>
            <w:tcW w:w="276" w:type="pct"/>
            <w:shd w:val="clear" w:color="auto" w:fill="FFFFFF" w:themeFill="background1"/>
          </w:tcPr>
          <w:p w14:paraId="68E993D1" w14:textId="77777777" w:rsidR="00BE14E1" w:rsidRPr="0038331C" w:rsidRDefault="00BE14E1" w:rsidP="00103FD1">
            <w:pPr>
              <w:spacing w:line="276" w:lineRule="auto"/>
              <w:jc w:val="center"/>
              <w:rPr>
                <w:rFonts w:eastAsia="Times New Roman"/>
                <w:noProof/>
                <w:sz w:val="14"/>
                <w:szCs w:val="14"/>
                <w:lang w:val="en-GB" w:eastAsia="fr-FR"/>
              </w:rPr>
            </w:pPr>
          </w:p>
        </w:tc>
        <w:tc>
          <w:tcPr>
            <w:tcW w:w="533" w:type="pct"/>
            <w:shd w:val="clear" w:color="auto" w:fill="FFFFFF" w:themeFill="background1"/>
          </w:tcPr>
          <w:p w14:paraId="63D8B694" w14:textId="77777777" w:rsidR="00BE14E1" w:rsidRPr="0038331C" w:rsidRDefault="00BE14E1" w:rsidP="00103FD1">
            <w:pPr>
              <w:spacing w:line="276" w:lineRule="auto"/>
              <w:jc w:val="center"/>
              <w:rPr>
                <w:rFonts w:eastAsia="Times New Roman"/>
                <w:noProof/>
                <w:sz w:val="14"/>
                <w:szCs w:val="14"/>
                <w:lang w:val="en-GB" w:eastAsia="fr-FR"/>
              </w:rPr>
            </w:pPr>
          </w:p>
        </w:tc>
        <w:tc>
          <w:tcPr>
            <w:tcW w:w="439" w:type="pct"/>
            <w:shd w:val="clear" w:color="auto" w:fill="FFFFFF" w:themeFill="background1"/>
          </w:tcPr>
          <w:p w14:paraId="0BE13D10" w14:textId="77777777" w:rsidR="00BE14E1" w:rsidRPr="0038331C" w:rsidRDefault="00BE14E1" w:rsidP="00103FD1">
            <w:pPr>
              <w:spacing w:line="276" w:lineRule="auto"/>
              <w:jc w:val="center"/>
              <w:rPr>
                <w:rFonts w:eastAsia="Times New Roman"/>
                <w:noProof/>
                <w:sz w:val="14"/>
                <w:szCs w:val="14"/>
                <w:lang w:val="en-GB" w:eastAsia="fr-FR"/>
              </w:rPr>
            </w:pPr>
          </w:p>
        </w:tc>
        <w:tc>
          <w:tcPr>
            <w:tcW w:w="670" w:type="pct"/>
            <w:shd w:val="clear" w:color="auto" w:fill="FFFFFF" w:themeFill="background1"/>
          </w:tcPr>
          <w:p w14:paraId="5AF03480" w14:textId="77777777" w:rsidR="00BE14E1" w:rsidRPr="0038331C" w:rsidRDefault="00BE14E1" w:rsidP="00103FD1">
            <w:pPr>
              <w:spacing w:line="276" w:lineRule="auto"/>
              <w:jc w:val="center"/>
              <w:rPr>
                <w:rFonts w:eastAsia="Times New Roman"/>
                <w:noProof/>
                <w:sz w:val="14"/>
                <w:szCs w:val="14"/>
                <w:lang w:val="en-GB" w:eastAsia="fr-FR"/>
              </w:rPr>
            </w:pPr>
          </w:p>
        </w:tc>
        <w:tc>
          <w:tcPr>
            <w:tcW w:w="481" w:type="pct"/>
            <w:shd w:val="clear" w:color="auto" w:fill="FFFFFF" w:themeFill="background1"/>
          </w:tcPr>
          <w:p w14:paraId="4C1AFA5A" w14:textId="77777777" w:rsidR="00BE14E1" w:rsidRPr="0038331C" w:rsidRDefault="00BE14E1" w:rsidP="00103FD1">
            <w:pPr>
              <w:spacing w:line="276" w:lineRule="auto"/>
              <w:jc w:val="center"/>
              <w:rPr>
                <w:rFonts w:eastAsia="Times New Roman"/>
                <w:noProof/>
                <w:sz w:val="14"/>
                <w:szCs w:val="14"/>
                <w:lang w:val="en-GB" w:eastAsia="fr-FR"/>
              </w:rPr>
            </w:pPr>
          </w:p>
        </w:tc>
        <w:tc>
          <w:tcPr>
            <w:tcW w:w="641" w:type="pct"/>
            <w:shd w:val="clear" w:color="auto" w:fill="FFFFFF" w:themeFill="background1"/>
          </w:tcPr>
          <w:p w14:paraId="42031F18" w14:textId="77777777" w:rsidR="00BE14E1" w:rsidRPr="0038331C" w:rsidRDefault="00BE14E1" w:rsidP="00103FD1">
            <w:pPr>
              <w:spacing w:line="276" w:lineRule="auto"/>
              <w:jc w:val="center"/>
              <w:rPr>
                <w:rFonts w:eastAsia="Times New Roman"/>
                <w:noProof/>
                <w:sz w:val="14"/>
                <w:szCs w:val="14"/>
                <w:lang w:val="en-GB" w:eastAsia="fr-FR"/>
              </w:rPr>
            </w:pPr>
          </w:p>
        </w:tc>
        <w:tc>
          <w:tcPr>
            <w:tcW w:w="526" w:type="pct"/>
            <w:shd w:val="clear" w:color="auto" w:fill="FFFFFF" w:themeFill="background1"/>
          </w:tcPr>
          <w:p w14:paraId="0CCCB1BD" w14:textId="77777777" w:rsidR="00BE14E1" w:rsidRPr="0038331C" w:rsidRDefault="00BE14E1" w:rsidP="00103FD1">
            <w:pPr>
              <w:spacing w:line="276" w:lineRule="auto"/>
              <w:jc w:val="center"/>
              <w:rPr>
                <w:rFonts w:eastAsia="Times New Roman"/>
                <w:noProof/>
                <w:sz w:val="14"/>
                <w:szCs w:val="14"/>
                <w:lang w:val="en-GB" w:eastAsia="fr-FR"/>
              </w:rPr>
            </w:pPr>
          </w:p>
        </w:tc>
        <w:tc>
          <w:tcPr>
            <w:tcW w:w="517" w:type="pct"/>
            <w:shd w:val="clear" w:color="auto" w:fill="FFFFFF" w:themeFill="background1"/>
          </w:tcPr>
          <w:p w14:paraId="23CB6738" w14:textId="77777777" w:rsidR="00BE14E1" w:rsidRPr="0038331C" w:rsidRDefault="00BE14E1" w:rsidP="00103FD1">
            <w:pPr>
              <w:spacing w:line="276" w:lineRule="auto"/>
              <w:jc w:val="center"/>
              <w:rPr>
                <w:rFonts w:eastAsia="Times New Roman"/>
                <w:noProof/>
                <w:sz w:val="14"/>
                <w:szCs w:val="14"/>
                <w:lang w:val="en-GB" w:eastAsia="fr-FR"/>
              </w:rPr>
            </w:pPr>
          </w:p>
        </w:tc>
      </w:tr>
      <w:tr w:rsidR="009E723F" w:rsidRPr="0038331C" w14:paraId="0AD440EA" w14:textId="77777777" w:rsidTr="009E723F">
        <w:tc>
          <w:tcPr>
            <w:tcW w:w="540" w:type="pct"/>
            <w:vMerge/>
            <w:shd w:val="clear" w:color="auto" w:fill="FFFFFF" w:themeFill="background1"/>
            <w:vAlign w:val="center"/>
          </w:tcPr>
          <w:p w14:paraId="34AD850E" w14:textId="77777777" w:rsidR="00BE14E1" w:rsidRPr="0038331C" w:rsidRDefault="00BE14E1" w:rsidP="00103FD1">
            <w:pPr>
              <w:spacing w:line="276" w:lineRule="auto"/>
              <w:rPr>
                <w:rFonts w:eastAsia="Times New Roman"/>
                <w:b/>
                <w:noProof/>
                <w:sz w:val="14"/>
                <w:szCs w:val="14"/>
                <w:lang w:val="en-GB" w:eastAsia="fr-FR"/>
              </w:rPr>
            </w:pPr>
          </w:p>
        </w:tc>
        <w:tc>
          <w:tcPr>
            <w:tcW w:w="377" w:type="pct"/>
            <w:shd w:val="clear" w:color="auto" w:fill="FFFFFF" w:themeFill="background1"/>
            <w:vAlign w:val="center"/>
          </w:tcPr>
          <w:p w14:paraId="7FD6299F" w14:textId="77777777" w:rsidR="00BE14E1" w:rsidRPr="0038331C" w:rsidRDefault="00BE14E1" w:rsidP="00103FD1">
            <w:pPr>
              <w:spacing w:line="276" w:lineRule="auto"/>
              <w:rPr>
                <w:rFonts w:eastAsia="Times New Roman"/>
                <w:bCs/>
                <w:noProof/>
                <w:sz w:val="14"/>
                <w:szCs w:val="14"/>
                <w:lang w:val="en-GB" w:eastAsia="fr-FR"/>
              </w:rPr>
            </w:pPr>
            <w:r w:rsidRPr="0038331C">
              <w:rPr>
                <w:rFonts w:eastAsia="Times New Roman"/>
                <w:bCs/>
                <w:noProof/>
                <w:sz w:val="14"/>
                <w:szCs w:val="14"/>
                <w:lang w:val="en-GB" w:eastAsia="fr-FR"/>
              </w:rPr>
              <w:t>Co-funding</w:t>
            </w:r>
          </w:p>
        </w:tc>
        <w:tc>
          <w:tcPr>
            <w:tcW w:w="276" w:type="pct"/>
            <w:shd w:val="clear" w:color="auto" w:fill="FFFFFF" w:themeFill="background1"/>
          </w:tcPr>
          <w:p w14:paraId="5607BA29" w14:textId="77777777" w:rsidR="00BE14E1" w:rsidRPr="0038331C" w:rsidRDefault="00BE14E1" w:rsidP="00103FD1">
            <w:pPr>
              <w:spacing w:line="276" w:lineRule="auto"/>
              <w:jc w:val="center"/>
              <w:rPr>
                <w:rFonts w:eastAsia="Times New Roman"/>
                <w:noProof/>
                <w:sz w:val="14"/>
                <w:szCs w:val="14"/>
                <w:lang w:val="en-GB" w:eastAsia="fr-FR"/>
              </w:rPr>
            </w:pPr>
          </w:p>
        </w:tc>
        <w:tc>
          <w:tcPr>
            <w:tcW w:w="533" w:type="pct"/>
            <w:shd w:val="clear" w:color="auto" w:fill="FFFFFF" w:themeFill="background1"/>
          </w:tcPr>
          <w:p w14:paraId="017DAB6A" w14:textId="77777777" w:rsidR="00BE14E1" w:rsidRPr="0038331C" w:rsidRDefault="00BE14E1" w:rsidP="00103FD1">
            <w:pPr>
              <w:spacing w:line="276" w:lineRule="auto"/>
              <w:jc w:val="center"/>
              <w:rPr>
                <w:rFonts w:eastAsia="Times New Roman"/>
                <w:noProof/>
                <w:sz w:val="14"/>
                <w:szCs w:val="14"/>
                <w:lang w:val="en-GB" w:eastAsia="fr-FR"/>
              </w:rPr>
            </w:pPr>
          </w:p>
        </w:tc>
        <w:tc>
          <w:tcPr>
            <w:tcW w:w="439" w:type="pct"/>
            <w:shd w:val="clear" w:color="auto" w:fill="FFFFFF" w:themeFill="background1"/>
          </w:tcPr>
          <w:p w14:paraId="4D259FEE" w14:textId="77777777" w:rsidR="00BE14E1" w:rsidRPr="0038331C" w:rsidRDefault="00BE14E1" w:rsidP="00103FD1">
            <w:pPr>
              <w:spacing w:line="276" w:lineRule="auto"/>
              <w:jc w:val="center"/>
              <w:rPr>
                <w:rFonts w:eastAsia="Times New Roman"/>
                <w:noProof/>
                <w:sz w:val="14"/>
                <w:szCs w:val="14"/>
                <w:lang w:val="en-GB" w:eastAsia="fr-FR"/>
              </w:rPr>
            </w:pPr>
          </w:p>
        </w:tc>
        <w:tc>
          <w:tcPr>
            <w:tcW w:w="670" w:type="pct"/>
            <w:shd w:val="clear" w:color="auto" w:fill="FFFFFF" w:themeFill="background1"/>
          </w:tcPr>
          <w:p w14:paraId="37753D90" w14:textId="77777777" w:rsidR="00BE14E1" w:rsidRPr="0038331C" w:rsidRDefault="00BE14E1" w:rsidP="00103FD1">
            <w:pPr>
              <w:spacing w:line="276" w:lineRule="auto"/>
              <w:jc w:val="center"/>
              <w:rPr>
                <w:rFonts w:eastAsia="Times New Roman"/>
                <w:noProof/>
                <w:sz w:val="14"/>
                <w:szCs w:val="14"/>
                <w:lang w:val="en-GB" w:eastAsia="fr-FR"/>
              </w:rPr>
            </w:pPr>
          </w:p>
        </w:tc>
        <w:tc>
          <w:tcPr>
            <w:tcW w:w="481" w:type="pct"/>
            <w:shd w:val="clear" w:color="auto" w:fill="FFFFFF" w:themeFill="background1"/>
          </w:tcPr>
          <w:p w14:paraId="27C782EC" w14:textId="77777777" w:rsidR="00BE14E1" w:rsidRPr="0038331C" w:rsidRDefault="00BE14E1" w:rsidP="00103FD1">
            <w:pPr>
              <w:spacing w:line="276" w:lineRule="auto"/>
              <w:jc w:val="center"/>
              <w:rPr>
                <w:rFonts w:eastAsia="Times New Roman"/>
                <w:noProof/>
                <w:sz w:val="14"/>
                <w:szCs w:val="14"/>
                <w:lang w:val="en-GB" w:eastAsia="fr-FR"/>
              </w:rPr>
            </w:pPr>
          </w:p>
        </w:tc>
        <w:tc>
          <w:tcPr>
            <w:tcW w:w="641" w:type="pct"/>
            <w:shd w:val="clear" w:color="auto" w:fill="FFFFFF" w:themeFill="background1"/>
          </w:tcPr>
          <w:p w14:paraId="2BF667C2" w14:textId="77777777" w:rsidR="00BE14E1" w:rsidRPr="0038331C" w:rsidRDefault="00BE14E1" w:rsidP="00103FD1">
            <w:pPr>
              <w:spacing w:line="276" w:lineRule="auto"/>
              <w:jc w:val="center"/>
              <w:rPr>
                <w:rFonts w:eastAsia="Times New Roman"/>
                <w:noProof/>
                <w:sz w:val="14"/>
                <w:szCs w:val="14"/>
                <w:lang w:val="en-GB" w:eastAsia="fr-FR"/>
              </w:rPr>
            </w:pPr>
          </w:p>
        </w:tc>
        <w:tc>
          <w:tcPr>
            <w:tcW w:w="526" w:type="pct"/>
            <w:shd w:val="clear" w:color="auto" w:fill="FFFFFF" w:themeFill="background1"/>
          </w:tcPr>
          <w:p w14:paraId="26F75705" w14:textId="77777777" w:rsidR="00BE14E1" w:rsidRPr="0038331C" w:rsidRDefault="00BE14E1" w:rsidP="00103FD1">
            <w:pPr>
              <w:spacing w:line="276" w:lineRule="auto"/>
              <w:jc w:val="center"/>
              <w:rPr>
                <w:rFonts w:eastAsia="Times New Roman"/>
                <w:noProof/>
                <w:sz w:val="14"/>
                <w:szCs w:val="14"/>
                <w:lang w:val="en-GB" w:eastAsia="fr-FR"/>
              </w:rPr>
            </w:pPr>
          </w:p>
        </w:tc>
        <w:tc>
          <w:tcPr>
            <w:tcW w:w="517" w:type="pct"/>
            <w:shd w:val="clear" w:color="auto" w:fill="FFFFFF" w:themeFill="background1"/>
          </w:tcPr>
          <w:p w14:paraId="79D2109D" w14:textId="77777777" w:rsidR="00BE14E1" w:rsidRPr="0038331C" w:rsidRDefault="00BE14E1" w:rsidP="00103FD1">
            <w:pPr>
              <w:spacing w:line="276" w:lineRule="auto"/>
              <w:jc w:val="center"/>
              <w:rPr>
                <w:rFonts w:eastAsia="Times New Roman"/>
                <w:noProof/>
                <w:sz w:val="14"/>
                <w:szCs w:val="14"/>
                <w:lang w:val="en-GB" w:eastAsia="fr-FR"/>
              </w:rPr>
            </w:pPr>
          </w:p>
        </w:tc>
      </w:tr>
      <w:tr w:rsidR="009E723F" w:rsidRPr="0038331C" w14:paraId="4C790205" w14:textId="77777777" w:rsidTr="009E723F">
        <w:trPr>
          <w:trHeight w:val="40"/>
        </w:trPr>
        <w:tc>
          <w:tcPr>
            <w:tcW w:w="917" w:type="pct"/>
            <w:gridSpan w:val="2"/>
            <w:shd w:val="clear" w:color="auto" w:fill="FFFFFF" w:themeFill="background1"/>
            <w:vAlign w:val="center"/>
          </w:tcPr>
          <w:p w14:paraId="0BCAF773" w14:textId="77777777" w:rsidR="00BE14E1" w:rsidRPr="0038331C" w:rsidRDefault="00BE14E1" w:rsidP="00103FD1">
            <w:pPr>
              <w:spacing w:line="276" w:lineRule="auto"/>
              <w:jc w:val="center"/>
              <w:rPr>
                <w:rFonts w:eastAsia="Times New Roman"/>
                <w:b/>
                <w:noProof/>
                <w:sz w:val="14"/>
                <w:szCs w:val="14"/>
                <w:lang w:val="en-GB" w:eastAsia="fr-FR"/>
              </w:rPr>
            </w:pPr>
            <w:r w:rsidRPr="0038331C">
              <w:rPr>
                <w:rFonts w:eastAsia="Times New Roman"/>
                <w:b/>
                <w:noProof/>
                <w:sz w:val="14"/>
                <w:szCs w:val="14"/>
                <w:lang w:val="en-GB" w:eastAsia="fr-FR"/>
              </w:rPr>
              <w:t>Total</w:t>
            </w:r>
          </w:p>
        </w:tc>
        <w:tc>
          <w:tcPr>
            <w:tcW w:w="276" w:type="pct"/>
            <w:shd w:val="clear" w:color="auto" w:fill="FFFFFF" w:themeFill="background1"/>
          </w:tcPr>
          <w:p w14:paraId="0483B13A" w14:textId="77777777" w:rsidR="00BE14E1" w:rsidRPr="0038331C" w:rsidRDefault="00BE14E1" w:rsidP="00103FD1">
            <w:pPr>
              <w:spacing w:line="276" w:lineRule="auto"/>
              <w:jc w:val="center"/>
              <w:rPr>
                <w:rFonts w:eastAsia="Times New Roman"/>
                <w:noProof/>
                <w:sz w:val="14"/>
                <w:szCs w:val="14"/>
                <w:lang w:val="en-GB" w:eastAsia="fr-FR"/>
              </w:rPr>
            </w:pPr>
          </w:p>
        </w:tc>
        <w:tc>
          <w:tcPr>
            <w:tcW w:w="533" w:type="pct"/>
            <w:shd w:val="clear" w:color="auto" w:fill="FFFFFF" w:themeFill="background1"/>
          </w:tcPr>
          <w:p w14:paraId="4B32A542" w14:textId="77777777" w:rsidR="00BE14E1" w:rsidRPr="0038331C" w:rsidRDefault="00BE14E1" w:rsidP="00103FD1">
            <w:pPr>
              <w:spacing w:line="276" w:lineRule="auto"/>
              <w:jc w:val="center"/>
              <w:rPr>
                <w:rFonts w:eastAsia="Times New Roman"/>
                <w:noProof/>
                <w:sz w:val="14"/>
                <w:szCs w:val="14"/>
                <w:lang w:val="en-GB" w:eastAsia="fr-FR"/>
              </w:rPr>
            </w:pPr>
          </w:p>
        </w:tc>
        <w:tc>
          <w:tcPr>
            <w:tcW w:w="439" w:type="pct"/>
            <w:shd w:val="clear" w:color="auto" w:fill="FFFFFF" w:themeFill="background1"/>
          </w:tcPr>
          <w:p w14:paraId="70FAAEBD" w14:textId="77777777" w:rsidR="00BE14E1" w:rsidRPr="0038331C" w:rsidRDefault="00BE14E1" w:rsidP="00103FD1">
            <w:pPr>
              <w:spacing w:line="276" w:lineRule="auto"/>
              <w:jc w:val="center"/>
              <w:rPr>
                <w:rFonts w:eastAsia="Times New Roman"/>
                <w:noProof/>
                <w:sz w:val="14"/>
                <w:szCs w:val="14"/>
                <w:lang w:val="en-GB" w:eastAsia="fr-FR"/>
              </w:rPr>
            </w:pPr>
          </w:p>
        </w:tc>
        <w:tc>
          <w:tcPr>
            <w:tcW w:w="670" w:type="pct"/>
            <w:shd w:val="clear" w:color="auto" w:fill="FFFFFF" w:themeFill="background1"/>
          </w:tcPr>
          <w:p w14:paraId="5C0E79BA" w14:textId="77777777" w:rsidR="00BE14E1" w:rsidRPr="0038331C" w:rsidRDefault="00BE14E1" w:rsidP="00103FD1">
            <w:pPr>
              <w:spacing w:line="276" w:lineRule="auto"/>
              <w:jc w:val="center"/>
              <w:rPr>
                <w:rFonts w:eastAsia="Times New Roman"/>
                <w:noProof/>
                <w:sz w:val="14"/>
                <w:szCs w:val="14"/>
                <w:lang w:val="en-GB" w:eastAsia="fr-FR"/>
              </w:rPr>
            </w:pPr>
          </w:p>
        </w:tc>
        <w:tc>
          <w:tcPr>
            <w:tcW w:w="481" w:type="pct"/>
            <w:shd w:val="clear" w:color="auto" w:fill="FFFFFF" w:themeFill="background1"/>
          </w:tcPr>
          <w:p w14:paraId="3260B228" w14:textId="77777777" w:rsidR="00BE14E1" w:rsidRPr="0038331C" w:rsidRDefault="00BE14E1" w:rsidP="00103FD1">
            <w:pPr>
              <w:spacing w:line="276" w:lineRule="auto"/>
              <w:jc w:val="center"/>
              <w:rPr>
                <w:rFonts w:eastAsia="Times New Roman"/>
                <w:noProof/>
                <w:sz w:val="14"/>
                <w:szCs w:val="14"/>
                <w:lang w:val="en-GB" w:eastAsia="fr-FR"/>
              </w:rPr>
            </w:pPr>
          </w:p>
        </w:tc>
        <w:tc>
          <w:tcPr>
            <w:tcW w:w="641" w:type="pct"/>
            <w:shd w:val="clear" w:color="auto" w:fill="FFFFFF" w:themeFill="background1"/>
          </w:tcPr>
          <w:p w14:paraId="429F7D5A" w14:textId="77777777" w:rsidR="00BE14E1" w:rsidRPr="0038331C" w:rsidRDefault="00BE14E1" w:rsidP="00103FD1">
            <w:pPr>
              <w:spacing w:line="276" w:lineRule="auto"/>
              <w:jc w:val="center"/>
              <w:rPr>
                <w:rFonts w:eastAsia="Times New Roman"/>
                <w:noProof/>
                <w:sz w:val="14"/>
                <w:szCs w:val="14"/>
                <w:lang w:val="en-GB" w:eastAsia="fr-FR"/>
              </w:rPr>
            </w:pPr>
          </w:p>
        </w:tc>
        <w:tc>
          <w:tcPr>
            <w:tcW w:w="526" w:type="pct"/>
            <w:shd w:val="clear" w:color="auto" w:fill="FFFFFF" w:themeFill="background1"/>
          </w:tcPr>
          <w:p w14:paraId="7B98B0D8" w14:textId="77777777" w:rsidR="00BE14E1" w:rsidRPr="0038331C" w:rsidRDefault="00BE14E1" w:rsidP="00103FD1">
            <w:pPr>
              <w:spacing w:line="276" w:lineRule="auto"/>
              <w:jc w:val="center"/>
              <w:rPr>
                <w:rFonts w:eastAsia="Times New Roman"/>
                <w:noProof/>
                <w:sz w:val="14"/>
                <w:szCs w:val="14"/>
                <w:lang w:val="en-GB" w:eastAsia="fr-FR"/>
              </w:rPr>
            </w:pPr>
          </w:p>
        </w:tc>
        <w:tc>
          <w:tcPr>
            <w:tcW w:w="517" w:type="pct"/>
            <w:shd w:val="clear" w:color="auto" w:fill="FFFFFF" w:themeFill="background1"/>
          </w:tcPr>
          <w:p w14:paraId="2BC555CA" w14:textId="77777777" w:rsidR="00BE14E1" w:rsidRPr="0038331C" w:rsidRDefault="00BE14E1" w:rsidP="00103FD1">
            <w:pPr>
              <w:spacing w:line="276" w:lineRule="auto"/>
              <w:jc w:val="center"/>
              <w:rPr>
                <w:rFonts w:eastAsia="Times New Roman"/>
                <w:noProof/>
                <w:sz w:val="14"/>
                <w:szCs w:val="14"/>
                <w:lang w:val="en-GB" w:eastAsia="fr-FR"/>
              </w:rPr>
            </w:pPr>
          </w:p>
        </w:tc>
      </w:tr>
    </w:tbl>
    <w:p w14:paraId="30C034B7" w14:textId="77777777" w:rsidR="00D66DD6" w:rsidRPr="0038331C" w:rsidRDefault="00D66DD6" w:rsidP="00103FD1">
      <w:pPr>
        <w:spacing w:line="276" w:lineRule="auto"/>
        <w:rPr>
          <w:b/>
          <w:szCs w:val="28"/>
          <w:lang w:val="en-GB" w:eastAsia="en-US"/>
        </w:rPr>
      </w:pPr>
      <w:r w:rsidRPr="0038331C">
        <w:rPr>
          <w:lang w:val="en-GB"/>
        </w:rPr>
        <w:br w:type="page"/>
      </w:r>
    </w:p>
    <w:p w14:paraId="30662A1A" w14:textId="0F09AEE1" w:rsidR="00AA5F78" w:rsidRPr="00B116F7" w:rsidRDefault="00AA5F78" w:rsidP="00103FD1">
      <w:pPr>
        <w:pStyle w:val="Heading1"/>
        <w:rPr>
          <w:lang w:val="ro-RO"/>
        </w:rPr>
      </w:pPr>
      <w:bookmarkStart w:id="12" w:name="_Toc101192499"/>
      <w:bookmarkStart w:id="13" w:name="_Toc110438279"/>
      <w:bookmarkStart w:id="14" w:name="_Toc115452471"/>
      <w:bookmarkEnd w:id="4"/>
      <w:r w:rsidRPr="00B116F7">
        <w:rPr>
          <w:lang w:val="ro-RO"/>
        </w:rPr>
        <w:lastRenderedPageBreak/>
        <w:t xml:space="preserve">Anexa </w:t>
      </w:r>
      <w:bookmarkEnd w:id="12"/>
      <w:r w:rsidR="00D54BC4" w:rsidRPr="00B116F7">
        <w:rPr>
          <w:lang w:val="ro-RO"/>
        </w:rPr>
        <w:t>5</w:t>
      </w:r>
      <w:r w:rsidRPr="00B116F7">
        <w:rPr>
          <w:lang w:val="ro-RO"/>
        </w:rPr>
        <w:t>. Acord de parteneriat</w:t>
      </w:r>
      <w:bookmarkEnd w:id="13"/>
      <w:r w:rsidR="00B56992">
        <w:rPr>
          <w:lang w:val="ro-RO"/>
        </w:rPr>
        <w:t xml:space="preserve"> (model orientativ)</w:t>
      </w:r>
      <w:r w:rsidR="00A64E53" w:rsidRPr="00B116F7">
        <w:rPr>
          <w:rStyle w:val="FootnoteReference"/>
          <w:b w:val="0"/>
          <w:bCs/>
          <w:lang w:val="ro-RO"/>
        </w:rPr>
        <w:footnoteReference w:id="10"/>
      </w:r>
      <w:bookmarkEnd w:id="14"/>
    </w:p>
    <w:p w14:paraId="5A69ECD4" w14:textId="77777777" w:rsidR="00AA5F78" w:rsidRPr="00B116F7" w:rsidRDefault="00AA5F78" w:rsidP="00103FD1">
      <w:pPr>
        <w:pStyle w:val="BodyText"/>
        <w:kinsoku w:val="0"/>
        <w:overflowPunct w:val="0"/>
        <w:spacing w:after="0" w:line="276" w:lineRule="auto"/>
        <w:jc w:val="both"/>
        <w:rPr>
          <w:rFonts w:ascii="Times New Roman" w:hAnsi="Times New Roman"/>
          <w:b/>
          <w:bCs/>
          <w:lang w:val="ro-RO"/>
        </w:rPr>
      </w:pPr>
    </w:p>
    <w:p w14:paraId="2CAF6280" w14:textId="77777777" w:rsidR="00AA5F78" w:rsidRPr="00B116F7" w:rsidRDefault="00AA5F78" w:rsidP="00103FD1">
      <w:pPr>
        <w:pStyle w:val="BodyText"/>
        <w:kinsoku w:val="0"/>
        <w:overflowPunct w:val="0"/>
        <w:spacing w:after="0" w:line="276" w:lineRule="auto"/>
        <w:jc w:val="both"/>
        <w:rPr>
          <w:rFonts w:ascii="Times New Roman" w:hAnsi="Times New Roman"/>
          <w:lang w:val="ro-RO"/>
        </w:rPr>
      </w:pPr>
      <w:r w:rsidRPr="00B116F7">
        <w:rPr>
          <w:rFonts w:ascii="Times New Roman" w:hAnsi="Times New Roman"/>
          <w:b/>
          <w:bCs/>
          <w:lang w:val="ro-RO"/>
        </w:rPr>
        <w:t>Art. 1. Părţile</w:t>
      </w:r>
    </w:p>
    <w:p w14:paraId="5F62880A" w14:textId="2F8E0939" w:rsidR="00AA5F78" w:rsidRPr="00B116F7" w:rsidRDefault="00C32524" w:rsidP="00103FD1">
      <w:pPr>
        <w:pStyle w:val="BodyText"/>
        <w:widowControl w:val="0"/>
        <w:numPr>
          <w:ilvl w:val="0"/>
          <w:numId w:val="15"/>
        </w:numPr>
        <w:tabs>
          <w:tab w:val="left" w:pos="284"/>
          <w:tab w:val="left" w:pos="837"/>
        </w:tabs>
        <w:kinsoku w:val="0"/>
        <w:overflowPunct w:val="0"/>
        <w:autoSpaceDE w:val="0"/>
        <w:autoSpaceDN w:val="0"/>
        <w:adjustRightInd w:val="0"/>
        <w:spacing w:after="0" w:line="276" w:lineRule="auto"/>
        <w:ind w:left="0" w:firstLine="0"/>
        <w:jc w:val="both"/>
        <w:rPr>
          <w:rFonts w:ascii="Times New Roman" w:hAnsi="Times New Roman"/>
          <w:lang w:val="ro-RO"/>
        </w:rPr>
      </w:pPr>
      <w:r w:rsidRPr="00B116F7">
        <w:rPr>
          <w:rFonts w:ascii="Times New Roman" w:hAnsi="Times New Roman"/>
          <w:b/>
          <w:iCs/>
          <w:lang w:val="ro-RO"/>
        </w:rPr>
        <w:t xml:space="preserve">Solicitantul, în calitate de </w:t>
      </w:r>
      <w:r w:rsidR="002C59DB">
        <w:rPr>
          <w:rFonts w:ascii="Times New Roman" w:hAnsi="Times New Roman"/>
          <w:b/>
          <w:iCs/>
          <w:lang w:val="ro-RO"/>
        </w:rPr>
        <w:t>Director de proiect complex</w:t>
      </w:r>
      <w:r w:rsidR="00AA5F78" w:rsidRPr="00B116F7">
        <w:rPr>
          <w:rFonts w:ascii="Times New Roman" w:hAnsi="Times New Roman"/>
          <w:b/>
          <w:iCs/>
          <w:lang w:val="ro-RO"/>
        </w:rPr>
        <w:t>..</w:t>
      </w:r>
      <w:r w:rsidR="00AB7045" w:rsidRPr="00B116F7">
        <w:rPr>
          <w:rFonts w:ascii="Times New Roman" w:hAnsi="Times New Roman"/>
          <w:b/>
          <w:iCs/>
          <w:lang w:val="ro-RO"/>
        </w:rPr>
        <w:t>...</w:t>
      </w:r>
      <w:r w:rsidR="00AA5F78" w:rsidRPr="00B116F7">
        <w:rPr>
          <w:rFonts w:ascii="Times New Roman" w:hAnsi="Times New Roman"/>
          <w:b/>
          <w:iCs/>
          <w:lang w:val="ro-RO"/>
        </w:rPr>
        <w:t xml:space="preserve"> (denumirea)</w:t>
      </w:r>
      <w:r w:rsidR="00AA5F78" w:rsidRPr="00B116F7">
        <w:rPr>
          <w:rFonts w:ascii="Times New Roman" w:hAnsi="Times New Roman"/>
          <w:lang w:val="ro-RO"/>
        </w:rPr>
        <w:t>, cu sediul în ….,</w:t>
      </w:r>
      <w:r w:rsidR="009E723F">
        <w:rPr>
          <w:rFonts w:ascii="Times New Roman" w:hAnsi="Times New Roman"/>
          <w:lang w:val="ro-RO"/>
        </w:rPr>
        <w:t xml:space="preserve"> </w:t>
      </w:r>
      <w:r w:rsidR="00AA5F78" w:rsidRPr="00B116F7">
        <w:rPr>
          <w:rFonts w:ascii="Times New Roman" w:hAnsi="Times New Roman"/>
          <w:lang w:val="ro-RO"/>
        </w:rPr>
        <w:t>codul</w:t>
      </w:r>
      <w:r w:rsidR="009E723F">
        <w:rPr>
          <w:rFonts w:ascii="Times New Roman" w:hAnsi="Times New Roman"/>
          <w:lang w:val="ro-RO"/>
        </w:rPr>
        <w:t xml:space="preserve"> </w:t>
      </w:r>
      <w:r w:rsidR="00AA5F78" w:rsidRPr="00B116F7">
        <w:rPr>
          <w:rFonts w:ascii="Times New Roman" w:hAnsi="Times New Roman"/>
          <w:lang w:val="ro-RO"/>
        </w:rPr>
        <w:t>fiscal ….,</w:t>
      </w:r>
      <w:r w:rsidR="009E723F">
        <w:rPr>
          <w:rFonts w:ascii="Times New Roman" w:hAnsi="Times New Roman"/>
          <w:iCs/>
          <w:lang w:val="ro-RO"/>
        </w:rPr>
        <w:t xml:space="preserve"> </w:t>
      </w:r>
      <w:r w:rsidR="00AA5F78" w:rsidRPr="00B116F7">
        <w:rPr>
          <w:rFonts w:ascii="Times New Roman" w:hAnsi="Times New Roman"/>
          <w:iCs/>
          <w:lang w:val="ro-RO"/>
        </w:rPr>
        <w:t>reprezentat prin Reprezentant legal</w:t>
      </w:r>
      <w:r w:rsidR="00954E7D">
        <w:rPr>
          <w:rFonts w:ascii="Times New Roman" w:hAnsi="Times New Roman"/>
          <w:iCs/>
          <w:lang w:val="ro-RO"/>
        </w:rPr>
        <w:t>.....,</w:t>
      </w:r>
    </w:p>
    <w:p w14:paraId="6209C2AB" w14:textId="11F213EB" w:rsidR="00AA5F78" w:rsidRPr="00B116F7" w:rsidRDefault="00AA5F78" w:rsidP="00103FD1">
      <w:pPr>
        <w:pStyle w:val="BodyText"/>
        <w:widowControl w:val="0"/>
        <w:numPr>
          <w:ilvl w:val="0"/>
          <w:numId w:val="15"/>
        </w:numPr>
        <w:tabs>
          <w:tab w:val="left" w:pos="284"/>
          <w:tab w:val="left" w:pos="837"/>
        </w:tabs>
        <w:kinsoku w:val="0"/>
        <w:overflowPunct w:val="0"/>
        <w:autoSpaceDE w:val="0"/>
        <w:autoSpaceDN w:val="0"/>
        <w:adjustRightInd w:val="0"/>
        <w:spacing w:after="0" w:line="276" w:lineRule="auto"/>
        <w:ind w:left="0" w:firstLine="0"/>
        <w:jc w:val="both"/>
        <w:rPr>
          <w:rFonts w:ascii="Times New Roman" w:hAnsi="Times New Roman"/>
          <w:color w:val="000000"/>
          <w:lang w:val="ro-RO"/>
        </w:rPr>
      </w:pPr>
      <w:bookmarkStart w:id="15" w:name="_Hlk100074970"/>
      <w:r w:rsidRPr="00B116F7">
        <w:rPr>
          <w:rFonts w:ascii="Times New Roman" w:hAnsi="Times New Roman"/>
          <w:b/>
          <w:bCs/>
          <w:lang w:val="ro-RO"/>
        </w:rPr>
        <w:t>Partener 1</w:t>
      </w:r>
      <w:r w:rsidR="00AB7045" w:rsidRPr="00B116F7">
        <w:rPr>
          <w:rFonts w:ascii="Times New Roman" w:hAnsi="Times New Roman"/>
          <w:b/>
          <w:bCs/>
          <w:lang w:val="ro-RO"/>
        </w:rPr>
        <w:t xml:space="preserve"> </w:t>
      </w:r>
      <w:r w:rsidR="00AB7045" w:rsidRPr="00B116F7">
        <w:rPr>
          <w:rFonts w:ascii="Times New Roman" w:hAnsi="Times New Roman"/>
          <w:b/>
          <w:iCs/>
          <w:lang w:val="ro-RO"/>
        </w:rPr>
        <w:t>(denumirea)</w:t>
      </w:r>
      <w:r w:rsidRPr="00B116F7">
        <w:rPr>
          <w:rFonts w:ascii="Times New Roman" w:hAnsi="Times New Roman"/>
          <w:color w:val="000000"/>
          <w:lang w:val="ro-RO"/>
        </w:rPr>
        <w:t xml:space="preserve">, </w:t>
      </w:r>
      <w:r w:rsidRPr="00B116F7">
        <w:rPr>
          <w:rFonts w:ascii="Times New Roman" w:hAnsi="Times New Roman"/>
          <w:lang w:val="ro-RO"/>
        </w:rPr>
        <w:t>cu sediul în ….,</w:t>
      </w:r>
      <w:r w:rsidR="009E723F">
        <w:rPr>
          <w:rFonts w:ascii="Times New Roman" w:hAnsi="Times New Roman"/>
          <w:lang w:val="ro-RO"/>
        </w:rPr>
        <w:t xml:space="preserve"> </w:t>
      </w:r>
      <w:r w:rsidRPr="00B116F7">
        <w:rPr>
          <w:rFonts w:ascii="Times New Roman" w:hAnsi="Times New Roman"/>
          <w:lang w:val="ro-RO"/>
        </w:rPr>
        <w:t>codul</w:t>
      </w:r>
      <w:r w:rsidR="009E723F">
        <w:rPr>
          <w:rFonts w:ascii="Times New Roman" w:hAnsi="Times New Roman"/>
          <w:lang w:val="ro-RO"/>
        </w:rPr>
        <w:t xml:space="preserve"> </w:t>
      </w:r>
      <w:r w:rsidRPr="00B116F7">
        <w:rPr>
          <w:rFonts w:ascii="Times New Roman" w:hAnsi="Times New Roman"/>
          <w:lang w:val="ro-RO"/>
        </w:rPr>
        <w:t>fiscal ….,</w:t>
      </w:r>
      <w:r w:rsidR="009E723F">
        <w:rPr>
          <w:rFonts w:ascii="Times New Roman" w:hAnsi="Times New Roman"/>
          <w:iCs/>
          <w:lang w:val="ro-RO"/>
        </w:rPr>
        <w:t xml:space="preserve"> </w:t>
      </w:r>
      <w:r w:rsidRPr="00B116F7">
        <w:rPr>
          <w:rFonts w:ascii="Times New Roman" w:hAnsi="Times New Roman"/>
          <w:iCs/>
          <w:lang w:val="ro-RO"/>
        </w:rPr>
        <w:t>reprezentat prin Reprezentant legal</w:t>
      </w:r>
      <w:r w:rsidR="00954E7D">
        <w:rPr>
          <w:rFonts w:ascii="Times New Roman" w:hAnsi="Times New Roman"/>
          <w:iCs/>
          <w:lang w:val="ro-RO"/>
        </w:rPr>
        <w:t>.......</w:t>
      </w:r>
      <w:r w:rsidRPr="00B116F7">
        <w:rPr>
          <w:rFonts w:ascii="Times New Roman" w:hAnsi="Times New Roman"/>
          <w:iCs/>
          <w:lang w:val="ro-RO"/>
        </w:rPr>
        <w:t xml:space="preserve">, </w:t>
      </w:r>
      <w:r w:rsidRPr="00B116F7">
        <w:rPr>
          <w:rFonts w:ascii="Times New Roman" w:hAnsi="Times New Roman"/>
          <w:color w:val="000000"/>
          <w:lang w:val="ro-RO"/>
        </w:rPr>
        <w:t>având</w:t>
      </w:r>
      <w:r w:rsidR="009E723F">
        <w:rPr>
          <w:rFonts w:ascii="Times New Roman" w:hAnsi="Times New Roman"/>
          <w:color w:val="000000"/>
          <w:lang w:val="ro-RO"/>
        </w:rPr>
        <w:t xml:space="preserve"> </w:t>
      </w:r>
      <w:r w:rsidRPr="00B116F7">
        <w:rPr>
          <w:rFonts w:ascii="Times New Roman" w:hAnsi="Times New Roman"/>
          <w:color w:val="000000"/>
          <w:lang w:val="ro-RO"/>
        </w:rPr>
        <w:t>calitatea</w:t>
      </w:r>
      <w:r w:rsidR="009E723F">
        <w:rPr>
          <w:rFonts w:ascii="Times New Roman" w:hAnsi="Times New Roman"/>
          <w:color w:val="000000"/>
          <w:lang w:val="ro-RO"/>
        </w:rPr>
        <w:t xml:space="preserve"> </w:t>
      </w:r>
      <w:r w:rsidRPr="00B116F7">
        <w:rPr>
          <w:rFonts w:ascii="Times New Roman" w:hAnsi="Times New Roman"/>
          <w:color w:val="000000"/>
          <w:lang w:val="ro-RO"/>
        </w:rPr>
        <w:t>de</w:t>
      </w:r>
      <w:r w:rsidR="009E723F">
        <w:rPr>
          <w:rFonts w:ascii="Times New Roman" w:hAnsi="Times New Roman"/>
          <w:color w:val="000000"/>
          <w:lang w:val="ro-RO"/>
        </w:rPr>
        <w:t xml:space="preserve"> </w:t>
      </w:r>
      <w:r w:rsidRPr="00B116F7">
        <w:rPr>
          <w:rFonts w:ascii="Times New Roman" w:hAnsi="Times New Roman"/>
          <w:b/>
          <w:bCs/>
          <w:color w:val="000000"/>
          <w:lang w:val="ro-RO"/>
        </w:rPr>
        <w:t>Partener 1</w:t>
      </w:r>
    </w:p>
    <w:bookmarkEnd w:id="15"/>
    <w:p w14:paraId="2B7E0E90" w14:textId="671EA247" w:rsidR="00AA5F78" w:rsidRPr="00B116F7" w:rsidRDefault="00AA5F78" w:rsidP="00103FD1">
      <w:pPr>
        <w:pStyle w:val="BodyText"/>
        <w:widowControl w:val="0"/>
        <w:numPr>
          <w:ilvl w:val="0"/>
          <w:numId w:val="15"/>
        </w:numPr>
        <w:tabs>
          <w:tab w:val="left" w:pos="284"/>
          <w:tab w:val="left" w:pos="837"/>
        </w:tabs>
        <w:kinsoku w:val="0"/>
        <w:overflowPunct w:val="0"/>
        <w:autoSpaceDE w:val="0"/>
        <w:autoSpaceDN w:val="0"/>
        <w:adjustRightInd w:val="0"/>
        <w:spacing w:after="0" w:line="276" w:lineRule="auto"/>
        <w:ind w:left="0" w:firstLine="0"/>
        <w:jc w:val="both"/>
        <w:rPr>
          <w:rFonts w:ascii="Times New Roman" w:hAnsi="Times New Roman"/>
          <w:color w:val="000000"/>
          <w:lang w:val="ro-RO"/>
        </w:rPr>
      </w:pPr>
      <w:r w:rsidRPr="00B116F7">
        <w:rPr>
          <w:rFonts w:ascii="Times New Roman" w:hAnsi="Times New Roman"/>
          <w:b/>
          <w:bCs/>
          <w:lang w:val="ro-RO"/>
        </w:rPr>
        <w:t>Partener n</w:t>
      </w:r>
      <w:r w:rsidR="00954E7D">
        <w:rPr>
          <w:rFonts w:ascii="Times New Roman" w:hAnsi="Times New Roman"/>
          <w:b/>
          <w:bCs/>
          <w:lang w:val="ro-RO"/>
        </w:rPr>
        <w:t xml:space="preserve"> </w:t>
      </w:r>
      <w:r w:rsidR="00AB7045" w:rsidRPr="00B116F7">
        <w:rPr>
          <w:rFonts w:ascii="Times New Roman" w:hAnsi="Times New Roman"/>
          <w:b/>
          <w:iCs/>
          <w:lang w:val="ro-RO"/>
        </w:rPr>
        <w:t>(denumirea)</w:t>
      </w:r>
      <w:r w:rsidR="00AB7045" w:rsidRPr="00B116F7">
        <w:rPr>
          <w:rFonts w:ascii="Times New Roman" w:hAnsi="Times New Roman"/>
          <w:lang w:val="ro-RO"/>
        </w:rPr>
        <w:t>,</w:t>
      </w:r>
      <w:r w:rsidRPr="00B116F7">
        <w:rPr>
          <w:rFonts w:ascii="Times New Roman" w:hAnsi="Times New Roman"/>
          <w:color w:val="000000"/>
          <w:lang w:val="ro-RO"/>
        </w:rPr>
        <w:t xml:space="preserve">, </w:t>
      </w:r>
      <w:r w:rsidRPr="00B116F7">
        <w:rPr>
          <w:rFonts w:ascii="Times New Roman" w:hAnsi="Times New Roman"/>
          <w:lang w:val="ro-RO"/>
        </w:rPr>
        <w:t>cu sediul în ….,</w:t>
      </w:r>
      <w:r w:rsidR="009E723F">
        <w:rPr>
          <w:rFonts w:ascii="Times New Roman" w:hAnsi="Times New Roman"/>
          <w:lang w:val="ro-RO"/>
        </w:rPr>
        <w:t xml:space="preserve"> </w:t>
      </w:r>
      <w:r w:rsidRPr="00B116F7">
        <w:rPr>
          <w:rFonts w:ascii="Times New Roman" w:hAnsi="Times New Roman"/>
          <w:lang w:val="ro-RO"/>
        </w:rPr>
        <w:t>codul</w:t>
      </w:r>
      <w:r w:rsidR="009E723F">
        <w:rPr>
          <w:rFonts w:ascii="Times New Roman" w:hAnsi="Times New Roman"/>
          <w:lang w:val="ro-RO"/>
        </w:rPr>
        <w:t xml:space="preserve"> </w:t>
      </w:r>
      <w:r w:rsidRPr="00B116F7">
        <w:rPr>
          <w:rFonts w:ascii="Times New Roman" w:hAnsi="Times New Roman"/>
          <w:lang w:val="ro-RO"/>
        </w:rPr>
        <w:t>fiscal ….,</w:t>
      </w:r>
      <w:r w:rsidR="009E723F">
        <w:rPr>
          <w:rFonts w:ascii="Times New Roman" w:hAnsi="Times New Roman"/>
          <w:iCs/>
          <w:lang w:val="ro-RO"/>
        </w:rPr>
        <w:t xml:space="preserve"> </w:t>
      </w:r>
      <w:r w:rsidRPr="00B116F7">
        <w:rPr>
          <w:rFonts w:ascii="Times New Roman" w:hAnsi="Times New Roman"/>
          <w:iCs/>
          <w:lang w:val="ro-RO"/>
        </w:rPr>
        <w:t>reprezentat prin Reprezentant legal</w:t>
      </w:r>
      <w:r w:rsidR="00954E7D">
        <w:rPr>
          <w:rFonts w:ascii="Times New Roman" w:hAnsi="Times New Roman"/>
          <w:iCs/>
          <w:lang w:val="ro-RO"/>
        </w:rPr>
        <w:t>......</w:t>
      </w:r>
      <w:r w:rsidRPr="00B116F7">
        <w:rPr>
          <w:rFonts w:ascii="Times New Roman" w:hAnsi="Times New Roman"/>
          <w:color w:val="000000"/>
          <w:lang w:val="ro-RO"/>
        </w:rPr>
        <w:t>,</w:t>
      </w:r>
      <w:r w:rsidR="009E723F">
        <w:rPr>
          <w:rFonts w:ascii="Times New Roman" w:hAnsi="Times New Roman"/>
          <w:color w:val="000000"/>
          <w:lang w:val="ro-RO"/>
        </w:rPr>
        <w:t xml:space="preserve"> </w:t>
      </w:r>
      <w:r w:rsidRPr="00B116F7">
        <w:rPr>
          <w:rFonts w:ascii="Times New Roman" w:hAnsi="Times New Roman"/>
          <w:color w:val="000000"/>
          <w:lang w:val="ro-RO"/>
        </w:rPr>
        <w:t>având</w:t>
      </w:r>
      <w:r w:rsidR="009E723F">
        <w:rPr>
          <w:rFonts w:ascii="Times New Roman" w:hAnsi="Times New Roman"/>
          <w:color w:val="000000"/>
          <w:lang w:val="ro-RO"/>
        </w:rPr>
        <w:t xml:space="preserve"> </w:t>
      </w:r>
      <w:r w:rsidRPr="00B116F7">
        <w:rPr>
          <w:rFonts w:ascii="Times New Roman" w:hAnsi="Times New Roman"/>
          <w:color w:val="000000"/>
          <w:lang w:val="ro-RO"/>
        </w:rPr>
        <w:t>calitatea</w:t>
      </w:r>
      <w:r w:rsidR="009E723F">
        <w:rPr>
          <w:rFonts w:ascii="Times New Roman" w:hAnsi="Times New Roman"/>
          <w:color w:val="000000"/>
          <w:lang w:val="ro-RO"/>
        </w:rPr>
        <w:t xml:space="preserve"> </w:t>
      </w:r>
      <w:r w:rsidRPr="00B116F7">
        <w:rPr>
          <w:rFonts w:ascii="Times New Roman" w:hAnsi="Times New Roman"/>
          <w:color w:val="000000"/>
          <w:lang w:val="ro-RO"/>
        </w:rPr>
        <w:t>de</w:t>
      </w:r>
      <w:r w:rsidR="009E723F">
        <w:rPr>
          <w:rFonts w:ascii="Times New Roman" w:hAnsi="Times New Roman"/>
          <w:color w:val="000000"/>
          <w:lang w:val="ro-RO"/>
        </w:rPr>
        <w:t xml:space="preserve"> </w:t>
      </w:r>
      <w:r w:rsidRPr="00B116F7">
        <w:rPr>
          <w:rFonts w:ascii="Times New Roman" w:hAnsi="Times New Roman"/>
          <w:b/>
          <w:bCs/>
          <w:color w:val="000000"/>
          <w:lang w:val="ro-RO"/>
        </w:rPr>
        <w:t>Partener n</w:t>
      </w:r>
    </w:p>
    <w:p w14:paraId="1E016821" w14:textId="77777777" w:rsidR="00AA5F78" w:rsidRPr="00B116F7" w:rsidRDefault="00AA5F78" w:rsidP="00103FD1">
      <w:pPr>
        <w:pStyle w:val="BodyText"/>
        <w:tabs>
          <w:tab w:val="left" w:pos="284"/>
        </w:tabs>
        <w:kinsoku w:val="0"/>
        <w:overflowPunct w:val="0"/>
        <w:spacing w:after="0" w:line="276" w:lineRule="auto"/>
        <w:jc w:val="both"/>
        <w:rPr>
          <w:rFonts w:ascii="Times New Roman" w:hAnsi="Times New Roman"/>
          <w:i/>
          <w:iCs/>
          <w:lang w:val="ro-RO"/>
        </w:rPr>
      </w:pPr>
    </w:p>
    <w:p w14:paraId="37048E35" w14:textId="77777777" w:rsidR="00AA5F78" w:rsidRPr="00B116F7" w:rsidRDefault="00AA5F78" w:rsidP="00103FD1">
      <w:pPr>
        <w:pStyle w:val="BodyText"/>
        <w:tabs>
          <w:tab w:val="left" w:pos="284"/>
        </w:tabs>
        <w:kinsoku w:val="0"/>
        <w:overflowPunct w:val="0"/>
        <w:spacing w:after="0" w:line="276" w:lineRule="auto"/>
        <w:jc w:val="both"/>
        <w:rPr>
          <w:rFonts w:ascii="Times New Roman" w:hAnsi="Times New Roman"/>
          <w:lang w:val="ro-RO"/>
        </w:rPr>
      </w:pPr>
      <w:r w:rsidRPr="00B116F7">
        <w:rPr>
          <w:rFonts w:ascii="Times New Roman" w:hAnsi="Times New Roman"/>
          <w:lang w:val="ro-RO"/>
        </w:rPr>
        <w:t>au convenit următoarele:</w:t>
      </w:r>
    </w:p>
    <w:p w14:paraId="44D06763" w14:textId="77777777" w:rsidR="00AA5F78" w:rsidRPr="00B116F7" w:rsidRDefault="00AA5F78" w:rsidP="00103FD1">
      <w:pPr>
        <w:pStyle w:val="BodyText"/>
        <w:tabs>
          <w:tab w:val="left" w:pos="284"/>
        </w:tabs>
        <w:kinsoku w:val="0"/>
        <w:overflowPunct w:val="0"/>
        <w:spacing w:after="0" w:line="276" w:lineRule="auto"/>
        <w:jc w:val="both"/>
        <w:rPr>
          <w:rFonts w:ascii="Times New Roman" w:hAnsi="Times New Roman"/>
          <w:lang w:val="ro-RO"/>
        </w:rPr>
      </w:pPr>
    </w:p>
    <w:p w14:paraId="0A1B1C88" w14:textId="77777777" w:rsidR="00AA5F78" w:rsidRPr="00B116F7" w:rsidRDefault="00AA5F78" w:rsidP="00103FD1">
      <w:pPr>
        <w:tabs>
          <w:tab w:val="left" w:pos="284"/>
        </w:tabs>
        <w:spacing w:line="276" w:lineRule="auto"/>
        <w:jc w:val="both"/>
        <w:rPr>
          <w:b/>
          <w:bCs/>
        </w:rPr>
      </w:pPr>
      <w:r w:rsidRPr="00B116F7">
        <w:rPr>
          <w:b/>
          <w:bCs/>
        </w:rPr>
        <w:t xml:space="preserve">Art. 2. </w:t>
      </w:r>
      <w:bookmarkStart w:id="16" w:name="Obiectul"/>
      <w:bookmarkEnd w:id="16"/>
      <w:r w:rsidRPr="00B116F7">
        <w:rPr>
          <w:b/>
          <w:bCs/>
        </w:rPr>
        <w:t>Obiectul</w:t>
      </w:r>
    </w:p>
    <w:p w14:paraId="4D223F88" w14:textId="32AFBB17" w:rsidR="00AA5F78" w:rsidRPr="00B116F7" w:rsidRDefault="00AA5F78" w:rsidP="00103FD1">
      <w:pPr>
        <w:pStyle w:val="BodyText"/>
        <w:tabs>
          <w:tab w:val="left" w:pos="284"/>
          <w:tab w:val="left" w:pos="693"/>
        </w:tabs>
        <w:kinsoku w:val="0"/>
        <w:overflowPunct w:val="0"/>
        <w:autoSpaceDE w:val="0"/>
        <w:autoSpaceDN w:val="0"/>
        <w:spacing w:after="0" w:line="276" w:lineRule="auto"/>
        <w:jc w:val="both"/>
        <w:rPr>
          <w:rFonts w:ascii="Times New Roman" w:hAnsi="Times New Roman"/>
          <w:color w:val="000000"/>
          <w:lang w:val="ro-RO"/>
        </w:rPr>
      </w:pPr>
      <w:r w:rsidRPr="00B116F7">
        <w:rPr>
          <w:rFonts w:ascii="Times New Roman" w:hAnsi="Times New Roman"/>
          <w:lang w:val="ro-RO"/>
        </w:rPr>
        <w:t>Obiectul acestui parteneriat este de a stabili drepturile şi obligaţiile părţilor, contribuţia financiară proprie a fiecărei părți la bugetul proiectului</w:t>
      </w:r>
      <w:r w:rsidR="0033500E">
        <w:rPr>
          <w:rFonts w:ascii="Times New Roman" w:hAnsi="Times New Roman"/>
          <w:lang w:val="ro-RO"/>
        </w:rPr>
        <w:t xml:space="preserve"> complex</w:t>
      </w:r>
      <w:r w:rsidRPr="00B116F7">
        <w:rPr>
          <w:rFonts w:ascii="Times New Roman" w:hAnsi="Times New Roman"/>
          <w:lang w:val="ro-RO"/>
        </w:rPr>
        <w:t xml:space="preserve">, </w:t>
      </w:r>
      <w:r w:rsidR="00AB7045" w:rsidRPr="00B116F7">
        <w:rPr>
          <w:rFonts w:ascii="Times New Roman" w:hAnsi="Times New Roman"/>
          <w:lang w:val="ro-RO"/>
        </w:rPr>
        <w:t xml:space="preserve">cotele de prefinanțare, </w:t>
      </w:r>
      <w:r w:rsidRPr="00B116F7">
        <w:rPr>
          <w:rFonts w:ascii="Times New Roman" w:hAnsi="Times New Roman"/>
          <w:lang w:val="ro-RO"/>
        </w:rPr>
        <w:t>precum şi responsabilităţile ce le revin în implementarea activităţilor aferente proiectului</w:t>
      </w:r>
      <w:r w:rsidR="0071131C">
        <w:rPr>
          <w:rFonts w:ascii="Times New Roman" w:hAnsi="Times New Roman"/>
          <w:lang w:val="ro-RO"/>
        </w:rPr>
        <w:t xml:space="preserve"> complex</w:t>
      </w:r>
      <w:r w:rsidRPr="00B116F7">
        <w:rPr>
          <w:rFonts w:ascii="Times New Roman" w:hAnsi="Times New Roman"/>
          <w:lang w:val="ro-RO"/>
        </w:rPr>
        <w:t xml:space="preserve">: </w:t>
      </w:r>
      <w:r w:rsidR="00AB7045" w:rsidRPr="00B116F7">
        <w:rPr>
          <w:rFonts w:ascii="Times New Roman" w:hAnsi="Times New Roman"/>
          <w:lang w:val="ro-RO"/>
        </w:rPr>
        <w:t>(t</w:t>
      </w:r>
      <w:r w:rsidRPr="00B116F7">
        <w:rPr>
          <w:rFonts w:ascii="Times New Roman" w:hAnsi="Times New Roman"/>
          <w:lang w:val="ro-RO"/>
        </w:rPr>
        <w:t xml:space="preserve">itlu proiect </w:t>
      </w:r>
      <w:r w:rsidRPr="0033500E">
        <w:rPr>
          <w:rFonts w:ascii="Times New Roman" w:hAnsi="Times New Roman"/>
          <w:bCs/>
          <w:lang w:val="ro-RO"/>
        </w:rPr>
        <w:t>…..</w:t>
      </w:r>
      <w:r w:rsidR="00DD7616" w:rsidRPr="0033500E">
        <w:rPr>
          <w:rFonts w:ascii="Times New Roman" w:hAnsi="Times New Roman"/>
          <w:bCs/>
          <w:lang w:val="ro-RO"/>
        </w:rPr>
        <w:t>)</w:t>
      </w:r>
      <w:r w:rsidRPr="0033500E">
        <w:rPr>
          <w:rFonts w:ascii="Times New Roman" w:hAnsi="Times New Roman"/>
          <w:bCs/>
          <w:lang w:val="ro-RO"/>
        </w:rPr>
        <w:t xml:space="preserve">, depus în cadrul </w:t>
      </w:r>
      <w:r w:rsidRPr="0033500E">
        <w:rPr>
          <w:rFonts w:ascii="Times New Roman" w:hAnsi="Times New Roman"/>
          <w:bCs/>
          <w:i/>
          <w:iCs/>
          <w:color w:val="000000"/>
          <w:lang w:val="ro-RO"/>
        </w:rPr>
        <w:t>Pilonului III. Creștere inteligentă, sustenabilă și favorabilă incluziunii, inclusiv</w:t>
      </w:r>
      <w:r w:rsidRPr="00B116F7">
        <w:rPr>
          <w:rFonts w:ascii="Times New Roman" w:hAnsi="Times New Roman"/>
          <w:i/>
          <w:iCs/>
          <w:color w:val="000000"/>
          <w:lang w:val="ro-RO"/>
        </w:rPr>
        <w:t xml:space="preserve"> coeziune economică, locuri de muncă, productivitate, competitivitate, cercetare, dezvoltare și inovare, precum și o piață internă funcțională, cu întreprinderi mici și mijlocii (IMM-uri) puternice</w:t>
      </w:r>
      <w:r w:rsidRPr="00B116F7">
        <w:rPr>
          <w:rFonts w:ascii="Times New Roman" w:hAnsi="Times New Roman"/>
          <w:color w:val="000000"/>
          <w:lang w:val="ro-RO"/>
        </w:rPr>
        <w:t>, Componenta C9. SUPORT PENTRU SECTORUL PRIVAT, CERCETARE, DEZVOLTARE ȘI INOVARE, Investi</w:t>
      </w:r>
      <w:r w:rsidR="00DD7616" w:rsidRPr="00B116F7">
        <w:rPr>
          <w:rFonts w:ascii="Times New Roman" w:hAnsi="Times New Roman"/>
          <w:color w:val="000000"/>
          <w:lang w:val="ro-RO"/>
        </w:rPr>
        <w:t>ț</w:t>
      </w:r>
      <w:r w:rsidRPr="00B116F7">
        <w:rPr>
          <w:rFonts w:ascii="Times New Roman" w:hAnsi="Times New Roman"/>
          <w:color w:val="000000"/>
          <w:lang w:val="ro-RO"/>
        </w:rPr>
        <w:t>ia “I5. Înființarea și opera</w:t>
      </w:r>
      <w:r w:rsidR="0033500E">
        <w:rPr>
          <w:rFonts w:ascii="Times New Roman" w:hAnsi="Times New Roman"/>
          <w:color w:val="000000"/>
          <w:lang w:val="ro-RO"/>
        </w:rPr>
        <w:t>ț</w:t>
      </w:r>
      <w:r w:rsidRPr="00B116F7">
        <w:rPr>
          <w:rFonts w:ascii="Times New Roman" w:hAnsi="Times New Roman"/>
          <w:color w:val="000000"/>
          <w:lang w:val="ro-RO"/>
        </w:rPr>
        <w:t>ionalizarea Centrelor de Competen</w:t>
      </w:r>
      <w:r w:rsidR="00B116F7" w:rsidRPr="00B116F7">
        <w:rPr>
          <w:rFonts w:ascii="Times New Roman" w:hAnsi="Times New Roman"/>
          <w:color w:val="000000"/>
          <w:lang w:val="ro-RO"/>
        </w:rPr>
        <w:t>ță</w:t>
      </w:r>
      <w:r w:rsidRPr="00B116F7">
        <w:rPr>
          <w:rFonts w:ascii="Times New Roman" w:hAnsi="Times New Roman"/>
          <w:color w:val="000000"/>
          <w:lang w:val="ro-RO"/>
        </w:rPr>
        <w:t>”.</w:t>
      </w:r>
    </w:p>
    <w:p w14:paraId="6104E38E" w14:textId="77777777" w:rsidR="00B56992" w:rsidRDefault="00B56992" w:rsidP="00103FD1">
      <w:pPr>
        <w:tabs>
          <w:tab w:val="left" w:pos="284"/>
        </w:tabs>
        <w:spacing w:line="276" w:lineRule="auto"/>
        <w:jc w:val="both"/>
        <w:rPr>
          <w:b/>
          <w:bCs/>
        </w:rPr>
      </w:pPr>
    </w:p>
    <w:p w14:paraId="35EC321A" w14:textId="577FE870" w:rsidR="00AA5F78" w:rsidRPr="00B116F7" w:rsidRDefault="00AA5F78" w:rsidP="00103FD1">
      <w:pPr>
        <w:tabs>
          <w:tab w:val="left" w:pos="284"/>
        </w:tabs>
        <w:spacing w:line="276" w:lineRule="auto"/>
        <w:jc w:val="both"/>
        <w:rPr>
          <w:b/>
          <w:bCs/>
        </w:rPr>
      </w:pPr>
      <w:r w:rsidRPr="00B116F7">
        <w:rPr>
          <w:b/>
          <w:bCs/>
        </w:rPr>
        <w:t>Art. 3. Principiile de bună practică ale consorțiului</w:t>
      </w:r>
    </w:p>
    <w:p w14:paraId="414AE64A" w14:textId="11D28B0B" w:rsidR="00AA5F78" w:rsidRPr="00B116F7" w:rsidRDefault="00AA5F78" w:rsidP="00103FD1">
      <w:pPr>
        <w:pStyle w:val="BodyText"/>
        <w:widowControl w:val="0"/>
        <w:numPr>
          <w:ilvl w:val="0"/>
          <w:numId w:val="14"/>
        </w:numPr>
        <w:tabs>
          <w:tab w:val="left" w:pos="284"/>
          <w:tab w:val="left" w:pos="693"/>
        </w:tabs>
        <w:kinsoku w:val="0"/>
        <w:overflowPunct w:val="0"/>
        <w:autoSpaceDE w:val="0"/>
        <w:autoSpaceDN w:val="0"/>
        <w:adjustRightInd w:val="0"/>
        <w:spacing w:after="0" w:line="276" w:lineRule="auto"/>
        <w:ind w:left="0" w:firstLine="0"/>
        <w:jc w:val="both"/>
        <w:rPr>
          <w:rFonts w:ascii="Times New Roman" w:hAnsi="Times New Roman"/>
          <w:lang w:val="ro-RO"/>
        </w:rPr>
      </w:pPr>
      <w:r w:rsidRPr="00B116F7">
        <w:rPr>
          <w:rFonts w:ascii="Times New Roman" w:hAnsi="Times New Roman"/>
          <w:lang w:val="ro-RO"/>
        </w:rPr>
        <w:t>Toți partenerii trebuie să contribuie la realizarea proiectului</w:t>
      </w:r>
      <w:r w:rsidR="0033500E">
        <w:rPr>
          <w:rFonts w:ascii="Times New Roman" w:hAnsi="Times New Roman"/>
          <w:lang w:val="ro-RO"/>
        </w:rPr>
        <w:t xml:space="preserve"> complex</w:t>
      </w:r>
      <w:r w:rsidRPr="00B116F7">
        <w:rPr>
          <w:rFonts w:ascii="Times New Roman" w:hAnsi="Times New Roman"/>
          <w:lang w:val="ro-RO"/>
        </w:rPr>
        <w:t xml:space="preserve"> şi să îşi asume rolul lor în cadrul proiectului</w:t>
      </w:r>
      <w:r w:rsidR="0033500E">
        <w:rPr>
          <w:rFonts w:ascii="Times New Roman" w:hAnsi="Times New Roman"/>
          <w:lang w:val="ro-RO"/>
        </w:rPr>
        <w:t xml:space="preserve"> complex</w:t>
      </w:r>
      <w:r w:rsidRPr="00B116F7">
        <w:rPr>
          <w:rFonts w:ascii="Times New Roman" w:hAnsi="Times New Roman"/>
          <w:lang w:val="ro-RO"/>
        </w:rPr>
        <w:t>, aşa cum acesta este definit în cadrul prezentului Acord de Parteneriat.</w:t>
      </w:r>
    </w:p>
    <w:p w14:paraId="71716C5D" w14:textId="7AF23052" w:rsidR="00AA5F78" w:rsidRPr="00B116F7" w:rsidRDefault="00AA5F78" w:rsidP="00103FD1">
      <w:pPr>
        <w:pStyle w:val="BodyText"/>
        <w:widowControl w:val="0"/>
        <w:numPr>
          <w:ilvl w:val="0"/>
          <w:numId w:val="14"/>
        </w:numPr>
        <w:tabs>
          <w:tab w:val="left" w:pos="284"/>
          <w:tab w:val="left" w:pos="693"/>
        </w:tabs>
        <w:kinsoku w:val="0"/>
        <w:overflowPunct w:val="0"/>
        <w:autoSpaceDE w:val="0"/>
        <w:autoSpaceDN w:val="0"/>
        <w:adjustRightInd w:val="0"/>
        <w:spacing w:after="0" w:line="276" w:lineRule="auto"/>
        <w:ind w:left="0" w:firstLine="0"/>
        <w:jc w:val="both"/>
        <w:rPr>
          <w:rFonts w:ascii="Times New Roman" w:hAnsi="Times New Roman"/>
          <w:lang w:val="ro-RO"/>
        </w:rPr>
      </w:pPr>
      <w:r w:rsidRPr="00B116F7">
        <w:rPr>
          <w:rFonts w:ascii="Times New Roman" w:hAnsi="Times New Roman"/>
          <w:lang w:val="ro-RO"/>
        </w:rPr>
        <w:t>Părţile trebuie să se consulte în mod regulat şi să se informeze asupra tuturor aspectelor privind evoluția proiectului</w:t>
      </w:r>
      <w:r w:rsidR="0071131C">
        <w:rPr>
          <w:rFonts w:ascii="Times New Roman" w:hAnsi="Times New Roman"/>
          <w:lang w:val="ro-RO"/>
        </w:rPr>
        <w:t xml:space="preserve"> complex</w:t>
      </w:r>
      <w:r w:rsidRPr="00B116F7">
        <w:rPr>
          <w:rFonts w:ascii="Times New Roman" w:hAnsi="Times New Roman"/>
          <w:lang w:val="ro-RO"/>
        </w:rPr>
        <w:t>.</w:t>
      </w:r>
    </w:p>
    <w:p w14:paraId="27571091" w14:textId="77777777" w:rsidR="00AA5F78" w:rsidRPr="00B116F7" w:rsidRDefault="00AA5F78" w:rsidP="00103FD1">
      <w:pPr>
        <w:pStyle w:val="BodyText"/>
        <w:widowControl w:val="0"/>
        <w:numPr>
          <w:ilvl w:val="0"/>
          <w:numId w:val="14"/>
        </w:numPr>
        <w:tabs>
          <w:tab w:val="left" w:pos="284"/>
          <w:tab w:val="left" w:pos="693"/>
        </w:tabs>
        <w:kinsoku w:val="0"/>
        <w:overflowPunct w:val="0"/>
        <w:autoSpaceDE w:val="0"/>
        <w:autoSpaceDN w:val="0"/>
        <w:adjustRightInd w:val="0"/>
        <w:spacing w:after="0" w:line="276" w:lineRule="auto"/>
        <w:ind w:left="0" w:firstLine="0"/>
        <w:jc w:val="both"/>
        <w:rPr>
          <w:rFonts w:ascii="Times New Roman" w:hAnsi="Times New Roman"/>
          <w:lang w:val="ro-RO"/>
        </w:rPr>
      </w:pPr>
      <w:r w:rsidRPr="00B116F7">
        <w:rPr>
          <w:rFonts w:ascii="Times New Roman" w:hAnsi="Times New Roman"/>
          <w:lang w:val="ro-RO"/>
        </w:rPr>
        <w:lastRenderedPageBreak/>
        <w:t>Toți partenerii trebuie să implementeze activitățile cu respectarea standardelor profesionale şi de etică cele mai înalte.</w:t>
      </w:r>
    </w:p>
    <w:p w14:paraId="522349FD" w14:textId="77777777" w:rsidR="00AA5F78" w:rsidRPr="00B116F7" w:rsidRDefault="00AA5F78" w:rsidP="00103FD1">
      <w:pPr>
        <w:pStyle w:val="BodyText"/>
        <w:widowControl w:val="0"/>
        <w:numPr>
          <w:ilvl w:val="0"/>
          <w:numId w:val="14"/>
        </w:numPr>
        <w:tabs>
          <w:tab w:val="left" w:pos="284"/>
          <w:tab w:val="left" w:pos="693"/>
        </w:tabs>
        <w:kinsoku w:val="0"/>
        <w:overflowPunct w:val="0"/>
        <w:autoSpaceDE w:val="0"/>
        <w:autoSpaceDN w:val="0"/>
        <w:adjustRightInd w:val="0"/>
        <w:spacing w:after="0" w:line="276" w:lineRule="auto"/>
        <w:ind w:left="0" w:firstLine="0"/>
        <w:jc w:val="both"/>
        <w:rPr>
          <w:rFonts w:ascii="Times New Roman" w:hAnsi="Times New Roman"/>
          <w:lang w:val="ro-RO"/>
        </w:rPr>
      </w:pPr>
      <w:r w:rsidRPr="00B116F7">
        <w:rPr>
          <w:rFonts w:ascii="Times New Roman" w:hAnsi="Times New Roman"/>
          <w:lang w:val="ro-RO"/>
        </w:rPr>
        <w:t>Partenerii sunt obligaţi să respecte regulile privitoare la conflictul de interese şi regimul incompatibilităților, iar, în cazul apariţiei unui asemenea conflict, să dispună luarea măsurilor ce conduc la evitarea, respectiv stingerea lui.</w:t>
      </w:r>
    </w:p>
    <w:p w14:paraId="2EDA5B68" w14:textId="77777777" w:rsidR="00AA5F78" w:rsidRPr="00B116F7" w:rsidRDefault="00AA5F78" w:rsidP="00103FD1">
      <w:pPr>
        <w:pStyle w:val="BodyText"/>
        <w:tabs>
          <w:tab w:val="left" w:pos="284"/>
        </w:tabs>
        <w:kinsoku w:val="0"/>
        <w:overflowPunct w:val="0"/>
        <w:spacing w:after="0" w:line="276" w:lineRule="auto"/>
        <w:jc w:val="both"/>
        <w:rPr>
          <w:rFonts w:ascii="Times New Roman" w:hAnsi="Times New Roman"/>
          <w:lang w:val="ro-RO"/>
        </w:rPr>
      </w:pPr>
    </w:p>
    <w:p w14:paraId="09F17F39" w14:textId="552A1368" w:rsidR="00AA5F78" w:rsidRPr="00B116F7" w:rsidRDefault="00AA5F78" w:rsidP="00103FD1">
      <w:pPr>
        <w:tabs>
          <w:tab w:val="left" w:pos="284"/>
        </w:tabs>
        <w:spacing w:line="276" w:lineRule="auto"/>
        <w:jc w:val="both"/>
        <w:rPr>
          <w:b/>
          <w:bCs/>
        </w:rPr>
      </w:pPr>
      <w:r w:rsidRPr="00B116F7">
        <w:rPr>
          <w:b/>
          <w:bCs/>
        </w:rPr>
        <w:t>Art. 4</w:t>
      </w:r>
      <w:r w:rsidR="0009142B">
        <w:rPr>
          <w:b/>
          <w:bCs/>
        </w:rPr>
        <w:t>.</w:t>
      </w:r>
      <w:r w:rsidRPr="00B116F7">
        <w:rPr>
          <w:b/>
          <w:bCs/>
        </w:rPr>
        <w:t xml:space="preserve"> Roluri şi responsabilităţi în implementarea proiectului</w:t>
      </w:r>
      <w:r w:rsidR="0033500E">
        <w:rPr>
          <w:b/>
          <w:bCs/>
        </w:rPr>
        <w:t xml:space="preserve"> complex</w:t>
      </w:r>
    </w:p>
    <w:p w14:paraId="10AA6A67" w14:textId="77777777" w:rsidR="00AA5F78" w:rsidRPr="00B116F7" w:rsidRDefault="00AA5F78" w:rsidP="00103FD1">
      <w:pPr>
        <w:pStyle w:val="BodyText"/>
        <w:tabs>
          <w:tab w:val="left" w:pos="284"/>
          <w:tab w:val="left" w:pos="693"/>
          <w:tab w:val="left" w:pos="3500"/>
          <w:tab w:val="left" w:pos="9557"/>
        </w:tabs>
        <w:kinsoku w:val="0"/>
        <w:overflowPunct w:val="0"/>
        <w:autoSpaceDE w:val="0"/>
        <w:autoSpaceDN w:val="0"/>
        <w:spacing w:after="0" w:line="276" w:lineRule="auto"/>
        <w:jc w:val="both"/>
        <w:rPr>
          <w:rFonts w:ascii="Times New Roman" w:hAnsi="Times New Roman"/>
          <w:lang w:val="ro-RO"/>
        </w:rPr>
      </w:pPr>
      <w:r w:rsidRPr="00B116F7">
        <w:rPr>
          <w:rFonts w:ascii="Times New Roman" w:hAnsi="Times New Roman"/>
          <w:lang w:val="ro-RO"/>
        </w:rPr>
        <w:t>Rolurile şi responsabilităţile sunt descrise în tabelul de mai jos şi corespund prevederilor din Cererea de finanţare – care este documentul principal în stabilirea principalelor activități asumate de fiecare partener:</w:t>
      </w:r>
      <w:r w:rsidRPr="00B116F7">
        <w:rPr>
          <w:rFonts w:ascii="Times New Roman" w:hAnsi="Times New Roman"/>
          <w:u w:val="single" w:color="7F7F7F"/>
          <w:lang w:val="ro-RO"/>
        </w:rPr>
        <w:t xml:space="preserve"> </w:t>
      </w:r>
    </w:p>
    <w:p w14:paraId="74C0A9D6" w14:textId="6AFF208C" w:rsidR="00AA5F78" w:rsidRPr="00B116F7" w:rsidRDefault="00AA5F78" w:rsidP="00103FD1">
      <w:pPr>
        <w:pStyle w:val="BodyText"/>
        <w:tabs>
          <w:tab w:val="left" w:pos="284"/>
          <w:tab w:val="left" w:pos="693"/>
          <w:tab w:val="left" w:pos="3500"/>
          <w:tab w:val="left" w:pos="9557"/>
        </w:tabs>
        <w:kinsoku w:val="0"/>
        <w:overflowPunct w:val="0"/>
        <w:spacing w:after="0" w:line="276" w:lineRule="auto"/>
        <w:jc w:val="both"/>
        <w:rPr>
          <w:rFonts w:ascii="Times New Roman" w:hAnsi="Times New Roman"/>
          <w:u w:val="single" w:color="7F7F7F"/>
          <w:lang w:val="ro-RO"/>
        </w:rPr>
      </w:pPr>
    </w:p>
    <w:p w14:paraId="1E406E55" w14:textId="77777777" w:rsidR="00AA5F78" w:rsidRPr="00B116F7" w:rsidRDefault="00AA5F78" w:rsidP="00103FD1">
      <w:pPr>
        <w:pStyle w:val="BodyText"/>
        <w:tabs>
          <w:tab w:val="left" w:pos="284"/>
          <w:tab w:val="left" w:pos="693"/>
          <w:tab w:val="left" w:pos="3500"/>
          <w:tab w:val="left" w:pos="9557"/>
        </w:tabs>
        <w:kinsoku w:val="0"/>
        <w:overflowPunct w:val="0"/>
        <w:spacing w:after="0" w:line="276" w:lineRule="auto"/>
        <w:jc w:val="both"/>
        <w:rPr>
          <w:rFonts w:ascii="Times New Roman" w:hAnsi="Times New Roman"/>
          <w:lang w:val="ro-RO"/>
        </w:rPr>
      </w:pPr>
      <w:r w:rsidRPr="00B116F7">
        <w:rPr>
          <w:rFonts w:ascii="Times New Roman" w:hAnsi="Times New Roman"/>
          <w:b/>
          <w:bCs/>
          <w:lang w:val="ro-RO"/>
        </w:rPr>
        <w:t>Organizația</w:t>
      </w:r>
      <w:r w:rsidRPr="00B116F7">
        <w:rPr>
          <w:rFonts w:ascii="Times New Roman" w:hAnsi="Times New Roman"/>
          <w:b/>
          <w:bCs/>
          <w:lang w:val="ro-RO"/>
        </w:rPr>
        <w:tab/>
        <w:t>Roluri şi responsabilități</w:t>
      </w:r>
    </w:p>
    <w:p w14:paraId="28D56276" w14:textId="77777777" w:rsidR="00AA5F78" w:rsidRPr="00B116F7" w:rsidRDefault="00AA5F78" w:rsidP="00103FD1">
      <w:pPr>
        <w:pStyle w:val="BodyText"/>
        <w:tabs>
          <w:tab w:val="left" w:pos="284"/>
        </w:tabs>
        <w:kinsoku w:val="0"/>
        <w:overflowPunct w:val="0"/>
        <w:spacing w:after="0" w:line="276" w:lineRule="auto"/>
        <w:jc w:val="both"/>
        <w:rPr>
          <w:rFonts w:ascii="Times New Roman" w:hAnsi="Times New Roman"/>
          <w:lang w:val="ro-RO"/>
        </w:rPr>
      </w:pPr>
      <w:r w:rsidRPr="00B116F7">
        <w:rPr>
          <w:rFonts w:ascii="Times New Roman" w:hAnsi="Times New Roman"/>
          <w:noProof/>
          <w:lang w:val="en-US"/>
        </w:rPr>
        <mc:AlternateContent>
          <mc:Choice Requires="wpg">
            <w:drawing>
              <wp:inline distT="0" distB="0" distL="0" distR="0" wp14:anchorId="296841A5" wp14:editId="1FAB2C70">
                <wp:extent cx="5631180" cy="12700"/>
                <wp:effectExtent l="10160" t="3175" r="6985" b="3175"/>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31180" cy="12700"/>
                          <a:chOff x="0" y="0"/>
                          <a:chExt cx="8868" cy="20"/>
                        </a:xfrm>
                      </wpg:grpSpPr>
                      <wps:wsp>
                        <wps:cNvPr id="9" name="Freeform 5"/>
                        <wps:cNvSpPr>
                          <a:spLocks/>
                        </wps:cNvSpPr>
                        <wps:spPr bwMode="auto">
                          <a:xfrm>
                            <a:off x="5" y="5"/>
                            <a:ext cx="8856" cy="20"/>
                          </a:xfrm>
                          <a:custGeom>
                            <a:avLst/>
                            <a:gdLst>
                              <a:gd name="T0" fmla="*/ 0 w 8856"/>
                              <a:gd name="T1" fmla="*/ 0 h 20"/>
                              <a:gd name="T2" fmla="*/ 8856 w 8856"/>
                              <a:gd name="T3" fmla="*/ 0 h 20"/>
                            </a:gdLst>
                            <a:ahLst/>
                            <a:cxnLst>
                              <a:cxn ang="0">
                                <a:pos x="T0" y="T1"/>
                              </a:cxn>
                              <a:cxn ang="0">
                                <a:pos x="T2" y="T3"/>
                              </a:cxn>
                            </a:cxnLst>
                            <a:rect l="0" t="0" r="r" b="b"/>
                            <a:pathLst>
                              <a:path w="8856" h="20">
                                <a:moveTo>
                                  <a:pt x="0" y="0"/>
                                </a:moveTo>
                                <a:lnTo>
                                  <a:pt x="8856" y="0"/>
                                </a:lnTo>
                              </a:path>
                            </a:pathLst>
                          </a:custGeom>
                          <a:noFill/>
                          <a:ln w="7366">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2BBD2193" id="Group 8" o:spid="_x0000_s1026" style="width:443.4pt;height:1pt;mso-position-horizontal-relative:char;mso-position-vertical-relative:line" coordsize="886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">
                <v:shape id="Freeform 5" o:spid="_x0000_s1027" style="position:absolute;left:5;top:5;width:8856;height:20;visibility:visible;mso-wrap-style:square;v-text-anchor:top" coordsize="885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" path="m,l8856,e" filled="f" strokecolor="#7f7f7f" strokeweight=".58pt">
                  <v:path arrowok="t" o:connecttype="custom" o:connectlocs="0,0;8856,0" o:connectangles="0,0"/>
                </v:shape>
                <w10:anchorlock/>
              </v:group>
            </w:pict>
          </mc:Fallback>
        </mc:AlternateContent>
      </w:r>
    </w:p>
    <w:p w14:paraId="1D2F0975" w14:textId="0A23DC63" w:rsidR="00AA5F78" w:rsidRPr="00B116F7" w:rsidRDefault="00AA5F78" w:rsidP="00103FD1">
      <w:pPr>
        <w:pStyle w:val="BodyText"/>
        <w:tabs>
          <w:tab w:val="left" w:pos="284"/>
          <w:tab w:val="left" w:pos="720"/>
          <w:tab w:val="left" w:pos="810"/>
          <w:tab w:val="left" w:pos="2807"/>
        </w:tabs>
        <w:kinsoku w:val="0"/>
        <w:overflowPunct w:val="0"/>
        <w:spacing w:after="0" w:line="276" w:lineRule="auto"/>
        <w:jc w:val="both"/>
        <w:rPr>
          <w:rFonts w:ascii="Times New Roman" w:hAnsi="Times New Roman"/>
          <w:lang w:val="ro-RO"/>
        </w:rPr>
      </w:pPr>
      <w:r w:rsidRPr="00B116F7">
        <w:rPr>
          <w:rFonts w:ascii="Times New Roman" w:hAnsi="Times New Roman"/>
          <w:b/>
          <w:lang w:val="ro-RO"/>
        </w:rPr>
        <w:tab/>
      </w:r>
      <w:r w:rsidR="00B83CB7" w:rsidRPr="00B116F7">
        <w:rPr>
          <w:rFonts w:ascii="Times New Roman" w:hAnsi="Times New Roman"/>
          <w:b/>
          <w:lang w:val="ro-RO"/>
        </w:rPr>
        <w:t>Solicitant (</w:t>
      </w:r>
      <w:r w:rsidR="002C59DB" w:rsidRPr="002C59DB">
        <w:rPr>
          <w:rFonts w:ascii="Times New Roman" w:hAnsi="Times New Roman"/>
          <w:b/>
          <w:lang w:val="ro-RO"/>
        </w:rPr>
        <w:t>Director de proiect complex</w:t>
      </w:r>
      <w:r w:rsidR="00B83CB7" w:rsidRPr="00B116F7">
        <w:rPr>
          <w:rFonts w:ascii="Times New Roman" w:hAnsi="Times New Roman"/>
          <w:b/>
          <w:lang w:val="ro-RO"/>
        </w:rPr>
        <w:t>)</w:t>
      </w:r>
      <w:r w:rsidRPr="00B116F7">
        <w:rPr>
          <w:rFonts w:ascii="Times New Roman" w:hAnsi="Times New Roman"/>
          <w:lang w:val="ro-RO"/>
        </w:rPr>
        <w:tab/>
      </w:r>
      <w:r w:rsidRPr="00B116F7">
        <w:rPr>
          <w:rFonts w:ascii="Times New Roman" w:hAnsi="Times New Roman"/>
          <w:lang w:val="ro-RO"/>
        </w:rPr>
        <w:tab/>
        <w:t xml:space="preserve">Activitățile/subactivitățile: </w:t>
      </w:r>
    </w:p>
    <w:p w14:paraId="308A9703" w14:textId="77777777" w:rsidR="00AA5F78" w:rsidRPr="00B116F7" w:rsidRDefault="00AA5F78" w:rsidP="00103FD1">
      <w:pPr>
        <w:tabs>
          <w:tab w:val="left" w:pos="284"/>
        </w:tabs>
        <w:spacing w:line="276" w:lineRule="auto"/>
        <w:jc w:val="both"/>
      </w:pPr>
      <w:r w:rsidRPr="00B116F7">
        <w:t xml:space="preserve">(denumirea) </w:t>
      </w:r>
      <w:r w:rsidRPr="00B116F7">
        <w:tab/>
      </w:r>
      <w:r w:rsidRPr="00B116F7">
        <w:tab/>
        <w:t xml:space="preserve"> </w:t>
      </w:r>
      <w:r w:rsidRPr="00B116F7">
        <w:tab/>
      </w:r>
    </w:p>
    <w:p w14:paraId="4FD008D5" w14:textId="77777777" w:rsidR="00AA5F78" w:rsidRPr="00B116F7" w:rsidRDefault="00AA5F78" w:rsidP="00103FD1">
      <w:pPr>
        <w:tabs>
          <w:tab w:val="left" w:pos="284"/>
        </w:tabs>
        <w:spacing w:line="276" w:lineRule="auto"/>
        <w:jc w:val="both"/>
        <w:rPr>
          <w:b/>
        </w:rPr>
      </w:pPr>
    </w:p>
    <w:p w14:paraId="7AEFBCCD" w14:textId="115FF1C1" w:rsidR="00AA5F78" w:rsidRPr="00B116F7" w:rsidRDefault="00AA5F78" w:rsidP="00103FD1">
      <w:pPr>
        <w:tabs>
          <w:tab w:val="left" w:pos="284"/>
        </w:tabs>
        <w:spacing w:line="276" w:lineRule="auto"/>
        <w:jc w:val="both"/>
      </w:pPr>
      <w:r w:rsidRPr="00B116F7">
        <w:rPr>
          <w:b/>
        </w:rPr>
        <w:t>Partener 1</w:t>
      </w:r>
      <w:r w:rsidRPr="00B116F7">
        <w:t xml:space="preserve"> </w:t>
      </w:r>
      <w:r w:rsidRPr="00B116F7">
        <w:tab/>
      </w:r>
      <w:r w:rsidRPr="00B116F7">
        <w:tab/>
      </w:r>
      <w:r w:rsidRPr="00B116F7">
        <w:tab/>
      </w:r>
      <w:r w:rsidR="00B83CB7" w:rsidRPr="00B116F7">
        <w:tab/>
      </w:r>
      <w:r w:rsidR="00B83CB7" w:rsidRPr="00B116F7">
        <w:tab/>
      </w:r>
      <w:r w:rsidRPr="00B116F7">
        <w:t>Activitățile/subactivitățile:</w:t>
      </w:r>
    </w:p>
    <w:p w14:paraId="5A2AF41D" w14:textId="77777777" w:rsidR="00AA5F78" w:rsidRPr="00B116F7" w:rsidRDefault="00AA5F78" w:rsidP="00103FD1">
      <w:pPr>
        <w:tabs>
          <w:tab w:val="left" w:pos="284"/>
        </w:tabs>
        <w:spacing w:line="276" w:lineRule="auto"/>
        <w:jc w:val="both"/>
      </w:pPr>
      <w:r w:rsidRPr="00B116F7">
        <w:t>(denumirea)</w:t>
      </w:r>
      <w:r w:rsidRPr="00B116F7">
        <w:tab/>
      </w:r>
    </w:p>
    <w:p w14:paraId="3CE3EF40" w14:textId="77777777" w:rsidR="00AA5F78" w:rsidRPr="00B116F7" w:rsidRDefault="00AA5F78" w:rsidP="00103FD1">
      <w:pPr>
        <w:pStyle w:val="BodyText"/>
        <w:tabs>
          <w:tab w:val="left" w:pos="284"/>
        </w:tabs>
        <w:kinsoku w:val="0"/>
        <w:overflowPunct w:val="0"/>
        <w:spacing w:after="0" w:line="276" w:lineRule="auto"/>
        <w:jc w:val="both"/>
        <w:rPr>
          <w:rFonts w:ascii="Times New Roman" w:hAnsi="Times New Roman"/>
          <w:lang w:val="ro-RO"/>
        </w:rPr>
      </w:pPr>
    </w:p>
    <w:p w14:paraId="0F5E479D" w14:textId="7236CAD5" w:rsidR="00AA5F78" w:rsidRPr="00B116F7" w:rsidRDefault="00AA5F78" w:rsidP="00103FD1">
      <w:pPr>
        <w:tabs>
          <w:tab w:val="left" w:pos="284"/>
        </w:tabs>
        <w:spacing w:line="276" w:lineRule="auto"/>
        <w:jc w:val="both"/>
      </w:pPr>
      <w:r w:rsidRPr="00B116F7">
        <w:rPr>
          <w:b/>
        </w:rPr>
        <w:t>Partener n</w:t>
      </w:r>
      <w:r w:rsidRPr="00B116F7">
        <w:t xml:space="preserve"> </w:t>
      </w:r>
      <w:r w:rsidRPr="00B116F7">
        <w:tab/>
      </w:r>
      <w:r w:rsidRPr="00B116F7">
        <w:tab/>
      </w:r>
      <w:r w:rsidRPr="00B116F7">
        <w:tab/>
      </w:r>
      <w:r w:rsidR="00B83CB7" w:rsidRPr="00B116F7">
        <w:tab/>
      </w:r>
      <w:r w:rsidR="00B83CB7" w:rsidRPr="00B116F7">
        <w:tab/>
      </w:r>
      <w:r w:rsidRPr="00B116F7">
        <w:t>Activitățile/subactivitățile:</w:t>
      </w:r>
    </w:p>
    <w:p w14:paraId="2EEE11F3" w14:textId="77777777" w:rsidR="00AA5F78" w:rsidRPr="00B116F7" w:rsidRDefault="00AA5F78" w:rsidP="00103FD1">
      <w:pPr>
        <w:tabs>
          <w:tab w:val="left" w:pos="284"/>
        </w:tabs>
        <w:spacing w:line="276" w:lineRule="auto"/>
        <w:jc w:val="both"/>
      </w:pPr>
      <w:r w:rsidRPr="00B116F7">
        <w:t>(denumirea)</w:t>
      </w:r>
      <w:r w:rsidRPr="00B116F7">
        <w:tab/>
      </w:r>
    </w:p>
    <w:p w14:paraId="7E336ECA" w14:textId="77777777" w:rsidR="00AA5F78" w:rsidRPr="00B116F7" w:rsidRDefault="00AA5F78" w:rsidP="00103FD1">
      <w:pPr>
        <w:pStyle w:val="BodyText"/>
        <w:tabs>
          <w:tab w:val="left" w:pos="284"/>
        </w:tabs>
        <w:kinsoku w:val="0"/>
        <w:overflowPunct w:val="0"/>
        <w:spacing w:after="0" w:line="276" w:lineRule="auto"/>
        <w:jc w:val="both"/>
        <w:rPr>
          <w:rFonts w:ascii="Times New Roman" w:hAnsi="Times New Roman"/>
          <w:lang w:val="ro-RO"/>
        </w:rPr>
      </w:pPr>
    </w:p>
    <w:p w14:paraId="162E4195" w14:textId="77777777" w:rsidR="00AA5F78" w:rsidRPr="00B116F7" w:rsidRDefault="00AA5F78" w:rsidP="00103FD1">
      <w:pPr>
        <w:pStyle w:val="BodyText"/>
        <w:widowControl w:val="0"/>
        <w:numPr>
          <w:ilvl w:val="0"/>
          <w:numId w:val="13"/>
        </w:numPr>
        <w:tabs>
          <w:tab w:val="left" w:pos="284"/>
          <w:tab w:val="left" w:pos="693"/>
        </w:tabs>
        <w:kinsoku w:val="0"/>
        <w:overflowPunct w:val="0"/>
        <w:autoSpaceDE w:val="0"/>
        <w:autoSpaceDN w:val="0"/>
        <w:adjustRightInd w:val="0"/>
        <w:spacing w:after="0" w:line="276" w:lineRule="auto"/>
        <w:ind w:left="0" w:firstLine="0"/>
        <w:jc w:val="both"/>
        <w:rPr>
          <w:rFonts w:ascii="Times New Roman" w:hAnsi="Times New Roman"/>
          <w:lang w:val="ro-RO"/>
        </w:rPr>
      </w:pPr>
      <w:bookmarkStart w:id="17" w:name="Partenerii_vor_asigura_contribuţia_la_ch"/>
      <w:bookmarkEnd w:id="17"/>
      <w:r w:rsidRPr="00B116F7">
        <w:rPr>
          <w:rFonts w:ascii="Times New Roman" w:hAnsi="Times New Roman"/>
          <w:lang w:val="ro-RO"/>
        </w:rPr>
        <w:t>Responsabilități și angajamente financiare între parteneri</w:t>
      </w:r>
    </w:p>
    <w:p w14:paraId="0796B0E6" w14:textId="45358779" w:rsidR="00AA5F78" w:rsidRPr="00B116F7" w:rsidRDefault="00AA5F78" w:rsidP="00103FD1">
      <w:pPr>
        <w:pStyle w:val="BodyText"/>
        <w:tabs>
          <w:tab w:val="left" w:pos="284"/>
          <w:tab w:val="left" w:pos="3500"/>
          <w:tab w:val="left" w:pos="9557"/>
        </w:tabs>
        <w:kinsoku w:val="0"/>
        <w:overflowPunct w:val="0"/>
        <w:spacing w:after="0" w:line="276" w:lineRule="auto"/>
        <w:jc w:val="both"/>
        <w:rPr>
          <w:rFonts w:ascii="Times New Roman" w:hAnsi="Times New Roman"/>
          <w:lang w:val="ro-RO"/>
        </w:rPr>
      </w:pPr>
      <w:r w:rsidRPr="00B116F7">
        <w:rPr>
          <w:rFonts w:ascii="Times New Roman" w:hAnsi="Times New Roman"/>
          <w:lang w:val="ro-RO"/>
        </w:rPr>
        <w:t>Partenerii vor asigura contribuţia la cheltuielile totale ale proiectului</w:t>
      </w:r>
      <w:r w:rsidR="0033500E">
        <w:rPr>
          <w:rFonts w:ascii="Times New Roman" w:hAnsi="Times New Roman"/>
          <w:lang w:val="ro-RO"/>
        </w:rPr>
        <w:t xml:space="preserve"> complex</w:t>
      </w:r>
      <w:r w:rsidRPr="00B116F7">
        <w:rPr>
          <w:rFonts w:ascii="Times New Roman" w:hAnsi="Times New Roman"/>
          <w:lang w:val="ro-RO"/>
        </w:rPr>
        <w:t xml:space="preserve"> aşa cum este precizat în Cererea de finanţare şi în prezentul Acord. </w:t>
      </w:r>
    </w:p>
    <w:p w14:paraId="3B0D0AC6" w14:textId="77777777" w:rsidR="00AA5F78" w:rsidRPr="00B116F7" w:rsidRDefault="00AA5F78" w:rsidP="00103FD1">
      <w:pPr>
        <w:pStyle w:val="BodyText"/>
        <w:tabs>
          <w:tab w:val="left" w:pos="284"/>
          <w:tab w:val="left" w:pos="3500"/>
          <w:tab w:val="left" w:pos="9557"/>
        </w:tabs>
        <w:kinsoku w:val="0"/>
        <w:overflowPunct w:val="0"/>
        <w:spacing w:after="0" w:line="276" w:lineRule="auto"/>
        <w:jc w:val="both"/>
        <w:rPr>
          <w:rFonts w:ascii="Times New Roman" w:hAnsi="Times New Roman"/>
          <w:u w:val="single" w:color="7F7F7F"/>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5"/>
        <w:gridCol w:w="746"/>
        <w:gridCol w:w="998"/>
        <w:gridCol w:w="681"/>
        <w:gridCol w:w="746"/>
        <w:gridCol w:w="998"/>
        <w:gridCol w:w="1056"/>
        <w:gridCol w:w="746"/>
        <w:gridCol w:w="998"/>
        <w:gridCol w:w="681"/>
      </w:tblGrid>
      <w:tr w:rsidR="00504A0E" w:rsidRPr="00B116F7" w14:paraId="5720BA53" w14:textId="77777777" w:rsidTr="00504A0E">
        <w:tc>
          <w:tcPr>
            <w:tcW w:w="611" w:type="pct"/>
            <w:shd w:val="clear" w:color="auto" w:fill="auto"/>
          </w:tcPr>
          <w:p w14:paraId="167506C2" w14:textId="77777777" w:rsidR="00504A0E" w:rsidRPr="00B116F7" w:rsidRDefault="00504A0E" w:rsidP="00103FD1">
            <w:pPr>
              <w:pStyle w:val="BodyText"/>
              <w:tabs>
                <w:tab w:val="left" w:pos="284"/>
                <w:tab w:val="left" w:pos="3500"/>
                <w:tab w:val="left" w:pos="9557"/>
              </w:tabs>
              <w:kinsoku w:val="0"/>
              <w:overflowPunct w:val="0"/>
              <w:spacing w:after="0" w:line="276" w:lineRule="auto"/>
              <w:jc w:val="both"/>
              <w:rPr>
                <w:rFonts w:ascii="Times New Roman" w:hAnsi="Times New Roman"/>
                <w:b/>
                <w:bCs/>
                <w:sz w:val="22"/>
                <w:szCs w:val="22"/>
                <w:lang w:val="ro-RO"/>
              </w:rPr>
            </w:pPr>
          </w:p>
        </w:tc>
        <w:tc>
          <w:tcPr>
            <w:tcW w:w="1391" w:type="pct"/>
            <w:gridSpan w:val="3"/>
            <w:shd w:val="clear" w:color="auto" w:fill="auto"/>
          </w:tcPr>
          <w:p w14:paraId="456645FA" w14:textId="0671F79A" w:rsidR="00504A0E" w:rsidRPr="00B116F7" w:rsidRDefault="00504A0E"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r w:rsidRPr="00B116F7">
              <w:rPr>
                <w:rFonts w:ascii="Times New Roman" w:hAnsi="Times New Roman"/>
                <w:b/>
                <w:bCs/>
                <w:sz w:val="22"/>
                <w:szCs w:val="22"/>
                <w:lang w:val="ro-RO"/>
              </w:rPr>
              <w:t>An 1</w:t>
            </w:r>
          </w:p>
        </w:tc>
        <w:tc>
          <w:tcPr>
            <w:tcW w:w="1606" w:type="pct"/>
            <w:gridSpan w:val="3"/>
            <w:shd w:val="clear" w:color="auto" w:fill="auto"/>
          </w:tcPr>
          <w:p w14:paraId="18F0405A" w14:textId="3A7D37A1" w:rsidR="00504A0E" w:rsidRPr="00B116F7" w:rsidRDefault="00504A0E"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r w:rsidRPr="00B116F7">
              <w:rPr>
                <w:rFonts w:ascii="Times New Roman" w:hAnsi="Times New Roman"/>
                <w:b/>
                <w:bCs/>
                <w:sz w:val="22"/>
                <w:szCs w:val="22"/>
                <w:lang w:val="ro-RO"/>
              </w:rPr>
              <w:t>An 2</w:t>
            </w:r>
          </w:p>
        </w:tc>
        <w:tc>
          <w:tcPr>
            <w:tcW w:w="1391" w:type="pct"/>
            <w:gridSpan w:val="3"/>
            <w:shd w:val="clear" w:color="auto" w:fill="auto"/>
          </w:tcPr>
          <w:p w14:paraId="691148BF" w14:textId="575C5707" w:rsidR="00504A0E" w:rsidRPr="00B116F7" w:rsidRDefault="00504A0E"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r w:rsidRPr="00B116F7">
              <w:rPr>
                <w:rFonts w:ascii="Times New Roman" w:hAnsi="Times New Roman"/>
                <w:b/>
                <w:bCs/>
                <w:sz w:val="22"/>
                <w:szCs w:val="22"/>
                <w:lang w:val="ro-RO"/>
              </w:rPr>
              <w:t>An 3</w:t>
            </w:r>
          </w:p>
        </w:tc>
      </w:tr>
      <w:tr w:rsidR="00B83CB7" w:rsidRPr="00B116F7" w14:paraId="55A7BFFF" w14:textId="77777777" w:rsidTr="00504A0E">
        <w:tc>
          <w:tcPr>
            <w:tcW w:w="611" w:type="pct"/>
            <w:shd w:val="clear" w:color="auto" w:fill="auto"/>
          </w:tcPr>
          <w:p w14:paraId="1D98F46C" w14:textId="77777777" w:rsidR="00B83CB7" w:rsidRPr="00B116F7" w:rsidRDefault="00B83CB7" w:rsidP="00103FD1">
            <w:pPr>
              <w:pStyle w:val="BodyText"/>
              <w:tabs>
                <w:tab w:val="left" w:pos="284"/>
                <w:tab w:val="left" w:pos="3500"/>
                <w:tab w:val="left" w:pos="9557"/>
              </w:tabs>
              <w:kinsoku w:val="0"/>
              <w:overflowPunct w:val="0"/>
              <w:spacing w:after="0" w:line="276" w:lineRule="auto"/>
              <w:jc w:val="both"/>
              <w:rPr>
                <w:rFonts w:ascii="Times New Roman" w:hAnsi="Times New Roman"/>
                <w:b/>
                <w:bCs/>
                <w:sz w:val="22"/>
                <w:szCs w:val="22"/>
                <w:lang w:val="ro-RO"/>
              </w:rPr>
            </w:pPr>
          </w:p>
        </w:tc>
        <w:tc>
          <w:tcPr>
            <w:tcW w:w="433" w:type="pct"/>
            <w:shd w:val="clear" w:color="auto" w:fill="auto"/>
          </w:tcPr>
          <w:p w14:paraId="0FE586CA" w14:textId="5BA8A74F"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sz w:val="22"/>
                <w:szCs w:val="22"/>
                <w:lang w:val="ro-RO"/>
              </w:rPr>
            </w:pPr>
            <w:r w:rsidRPr="00B116F7">
              <w:rPr>
                <w:rFonts w:ascii="Times New Roman" w:hAnsi="Times New Roman"/>
                <w:sz w:val="22"/>
                <w:szCs w:val="22"/>
                <w:lang w:val="ro-RO"/>
              </w:rPr>
              <w:t>Buget de stat</w:t>
            </w:r>
          </w:p>
        </w:tc>
        <w:tc>
          <w:tcPr>
            <w:tcW w:w="562" w:type="pct"/>
            <w:shd w:val="clear" w:color="auto" w:fill="auto"/>
          </w:tcPr>
          <w:p w14:paraId="7370A5A8" w14:textId="37BFE534"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sz w:val="22"/>
                <w:szCs w:val="22"/>
                <w:lang w:val="ro-RO"/>
              </w:rPr>
            </w:pPr>
            <w:r w:rsidRPr="00B116F7">
              <w:rPr>
                <w:rFonts w:ascii="Times New Roman" w:hAnsi="Times New Roman"/>
                <w:sz w:val="22"/>
                <w:szCs w:val="22"/>
                <w:lang w:val="ro-RO"/>
              </w:rPr>
              <w:t>Co-finanțare</w:t>
            </w:r>
          </w:p>
        </w:tc>
        <w:tc>
          <w:tcPr>
            <w:tcW w:w="396" w:type="pct"/>
          </w:tcPr>
          <w:p w14:paraId="6DDADE71" w14:textId="19594F18"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sz w:val="22"/>
                <w:szCs w:val="22"/>
                <w:lang w:val="ro-RO"/>
              </w:rPr>
            </w:pPr>
            <w:r w:rsidRPr="00B116F7">
              <w:rPr>
                <w:rFonts w:ascii="Times New Roman" w:hAnsi="Times New Roman"/>
                <w:sz w:val="22"/>
                <w:szCs w:val="22"/>
                <w:lang w:val="ro-RO"/>
              </w:rPr>
              <w:t>TVA</w:t>
            </w:r>
          </w:p>
        </w:tc>
        <w:tc>
          <w:tcPr>
            <w:tcW w:w="433" w:type="pct"/>
            <w:shd w:val="clear" w:color="auto" w:fill="auto"/>
          </w:tcPr>
          <w:p w14:paraId="439019AA" w14:textId="7F9763C1"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r w:rsidRPr="00B116F7">
              <w:rPr>
                <w:rFonts w:ascii="Times New Roman" w:hAnsi="Times New Roman"/>
                <w:sz w:val="22"/>
                <w:szCs w:val="22"/>
                <w:lang w:val="ro-RO"/>
              </w:rPr>
              <w:t>Buget de stat</w:t>
            </w:r>
          </w:p>
        </w:tc>
        <w:tc>
          <w:tcPr>
            <w:tcW w:w="562" w:type="pct"/>
            <w:shd w:val="clear" w:color="auto" w:fill="auto"/>
          </w:tcPr>
          <w:p w14:paraId="0A355D83" w14:textId="57C8C458"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r w:rsidRPr="00B116F7">
              <w:rPr>
                <w:rFonts w:ascii="Times New Roman" w:hAnsi="Times New Roman"/>
                <w:sz w:val="22"/>
                <w:szCs w:val="22"/>
                <w:lang w:val="ro-RO"/>
              </w:rPr>
              <w:t>Co-finanțare</w:t>
            </w:r>
          </w:p>
        </w:tc>
        <w:tc>
          <w:tcPr>
            <w:tcW w:w="611" w:type="pct"/>
          </w:tcPr>
          <w:p w14:paraId="0ECF092A" w14:textId="5AFDCAC1"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sz w:val="22"/>
                <w:szCs w:val="22"/>
                <w:lang w:val="ro-RO"/>
              </w:rPr>
            </w:pPr>
            <w:r w:rsidRPr="00B116F7">
              <w:rPr>
                <w:rFonts w:ascii="Times New Roman" w:hAnsi="Times New Roman"/>
                <w:sz w:val="22"/>
                <w:szCs w:val="22"/>
                <w:lang w:val="ro-RO"/>
              </w:rPr>
              <w:t>TVA</w:t>
            </w:r>
          </w:p>
        </w:tc>
        <w:tc>
          <w:tcPr>
            <w:tcW w:w="433" w:type="pct"/>
            <w:shd w:val="clear" w:color="auto" w:fill="auto"/>
          </w:tcPr>
          <w:p w14:paraId="3C511A65" w14:textId="53E18C45"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r w:rsidRPr="00B116F7">
              <w:rPr>
                <w:rFonts w:ascii="Times New Roman" w:hAnsi="Times New Roman"/>
                <w:sz w:val="22"/>
                <w:szCs w:val="22"/>
                <w:lang w:val="ro-RO"/>
              </w:rPr>
              <w:t>Buget de stat</w:t>
            </w:r>
          </w:p>
        </w:tc>
        <w:tc>
          <w:tcPr>
            <w:tcW w:w="562" w:type="pct"/>
            <w:shd w:val="clear" w:color="auto" w:fill="auto"/>
          </w:tcPr>
          <w:p w14:paraId="0E6E6A30" w14:textId="4C21569C"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r w:rsidRPr="00B116F7">
              <w:rPr>
                <w:rFonts w:ascii="Times New Roman" w:hAnsi="Times New Roman"/>
                <w:sz w:val="22"/>
                <w:szCs w:val="22"/>
                <w:lang w:val="ro-RO"/>
              </w:rPr>
              <w:t>Co-finanțare</w:t>
            </w:r>
          </w:p>
        </w:tc>
        <w:tc>
          <w:tcPr>
            <w:tcW w:w="396" w:type="pct"/>
            <w:shd w:val="clear" w:color="auto" w:fill="auto"/>
          </w:tcPr>
          <w:p w14:paraId="3CEC7094" w14:textId="23ACE45A"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sz w:val="22"/>
                <w:szCs w:val="22"/>
                <w:lang w:val="ro-RO"/>
              </w:rPr>
            </w:pPr>
            <w:r w:rsidRPr="00B116F7">
              <w:rPr>
                <w:rFonts w:ascii="Times New Roman" w:hAnsi="Times New Roman"/>
                <w:sz w:val="22"/>
                <w:szCs w:val="22"/>
                <w:lang w:val="ro-RO"/>
              </w:rPr>
              <w:t>TVA</w:t>
            </w:r>
          </w:p>
        </w:tc>
      </w:tr>
      <w:tr w:rsidR="00B83CB7" w:rsidRPr="00B116F7" w14:paraId="6119789B" w14:textId="77777777" w:rsidTr="00504A0E">
        <w:tc>
          <w:tcPr>
            <w:tcW w:w="611" w:type="pct"/>
            <w:shd w:val="clear" w:color="auto" w:fill="auto"/>
          </w:tcPr>
          <w:p w14:paraId="1F7D7880" w14:textId="76124C61" w:rsidR="00B83CB7" w:rsidRPr="00B116F7" w:rsidRDefault="002C59DB" w:rsidP="00103FD1">
            <w:pPr>
              <w:pStyle w:val="BodyText"/>
              <w:tabs>
                <w:tab w:val="left" w:pos="284"/>
                <w:tab w:val="left" w:pos="3500"/>
                <w:tab w:val="left" w:pos="9557"/>
              </w:tabs>
              <w:kinsoku w:val="0"/>
              <w:overflowPunct w:val="0"/>
              <w:spacing w:after="0" w:line="276" w:lineRule="auto"/>
              <w:jc w:val="both"/>
              <w:rPr>
                <w:rFonts w:ascii="Times New Roman" w:hAnsi="Times New Roman"/>
                <w:b/>
                <w:bCs/>
                <w:sz w:val="22"/>
                <w:szCs w:val="22"/>
                <w:lang w:val="ro-RO"/>
              </w:rPr>
            </w:pPr>
            <w:r w:rsidRPr="002C59DB">
              <w:rPr>
                <w:rFonts w:ascii="Times New Roman" w:hAnsi="Times New Roman"/>
                <w:b/>
                <w:bCs/>
                <w:sz w:val="22"/>
                <w:szCs w:val="22"/>
                <w:lang w:val="ro-RO"/>
              </w:rPr>
              <w:t>Director de proiect complex</w:t>
            </w:r>
          </w:p>
        </w:tc>
        <w:tc>
          <w:tcPr>
            <w:tcW w:w="433" w:type="pct"/>
            <w:shd w:val="clear" w:color="auto" w:fill="auto"/>
          </w:tcPr>
          <w:p w14:paraId="2B847854" w14:textId="77777777"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c>
          <w:tcPr>
            <w:tcW w:w="562" w:type="pct"/>
            <w:shd w:val="clear" w:color="auto" w:fill="auto"/>
          </w:tcPr>
          <w:p w14:paraId="14090057" w14:textId="77777777"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c>
          <w:tcPr>
            <w:tcW w:w="396" w:type="pct"/>
          </w:tcPr>
          <w:p w14:paraId="5F17B165" w14:textId="77777777"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c>
          <w:tcPr>
            <w:tcW w:w="433" w:type="pct"/>
            <w:shd w:val="clear" w:color="auto" w:fill="auto"/>
          </w:tcPr>
          <w:p w14:paraId="385ECA92" w14:textId="009494A8"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c>
          <w:tcPr>
            <w:tcW w:w="562" w:type="pct"/>
            <w:shd w:val="clear" w:color="auto" w:fill="auto"/>
          </w:tcPr>
          <w:p w14:paraId="278E0906" w14:textId="77777777"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c>
          <w:tcPr>
            <w:tcW w:w="611" w:type="pct"/>
          </w:tcPr>
          <w:p w14:paraId="7244487F" w14:textId="77777777"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c>
          <w:tcPr>
            <w:tcW w:w="433" w:type="pct"/>
            <w:shd w:val="clear" w:color="auto" w:fill="auto"/>
          </w:tcPr>
          <w:p w14:paraId="0EFCF7AF" w14:textId="379F386C"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c>
          <w:tcPr>
            <w:tcW w:w="562" w:type="pct"/>
            <w:shd w:val="clear" w:color="auto" w:fill="auto"/>
          </w:tcPr>
          <w:p w14:paraId="19B6B983" w14:textId="77777777"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c>
          <w:tcPr>
            <w:tcW w:w="396" w:type="pct"/>
            <w:shd w:val="clear" w:color="auto" w:fill="auto"/>
          </w:tcPr>
          <w:p w14:paraId="11F78E44" w14:textId="77777777"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r>
      <w:tr w:rsidR="00B83CB7" w:rsidRPr="00B116F7" w14:paraId="678C874D" w14:textId="77777777" w:rsidTr="00504A0E">
        <w:tc>
          <w:tcPr>
            <w:tcW w:w="611" w:type="pct"/>
            <w:shd w:val="clear" w:color="auto" w:fill="auto"/>
          </w:tcPr>
          <w:p w14:paraId="2934AB1A" w14:textId="77777777" w:rsidR="00B83CB7" w:rsidRPr="00B116F7" w:rsidRDefault="00B83CB7" w:rsidP="00103FD1">
            <w:pPr>
              <w:pStyle w:val="BodyText"/>
              <w:tabs>
                <w:tab w:val="left" w:pos="284"/>
                <w:tab w:val="left" w:pos="3500"/>
                <w:tab w:val="left" w:pos="9557"/>
              </w:tabs>
              <w:kinsoku w:val="0"/>
              <w:overflowPunct w:val="0"/>
              <w:spacing w:after="0" w:line="276" w:lineRule="auto"/>
              <w:jc w:val="both"/>
              <w:rPr>
                <w:rFonts w:ascii="Times New Roman" w:hAnsi="Times New Roman"/>
                <w:b/>
                <w:bCs/>
                <w:sz w:val="22"/>
                <w:szCs w:val="22"/>
                <w:lang w:val="ro-RO"/>
              </w:rPr>
            </w:pPr>
            <w:r w:rsidRPr="00B116F7">
              <w:rPr>
                <w:rFonts w:ascii="Times New Roman" w:hAnsi="Times New Roman"/>
                <w:b/>
                <w:bCs/>
                <w:sz w:val="22"/>
                <w:szCs w:val="22"/>
                <w:lang w:val="ro-RO"/>
              </w:rPr>
              <w:t>Partener 1</w:t>
            </w:r>
          </w:p>
        </w:tc>
        <w:tc>
          <w:tcPr>
            <w:tcW w:w="433" w:type="pct"/>
            <w:shd w:val="clear" w:color="auto" w:fill="auto"/>
          </w:tcPr>
          <w:p w14:paraId="6494C149" w14:textId="77777777"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c>
          <w:tcPr>
            <w:tcW w:w="562" w:type="pct"/>
            <w:shd w:val="clear" w:color="auto" w:fill="auto"/>
          </w:tcPr>
          <w:p w14:paraId="39C7FA3E" w14:textId="77777777"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c>
          <w:tcPr>
            <w:tcW w:w="396" w:type="pct"/>
          </w:tcPr>
          <w:p w14:paraId="5225E19A" w14:textId="77777777"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c>
          <w:tcPr>
            <w:tcW w:w="433" w:type="pct"/>
            <w:shd w:val="clear" w:color="auto" w:fill="auto"/>
          </w:tcPr>
          <w:p w14:paraId="47D7E581" w14:textId="2AFD4AA8"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c>
          <w:tcPr>
            <w:tcW w:w="562" w:type="pct"/>
            <w:shd w:val="clear" w:color="auto" w:fill="auto"/>
          </w:tcPr>
          <w:p w14:paraId="408C5C8E" w14:textId="77777777"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c>
          <w:tcPr>
            <w:tcW w:w="611" w:type="pct"/>
          </w:tcPr>
          <w:p w14:paraId="0B251FCF" w14:textId="77777777"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c>
          <w:tcPr>
            <w:tcW w:w="433" w:type="pct"/>
            <w:shd w:val="clear" w:color="auto" w:fill="auto"/>
          </w:tcPr>
          <w:p w14:paraId="63C7937E" w14:textId="409E11FE"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c>
          <w:tcPr>
            <w:tcW w:w="562" w:type="pct"/>
            <w:shd w:val="clear" w:color="auto" w:fill="auto"/>
          </w:tcPr>
          <w:p w14:paraId="7A7235CA" w14:textId="77777777"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c>
          <w:tcPr>
            <w:tcW w:w="396" w:type="pct"/>
            <w:shd w:val="clear" w:color="auto" w:fill="auto"/>
          </w:tcPr>
          <w:p w14:paraId="0A86919A" w14:textId="77777777"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r>
      <w:tr w:rsidR="00B83CB7" w:rsidRPr="00B116F7" w14:paraId="4CD49537" w14:textId="77777777" w:rsidTr="00504A0E">
        <w:tc>
          <w:tcPr>
            <w:tcW w:w="611" w:type="pct"/>
            <w:shd w:val="clear" w:color="auto" w:fill="auto"/>
          </w:tcPr>
          <w:p w14:paraId="152F8452" w14:textId="77777777" w:rsidR="00B83CB7" w:rsidRPr="00B116F7" w:rsidRDefault="00B83CB7" w:rsidP="00103FD1">
            <w:pPr>
              <w:pStyle w:val="BodyText"/>
              <w:tabs>
                <w:tab w:val="left" w:pos="284"/>
                <w:tab w:val="left" w:pos="3500"/>
                <w:tab w:val="left" w:pos="9557"/>
              </w:tabs>
              <w:kinsoku w:val="0"/>
              <w:overflowPunct w:val="0"/>
              <w:spacing w:after="0" w:line="276" w:lineRule="auto"/>
              <w:jc w:val="both"/>
              <w:rPr>
                <w:rFonts w:ascii="Times New Roman" w:hAnsi="Times New Roman"/>
                <w:b/>
                <w:bCs/>
                <w:sz w:val="22"/>
                <w:szCs w:val="22"/>
                <w:lang w:val="ro-RO"/>
              </w:rPr>
            </w:pPr>
            <w:r w:rsidRPr="00B116F7">
              <w:rPr>
                <w:rFonts w:ascii="Times New Roman" w:hAnsi="Times New Roman"/>
                <w:b/>
                <w:bCs/>
                <w:sz w:val="22"/>
                <w:szCs w:val="22"/>
                <w:lang w:val="ro-RO"/>
              </w:rPr>
              <w:t>..</w:t>
            </w:r>
          </w:p>
        </w:tc>
        <w:tc>
          <w:tcPr>
            <w:tcW w:w="433" w:type="pct"/>
            <w:shd w:val="clear" w:color="auto" w:fill="auto"/>
          </w:tcPr>
          <w:p w14:paraId="5AF3EE1E" w14:textId="77777777"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c>
          <w:tcPr>
            <w:tcW w:w="562" w:type="pct"/>
            <w:shd w:val="clear" w:color="auto" w:fill="auto"/>
          </w:tcPr>
          <w:p w14:paraId="5B02D4CE" w14:textId="77777777"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c>
          <w:tcPr>
            <w:tcW w:w="396" w:type="pct"/>
          </w:tcPr>
          <w:p w14:paraId="2337E792" w14:textId="77777777"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c>
          <w:tcPr>
            <w:tcW w:w="433" w:type="pct"/>
            <w:shd w:val="clear" w:color="auto" w:fill="auto"/>
          </w:tcPr>
          <w:p w14:paraId="16AACFDC" w14:textId="124CB13B"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c>
          <w:tcPr>
            <w:tcW w:w="562" w:type="pct"/>
            <w:shd w:val="clear" w:color="auto" w:fill="auto"/>
          </w:tcPr>
          <w:p w14:paraId="31F4E96A" w14:textId="77777777"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c>
          <w:tcPr>
            <w:tcW w:w="611" w:type="pct"/>
          </w:tcPr>
          <w:p w14:paraId="3F8F16F6" w14:textId="77777777"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c>
          <w:tcPr>
            <w:tcW w:w="433" w:type="pct"/>
            <w:shd w:val="clear" w:color="auto" w:fill="auto"/>
          </w:tcPr>
          <w:p w14:paraId="1BAB4DB8" w14:textId="2A41F635"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c>
          <w:tcPr>
            <w:tcW w:w="562" w:type="pct"/>
            <w:shd w:val="clear" w:color="auto" w:fill="auto"/>
          </w:tcPr>
          <w:p w14:paraId="15D146E4" w14:textId="77777777"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c>
          <w:tcPr>
            <w:tcW w:w="396" w:type="pct"/>
            <w:shd w:val="clear" w:color="auto" w:fill="auto"/>
          </w:tcPr>
          <w:p w14:paraId="18995167" w14:textId="77777777"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r>
      <w:tr w:rsidR="00B83CB7" w:rsidRPr="00B116F7" w14:paraId="6A57D852" w14:textId="77777777" w:rsidTr="00504A0E">
        <w:tc>
          <w:tcPr>
            <w:tcW w:w="611" w:type="pct"/>
            <w:shd w:val="clear" w:color="auto" w:fill="auto"/>
          </w:tcPr>
          <w:p w14:paraId="126D2CAF" w14:textId="77777777" w:rsidR="00B83CB7" w:rsidRPr="00B116F7" w:rsidRDefault="00B83CB7" w:rsidP="00103FD1">
            <w:pPr>
              <w:pStyle w:val="BodyText"/>
              <w:tabs>
                <w:tab w:val="left" w:pos="284"/>
                <w:tab w:val="left" w:pos="3500"/>
                <w:tab w:val="left" w:pos="9557"/>
              </w:tabs>
              <w:kinsoku w:val="0"/>
              <w:overflowPunct w:val="0"/>
              <w:spacing w:after="0" w:line="276" w:lineRule="auto"/>
              <w:jc w:val="both"/>
              <w:rPr>
                <w:rFonts w:ascii="Times New Roman" w:hAnsi="Times New Roman"/>
                <w:b/>
                <w:bCs/>
                <w:sz w:val="22"/>
                <w:szCs w:val="22"/>
                <w:lang w:val="ro-RO"/>
              </w:rPr>
            </w:pPr>
            <w:r w:rsidRPr="00B116F7">
              <w:rPr>
                <w:rFonts w:ascii="Times New Roman" w:hAnsi="Times New Roman"/>
                <w:b/>
                <w:bCs/>
                <w:sz w:val="22"/>
                <w:szCs w:val="22"/>
                <w:lang w:val="ro-RO"/>
              </w:rPr>
              <w:t>Partener n</w:t>
            </w:r>
          </w:p>
        </w:tc>
        <w:tc>
          <w:tcPr>
            <w:tcW w:w="433" w:type="pct"/>
            <w:shd w:val="clear" w:color="auto" w:fill="auto"/>
          </w:tcPr>
          <w:p w14:paraId="0157F6EA" w14:textId="77777777"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c>
          <w:tcPr>
            <w:tcW w:w="562" w:type="pct"/>
            <w:shd w:val="clear" w:color="auto" w:fill="auto"/>
          </w:tcPr>
          <w:p w14:paraId="26A83179" w14:textId="77777777"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c>
          <w:tcPr>
            <w:tcW w:w="396" w:type="pct"/>
          </w:tcPr>
          <w:p w14:paraId="62678AF6" w14:textId="77777777"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c>
          <w:tcPr>
            <w:tcW w:w="433" w:type="pct"/>
            <w:shd w:val="clear" w:color="auto" w:fill="auto"/>
          </w:tcPr>
          <w:p w14:paraId="1D7EA6DB" w14:textId="32BB9C4A"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c>
          <w:tcPr>
            <w:tcW w:w="562" w:type="pct"/>
            <w:shd w:val="clear" w:color="auto" w:fill="auto"/>
          </w:tcPr>
          <w:p w14:paraId="1ED3F1DF" w14:textId="77777777"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c>
          <w:tcPr>
            <w:tcW w:w="611" w:type="pct"/>
          </w:tcPr>
          <w:p w14:paraId="50EA6F2D" w14:textId="77777777"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c>
          <w:tcPr>
            <w:tcW w:w="433" w:type="pct"/>
            <w:shd w:val="clear" w:color="auto" w:fill="auto"/>
          </w:tcPr>
          <w:p w14:paraId="43F2ACB9" w14:textId="6F70AEAF"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c>
          <w:tcPr>
            <w:tcW w:w="562" w:type="pct"/>
            <w:shd w:val="clear" w:color="auto" w:fill="auto"/>
          </w:tcPr>
          <w:p w14:paraId="4FD919F3" w14:textId="77777777"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c>
          <w:tcPr>
            <w:tcW w:w="396" w:type="pct"/>
            <w:shd w:val="clear" w:color="auto" w:fill="auto"/>
          </w:tcPr>
          <w:p w14:paraId="56C54E40" w14:textId="77777777" w:rsidR="00B83CB7" w:rsidRPr="00B116F7" w:rsidRDefault="00B83CB7" w:rsidP="00103FD1">
            <w:pPr>
              <w:pStyle w:val="BodyText"/>
              <w:tabs>
                <w:tab w:val="left" w:pos="284"/>
                <w:tab w:val="left" w:pos="3500"/>
                <w:tab w:val="left" w:pos="9557"/>
              </w:tabs>
              <w:kinsoku w:val="0"/>
              <w:overflowPunct w:val="0"/>
              <w:spacing w:after="0" w:line="276" w:lineRule="auto"/>
              <w:jc w:val="center"/>
              <w:rPr>
                <w:rFonts w:ascii="Times New Roman" w:hAnsi="Times New Roman"/>
                <w:b/>
                <w:bCs/>
                <w:sz w:val="22"/>
                <w:szCs w:val="22"/>
                <w:lang w:val="ro-RO"/>
              </w:rPr>
            </w:pPr>
          </w:p>
        </w:tc>
      </w:tr>
    </w:tbl>
    <w:p w14:paraId="4712B148" w14:textId="77777777" w:rsidR="00AA5F78" w:rsidRPr="00B116F7" w:rsidRDefault="00AA5F78" w:rsidP="00103FD1">
      <w:pPr>
        <w:tabs>
          <w:tab w:val="left" w:pos="284"/>
        </w:tabs>
        <w:spacing w:line="276" w:lineRule="auto"/>
        <w:jc w:val="both"/>
        <w:rPr>
          <w:b/>
          <w:bCs/>
        </w:rPr>
      </w:pPr>
    </w:p>
    <w:p w14:paraId="3327FBC9" w14:textId="547CC4F8" w:rsidR="00AA5F78" w:rsidRPr="00B116F7" w:rsidRDefault="00AA5F78" w:rsidP="00103FD1">
      <w:pPr>
        <w:tabs>
          <w:tab w:val="left" w:pos="284"/>
        </w:tabs>
        <w:spacing w:line="276" w:lineRule="auto"/>
        <w:jc w:val="both"/>
        <w:rPr>
          <w:b/>
          <w:bCs/>
        </w:rPr>
      </w:pPr>
      <w:bookmarkStart w:id="18" w:name="Art._6._Drepturile_şi_obligaţiile_lideru"/>
      <w:bookmarkStart w:id="19" w:name="Drepturile_liderului_de_parteneriat"/>
      <w:bookmarkEnd w:id="18"/>
      <w:bookmarkEnd w:id="19"/>
      <w:r w:rsidRPr="00B116F7">
        <w:rPr>
          <w:b/>
          <w:bCs/>
        </w:rPr>
        <w:t xml:space="preserve">Art. 5. Drepturile şi obligațiile </w:t>
      </w:r>
      <w:r w:rsidR="001E0F02" w:rsidRPr="001E0F02">
        <w:rPr>
          <w:b/>
          <w:bCs/>
        </w:rPr>
        <w:t>Director</w:t>
      </w:r>
      <w:r w:rsidR="001E0F02">
        <w:rPr>
          <w:b/>
          <w:bCs/>
        </w:rPr>
        <w:t>ului</w:t>
      </w:r>
      <w:r w:rsidR="001E0F02" w:rsidRPr="001E0F02">
        <w:rPr>
          <w:b/>
          <w:bCs/>
        </w:rPr>
        <w:t xml:space="preserve"> de proiect complex</w:t>
      </w:r>
    </w:p>
    <w:p w14:paraId="1FF325B0" w14:textId="77777777" w:rsidR="00AA5F78" w:rsidRPr="00B116F7" w:rsidRDefault="00AA5F78" w:rsidP="00103FD1">
      <w:pPr>
        <w:pStyle w:val="BodyText"/>
        <w:tabs>
          <w:tab w:val="left" w:pos="284"/>
        </w:tabs>
        <w:kinsoku w:val="0"/>
        <w:overflowPunct w:val="0"/>
        <w:spacing w:after="0" w:line="276" w:lineRule="auto"/>
        <w:jc w:val="both"/>
        <w:rPr>
          <w:rFonts w:ascii="Times New Roman" w:hAnsi="Times New Roman"/>
          <w:b/>
          <w:bCs/>
          <w:lang w:val="ro-RO"/>
        </w:rPr>
      </w:pPr>
      <w:bookmarkStart w:id="20" w:name="Liderul_de_proiect_are_dreptul_să_solici"/>
      <w:bookmarkEnd w:id="20"/>
    </w:p>
    <w:p w14:paraId="4DF99858" w14:textId="059B3E6C" w:rsidR="00AA5F78" w:rsidRPr="00B116F7" w:rsidRDefault="00AA5F78" w:rsidP="00103FD1">
      <w:pPr>
        <w:tabs>
          <w:tab w:val="left" w:pos="284"/>
        </w:tabs>
        <w:spacing w:line="276" w:lineRule="auto"/>
        <w:jc w:val="both"/>
        <w:rPr>
          <w:b/>
          <w:bCs/>
        </w:rPr>
      </w:pPr>
      <w:r w:rsidRPr="00B116F7">
        <w:rPr>
          <w:b/>
          <w:bCs/>
        </w:rPr>
        <w:t xml:space="preserve">Drepturile </w:t>
      </w:r>
      <w:r w:rsidR="001E0F02" w:rsidRPr="001E0F02">
        <w:rPr>
          <w:b/>
          <w:bCs/>
        </w:rPr>
        <w:t>Director</w:t>
      </w:r>
      <w:r w:rsidR="001E0F02">
        <w:rPr>
          <w:b/>
          <w:bCs/>
        </w:rPr>
        <w:t>ului</w:t>
      </w:r>
      <w:r w:rsidR="001E0F02" w:rsidRPr="001E0F02">
        <w:rPr>
          <w:b/>
          <w:bCs/>
        </w:rPr>
        <w:t xml:space="preserve"> de proiect complex</w:t>
      </w:r>
    </w:p>
    <w:p w14:paraId="7B5645C7" w14:textId="63775D35" w:rsidR="00AA5F78" w:rsidRPr="00B116F7" w:rsidRDefault="001E0F02" w:rsidP="00103FD1">
      <w:pPr>
        <w:pStyle w:val="BodyText"/>
        <w:tabs>
          <w:tab w:val="left" w:pos="284"/>
        </w:tabs>
        <w:kinsoku w:val="0"/>
        <w:overflowPunct w:val="0"/>
        <w:spacing w:after="0" w:line="276" w:lineRule="auto"/>
        <w:jc w:val="both"/>
        <w:rPr>
          <w:rFonts w:ascii="Times New Roman" w:hAnsi="Times New Roman"/>
          <w:lang w:val="ro-RO"/>
        </w:rPr>
      </w:pPr>
      <w:r>
        <w:rPr>
          <w:rFonts w:ascii="Times New Roman" w:hAnsi="Times New Roman"/>
          <w:lang w:val="ro-RO"/>
        </w:rPr>
        <w:lastRenderedPageBreak/>
        <w:t>Directorul</w:t>
      </w:r>
      <w:r w:rsidRPr="001E0F02">
        <w:rPr>
          <w:rFonts w:ascii="Times New Roman" w:hAnsi="Times New Roman"/>
          <w:lang w:val="ro-RO"/>
        </w:rPr>
        <w:t xml:space="preserve"> de proiect complex </w:t>
      </w:r>
      <w:r w:rsidR="00AA5F78" w:rsidRPr="00B116F7">
        <w:rPr>
          <w:rFonts w:ascii="Times New Roman" w:hAnsi="Times New Roman"/>
          <w:lang w:val="ro-RO"/>
        </w:rPr>
        <w:t>are dreptul să solicite celorlalți parteneri furnizarea oricăror informaţii şi documente legate de proiect</w:t>
      </w:r>
      <w:r w:rsidR="00F03727">
        <w:rPr>
          <w:rFonts w:ascii="Times New Roman" w:hAnsi="Times New Roman"/>
          <w:lang w:val="ro-RO"/>
        </w:rPr>
        <w:t>ul complex</w:t>
      </w:r>
      <w:r w:rsidR="00AA5F78" w:rsidRPr="00B116F7">
        <w:rPr>
          <w:rFonts w:ascii="Times New Roman" w:hAnsi="Times New Roman"/>
          <w:lang w:val="ro-RO"/>
        </w:rPr>
        <w:t>, în scopul elaborării rapoartelor de progres, a cererilor de rambursare, sau a verificării respectării normelor în vigoare privind atribuirea contractelor de achiziţie publică.</w:t>
      </w:r>
    </w:p>
    <w:p w14:paraId="37BFCD05" w14:textId="77777777" w:rsidR="00AA5F78" w:rsidRPr="00B116F7" w:rsidRDefault="00AA5F78" w:rsidP="00103FD1">
      <w:pPr>
        <w:tabs>
          <w:tab w:val="left" w:pos="284"/>
        </w:tabs>
        <w:spacing w:line="276" w:lineRule="auto"/>
        <w:jc w:val="both"/>
      </w:pPr>
    </w:p>
    <w:p w14:paraId="5428F7AE" w14:textId="0D3C2F49" w:rsidR="00AA5F78" w:rsidRPr="00B116F7" w:rsidRDefault="00AA5F78" w:rsidP="00103FD1">
      <w:pPr>
        <w:tabs>
          <w:tab w:val="left" w:pos="284"/>
        </w:tabs>
        <w:spacing w:line="276" w:lineRule="auto"/>
        <w:jc w:val="both"/>
        <w:rPr>
          <w:b/>
          <w:bCs/>
        </w:rPr>
      </w:pPr>
      <w:bookmarkStart w:id="21" w:name="Obligaţiile_liderului_de_parteneriat"/>
      <w:bookmarkEnd w:id="21"/>
      <w:r w:rsidRPr="00B116F7">
        <w:rPr>
          <w:b/>
          <w:bCs/>
        </w:rPr>
        <w:t xml:space="preserve">Obligaţiile </w:t>
      </w:r>
      <w:r w:rsidR="001E0F02" w:rsidRPr="001E0F02">
        <w:rPr>
          <w:b/>
          <w:bCs/>
        </w:rPr>
        <w:t>Director</w:t>
      </w:r>
      <w:r w:rsidR="001E0F02">
        <w:rPr>
          <w:b/>
          <w:bCs/>
        </w:rPr>
        <w:t>ului</w:t>
      </w:r>
      <w:r w:rsidR="001E0F02" w:rsidRPr="001E0F02">
        <w:rPr>
          <w:b/>
          <w:bCs/>
        </w:rPr>
        <w:t xml:space="preserve"> de proiect complex</w:t>
      </w:r>
    </w:p>
    <w:p w14:paraId="42B2B743" w14:textId="3423A444" w:rsidR="00AA5F78" w:rsidRPr="00B116F7" w:rsidRDefault="001E0F02" w:rsidP="00103FD1">
      <w:pPr>
        <w:pStyle w:val="BodyText"/>
        <w:widowControl w:val="0"/>
        <w:numPr>
          <w:ilvl w:val="0"/>
          <w:numId w:val="12"/>
        </w:numPr>
        <w:tabs>
          <w:tab w:val="left" w:pos="284"/>
          <w:tab w:val="left" w:pos="693"/>
        </w:tabs>
        <w:kinsoku w:val="0"/>
        <w:overflowPunct w:val="0"/>
        <w:autoSpaceDE w:val="0"/>
        <w:autoSpaceDN w:val="0"/>
        <w:adjustRightInd w:val="0"/>
        <w:spacing w:after="0" w:line="276" w:lineRule="auto"/>
        <w:ind w:left="0" w:firstLine="0"/>
        <w:jc w:val="both"/>
        <w:rPr>
          <w:rFonts w:ascii="Times New Roman" w:hAnsi="Times New Roman"/>
          <w:lang w:val="ro-RO"/>
        </w:rPr>
      </w:pPr>
      <w:bookmarkStart w:id="22" w:name="Liderul_de_parteneriat_Partener_1_va_sem"/>
      <w:bookmarkStart w:id="23" w:name="Liderul_de_parteneriat_Partener_1_va_con"/>
      <w:bookmarkEnd w:id="22"/>
      <w:bookmarkEnd w:id="23"/>
      <w:r>
        <w:rPr>
          <w:rFonts w:ascii="Times New Roman" w:hAnsi="Times New Roman"/>
          <w:lang w:val="ro-RO"/>
        </w:rPr>
        <w:t>Directorul</w:t>
      </w:r>
      <w:r w:rsidRPr="001E0F02">
        <w:rPr>
          <w:rFonts w:ascii="Times New Roman" w:hAnsi="Times New Roman"/>
          <w:lang w:val="ro-RO"/>
        </w:rPr>
        <w:t xml:space="preserve"> de proiect complex </w:t>
      </w:r>
      <w:r w:rsidR="00AA5F78" w:rsidRPr="00B116F7">
        <w:rPr>
          <w:rFonts w:ascii="Times New Roman" w:hAnsi="Times New Roman"/>
          <w:lang w:val="ro-RO"/>
        </w:rPr>
        <w:t>va semna Cererea de finanţare şi Contractul de finanţare.</w:t>
      </w:r>
    </w:p>
    <w:p w14:paraId="5D2D5224" w14:textId="1A669189" w:rsidR="00AA5F78" w:rsidRPr="00B116F7" w:rsidRDefault="001E0F02" w:rsidP="00103FD1">
      <w:pPr>
        <w:pStyle w:val="BodyText"/>
        <w:widowControl w:val="0"/>
        <w:numPr>
          <w:ilvl w:val="0"/>
          <w:numId w:val="12"/>
        </w:numPr>
        <w:tabs>
          <w:tab w:val="left" w:pos="284"/>
          <w:tab w:val="left" w:pos="693"/>
        </w:tabs>
        <w:kinsoku w:val="0"/>
        <w:overflowPunct w:val="0"/>
        <w:autoSpaceDE w:val="0"/>
        <w:autoSpaceDN w:val="0"/>
        <w:adjustRightInd w:val="0"/>
        <w:spacing w:after="0" w:line="276" w:lineRule="auto"/>
        <w:ind w:left="0" w:firstLine="0"/>
        <w:jc w:val="both"/>
        <w:rPr>
          <w:rFonts w:ascii="Times New Roman" w:hAnsi="Times New Roman"/>
          <w:lang w:val="ro-RO"/>
        </w:rPr>
      </w:pPr>
      <w:r>
        <w:rPr>
          <w:rFonts w:ascii="Times New Roman" w:hAnsi="Times New Roman"/>
          <w:lang w:val="ro-RO"/>
        </w:rPr>
        <w:t>Directorul</w:t>
      </w:r>
      <w:r w:rsidRPr="001E0F02">
        <w:rPr>
          <w:rFonts w:ascii="Times New Roman" w:hAnsi="Times New Roman"/>
          <w:lang w:val="ro-RO"/>
        </w:rPr>
        <w:t xml:space="preserve"> de proiect complex </w:t>
      </w:r>
      <w:r w:rsidR="00AA5F78" w:rsidRPr="00B116F7">
        <w:rPr>
          <w:rFonts w:ascii="Times New Roman" w:hAnsi="Times New Roman"/>
          <w:lang w:val="ro-RO"/>
        </w:rPr>
        <w:t xml:space="preserve">va consulta partenerii cu regularitate, îi va informa despre progresul în </w:t>
      </w:r>
      <w:bookmarkStart w:id="24" w:name="Propunerile_pentru_modificări_importante"/>
      <w:bookmarkEnd w:id="24"/>
      <w:r w:rsidR="00AA5F78" w:rsidRPr="00B116F7">
        <w:rPr>
          <w:rFonts w:ascii="Times New Roman" w:hAnsi="Times New Roman"/>
          <w:lang w:val="ro-RO"/>
        </w:rPr>
        <w:t>implementarea proiectului</w:t>
      </w:r>
      <w:r w:rsidR="00F03727">
        <w:rPr>
          <w:rFonts w:ascii="Times New Roman" w:hAnsi="Times New Roman"/>
          <w:lang w:val="ro-RO"/>
        </w:rPr>
        <w:t xml:space="preserve"> complex</w:t>
      </w:r>
      <w:r w:rsidR="00AA5F78" w:rsidRPr="00B116F7">
        <w:rPr>
          <w:rFonts w:ascii="Times New Roman" w:hAnsi="Times New Roman"/>
          <w:lang w:val="ro-RO"/>
        </w:rPr>
        <w:t xml:space="preserve"> şi le va furniza copii ale rapoartelor de progres şi financiare.</w:t>
      </w:r>
    </w:p>
    <w:p w14:paraId="2EB50FE3" w14:textId="50F8C507" w:rsidR="00AA5F78" w:rsidRPr="00B116F7" w:rsidRDefault="00AA5F78" w:rsidP="00103FD1">
      <w:pPr>
        <w:pStyle w:val="BodyText"/>
        <w:widowControl w:val="0"/>
        <w:numPr>
          <w:ilvl w:val="0"/>
          <w:numId w:val="12"/>
        </w:numPr>
        <w:tabs>
          <w:tab w:val="left" w:pos="284"/>
          <w:tab w:val="left" w:pos="693"/>
        </w:tabs>
        <w:kinsoku w:val="0"/>
        <w:overflowPunct w:val="0"/>
        <w:autoSpaceDE w:val="0"/>
        <w:autoSpaceDN w:val="0"/>
        <w:adjustRightInd w:val="0"/>
        <w:spacing w:after="0" w:line="276" w:lineRule="auto"/>
        <w:ind w:left="0" w:firstLine="0"/>
        <w:jc w:val="both"/>
        <w:rPr>
          <w:rFonts w:ascii="Times New Roman" w:hAnsi="Times New Roman"/>
          <w:lang w:val="ro-RO"/>
        </w:rPr>
      </w:pPr>
      <w:r w:rsidRPr="00B116F7">
        <w:rPr>
          <w:rFonts w:ascii="Times New Roman" w:hAnsi="Times New Roman"/>
          <w:lang w:val="ro-RO"/>
        </w:rPr>
        <w:t xml:space="preserve">Propunerile pentru modificări importante ale proiectului </w:t>
      </w:r>
      <w:r w:rsidR="00F03727">
        <w:rPr>
          <w:rFonts w:ascii="Times New Roman" w:hAnsi="Times New Roman"/>
          <w:lang w:val="ro-RO"/>
        </w:rPr>
        <w:t xml:space="preserve">complex </w:t>
      </w:r>
      <w:r w:rsidRPr="00B116F7">
        <w:rPr>
          <w:rFonts w:ascii="Times New Roman" w:hAnsi="Times New Roman"/>
          <w:lang w:val="ro-RO"/>
        </w:rPr>
        <w:t>(</w:t>
      </w:r>
      <w:r w:rsidR="009E1E09">
        <w:rPr>
          <w:rFonts w:ascii="Times New Roman" w:hAnsi="Times New Roman"/>
          <w:lang w:val="ro-RO"/>
        </w:rPr>
        <w:t xml:space="preserve">de exemplu </w:t>
      </w:r>
      <w:r w:rsidRPr="00B116F7">
        <w:rPr>
          <w:rFonts w:ascii="Times New Roman" w:hAnsi="Times New Roman"/>
          <w:lang w:val="ro-RO"/>
        </w:rPr>
        <w:t xml:space="preserve">activităţi, parteneri </w:t>
      </w:r>
      <w:r w:rsidR="009E1E09">
        <w:rPr>
          <w:rFonts w:ascii="Times New Roman" w:hAnsi="Times New Roman"/>
          <w:lang w:val="ro-RO"/>
        </w:rPr>
        <w:t>ș.a</w:t>
      </w:r>
      <w:r w:rsidRPr="00B116F7">
        <w:rPr>
          <w:rFonts w:ascii="Times New Roman" w:hAnsi="Times New Roman"/>
          <w:lang w:val="ro-RO"/>
        </w:rPr>
        <w:t xml:space="preserve">), trebuie să fie convenite cu </w:t>
      </w:r>
      <w:bookmarkStart w:id="25" w:name="Liderul_de_parteneriat_se_va_asigura_de_"/>
      <w:bookmarkEnd w:id="25"/>
      <w:r w:rsidRPr="00B116F7">
        <w:rPr>
          <w:rFonts w:ascii="Times New Roman" w:hAnsi="Times New Roman"/>
          <w:lang w:val="ro-RO"/>
        </w:rPr>
        <w:t>partenerii înaintea solicitării aprobării de către</w:t>
      </w:r>
      <w:r w:rsidR="002D6240">
        <w:rPr>
          <w:rFonts w:ascii="Times New Roman" w:hAnsi="Times New Roman"/>
          <w:lang w:val="ro-RO"/>
        </w:rPr>
        <w:t xml:space="preserve"> </w:t>
      </w:r>
      <w:r w:rsidR="007D0345">
        <w:rPr>
          <w:rFonts w:ascii="Times New Roman" w:eastAsia="Calibri" w:hAnsi="Times New Roman"/>
          <w:lang w:val="ro-RO"/>
        </w:rPr>
        <w:t>MCID</w:t>
      </w:r>
      <w:r w:rsidRPr="00B116F7">
        <w:rPr>
          <w:rFonts w:ascii="Times New Roman" w:hAnsi="Times New Roman"/>
          <w:lang w:val="ro-RO"/>
        </w:rPr>
        <w:t>.</w:t>
      </w:r>
    </w:p>
    <w:p w14:paraId="732F4503" w14:textId="122B717D" w:rsidR="00AA5F78" w:rsidRPr="00B116F7" w:rsidRDefault="001E0F02" w:rsidP="00103FD1">
      <w:pPr>
        <w:pStyle w:val="BodyText"/>
        <w:widowControl w:val="0"/>
        <w:numPr>
          <w:ilvl w:val="0"/>
          <w:numId w:val="12"/>
        </w:numPr>
        <w:tabs>
          <w:tab w:val="left" w:pos="284"/>
          <w:tab w:val="left" w:pos="693"/>
        </w:tabs>
        <w:kinsoku w:val="0"/>
        <w:overflowPunct w:val="0"/>
        <w:autoSpaceDE w:val="0"/>
        <w:autoSpaceDN w:val="0"/>
        <w:adjustRightInd w:val="0"/>
        <w:spacing w:after="0" w:line="276" w:lineRule="auto"/>
        <w:ind w:left="0" w:firstLine="0"/>
        <w:jc w:val="both"/>
        <w:rPr>
          <w:rFonts w:ascii="Times New Roman" w:hAnsi="Times New Roman"/>
          <w:lang w:val="ro-RO"/>
        </w:rPr>
      </w:pPr>
      <w:r>
        <w:rPr>
          <w:rFonts w:ascii="Times New Roman" w:hAnsi="Times New Roman"/>
          <w:lang w:val="ro-RO"/>
        </w:rPr>
        <w:t>Directorul</w:t>
      </w:r>
      <w:r w:rsidRPr="001E0F02">
        <w:rPr>
          <w:rFonts w:ascii="Times New Roman" w:hAnsi="Times New Roman"/>
          <w:lang w:val="ro-RO"/>
        </w:rPr>
        <w:t xml:space="preserve"> de proiect complex </w:t>
      </w:r>
      <w:r w:rsidR="00AA5F78" w:rsidRPr="00B116F7">
        <w:rPr>
          <w:rFonts w:ascii="Times New Roman" w:hAnsi="Times New Roman"/>
          <w:lang w:val="ro-RO"/>
        </w:rPr>
        <w:t xml:space="preserve">se va asigura de desfăşurarea corectă a procedurilor de atribuire a contractelor de achiziţie </w:t>
      </w:r>
      <w:bookmarkStart w:id="26" w:name="Liderul_parteneriatului_este_responsabil"/>
      <w:bookmarkEnd w:id="26"/>
      <w:r w:rsidR="00AA5F78" w:rsidRPr="00B116F7">
        <w:rPr>
          <w:rFonts w:ascii="Times New Roman" w:hAnsi="Times New Roman"/>
          <w:lang w:val="ro-RO"/>
        </w:rPr>
        <w:t xml:space="preserve">publică, de către ceilalţi parteneri, prin verificarea documentelor puse la dispoziție de către aceștia, fără ca această verificare să genereze responsabilitatea solidară cu partenerul, responsabilitatea derulării procedurilor de achiziție, conform normelor în vigoare revenind partenerului în cauză. </w:t>
      </w:r>
    </w:p>
    <w:p w14:paraId="77778437" w14:textId="28782B2F" w:rsidR="00AA5F78" w:rsidRPr="00B116F7" w:rsidRDefault="001E0F02" w:rsidP="00103FD1">
      <w:pPr>
        <w:pStyle w:val="BodyText"/>
        <w:widowControl w:val="0"/>
        <w:numPr>
          <w:ilvl w:val="0"/>
          <w:numId w:val="12"/>
        </w:numPr>
        <w:tabs>
          <w:tab w:val="left" w:pos="284"/>
          <w:tab w:val="left" w:pos="693"/>
        </w:tabs>
        <w:kinsoku w:val="0"/>
        <w:overflowPunct w:val="0"/>
        <w:autoSpaceDE w:val="0"/>
        <w:autoSpaceDN w:val="0"/>
        <w:adjustRightInd w:val="0"/>
        <w:spacing w:after="0" w:line="276" w:lineRule="auto"/>
        <w:ind w:left="0" w:firstLine="0"/>
        <w:jc w:val="both"/>
        <w:rPr>
          <w:rFonts w:ascii="Times New Roman" w:hAnsi="Times New Roman"/>
          <w:lang w:val="ro-RO"/>
        </w:rPr>
      </w:pPr>
      <w:r>
        <w:rPr>
          <w:rFonts w:ascii="Times New Roman" w:hAnsi="Times New Roman"/>
          <w:lang w:val="ro-RO"/>
        </w:rPr>
        <w:t>Directorul</w:t>
      </w:r>
      <w:r w:rsidRPr="001E0F02">
        <w:rPr>
          <w:rFonts w:ascii="Times New Roman" w:hAnsi="Times New Roman"/>
          <w:lang w:val="ro-RO"/>
        </w:rPr>
        <w:t xml:space="preserve"> de proiect complex </w:t>
      </w:r>
      <w:r w:rsidR="00AA5F78" w:rsidRPr="00B116F7">
        <w:rPr>
          <w:rFonts w:ascii="Times New Roman" w:hAnsi="Times New Roman"/>
          <w:lang w:val="ro-RO"/>
        </w:rPr>
        <w:t>este responsabil cu transmiterea cererilor de prefinanţare/plată/rambursare către</w:t>
      </w:r>
      <w:r w:rsidR="002D6240">
        <w:rPr>
          <w:rFonts w:ascii="Times New Roman" w:hAnsi="Times New Roman"/>
          <w:lang w:val="ro-RO"/>
        </w:rPr>
        <w:t xml:space="preserve"> </w:t>
      </w:r>
      <w:r w:rsidR="007D0345">
        <w:rPr>
          <w:rFonts w:ascii="Times New Roman" w:eastAsia="Calibri" w:hAnsi="Times New Roman"/>
          <w:lang w:val="ro-RO"/>
        </w:rPr>
        <w:t>MCID</w:t>
      </w:r>
      <w:r w:rsidR="00AA5F78" w:rsidRPr="00B116F7">
        <w:rPr>
          <w:rFonts w:ascii="Times New Roman" w:hAnsi="Times New Roman"/>
          <w:lang w:val="ro-RO"/>
        </w:rPr>
        <w:t xml:space="preserve"> conform prevederilor contractului de finanţare, conform procedurii.</w:t>
      </w:r>
      <w:bookmarkStart w:id="27" w:name="În_cazul_în_care_unul_din_partenerii_2,_"/>
      <w:bookmarkEnd w:id="27"/>
    </w:p>
    <w:p w14:paraId="3F182333" w14:textId="191DF5F2" w:rsidR="00AA5F78" w:rsidRPr="00B116F7" w:rsidRDefault="00AA5F78" w:rsidP="00103FD1">
      <w:pPr>
        <w:pStyle w:val="BodyText"/>
        <w:widowControl w:val="0"/>
        <w:numPr>
          <w:ilvl w:val="0"/>
          <w:numId w:val="12"/>
        </w:numPr>
        <w:tabs>
          <w:tab w:val="left" w:pos="284"/>
          <w:tab w:val="left" w:pos="693"/>
        </w:tabs>
        <w:kinsoku w:val="0"/>
        <w:overflowPunct w:val="0"/>
        <w:autoSpaceDE w:val="0"/>
        <w:autoSpaceDN w:val="0"/>
        <w:adjustRightInd w:val="0"/>
        <w:spacing w:after="0" w:line="276" w:lineRule="auto"/>
        <w:ind w:left="0" w:firstLine="0"/>
        <w:jc w:val="both"/>
        <w:rPr>
          <w:rFonts w:ascii="Times New Roman" w:hAnsi="Times New Roman"/>
          <w:lang w:val="ro-RO"/>
        </w:rPr>
      </w:pPr>
      <w:r w:rsidRPr="00B116F7">
        <w:rPr>
          <w:rFonts w:ascii="Times New Roman" w:hAnsi="Times New Roman"/>
          <w:lang w:val="ro-RO"/>
        </w:rPr>
        <w:t>În cazul în care unul dintre parteneri nu duce la îndeplinire una sau mai multe din obligaţiile care le revin (e.g. implementarea unor activităţi, asigurarea contribuţiei la sustenabilitatea proiectului</w:t>
      </w:r>
      <w:r w:rsidR="00F03727">
        <w:rPr>
          <w:rFonts w:ascii="Times New Roman" w:hAnsi="Times New Roman"/>
          <w:lang w:val="ro-RO"/>
        </w:rPr>
        <w:t xml:space="preserve"> complex</w:t>
      </w:r>
      <w:r w:rsidRPr="00B116F7">
        <w:rPr>
          <w:rFonts w:ascii="Times New Roman" w:hAnsi="Times New Roman"/>
          <w:lang w:val="ro-RO"/>
        </w:rPr>
        <w:t xml:space="preserve">, respectarea normelor în vigoare privind procedura de atribuire a contractelor de achiziţie publică), </w:t>
      </w:r>
      <w:r w:rsidR="001E0F02">
        <w:rPr>
          <w:rFonts w:ascii="Times New Roman" w:hAnsi="Times New Roman"/>
          <w:lang w:val="ro-RO"/>
        </w:rPr>
        <w:t>Directorul</w:t>
      </w:r>
      <w:r w:rsidR="001E0F02" w:rsidRPr="001E0F02">
        <w:rPr>
          <w:rFonts w:ascii="Times New Roman" w:hAnsi="Times New Roman"/>
          <w:lang w:val="ro-RO"/>
        </w:rPr>
        <w:t xml:space="preserve"> de proiect complex </w:t>
      </w:r>
      <w:r w:rsidRPr="00B116F7">
        <w:rPr>
          <w:rFonts w:ascii="Times New Roman" w:hAnsi="Times New Roman"/>
          <w:lang w:val="ro-RO"/>
        </w:rPr>
        <w:t>va prelua în conformitate cu legislația în vigoare responsabilitatea de a îndeplini aceste obligaţii</w:t>
      </w:r>
    </w:p>
    <w:p w14:paraId="1C0B20B0" w14:textId="188E310C" w:rsidR="00AA5F78" w:rsidRPr="00B116F7" w:rsidRDefault="00AA5F78" w:rsidP="00103FD1">
      <w:pPr>
        <w:pStyle w:val="BodyText"/>
        <w:widowControl w:val="0"/>
        <w:numPr>
          <w:ilvl w:val="0"/>
          <w:numId w:val="12"/>
        </w:numPr>
        <w:tabs>
          <w:tab w:val="left" w:pos="284"/>
          <w:tab w:val="left" w:pos="693"/>
        </w:tabs>
        <w:kinsoku w:val="0"/>
        <w:overflowPunct w:val="0"/>
        <w:autoSpaceDE w:val="0"/>
        <w:autoSpaceDN w:val="0"/>
        <w:adjustRightInd w:val="0"/>
        <w:spacing w:after="0" w:line="276" w:lineRule="auto"/>
        <w:ind w:left="0" w:firstLine="0"/>
        <w:jc w:val="both"/>
        <w:rPr>
          <w:rFonts w:ascii="Times New Roman" w:hAnsi="Times New Roman"/>
          <w:lang w:val="ro-RO"/>
        </w:rPr>
      </w:pPr>
      <w:bookmarkStart w:id="28" w:name="În_cazul_unui_prejudiciu,_liderul_de_par"/>
      <w:bookmarkStart w:id="29" w:name="Liderului_de_parteneriat_este_responsabi"/>
      <w:bookmarkEnd w:id="28"/>
      <w:bookmarkEnd w:id="29"/>
      <w:r w:rsidRPr="00B116F7">
        <w:rPr>
          <w:rFonts w:ascii="Times New Roman" w:hAnsi="Times New Roman"/>
          <w:lang w:val="ro-RO"/>
        </w:rPr>
        <w:t xml:space="preserve">În cazul unui prejudiciu, </w:t>
      </w:r>
      <w:r w:rsidR="001E0F02">
        <w:rPr>
          <w:rFonts w:ascii="Times New Roman" w:hAnsi="Times New Roman"/>
          <w:lang w:val="ro-RO"/>
        </w:rPr>
        <w:t>Directorul</w:t>
      </w:r>
      <w:r w:rsidR="001E0F02" w:rsidRPr="001E0F02">
        <w:rPr>
          <w:rFonts w:ascii="Times New Roman" w:hAnsi="Times New Roman"/>
          <w:lang w:val="ro-RO"/>
        </w:rPr>
        <w:t xml:space="preserve"> de proiect complex </w:t>
      </w:r>
      <w:r w:rsidRPr="00B116F7">
        <w:rPr>
          <w:rFonts w:ascii="Times New Roman" w:hAnsi="Times New Roman"/>
          <w:lang w:val="ro-RO"/>
        </w:rPr>
        <w:t>răspunde solidar cu partenerul din vina căruia a fost cauzat prejudiciul, dacă prejudiciul a fost gen</w:t>
      </w:r>
      <w:r w:rsidR="001E0F02">
        <w:rPr>
          <w:rFonts w:ascii="Times New Roman" w:hAnsi="Times New Roman"/>
          <w:lang w:val="ro-RO"/>
        </w:rPr>
        <w:t>erat de acțiunea sau inacțiunea Directorul</w:t>
      </w:r>
      <w:r w:rsidR="001E0F02" w:rsidRPr="001E0F02">
        <w:rPr>
          <w:rFonts w:ascii="Times New Roman" w:hAnsi="Times New Roman"/>
          <w:lang w:val="ro-RO"/>
        </w:rPr>
        <w:t xml:space="preserve"> de proiect complex </w:t>
      </w:r>
      <w:r w:rsidRPr="00B116F7">
        <w:rPr>
          <w:rFonts w:ascii="Times New Roman" w:hAnsi="Times New Roman"/>
          <w:lang w:val="ro-RO"/>
        </w:rPr>
        <w:t>în legătură cu managementul/coordonarea proiectului</w:t>
      </w:r>
      <w:r w:rsidR="00F03727">
        <w:rPr>
          <w:rFonts w:ascii="Times New Roman" w:hAnsi="Times New Roman"/>
          <w:lang w:val="ro-RO"/>
        </w:rPr>
        <w:t xml:space="preserve"> complex</w:t>
      </w:r>
      <w:r w:rsidRPr="00B116F7">
        <w:rPr>
          <w:rFonts w:ascii="Times New Roman" w:hAnsi="Times New Roman"/>
          <w:lang w:val="ro-RO"/>
        </w:rPr>
        <w:t>.</w:t>
      </w:r>
    </w:p>
    <w:p w14:paraId="71F1CC83" w14:textId="651BF618" w:rsidR="00AA5F78" w:rsidRPr="00B116F7" w:rsidRDefault="001E0F02" w:rsidP="00103FD1">
      <w:pPr>
        <w:pStyle w:val="BodyText"/>
        <w:widowControl w:val="0"/>
        <w:numPr>
          <w:ilvl w:val="0"/>
          <w:numId w:val="12"/>
        </w:numPr>
        <w:tabs>
          <w:tab w:val="left" w:pos="284"/>
          <w:tab w:val="left" w:pos="693"/>
        </w:tabs>
        <w:kinsoku w:val="0"/>
        <w:overflowPunct w:val="0"/>
        <w:autoSpaceDE w:val="0"/>
        <w:autoSpaceDN w:val="0"/>
        <w:adjustRightInd w:val="0"/>
        <w:spacing w:after="0" w:line="276" w:lineRule="auto"/>
        <w:ind w:left="0" w:firstLine="0"/>
        <w:jc w:val="both"/>
        <w:rPr>
          <w:rFonts w:ascii="Times New Roman" w:hAnsi="Times New Roman"/>
          <w:lang w:val="ro-RO"/>
        </w:rPr>
      </w:pPr>
      <w:r>
        <w:rPr>
          <w:rFonts w:ascii="Times New Roman" w:hAnsi="Times New Roman"/>
          <w:lang w:val="ro-RO"/>
        </w:rPr>
        <w:t>Directorul</w:t>
      </w:r>
      <w:r w:rsidRPr="001E0F02">
        <w:rPr>
          <w:rFonts w:ascii="Times New Roman" w:hAnsi="Times New Roman"/>
          <w:lang w:val="ro-RO"/>
        </w:rPr>
        <w:t xml:space="preserve"> de proiect complex </w:t>
      </w:r>
      <w:r w:rsidR="00AA5F78" w:rsidRPr="00B116F7">
        <w:rPr>
          <w:rFonts w:ascii="Times New Roman" w:hAnsi="Times New Roman"/>
          <w:lang w:val="ro-RO"/>
        </w:rPr>
        <w:t xml:space="preserve">este responsabil pentru neregulile identificate în cadrul proiectului </w:t>
      </w:r>
      <w:r w:rsidR="00F03727">
        <w:rPr>
          <w:rFonts w:ascii="Times New Roman" w:hAnsi="Times New Roman"/>
          <w:lang w:val="ro-RO"/>
        </w:rPr>
        <w:t xml:space="preserve">complex </w:t>
      </w:r>
      <w:r w:rsidR="00AA5F78" w:rsidRPr="00B116F7">
        <w:rPr>
          <w:rFonts w:ascii="Times New Roman" w:hAnsi="Times New Roman"/>
          <w:lang w:val="ro-RO"/>
        </w:rPr>
        <w:t>aferente cheltuielilor proprii conform notificărilor și titlurilor de creanță emise pe numele său de către</w:t>
      </w:r>
      <w:r w:rsidR="002D6240">
        <w:rPr>
          <w:rFonts w:ascii="Times New Roman" w:hAnsi="Times New Roman"/>
          <w:lang w:val="ro-RO"/>
        </w:rPr>
        <w:t xml:space="preserve"> </w:t>
      </w:r>
      <w:r w:rsidR="007D0345">
        <w:rPr>
          <w:rFonts w:ascii="Times New Roman" w:eastAsia="Calibri" w:hAnsi="Times New Roman"/>
          <w:lang w:val="ro-RO"/>
        </w:rPr>
        <w:t>MCID</w:t>
      </w:r>
      <w:r w:rsidR="00AA5F78" w:rsidRPr="00B116F7">
        <w:rPr>
          <w:rFonts w:ascii="Times New Roman" w:hAnsi="Times New Roman"/>
          <w:lang w:val="ro-RO"/>
        </w:rPr>
        <w:t>.</w:t>
      </w:r>
    </w:p>
    <w:p w14:paraId="643FAFDB" w14:textId="77777777" w:rsidR="00AA5F78" w:rsidRPr="00B116F7" w:rsidRDefault="00AA5F78" w:rsidP="00103FD1">
      <w:pPr>
        <w:pStyle w:val="BodyText"/>
        <w:tabs>
          <w:tab w:val="left" w:pos="284"/>
        </w:tabs>
        <w:kinsoku w:val="0"/>
        <w:overflowPunct w:val="0"/>
        <w:spacing w:after="0" w:line="276" w:lineRule="auto"/>
        <w:jc w:val="both"/>
        <w:rPr>
          <w:rFonts w:ascii="Times New Roman" w:hAnsi="Times New Roman"/>
          <w:lang w:val="ro-RO"/>
        </w:rPr>
      </w:pPr>
    </w:p>
    <w:p w14:paraId="7A4A3E8B" w14:textId="4E894E24" w:rsidR="00AA5F78" w:rsidRPr="00B116F7" w:rsidRDefault="00AA5F78" w:rsidP="00103FD1">
      <w:pPr>
        <w:tabs>
          <w:tab w:val="left" w:pos="284"/>
        </w:tabs>
        <w:spacing w:line="276" w:lineRule="auto"/>
        <w:jc w:val="both"/>
        <w:rPr>
          <w:b/>
          <w:bCs/>
        </w:rPr>
      </w:pPr>
      <w:bookmarkStart w:id="30" w:name="Art._7_Drepturile_şi_obligaţiile_Partene"/>
      <w:bookmarkStart w:id="31" w:name="Drepturile_Partenerilor_2,_3,_n"/>
      <w:bookmarkEnd w:id="30"/>
      <w:bookmarkEnd w:id="31"/>
      <w:r w:rsidRPr="00B116F7">
        <w:rPr>
          <w:b/>
          <w:bCs/>
        </w:rPr>
        <w:t>Art. 6</w:t>
      </w:r>
      <w:r w:rsidR="0009142B">
        <w:rPr>
          <w:b/>
          <w:bCs/>
        </w:rPr>
        <w:t>.</w:t>
      </w:r>
      <w:r w:rsidRPr="00B116F7">
        <w:rPr>
          <w:b/>
          <w:bCs/>
        </w:rPr>
        <w:t xml:space="preserve"> Drepturile şi obligaţiile Partenerului</w:t>
      </w:r>
    </w:p>
    <w:p w14:paraId="0D4E6079" w14:textId="77777777" w:rsidR="00AA5F78" w:rsidRPr="00B116F7" w:rsidRDefault="00AA5F78" w:rsidP="00103FD1">
      <w:pPr>
        <w:tabs>
          <w:tab w:val="left" w:pos="284"/>
        </w:tabs>
        <w:spacing w:line="276" w:lineRule="auto"/>
        <w:jc w:val="both"/>
        <w:rPr>
          <w:b/>
          <w:bCs/>
        </w:rPr>
      </w:pPr>
      <w:bookmarkStart w:id="32" w:name="Cheltuielile_angajate_de_Partenerii_2,_3"/>
      <w:bookmarkEnd w:id="32"/>
      <w:r w:rsidRPr="00B116F7">
        <w:rPr>
          <w:b/>
          <w:bCs/>
        </w:rPr>
        <w:t>Drepturile Partenerului</w:t>
      </w:r>
    </w:p>
    <w:p w14:paraId="12D7ACBF" w14:textId="39FF94A6" w:rsidR="00AA5F78" w:rsidRPr="00B116F7" w:rsidRDefault="00AA5F78" w:rsidP="00103FD1">
      <w:pPr>
        <w:pStyle w:val="BodyText"/>
        <w:widowControl w:val="0"/>
        <w:numPr>
          <w:ilvl w:val="0"/>
          <w:numId w:val="11"/>
        </w:numPr>
        <w:tabs>
          <w:tab w:val="left" w:pos="284"/>
          <w:tab w:val="left" w:pos="693"/>
        </w:tabs>
        <w:kinsoku w:val="0"/>
        <w:overflowPunct w:val="0"/>
        <w:autoSpaceDE w:val="0"/>
        <w:autoSpaceDN w:val="0"/>
        <w:adjustRightInd w:val="0"/>
        <w:spacing w:after="0" w:line="276" w:lineRule="auto"/>
        <w:ind w:left="0" w:firstLine="0"/>
        <w:jc w:val="both"/>
        <w:rPr>
          <w:rFonts w:ascii="Times New Roman" w:hAnsi="Times New Roman"/>
          <w:lang w:val="ro-RO"/>
        </w:rPr>
      </w:pPr>
      <w:r w:rsidRPr="00B116F7">
        <w:rPr>
          <w:rFonts w:ascii="Times New Roman" w:hAnsi="Times New Roman"/>
          <w:lang w:val="ro-RO"/>
        </w:rPr>
        <w:t xml:space="preserve">Cheltuielile angajate de partener sunt eligibile în acelaşi fel ca şi cheltuielile angajate de către </w:t>
      </w:r>
      <w:r w:rsidR="00E755EB">
        <w:rPr>
          <w:rFonts w:ascii="Times New Roman" w:hAnsi="Times New Roman"/>
          <w:lang w:val="ro-RO"/>
        </w:rPr>
        <w:t>Coordonatorul</w:t>
      </w:r>
      <w:r w:rsidRPr="00B116F7">
        <w:rPr>
          <w:rFonts w:ascii="Times New Roman" w:hAnsi="Times New Roman"/>
          <w:lang w:val="ro-RO"/>
        </w:rPr>
        <w:t xml:space="preserve"> de </w:t>
      </w:r>
      <w:bookmarkStart w:id="33" w:name="Partenerii_au_dreptul,_prin_transfer_de_"/>
      <w:bookmarkEnd w:id="33"/>
      <w:r w:rsidRPr="00B116F7">
        <w:rPr>
          <w:rFonts w:ascii="Times New Roman" w:hAnsi="Times New Roman"/>
          <w:lang w:val="ro-RO"/>
        </w:rPr>
        <w:t>consorțiu corespunzător rolurilor avute în proiect</w:t>
      </w:r>
      <w:r w:rsidR="00F03727">
        <w:rPr>
          <w:rFonts w:ascii="Times New Roman" w:hAnsi="Times New Roman"/>
          <w:lang w:val="ro-RO"/>
        </w:rPr>
        <w:t>ul complex</w:t>
      </w:r>
      <w:r w:rsidRPr="00B116F7">
        <w:rPr>
          <w:rFonts w:ascii="Times New Roman" w:hAnsi="Times New Roman"/>
          <w:lang w:val="ro-RO"/>
        </w:rPr>
        <w:t>.</w:t>
      </w:r>
    </w:p>
    <w:p w14:paraId="770AC3FF" w14:textId="0FB27B30" w:rsidR="00AA5F78" w:rsidRPr="00B116F7" w:rsidRDefault="00AA5F78" w:rsidP="00103FD1">
      <w:pPr>
        <w:pStyle w:val="BodyText"/>
        <w:widowControl w:val="0"/>
        <w:numPr>
          <w:ilvl w:val="0"/>
          <w:numId w:val="11"/>
        </w:numPr>
        <w:tabs>
          <w:tab w:val="left" w:pos="284"/>
          <w:tab w:val="left" w:pos="693"/>
        </w:tabs>
        <w:kinsoku w:val="0"/>
        <w:overflowPunct w:val="0"/>
        <w:autoSpaceDE w:val="0"/>
        <w:autoSpaceDN w:val="0"/>
        <w:adjustRightInd w:val="0"/>
        <w:spacing w:after="0" w:line="276" w:lineRule="auto"/>
        <w:ind w:left="0" w:firstLine="0"/>
        <w:jc w:val="both"/>
        <w:rPr>
          <w:rFonts w:ascii="Times New Roman" w:hAnsi="Times New Roman"/>
          <w:lang w:val="ro-RO"/>
        </w:rPr>
      </w:pPr>
      <w:r w:rsidRPr="00B116F7">
        <w:rPr>
          <w:rFonts w:ascii="Times New Roman" w:hAnsi="Times New Roman"/>
          <w:lang w:val="ro-RO"/>
        </w:rPr>
        <w:t xml:space="preserve">Partenerul are dreptul, prin transfer de către </w:t>
      </w:r>
      <w:r w:rsidR="000532B0">
        <w:rPr>
          <w:rFonts w:ascii="Times New Roman" w:hAnsi="Times New Roman"/>
          <w:lang w:val="ro-RO"/>
        </w:rPr>
        <w:t>Directorul</w:t>
      </w:r>
      <w:r w:rsidR="000532B0" w:rsidRPr="001E0F02">
        <w:rPr>
          <w:rFonts w:ascii="Times New Roman" w:hAnsi="Times New Roman"/>
          <w:lang w:val="ro-RO"/>
        </w:rPr>
        <w:t xml:space="preserve"> de proiect complex</w:t>
      </w:r>
      <w:r w:rsidRPr="00B116F7">
        <w:rPr>
          <w:rFonts w:ascii="Times New Roman" w:hAnsi="Times New Roman"/>
          <w:lang w:val="ro-RO"/>
        </w:rPr>
        <w:t xml:space="preserve">, la fondurile obţinute din procesul de rambursare pentru </w:t>
      </w:r>
      <w:bookmarkStart w:id="34" w:name="Partenerii_au_dreptul_să_fie_consultaţi_"/>
      <w:bookmarkEnd w:id="34"/>
      <w:r w:rsidRPr="00B116F7">
        <w:rPr>
          <w:rFonts w:ascii="Times New Roman" w:hAnsi="Times New Roman"/>
          <w:lang w:val="ro-RO"/>
        </w:rPr>
        <w:t>cheltuielile angajate de către acesta, care au fost certificate ca eligibile.</w:t>
      </w:r>
    </w:p>
    <w:p w14:paraId="730DF8B5" w14:textId="4D35659D" w:rsidR="00AA5F78" w:rsidRPr="00B116F7" w:rsidRDefault="00AA5F78" w:rsidP="00103FD1">
      <w:pPr>
        <w:pStyle w:val="BodyText"/>
        <w:widowControl w:val="0"/>
        <w:numPr>
          <w:ilvl w:val="0"/>
          <w:numId w:val="11"/>
        </w:numPr>
        <w:tabs>
          <w:tab w:val="left" w:pos="284"/>
          <w:tab w:val="left" w:pos="693"/>
        </w:tabs>
        <w:kinsoku w:val="0"/>
        <w:overflowPunct w:val="0"/>
        <w:autoSpaceDE w:val="0"/>
        <w:autoSpaceDN w:val="0"/>
        <w:adjustRightInd w:val="0"/>
        <w:spacing w:after="0" w:line="276" w:lineRule="auto"/>
        <w:ind w:left="0" w:firstLine="0"/>
        <w:jc w:val="both"/>
        <w:rPr>
          <w:rFonts w:ascii="Times New Roman" w:hAnsi="Times New Roman"/>
          <w:lang w:val="ro-RO"/>
        </w:rPr>
      </w:pPr>
      <w:r w:rsidRPr="00B116F7">
        <w:rPr>
          <w:rFonts w:ascii="Times New Roman" w:hAnsi="Times New Roman"/>
          <w:lang w:val="ro-RO"/>
        </w:rPr>
        <w:t xml:space="preserve">Partenerul are dreptul să fie consultat cu regularitate de către </w:t>
      </w:r>
      <w:r w:rsidR="000532B0">
        <w:rPr>
          <w:rFonts w:ascii="Times New Roman" w:hAnsi="Times New Roman"/>
          <w:lang w:val="ro-RO"/>
        </w:rPr>
        <w:t>Directorul</w:t>
      </w:r>
      <w:r w:rsidR="000532B0" w:rsidRPr="001E0F02">
        <w:rPr>
          <w:rFonts w:ascii="Times New Roman" w:hAnsi="Times New Roman"/>
          <w:lang w:val="ro-RO"/>
        </w:rPr>
        <w:t xml:space="preserve"> de proiect </w:t>
      </w:r>
      <w:r w:rsidR="000532B0" w:rsidRPr="001E0F02">
        <w:rPr>
          <w:rFonts w:ascii="Times New Roman" w:hAnsi="Times New Roman"/>
          <w:lang w:val="ro-RO"/>
        </w:rPr>
        <w:lastRenderedPageBreak/>
        <w:t>complex</w:t>
      </w:r>
      <w:r w:rsidRPr="00B116F7">
        <w:rPr>
          <w:rFonts w:ascii="Times New Roman" w:hAnsi="Times New Roman"/>
          <w:lang w:val="ro-RO"/>
        </w:rPr>
        <w:t xml:space="preserve">, să fie informat despre progresul în </w:t>
      </w:r>
      <w:bookmarkStart w:id="35" w:name="Partenerii_au_dreptul_să_fie_consultaţi,"/>
      <w:bookmarkEnd w:id="35"/>
      <w:r w:rsidRPr="00B116F7">
        <w:rPr>
          <w:rFonts w:ascii="Times New Roman" w:hAnsi="Times New Roman"/>
          <w:lang w:val="ro-RO"/>
        </w:rPr>
        <w:t xml:space="preserve">implementarea proiectului </w:t>
      </w:r>
      <w:r w:rsidR="00F03727">
        <w:rPr>
          <w:rFonts w:ascii="Times New Roman" w:hAnsi="Times New Roman"/>
          <w:lang w:val="ro-RO"/>
        </w:rPr>
        <w:t xml:space="preserve">complex </w:t>
      </w:r>
      <w:r w:rsidRPr="00B116F7">
        <w:rPr>
          <w:rFonts w:ascii="Times New Roman" w:hAnsi="Times New Roman"/>
          <w:lang w:val="ro-RO"/>
        </w:rPr>
        <w:t xml:space="preserve">şi să i se furnizeze, de către </w:t>
      </w:r>
      <w:r w:rsidR="000532B0">
        <w:rPr>
          <w:rFonts w:ascii="Times New Roman" w:hAnsi="Times New Roman"/>
          <w:lang w:val="ro-RO"/>
        </w:rPr>
        <w:t>Directorul</w:t>
      </w:r>
      <w:r w:rsidR="000532B0" w:rsidRPr="001E0F02">
        <w:rPr>
          <w:rFonts w:ascii="Times New Roman" w:hAnsi="Times New Roman"/>
          <w:lang w:val="ro-RO"/>
        </w:rPr>
        <w:t xml:space="preserve"> de proiect complex</w:t>
      </w:r>
      <w:r w:rsidRPr="00B116F7">
        <w:rPr>
          <w:rFonts w:ascii="Times New Roman" w:hAnsi="Times New Roman"/>
          <w:lang w:val="ro-RO"/>
        </w:rPr>
        <w:t>, de copii ale rapoartelor de progres şi financiare.</w:t>
      </w:r>
    </w:p>
    <w:p w14:paraId="7A0B2752" w14:textId="3F086C7A" w:rsidR="00AA5F78" w:rsidRPr="00B116F7" w:rsidRDefault="00AA5F78" w:rsidP="00103FD1">
      <w:pPr>
        <w:pStyle w:val="BodyText"/>
        <w:widowControl w:val="0"/>
        <w:numPr>
          <w:ilvl w:val="0"/>
          <w:numId w:val="11"/>
        </w:numPr>
        <w:tabs>
          <w:tab w:val="left" w:pos="284"/>
          <w:tab w:val="left" w:pos="693"/>
        </w:tabs>
        <w:kinsoku w:val="0"/>
        <w:overflowPunct w:val="0"/>
        <w:autoSpaceDE w:val="0"/>
        <w:autoSpaceDN w:val="0"/>
        <w:adjustRightInd w:val="0"/>
        <w:spacing w:after="0" w:line="276" w:lineRule="auto"/>
        <w:ind w:left="0" w:firstLine="0"/>
        <w:jc w:val="both"/>
        <w:rPr>
          <w:rFonts w:ascii="Times New Roman" w:hAnsi="Times New Roman"/>
          <w:lang w:val="ro-RO"/>
        </w:rPr>
      </w:pPr>
      <w:r w:rsidRPr="00B116F7">
        <w:rPr>
          <w:rFonts w:ascii="Times New Roman" w:hAnsi="Times New Roman"/>
          <w:lang w:val="ro-RO"/>
        </w:rPr>
        <w:t xml:space="preserve">Partenerul are dreptul să fie consultat, de către </w:t>
      </w:r>
      <w:r w:rsidR="000532B0">
        <w:rPr>
          <w:rFonts w:ascii="Times New Roman" w:hAnsi="Times New Roman"/>
          <w:lang w:val="ro-RO"/>
        </w:rPr>
        <w:t>Directorul</w:t>
      </w:r>
      <w:r w:rsidR="000532B0" w:rsidRPr="001E0F02">
        <w:rPr>
          <w:rFonts w:ascii="Times New Roman" w:hAnsi="Times New Roman"/>
          <w:lang w:val="ro-RO"/>
        </w:rPr>
        <w:t xml:space="preserve"> de proiect complex</w:t>
      </w:r>
      <w:r w:rsidRPr="00B116F7">
        <w:rPr>
          <w:rFonts w:ascii="Times New Roman" w:hAnsi="Times New Roman"/>
          <w:lang w:val="ro-RO"/>
        </w:rPr>
        <w:t xml:space="preserve">, în privinţa propunerilor pentru modificări importante ale proiectului </w:t>
      </w:r>
      <w:r w:rsidR="00F03727">
        <w:rPr>
          <w:rFonts w:ascii="Times New Roman" w:hAnsi="Times New Roman"/>
          <w:lang w:val="ro-RO"/>
        </w:rPr>
        <w:t xml:space="preserve">compolex </w:t>
      </w:r>
      <w:r w:rsidRPr="00B116F7">
        <w:rPr>
          <w:rFonts w:ascii="Times New Roman" w:hAnsi="Times New Roman"/>
          <w:lang w:val="ro-RO"/>
        </w:rPr>
        <w:t xml:space="preserve">(e.g. activităţi, parteneri </w:t>
      </w:r>
      <w:r w:rsidR="009E1E09">
        <w:rPr>
          <w:rFonts w:ascii="Times New Roman" w:hAnsi="Times New Roman"/>
          <w:lang w:val="ro-RO"/>
        </w:rPr>
        <w:t>ș.a</w:t>
      </w:r>
      <w:r w:rsidRPr="00B116F7">
        <w:rPr>
          <w:rFonts w:ascii="Times New Roman" w:hAnsi="Times New Roman"/>
          <w:lang w:val="ro-RO"/>
        </w:rPr>
        <w:t>), înaintea solicitării aprobării de către</w:t>
      </w:r>
      <w:r w:rsidR="002D6240">
        <w:rPr>
          <w:rFonts w:ascii="Times New Roman" w:hAnsi="Times New Roman"/>
          <w:lang w:val="ro-RO"/>
        </w:rPr>
        <w:t xml:space="preserve"> </w:t>
      </w:r>
      <w:r w:rsidR="007D0345">
        <w:rPr>
          <w:rFonts w:ascii="Times New Roman" w:eastAsia="Calibri" w:hAnsi="Times New Roman"/>
          <w:lang w:val="ro-RO"/>
        </w:rPr>
        <w:t>MCID</w:t>
      </w:r>
      <w:r w:rsidRPr="00B116F7">
        <w:rPr>
          <w:rFonts w:ascii="Times New Roman" w:hAnsi="Times New Roman"/>
          <w:lang w:val="ro-RO"/>
        </w:rPr>
        <w:t>.</w:t>
      </w:r>
    </w:p>
    <w:p w14:paraId="18F06077" w14:textId="77777777" w:rsidR="00AA5F78" w:rsidRPr="00B116F7" w:rsidRDefault="00AA5F78" w:rsidP="00103FD1">
      <w:pPr>
        <w:pStyle w:val="BodyText"/>
        <w:tabs>
          <w:tab w:val="left" w:pos="284"/>
        </w:tabs>
        <w:kinsoku w:val="0"/>
        <w:overflowPunct w:val="0"/>
        <w:spacing w:after="0" w:line="276" w:lineRule="auto"/>
        <w:jc w:val="both"/>
        <w:rPr>
          <w:rFonts w:ascii="Times New Roman" w:hAnsi="Times New Roman"/>
          <w:sz w:val="19"/>
          <w:szCs w:val="19"/>
          <w:lang w:val="ro-RO"/>
        </w:rPr>
      </w:pPr>
    </w:p>
    <w:p w14:paraId="58B16974" w14:textId="77777777" w:rsidR="00AA5F78" w:rsidRPr="00B116F7" w:rsidRDefault="00AA5F78" w:rsidP="00103FD1">
      <w:pPr>
        <w:tabs>
          <w:tab w:val="left" w:pos="284"/>
        </w:tabs>
        <w:spacing w:line="276" w:lineRule="auto"/>
        <w:jc w:val="both"/>
        <w:rPr>
          <w:b/>
          <w:bCs/>
        </w:rPr>
      </w:pPr>
      <w:bookmarkStart w:id="36" w:name="Obligaţiile_Partenerilor_2,_3,_n"/>
      <w:bookmarkStart w:id="37" w:name="Partenerii_sunt_obligaţi_să_pună_la_disp"/>
      <w:bookmarkEnd w:id="36"/>
      <w:bookmarkEnd w:id="37"/>
      <w:r w:rsidRPr="00B116F7">
        <w:rPr>
          <w:b/>
          <w:bCs/>
        </w:rPr>
        <w:t>Obligaţiile Partenerului</w:t>
      </w:r>
    </w:p>
    <w:p w14:paraId="29277822" w14:textId="654CA97D" w:rsidR="00AA5F78" w:rsidRPr="00B116F7" w:rsidRDefault="00AA5F78" w:rsidP="00103FD1">
      <w:pPr>
        <w:pStyle w:val="BodyText"/>
        <w:widowControl w:val="0"/>
        <w:numPr>
          <w:ilvl w:val="0"/>
          <w:numId w:val="10"/>
        </w:numPr>
        <w:tabs>
          <w:tab w:val="left" w:pos="284"/>
          <w:tab w:val="left" w:pos="693"/>
        </w:tabs>
        <w:kinsoku w:val="0"/>
        <w:overflowPunct w:val="0"/>
        <w:autoSpaceDE w:val="0"/>
        <w:autoSpaceDN w:val="0"/>
        <w:adjustRightInd w:val="0"/>
        <w:spacing w:after="0" w:line="276" w:lineRule="auto"/>
        <w:ind w:left="0" w:firstLine="0"/>
        <w:jc w:val="both"/>
        <w:rPr>
          <w:rFonts w:ascii="Times New Roman" w:hAnsi="Times New Roman"/>
          <w:lang w:val="ro-RO"/>
        </w:rPr>
      </w:pPr>
      <w:r w:rsidRPr="00B116F7">
        <w:rPr>
          <w:rFonts w:ascii="Times New Roman" w:hAnsi="Times New Roman"/>
          <w:lang w:val="ro-RO"/>
        </w:rPr>
        <w:t xml:space="preserve">Partenerul este obligat să pună la dispoziţia </w:t>
      </w:r>
      <w:r w:rsidR="000532B0">
        <w:rPr>
          <w:rFonts w:ascii="Times New Roman" w:hAnsi="Times New Roman"/>
          <w:lang w:val="ro-RO"/>
        </w:rPr>
        <w:t>Directorul</w:t>
      </w:r>
      <w:r w:rsidR="000532B0" w:rsidRPr="001E0F02">
        <w:rPr>
          <w:rFonts w:ascii="Times New Roman" w:hAnsi="Times New Roman"/>
          <w:lang w:val="ro-RO"/>
        </w:rPr>
        <w:t xml:space="preserve"> de proiect complex </w:t>
      </w:r>
      <w:r w:rsidRPr="00B116F7">
        <w:rPr>
          <w:rFonts w:ascii="Times New Roman" w:hAnsi="Times New Roman"/>
          <w:lang w:val="ro-RO"/>
        </w:rPr>
        <w:t xml:space="preserve">documentaţiile de atribuire elaborate în cadrul </w:t>
      </w:r>
      <w:bookmarkStart w:id="38" w:name="Partenerii_sunt_obligaţi_să_transmită_co"/>
      <w:bookmarkEnd w:id="38"/>
      <w:r w:rsidRPr="00B116F7">
        <w:rPr>
          <w:rFonts w:ascii="Times New Roman" w:hAnsi="Times New Roman"/>
          <w:lang w:val="ro-RO"/>
        </w:rPr>
        <w:t>procedurii de atribuire a contractelor de achiziţie publică, spre verificare.</w:t>
      </w:r>
    </w:p>
    <w:p w14:paraId="6A3886E4" w14:textId="77777777" w:rsidR="00AA5F78" w:rsidRPr="00B116F7" w:rsidRDefault="00AA5F78" w:rsidP="00103FD1">
      <w:pPr>
        <w:pStyle w:val="BodyText"/>
        <w:widowControl w:val="0"/>
        <w:numPr>
          <w:ilvl w:val="0"/>
          <w:numId w:val="10"/>
        </w:numPr>
        <w:tabs>
          <w:tab w:val="left" w:pos="284"/>
          <w:tab w:val="left" w:pos="693"/>
        </w:tabs>
        <w:kinsoku w:val="0"/>
        <w:overflowPunct w:val="0"/>
        <w:autoSpaceDE w:val="0"/>
        <w:autoSpaceDN w:val="0"/>
        <w:adjustRightInd w:val="0"/>
        <w:spacing w:after="0" w:line="276" w:lineRule="auto"/>
        <w:ind w:left="0" w:firstLine="0"/>
        <w:jc w:val="both"/>
        <w:rPr>
          <w:rFonts w:ascii="Times New Roman" w:hAnsi="Times New Roman"/>
          <w:lang w:val="ro-RO"/>
        </w:rPr>
      </w:pPr>
      <w:r w:rsidRPr="00B116F7">
        <w:rPr>
          <w:rFonts w:ascii="Times New Roman" w:hAnsi="Times New Roman"/>
          <w:lang w:val="ro-RO"/>
        </w:rPr>
        <w:t xml:space="preserve">Partenerul este obligat să transmită copii conforme cu originalul după documentaţiile complete de atribuire elaborate </w:t>
      </w:r>
      <w:bookmarkStart w:id="39" w:name="Partenerii_sunt_obligaţi_să_furnizeze_or"/>
      <w:bookmarkEnd w:id="39"/>
      <w:r w:rsidRPr="00B116F7">
        <w:rPr>
          <w:rFonts w:ascii="Times New Roman" w:hAnsi="Times New Roman"/>
          <w:lang w:val="ro-RO"/>
        </w:rPr>
        <w:t>în cadrul procedurii de atribuire a contractelor de achiziţie publică, în scopul elaborării cererilor de rambursare.</w:t>
      </w:r>
    </w:p>
    <w:p w14:paraId="159BD12A" w14:textId="7ACB8DA8" w:rsidR="00AA5F78" w:rsidRPr="00B116F7" w:rsidRDefault="00AA5F78" w:rsidP="00103FD1">
      <w:pPr>
        <w:pStyle w:val="BodyText"/>
        <w:widowControl w:val="0"/>
        <w:numPr>
          <w:ilvl w:val="0"/>
          <w:numId w:val="10"/>
        </w:numPr>
        <w:tabs>
          <w:tab w:val="left" w:pos="284"/>
          <w:tab w:val="left" w:pos="693"/>
        </w:tabs>
        <w:kinsoku w:val="0"/>
        <w:overflowPunct w:val="0"/>
        <w:autoSpaceDE w:val="0"/>
        <w:autoSpaceDN w:val="0"/>
        <w:adjustRightInd w:val="0"/>
        <w:spacing w:after="0" w:line="276" w:lineRule="auto"/>
        <w:ind w:left="0" w:firstLine="0"/>
        <w:jc w:val="both"/>
        <w:rPr>
          <w:rFonts w:ascii="Times New Roman" w:hAnsi="Times New Roman"/>
          <w:lang w:val="ro-RO"/>
        </w:rPr>
      </w:pPr>
      <w:r w:rsidRPr="00B116F7">
        <w:rPr>
          <w:rFonts w:ascii="Times New Roman" w:hAnsi="Times New Roman"/>
          <w:lang w:val="ro-RO"/>
        </w:rPr>
        <w:t>Partenerul este obligat să furnizeze orice informaţii de natură tehnică sau financiară legate de proiect</w:t>
      </w:r>
      <w:r w:rsidR="0046284E">
        <w:rPr>
          <w:rFonts w:ascii="Times New Roman" w:hAnsi="Times New Roman"/>
          <w:lang w:val="ro-RO"/>
        </w:rPr>
        <w:t xml:space="preserve"> complex</w:t>
      </w:r>
      <w:r w:rsidRPr="00B116F7">
        <w:rPr>
          <w:rFonts w:ascii="Times New Roman" w:hAnsi="Times New Roman"/>
          <w:lang w:val="ro-RO"/>
        </w:rPr>
        <w:t>, solicitate de către</w:t>
      </w:r>
      <w:r w:rsidR="002D6240">
        <w:rPr>
          <w:rFonts w:ascii="Times New Roman" w:hAnsi="Times New Roman"/>
          <w:lang w:val="ro-RO"/>
        </w:rPr>
        <w:t xml:space="preserve"> </w:t>
      </w:r>
      <w:r w:rsidR="007D0345">
        <w:rPr>
          <w:rFonts w:ascii="Times New Roman" w:eastAsia="Calibri" w:hAnsi="Times New Roman"/>
          <w:lang w:val="ro-RO"/>
        </w:rPr>
        <w:t>MCID</w:t>
      </w:r>
      <w:r w:rsidRPr="00B116F7">
        <w:rPr>
          <w:rFonts w:ascii="Times New Roman" w:hAnsi="Times New Roman"/>
          <w:lang w:val="ro-RO"/>
        </w:rPr>
        <w:t>, Autoritatea de Audit, Comisia Europeană sau orice alt organism abilitat să verifice sau să realizeze auditul asupra modului de implementare a proiectelor co</w:t>
      </w:r>
      <w:r w:rsidR="0022266F">
        <w:rPr>
          <w:rFonts w:ascii="Times New Roman" w:hAnsi="Times New Roman"/>
          <w:lang w:val="ro-RO"/>
        </w:rPr>
        <w:t>-</w:t>
      </w:r>
      <w:r w:rsidRPr="00B116F7">
        <w:rPr>
          <w:rFonts w:ascii="Times New Roman" w:hAnsi="Times New Roman"/>
          <w:lang w:val="ro-RO"/>
        </w:rPr>
        <w:t>finanţate din PNRR.</w:t>
      </w:r>
    </w:p>
    <w:p w14:paraId="15B40729" w14:textId="7BC7AB07" w:rsidR="00AA5F78" w:rsidRPr="00B116F7" w:rsidRDefault="00AA5F78" w:rsidP="00103FD1">
      <w:pPr>
        <w:pStyle w:val="BodyText"/>
        <w:widowControl w:val="0"/>
        <w:numPr>
          <w:ilvl w:val="0"/>
          <w:numId w:val="10"/>
        </w:numPr>
        <w:tabs>
          <w:tab w:val="left" w:pos="284"/>
          <w:tab w:val="left" w:pos="693"/>
        </w:tabs>
        <w:kinsoku w:val="0"/>
        <w:overflowPunct w:val="0"/>
        <w:autoSpaceDE w:val="0"/>
        <w:autoSpaceDN w:val="0"/>
        <w:adjustRightInd w:val="0"/>
        <w:spacing w:after="0" w:line="276" w:lineRule="auto"/>
        <w:ind w:left="0" w:firstLine="0"/>
        <w:jc w:val="both"/>
        <w:rPr>
          <w:rFonts w:ascii="Times New Roman" w:hAnsi="Times New Roman"/>
          <w:lang w:val="ro-RO"/>
        </w:rPr>
      </w:pPr>
      <w:bookmarkStart w:id="40" w:name="Partenerii_sunt_obligaţi_să_furnizeze_li"/>
      <w:bookmarkEnd w:id="40"/>
      <w:r w:rsidRPr="00B116F7">
        <w:rPr>
          <w:rFonts w:ascii="Times New Roman" w:hAnsi="Times New Roman"/>
          <w:lang w:val="ro-RO"/>
        </w:rPr>
        <w:t xml:space="preserve">Partenerul este obligat să furnizeze </w:t>
      </w:r>
      <w:r w:rsidR="000532B0">
        <w:rPr>
          <w:rFonts w:ascii="Times New Roman" w:hAnsi="Times New Roman"/>
          <w:lang w:val="ro-RO"/>
        </w:rPr>
        <w:t>Directorul</w:t>
      </w:r>
      <w:r w:rsidR="000532B0" w:rsidRPr="001E0F02">
        <w:rPr>
          <w:rFonts w:ascii="Times New Roman" w:hAnsi="Times New Roman"/>
          <w:lang w:val="ro-RO"/>
        </w:rPr>
        <w:t xml:space="preserve"> de proiect complex </w:t>
      </w:r>
      <w:r w:rsidRPr="00B116F7">
        <w:rPr>
          <w:rFonts w:ascii="Times New Roman" w:hAnsi="Times New Roman"/>
          <w:lang w:val="ro-RO"/>
        </w:rPr>
        <w:t xml:space="preserve">orice informaţii sau documente privind implementarea </w:t>
      </w:r>
      <w:bookmarkStart w:id="41" w:name="În_cazul_unui_prejudiciu,_partenerul_din"/>
      <w:bookmarkEnd w:id="41"/>
      <w:r w:rsidRPr="00B116F7">
        <w:rPr>
          <w:rFonts w:ascii="Times New Roman" w:hAnsi="Times New Roman"/>
          <w:lang w:val="ro-RO"/>
        </w:rPr>
        <w:t>proiectului</w:t>
      </w:r>
      <w:r w:rsidR="0046284E">
        <w:rPr>
          <w:rFonts w:ascii="Times New Roman" w:hAnsi="Times New Roman"/>
          <w:lang w:val="ro-RO"/>
        </w:rPr>
        <w:t xml:space="preserve"> complex</w:t>
      </w:r>
      <w:r w:rsidRPr="00B116F7">
        <w:rPr>
          <w:rFonts w:ascii="Times New Roman" w:hAnsi="Times New Roman"/>
          <w:lang w:val="ro-RO"/>
        </w:rPr>
        <w:t>, în scopul elaborării rapoartelor de progres.</w:t>
      </w:r>
    </w:p>
    <w:p w14:paraId="36836DA3" w14:textId="0539ACCF" w:rsidR="00AA5F78" w:rsidRPr="00B116F7" w:rsidRDefault="00AA5F78" w:rsidP="00103FD1">
      <w:pPr>
        <w:pStyle w:val="BodyText"/>
        <w:widowControl w:val="0"/>
        <w:numPr>
          <w:ilvl w:val="0"/>
          <w:numId w:val="10"/>
        </w:numPr>
        <w:tabs>
          <w:tab w:val="left" w:pos="284"/>
          <w:tab w:val="left" w:pos="693"/>
        </w:tabs>
        <w:kinsoku w:val="0"/>
        <w:overflowPunct w:val="0"/>
        <w:autoSpaceDE w:val="0"/>
        <w:autoSpaceDN w:val="0"/>
        <w:adjustRightInd w:val="0"/>
        <w:spacing w:after="0" w:line="276" w:lineRule="auto"/>
        <w:ind w:left="0" w:firstLine="0"/>
        <w:jc w:val="both"/>
        <w:rPr>
          <w:rFonts w:ascii="Times New Roman" w:hAnsi="Times New Roman"/>
          <w:lang w:val="ro-RO"/>
        </w:rPr>
      </w:pPr>
      <w:r w:rsidRPr="00B116F7">
        <w:rPr>
          <w:rFonts w:ascii="Times New Roman" w:hAnsi="Times New Roman"/>
          <w:lang w:val="ro-RO"/>
        </w:rPr>
        <w:t xml:space="preserve">Partenerul este responsabil pentru neregulile identificate în cadrul proiectului </w:t>
      </w:r>
      <w:r w:rsidR="0046284E">
        <w:rPr>
          <w:rFonts w:ascii="Times New Roman" w:hAnsi="Times New Roman"/>
          <w:lang w:val="ro-RO"/>
        </w:rPr>
        <w:t xml:space="preserve">complex </w:t>
      </w:r>
      <w:r w:rsidRPr="00B116F7">
        <w:rPr>
          <w:rFonts w:ascii="Times New Roman" w:hAnsi="Times New Roman"/>
          <w:lang w:val="ro-RO"/>
        </w:rPr>
        <w:t>aferente cheltuielilor proprii conform notificărilor și titlurilor de creanță emise pe numele lor de către</w:t>
      </w:r>
      <w:r w:rsidR="002D6240">
        <w:rPr>
          <w:rFonts w:ascii="Times New Roman" w:hAnsi="Times New Roman"/>
          <w:lang w:val="ro-RO"/>
        </w:rPr>
        <w:t xml:space="preserve"> </w:t>
      </w:r>
      <w:r w:rsidR="007D0345">
        <w:rPr>
          <w:rFonts w:ascii="Times New Roman" w:eastAsia="Calibri" w:hAnsi="Times New Roman"/>
          <w:lang w:val="ro-RO"/>
        </w:rPr>
        <w:t>MCID</w:t>
      </w:r>
      <w:r w:rsidRPr="00B116F7">
        <w:rPr>
          <w:rFonts w:ascii="Times New Roman" w:hAnsi="Times New Roman"/>
          <w:lang w:val="ro-RO"/>
        </w:rPr>
        <w:t>.</w:t>
      </w:r>
    </w:p>
    <w:p w14:paraId="44B8CE97" w14:textId="77777777" w:rsidR="00E70ABD" w:rsidRDefault="00E70ABD" w:rsidP="00103FD1">
      <w:pPr>
        <w:tabs>
          <w:tab w:val="left" w:pos="284"/>
        </w:tabs>
        <w:spacing w:line="276" w:lineRule="auto"/>
        <w:jc w:val="both"/>
        <w:rPr>
          <w:b/>
          <w:bCs/>
        </w:rPr>
      </w:pPr>
      <w:bookmarkStart w:id="42" w:name="Art._8_Achiziții_publice"/>
      <w:bookmarkEnd w:id="42"/>
    </w:p>
    <w:p w14:paraId="6B11D377" w14:textId="5F655C0D" w:rsidR="00AA5F78" w:rsidRPr="00B116F7" w:rsidRDefault="00AA5F78" w:rsidP="00103FD1">
      <w:pPr>
        <w:tabs>
          <w:tab w:val="left" w:pos="284"/>
        </w:tabs>
        <w:spacing w:line="276" w:lineRule="auto"/>
        <w:jc w:val="both"/>
        <w:rPr>
          <w:b/>
          <w:bCs/>
        </w:rPr>
      </w:pPr>
      <w:r w:rsidRPr="00B116F7">
        <w:rPr>
          <w:b/>
          <w:bCs/>
        </w:rPr>
        <w:t>Art. 7</w:t>
      </w:r>
      <w:r w:rsidR="0009142B">
        <w:rPr>
          <w:b/>
          <w:bCs/>
        </w:rPr>
        <w:t>.</w:t>
      </w:r>
      <w:r w:rsidRPr="00B116F7">
        <w:rPr>
          <w:b/>
          <w:bCs/>
        </w:rPr>
        <w:t xml:space="preserve"> Achiziții publice</w:t>
      </w:r>
    </w:p>
    <w:p w14:paraId="25EA607D" w14:textId="159F14E3" w:rsidR="00AA5F78" w:rsidRPr="00B116F7" w:rsidRDefault="00AA5F78" w:rsidP="00103FD1">
      <w:pPr>
        <w:pStyle w:val="BodyText"/>
        <w:tabs>
          <w:tab w:val="left" w:pos="284"/>
        </w:tabs>
        <w:kinsoku w:val="0"/>
        <w:overflowPunct w:val="0"/>
        <w:autoSpaceDE w:val="0"/>
        <w:autoSpaceDN w:val="0"/>
        <w:spacing w:after="0" w:line="276" w:lineRule="auto"/>
        <w:jc w:val="both"/>
        <w:rPr>
          <w:rFonts w:ascii="Times New Roman" w:hAnsi="Times New Roman"/>
          <w:lang w:val="ro-RO"/>
        </w:rPr>
      </w:pPr>
      <w:r w:rsidRPr="00B116F7">
        <w:rPr>
          <w:rFonts w:ascii="Times New Roman" w:hAnsi="Times New Roman"/>
          <w:lang w:val="ro-RO"/>
        </w:rPr>
        <w:t xml:space="preserve">Achiziţiile în cadrul proiectului </w:t>
      </w:r>
      <w:r w:rsidR="0046284E">
        <w:rPr>
          <w:rFonts w:ascii="Times New Roman" w:hAnsi="Times New Roman"/>
          <w:lang w:val="ro-RO"/>
        </w:rPr>
        <w:t xml:space="preserve">complex </w:t>
      </w:r>
      <w:r w:rsidRPr="00B116F7">
        <w:rPr>
          <w:rFonts w:ascii="Times New Roman" w:hAnsi="Times New Roman"/>
          <w:lang w:val="ro-RO"/>
        </w:rPr>
        <w:t xml:space="preserve">vor fi făcute de către </w:t>
      </w:r>
      <w:r w:rsidR="000532B0">
        <w:rPr>
          <w:rFonts w:ascii="Times New Roman" w:hAnsi="Times New Roman"/>
          <w:lang w:val="ro-RO"/>
        </w:rPr>
        <w:t>Directorul</w:t>
      </w:r>
      <w:r w:rsidR="000532B0" w:rsidRPr="001E0F02">
        <w:rPr>
          <w:rFonts w:ascii="Times New Roman" w:hAnsi="Times New Roman"/>
          <w:lang w:val="ro-RO"/>
        </w:rPr>
        <w:t xml:space="preserve"> de proiect complex</w:t>
      </w:r>
      <w:r w:rsidRPr="00B116F7">
        <w:rPr>
          <w:rFonts w:ascii="Times New Roman" w:hAnsi="Times New Roman"/>
          <w:lang w:val="ro-RO"/>
        </w:rPr>
        <w:t xml:space="preserve"> sau partener, cu respectarea condiţiilor din contractul de finanţare şi a legislației în domeniu.</w:t>
      </w:r>
    </w:p>
    <w:p w14:paraId="2B845063" w14:textId="77777777" w:rsidR="00AA5F78" w:rsidRPr="00B116F7" w:rsidRDefault="00AA5F78" w:rsidP="00103FD1">
      <w:pPr>
        <w:pStyle w:val="BodyText"/>
        <w:tabs>
          <w:tab w:val="left" w:pos="284"/>
        </w:tabs>
        <w:kinsoku w:val="0"/>
        <w:overflowPunct w:val="0"/>
        <w:spacing w:after="0" w:line="276" w:lineRule="auto"/>
        <w:jc w:val="both"/>
        <w:rPr>
          <w:rFonts w:ascii="Times New Roman" w:hAnsi="Times New Roman"/>
          <w:b/>
          <w:bCs/>
          <w:sz w:val="4"/>
          <w:szCs w:val="4"/>
          <w:lang w:val="ro-RO"/>
        </w:rPr>
      </w:pPr>
    </w:p>
    <w:p w14:paraId="0E0CA98E" w14:textId="77777777" w:rsidR="00AA5F78" w:rsidRPr="00B116F7" w:rsidRDefault="00AA5F78" w:rsidP="00103FD1">
      <w:pPr>
        <w:tabs>
          <w:tab w:val="left" w:pos="284"/>
        </w:tabs>
        <w:spacing w:line="276" w:lineRule="auto"/>
        <w:jc w:val="both"/>
        <w:rPr>
          <w:b/>
          <w:bCs/>
        </w:rPr>
      </w:pPr>
      <w:bookmarkStart w:id="43" w:name="Art._9_Proprietatea"/>
      <w:bookmarkEnd w:id="43"/>
    </w:p>
    <w:p w14:paraId="16D159EC" w14:textId="4C9DDE48" w:rsidR="00AA5F78" w:rsidRPr="00B116F7" w:rsidRDefault="00AA5F78" w:rsidP="00103FD1">
      <w:pPr>
        <w:tabs>
          <w:tab w:val="left" w:pos="284"/>
        </w:tabs>
        <w:spacing w:line="276" w:lineRule="auto"/>
        <w:jc w:val="both"/>
        <w:rPr>
          <w:b/>
          <w:bCs/>
        </w:rPr>
      </w:pPr>
      <w:r w:rsidRPr="00B116F7">
        <w:rPr>
          <w:b/>
          <w:bCs/>
        </w:rPr>
        <w:t>Art. 8</w:t>
      </w:r>
      <w:r w:rsidR="0009142B">
        <w:rPr>
          <w:b/>
          <w:bCs/>
        </w:rPr>
        <w:t>.</w:t>
      </w:r>
      <w:r w:rsidRPr="00B116F7">
        <w:rPr>
          <w:b/>
          <w:bCs/>
        </w:rPr>
        <w:t xml:space="preserve"> Proprietatea</w:t>
      </w:r>
    </w:p>
    <w:p w14:paraId="78736216" w14:textId="600EF6AE" w:rsidR="00AA5F78" w:rsidRPr="00B116F7" w:rsidRDefault="00AA5F78" w:rsidP="00103FD1">
      <w:pPr>
        <w:pStyle w:val="BodyText"/>
        <w:widowControl w:val="0"/>
        <w:numPr>
          <w:ilvl w:val="1"/>
          <w:numId w:val="16"/>
        </w:numPr>
        <w:tabs>
          <w:tab w:val="left" w:pos="284"/>
          <w:tab w:val="left" w:pos="813"/>
        </w:tabs>
        <w:kinsoku w:val="0"/>
        <w:overflowPunct w:val="0"/>
        <w:autoSpaceDE w:val="0"/>
        <w:autoSpaceDN w:val="0"/>
        <w:adjustRightInd w:val="0"/>
        <w:spacing w:after="0" w:line="276" w:lineRule="auto"/>
        <w:ind w:left="0" w:firstLine="0"/>
        <w:jc w:val="both"/>
        <w:rPr>
          <w:rFonts w:ascii="Times New Roman" w:hAnsi="Times New Roman"/>
          <w:color w:val="000000"/>
          <w:lang w:val="ro-RO"/>
        </w:rPr>
      </w:pPr>
      <w:r w:rsidRPr="00B116F7">
        <w:rPr>
          <w:rFonts w:ascii="Times New Roman" w:hAnsi="Times New Roman"/>
          <w:lang w:val="ro-RO"/>
        </w:rPr>
        <w:t>Părţile au obligaţia să menţină proprietatea proiectului</w:t>
      </w:r>
      <w:r w:rsidR="0046284E">
        <w:rPr>
          <w:rFonts w:ascii="Times New Roman" w:hAnsi="Times New Roman"/>
          <w:lang w:val="ro-RO"/>
        </w:rPr>
        <w:t xml:space="preserve"> complex</w:t>
      </w:r>
      <w:r w:rsidRPr="00B116F7">
        <w:rPr>
          <w:rFonts w:ascii="Times New Roman" w:hAnsi="Times New Roman"/>
          <w:lang w:val="ro-RO"/>
        </w:rPr>
        <w:t xml:space="preserve"> şi natura activităţii pentru care s-a acordat finanţare, pe o perioadă de cel puţin 3 ani după finalizare şi să asigure exploatarea şi întreţinerea în această perioadă.</w:t>
      </w:r>
    </w:p>
    <w:p w14:paraId="7D86DE66" w14:textId="2C20C81B" w:rsidR="00AA5F78" w:rsidRPr="00B116F7" w:rsidRDefault="00AA5F78" w:rsidP="00103FD1">
      <w:pPr>
        <w:pStyle w:val="BodyText"/>
        <w:widowControl w:val="0"/>
        <w:numPr>
          <w:ilvl w:val="1"/>
          <w:numId w:val="16"/>
        </w:numPr>
        <w:tabs>
          <w:tab w:val="left" w:pos="284"/>
          <w:tab w:val="left" w:pos="813"/>
        </w:tabs>
        <w:kinsoku w:val="0"/>
        <w:overflowPunct w:val="0"/>
        <w:autoSpaceDE w:val="0"/>
        <w:autoSpaceDN w:val="0"/>
        <w:adjustRightInd w:val="0"/>
        <w:spacing w:after="0" w:line="276" w:lineRule="auto"/>
        <w:ind w:left="0" w:firstLine="0"/>
        <w:jc w:val="both"/>
        <w:rPr>
          <w:rFonts w:ascii="Times New Roman" w:hAnsi="Times New Roman"/>
          <w:lang w:val="ro-RO"/>
        </w:rPr>
      </w:pPr>
      <w:bookmarkStart w:id="44" w:name="Înainte_de_sfârşitul_proiectului,_părţil"/>
      <w:bookmarkEnd w:id="44"/>
      <w:r w:rsidRPr="00B116F7">
        <w:rPr>
          <w:rFonts w:ascii="Times New Roman" w:hAnsi="Times New Roman"/>
          <w:lang w:val="ro-RO"/>
        </w:rPr>
        <w:t>Înainte de sfârşitul proiectului</w:t>
      </w:r>
      <w:r w:rsidR="0046284E">
        <w:rPr>
          <w:rFonts w:ascii="Times New Roman" w:hAnsi="Times New Roman"/>
          <w:lang w:val="ro-RO"/>
        </w:rPr>
        <w:t xml:space="preserve"> complex</w:t>
      </w:r>
      <w:r w:rsidRPr="00B116F7">
        <w:rPr>
          <w:rFonts w:ascii="Times New Roman" w:hAnsi="Times New Roman"/>
          <w:lang w:val="ro-RO"/>
        </w:rPr>
        <w:t xml:space="preserve">, părţile/partenerii vor conveni asupra modului de acordare a dreptului de utilizare a echipamentelor, bunurilor </w:t>
      </w:r>
      <w:r w:rsidR="009E1E09">
        <w:rPr>
          <w:rFonts w:ascii="Times New Roman" w:hAnsi="Times New Roman"/>
          <w:lang w:val="ro-RO"/>
        </w:rPr>
        <w:t>ș.a</w:t>
      </w:r>
      <w:r w:rsidRPr="00B116F7">
        <w:rPr>
          <w:rFonts w:ascii="Times New Roman" w:hAnsi="Times New Roman"/>
          <w:lang w:val="ro-RO"/>
        </w:rPr>
        <w:t xml:space="preserve"> achiziţionate prin proiect</w:t>
      </w:r>
      <w:r w:rsidR="0046284E">
        <w:rPr>
          <w:rFonts w:ascii="Times New Roman" w:hAnsi="Times New Roman"/>
          <w:lang w:val="ro-RO"/>
        </w:rPr>
        <w:t>ul complex</w:t>
      </w:r>
      <w:r w:rsidRPr="00B116F7">
        <w:rPr>
          <w:rFonts w:ascii="Times New Roman" w:hAnsi="Times New Roman"/>
          <w:lang w:val="ro-RO"/>
        </w:rPr>
        <w:t>, precum și a titlurilor și drepturilor de proprietate intelectuală și industrială privind rezultatele proiectului. Copii ale titlurilor de transfer vor fi ataşate raportului final.</w:t>
      </w:r>
    </w:p>
    <w:p w14:paraId="3A0EEB5D" w14:textId="532ED012" w:rsidR="00AA5F78" w:rsidRPr="00B116F7" w:rsidRDefault="00AA5F78" w:rsidP="00103FD1">
      <w:pPr>
        <w:pStyle w:val="BodyText"/>
        <w:widowControl w:val="0"/>
        <w:numPr>
          <w:ilvl w:val="1"/>
          <w:numId w:val="16"/>
        </w:numPr>
        <w:tabs>
          <w:tab w:val="left" w:pos="284"/>
          <w:tab w:val="left" w:pos="813"/>
        </w:tabs>
        <w:kinsoku w:val="0"/>
        <w:overflowPunct w:val="0"/>
        <w:autoSpaceDE w:val="0"/>
        <w:autoSpaceDN w:val="0"/>
        <w:adjustRightInd w:val="0"/>
        <w:spacing w:after="0" w:line="276" w:lineRule="auto"/>
        <w:ind w:left="0" w:firstLine="0"/>
        <w:jc w:val="both"/>
        <w:rPr>
          <w:rFonts w:ascii="Times New Roman" w:hAnsi="Times New Roman"/>
          <w:lang w:val="ro-RO"/>
        </w:rPr>
      </w:pPr>
      <w:bookmarkStart w:id="45" w:name="Părţile_au_obligaţia_de_a_asigura_funcţi"/>
      <w:bookmarkEnd w:id="45"/>
      <w:r w:rsidRPr="00B116F7">
        <w:rPr>
          <w:rFonts w:ascii="Times New Roman" w:hAnsi="Times New Roman"/>
          <w:lang w:val="ro-RO"/>
        </w:rPr>
        <w:t xml:space="preserve">Părţile au obligaţia de a asigura funcţionarea tuturor bunurilor, echipamentelor achiziţionate din finanţarea nerambursabilă, la locul de desfăşurare a proiectului </w:t>
      </w:r>
      <w:r w:rsidR="0046284E">
        <w:rPr>
          <w:rFonts w:ascii="Times New Roman" w:hAnsi="Times New Roman"/>
          <w:lang w:val="ro-RO"/>
        </w:rPr>
        <w:t xml:space="preserve">complex </w:t>
      </w:r>
      <w:r w:rsidRPr="00B116F7">
        <w:rPr>
          <w:rFonts w:ascii="Times New Roman" w:hAnsi="Times New Roman"/>
          <w:lang w:val="ro-RO"/>
        </w:rPr>
        <w:t>şi exclusiv în scopul pentru care au fost achiziţionate.</w:t>
      </w:r>
    </w:p>
    <w:p w14:paraId="69680F72" w14:textId="662F1D23" w:rsidR="00AA5F78" w:rsidRPr="00B116F7" w:rsidRDefault="00AA5F78" w:rsidP="00103FD1">
      <w:pPr>
        <w:pStyle w:val="BodyText"/>
        <w:widowControl w:val="0"/>
        <w:numPr>
          <w:ilvl w:val="1"/>
          <w:numId w:val="16"/>
        </w:numPr>
        <w:tabs>
          <w:tab w:val="left" w:pos="284"/>
          <w:tab w:val="left" w:pos="813"/>
        </w:tabs>
        <w:kinsoku w:val="0"/>
        <w:overflowPunct w:val="0"/>
        <w:autoSpaceDE w:val="0"/>
        <w:autoSpaceDN w:val="0"/>
        <w:adjustRightInd w:val="0"/>
        <w:spacing w:after="0" w:line="276" w:lineRule="auto"/>
        <w:ind w:left="0" w:firstLine="0"/>
        <w:jc w:val="both"/>
        <w:rPr>
          <w:rFonts w:ascii="Times New Roman" w:hAnsi="Times New Roman"/>
          <w:color w:val="000000"/>
          <w:lang w:val="ro-RO"/>
        </w:rPr>
      </w:pPr>
      <w:bookmarkStart w:id="46" w:name="Părţile_au_obligaţia_să_nu_înstrăineze,_"/>
      <w:bookmarkEnd w:id="46"/>
      <w:r w:rsidRPr="00B116F7">
        <w:rPr>
          <w:rFonts w:ascii="Times New Roman" w:hAnsi="Times New Roman"/>
          <w:lang w:val="ro-RO"/>
        </w:rPr>
        <w:t>Părţile au obligaţia să nu înstrăineze, închirieze, gajeze bunurile achiziţionate ca urmare a obţinerii finanţării,</w:t>
      </w:r>
      <w:r w:rsidRPr="00B116F7">
        <w:rPr>
          <w:rFonts w:ascii="Times New Roman" w:hAnsi="Times New Roman"/>
          <w:color w:val="000000"/>
          <w:lang w:val="ro-RO"/>
        </w:rPr>
        <w:t xml:space="preserve"> pe o perioadă de 3 ani de la finalizarea proiectului</w:t>
      </w:r>
      <w:r w:rsidR="0090189C">
        <w:rPr>
          <w:rFonts w:ascii="Times New Roman" w:hAnsi="Times New Roman"/>
          <w:color w:val="000000"/>
          <w:lang w:val="ro-RO"/>
        </w:rPr>
        <w:t xml:space="preserve"> complex</w:t>
      </w:r>
      <w:r w:rsidRPr="00B116F7">
        <w:rPr>
          <w:rFonts w:ascii="Times New Roman" w:hAnsi="Times New Roman"/>
          <w:color w:val="000000"/>
          <w:lang w:val="ro-RO"/>
        </w:rPr>
        <w:t xml:space="preserve">, conform </w:t>
      </w:r>
      <w:r w:rsidRPr="00B116F7">
        <w:rPr>
          <w:rFonts w:ascii="Times New Roman" w:hAnsi="Times New Roman"/>
          <w:color w:val="000000"/>
          <w:lang w:val="ro-RO"/>
        </w:rPr>
        <w:lastRenderedPageBreak/>
        <w:t>paragrafului (1).</w:t>
      </w:r>
    </w:p>
    <w:p w14:paraId="58257F40" w14:textId="77777777" w:rsidR="00AA5F78" w:rsidRPr="00B116F7" w:rsidRDefault="00AA5F78" w:rsidP="00103FD1">
      <w:pPr>
        <w:pStyle w:val="BodyText"/>
        <w:tabs>
          <w:tab w:val="left" w:pos="284"/>
        </w:tabs>
        <w:kinsoku w:val="0"/>
        <w:overflowPunct w:val="0"/>
        <w:spacing w:after="0" w:line="276" w:lineRule="auto"/>
        <w:jc w:val="both"/>
        <w:rPr>
          <w:rFonts w:ascii="Times New Roman" w:hAnsi="Times New Roman"/>
          <w:lang w:val="ro-RO"/>
        </w:rPr>
      </w:pPr>
    </w:p>
    <w:p w14:paraId="318F973D" w14:textId="3E4733E0" w:rsidR="00AA5F78" w:rsidRPr="00B116F7" w:rsidRDefault="00AA5F78" w:rsidP="00103FD1">
      <w:pPr>
        <w:tabs>
          <w:tab w:val="left" w:pos="284"/>
        </w:tabs>
        <w:spacing w:line="276" w:lineRule="auto"/>
        <w:jc w:val="both"/>
        <w:rPr>
          <w:b/>
          <w:bCs/>
        </w:rPr>
      </w:pPr>
      <w:bookmarkStart w:id="47" w:name="Art._10_Confidențialitate"/>
      <w:bookmarkEnd w:id="47"/>
      <w:r w:rsidRPr="00B116F7">
        <w:rPr>
          <w:b/>
          <w:bCs/>
        </w:rPr>
        <w:t>Art. 10</w:t>
      </w:r>
      <w:r w:rsidR="0009142B">
        <w:rPr>
          <w:b/>
          <w:bCs/>
        </w:rPr>
        <w:t>.</w:t>
      </w:r>
      <w:r w:rsidRPr="00B116F7">
        <w:rPr>
          <w:b/>
          <w:bCs/>
        </w:rPr>
        <w:t xml:space="preserve"> </w:t>
      </w:r>
      <w:bookmarkStart w:id="48" w:name="Părţile_semnatare_ale_prezentului_acord_"/>
      <w:bookmarkEnd w:id="48"/>
      <w:r w:rsidRPr="00B116F7">
        <w:rPr>
          <w:b/>
          <w:bCs/>
        </w:rPr>
        <w:t>Confidențialitate</w:t>
      </w:r>
    </w:p>
    <w:p w14:paraId="6CA9C298" w14:textId="39097150" w:rsidR="00AA5F78" w:rsidRPr="00B116F7" w:rsidRDefault="00AA5F78" w:rsidP="00103FD1">
      <w:pPr>
        <w:pStyle w:val="BodyText"/>
        <w:tabs>
          <w:tab w:val="left" w:pos="284"/>
        </w:tabs>
        <w:kinsoku w:val="0"/>
        <w:overflowPunct w:val="0"/>
        <w:spacing w:after="0" w:line="276" w:lineRule="auto"/>
        <w:jc w:val="both"/>
        <w:rPr>
          <w:rFonts w:ascii="Times New Roman" w:hAnsi="Times New Roman"/>
          <w:lang w:val="ro-RO"/>
        </w:rPr>
      </w:pPr>
      <w:r w:rsidRPr="00B116F7">
        <w:rPr>
          <w:rFonts w:ascii="Times New Roman" w:hAnsi="Times New Roman"/>
          <w:lang w:val="ro-RO"/>
        </w:rPr>
        <w:t>Părţile semnatare ale prezentului acord convin să păstreze în strictă confidenţialitate informaţiile primite în cadrul şi pe parcursul implementării proiectului</w:t>
      </w:r>
      <w:r w:rsidR="00C07B4B">
        <w:rPr>
          <w:rFonts w:ascii="Times New Roman" w:hAnsi="Times New Roman"/>
          <w:lang w:val="ro-RO"/>
        </w:rPr>
        <w:t xml:space="preserve"> complex</w:t>
      </w:r>
      <w:r w:rsidRPr="00B116F7">
        <w:rPr>
          <w:rFonts w:ascii="Times New Roman" w:hAnsi="Times New Roman"/>
          <w:lang w:val="ro-RO"/>
        </w:rPr>
        <w:t xml:space="preserve"> şi sunt de acord să prevină orice utilizare sau divulgare neautorizată a unor astfel de informaţii. Părțile înțeleg să utilizeze informaţiile confidenţiale doar în scopul de a-şi îndeplini obligaţiile din prezentul Acord de Parteneriat.</w:t>
      </w:r>
    </w:p>
    <w:p w14:paraId="479B2D57" w14:textId="77777777" w:rsidR="00AA5F78" w:rsidRPr="00B116F7" w:rsidRDefault="00AA5F78" w:rsidP="00103FD1">
      <w:pPr>
        <w:pStyle w:val="BodyText"/>
        <w:tabs>
          <w:tab w:val="left" w:pos="284"/>
        </w:tabs>
        <w:kinsoku w:val="0"/>
        <w:overflowPunct w:val="0"/>
        <w:spacing w:after="0" w:line="276" w:lineRule="auto"/>
        <w:jc w:val="both"/>
        <w:rPr>
          <w:rFonts w:ascii="Times New Roman" w:hAnsi="Times New Roman"/>
          <w:sz w:val="19"/>
          <w:szCs w:val="19"/>
          <w:lang w:val="ro-RO"/>
        </w:rPr>
      </w:pPr>
    </w:p>
    <w:p w14:paraId="272740A4" w14:textId="5A970B45" w:rsidR="00AA5F78" w:rsidRPr="00B116F7" w:rsidRDefault="00AA5F78" w:rsidP="00103FD1">
      <w:pPr>
        <w:tabs>
          <w:tab w:val="left" w:pos="284"/>
        </w:tabs>
        <w:spacing w:line="276" w:lineRule="auto"/>
        <w:jc w:val="both"/>
        <w:rPr>
          <w:b/>
          <w:bCs/>
        </w:rPr>
      </w:pPr>
      <w:bookmarkStart w:id="49" w:name="Art._11_Legea_aplicabilă"/>
      <w:bookmarkEnd w:id="49"/>
      <w:r w:rsidRPr="00B116F7">
        <w:rPr>
          <w:b/>
          <w:bCs/>
        </w:rPr>
        <w:t>Art. 11</w:t>
      </w:r>
      <w:r w:rsidR="0009142B">
        <w:rPr>
          <w:b/>
          <w:bCs/>
        </w:rPr>
        <w:t>.</w:t>
      </w:r>
      <w:r w:rsidRPr="00B116F7">
        <w:rPr>
          <w:b/>
          <w:bCs/>
        </w:rPr>
        <w:t xml:space="preserve"> Legea aplicabilă</w:t>
      </w:r>
    </w:p>
    <w:p w14:paraId="27E7ABD8" w14:textId="77777777" w:rsidR="00AA5F78" w:rsidRPr="00B116F7" w:rsidRDefault="00AA5F78" w:rsidP="00103FD1">
      <w:pPr>
        <w:pStyle w:val="BodyText"/>
        <w:widowControl w:val="0"/>
        <w:numPr>
          <w:ilvl w:val="0"/>
          <w:numId w:val="9"/>
        </w:numPr>
        <w:tabs>
          <w:tab w:val="left" w:pos="284"/>
          <w:tab w:val="left" w:pos="813"/>
        </w:tabs>
        <w:kinsoku w:val="0"/>
        <w:overflowPunct w:val="0"/>
        <w:autoSpaceDE w:val="0"/>
        <w:autoSpaceDN w:val="0"/>
        <w:adjustRightInd w:val="0"/>
        <w:spacing w:after="0" w:line="276" w:lineRule="auto"/>
        <w:ind w:left="0" w:firstLine="0"/>
        <w:jc w:val="both"/>
        <w:rPr>
          <w:rFonts w:ascii="Times New Roman" w:hAnsi="Times New Roman"/>
          <w:lang w:val="ro-RO"/>
        </w:rPr>
      </w:pPr>
      <w:bookmarkStart w:id="50" w:name="Prezentului_Acord_i_se_va_aplica_şi_va_f"/>
      <w:bookmarkEnd w:id="50"/>
      <w:r w:rsidRPr="00B116F7">
        <w:rPr>
          <w:rFonts w:ascii="Times New Roman" w:hAnsi="Times New Roman"/>
          <w:lang w:val="ro-RO"/>
        </w:rPr>
        <w:t>Prezentului Acord i se va aplica şi va fi interpretat în conformitate cu legea română.</w:t>
      </w:r>
    </w:p>
    <w:p w14:paraId="7DB85641" w14:textId="77777777" w:rsidR="00AA5F78" w:rsidRPr="00B116F7" w:rsidRDefault="00AA5F78" w:rsidP="00103FD1">
      <w:pPr>
        <w:pStyle w:val="BodyText"/>
        <w:widowControl w:val="0"/>
        <w:numPr>
          <w:ilvl w:val="0"/>
          <w:numId w:val="9"/>
        </w:numPr>
        <w:tabs>
          <w:tab w:val="left" w:pos="284"/>
          <w:tab w:val="left" w:pos="813"/>
        </w:tabs>
        <w:kinsoku w:val="0"/>
        <w:overflowPunct w:val="0"/>
        <w:autoSpaceDE w:val="0"/>
        <w:autoSpaceDN w:val="0"/>
        <w:adjustRightInd w:val="0"/>
        <w:spacing w:after="0" w:line="276" w:lineRule="auto"/>
        <w:ind w:left="0" w:firstLine="0"/>
        <w:jc w:val="both"/>
        <w:rPr>
          <w:rFonts w:ascii="Times New Roman" w:hAnsi="Times New Roman"/>
          <w:lang w:val="ro-RO"/>
        </w:rPr>
      </w:pPr>
      <w:bookmarkStart w:id="51" w:name="Pe_durata_prezentului_Acord,_părţile_vor"/>
      <w:bookmarkEnd w:id="51"/>
      <w:r w:rsidRPr="00B116F7">
        <w:rPr>
          <w:rFonts w:ascii="Times New Roman" w:hAnsi="Times New Roman"/>
          <w:lang w:val="ro-RO"/>
        </w:rPr>
        <w:t>Pe durata prezentului Acord, părţile vor avea dreptul sa convină în scris asupra modificării anumitor clauze, prin act adiţional, oricând interesele lor cer acest lucru sau când aceste circumstanţe au loc şi nu au putut fi prevăzute în momentul în care s-a încheiat prezentul Acord de Parteneriat.</w:t>
      </w:r>
    </w:p>
    <w:p w14:paraId="23D2052F" w14:textId="77777777" w:rsidR="00AA5F78" w:rsidRPr="00B116F7" w:rsidRDefault="00AA5F78" w:rsidP="00103FD1">
      <w:pPr>
        <w:pStyle w:val="BodyText"/>
        <w:tabs>
          <w:tab w:val="left" w:pos="284"/>
        </w:tabs>
        <w:kinsoku w:val="0"/>
        <w:overflowPunct w:val="0"/>
        <w:spacing w:after="0" w:line="276" w:lineRule="auto"/>
        <w:jc w:val="both"/>
        <w:rPr>
          <w:rFonts w:ascii="Times New Roman" w:hAnsi="Times New Roman"/>
          <w:sz w:val="19"/>
          <w:szCs w:val="19"/>
          <w:lang w:val="ro-RO"/>
        </w:rPr>
      </w:pPr>
    </w:p>
    <w:p w14:paraId="4B1DA26E" w14:textId="6F983C1E" w:rsidR="00AA5F78" w:rsidRPr="00B116F7" w:rsidRDefault="00AA5F78" w:rsidP="00103FD1">
      <w:pPr>
        <w:tabs>
          <w:tab w:val="left" w:pos="284"/>
        </w:tabs>
        <w:spacing w:line="276" w:lineRule="auto"/>
        <w:jc w:val="both"/>
        <w:rPr>
          <w:b/>
          <w:bCs/>
        </w:rPr>
      </w:pPr>
      <w:bookmarkStart w:id="52" w:name="Art._12_Dispoziţii_finale"/>
      <w:bookmarkEnd w:id="52"/>
      <w:r w:rsidRPr="00B116F7">
        <w:rPr>
          <w:b/>
          <w:bCs/>
        </w:rPr>
        <w:t>Art. 12</w:t>
      </w:r>
      <w:r w:rsidR="0009142B">
        <w:rPr>
          <w:b/>
          <w:bCs/>
        </w:rPr>
        <w:t>.</w:t>
      </w:r>
      <w:r w:rsidRPr="00B116F7">
        <w:rPr>
          <w:b/>
          <w:bCs/>
        </w:rPr>
        <w:t xml:space="preserve"> Dispoziţii finale</w:t>
      </w:r>
    </w:p>
    <w:p w14:paraId="4AED454E" w14:textId="77777777" w:rsidR="00AA5F78" w:rsidRPr="00B116F7" w:rsidRDefault="00AA5F78" w:rsidP="00103FD1">
      <w:pPr>
        <w:pStyle w:val="BodyText"/>
        <w:tabs>
          <w:tab w:val="left" w:pos="284"/>
        </w:tabs>
        <w:kinsoku w:val="0"/>
        <w:overflowPunct w:val="0"/>
        <w:spacing w:after="0" w:line="276" w:lineRule="auto"/>
        <w:jc w:val="both"/>
        <w:rPr>
          <w:rFonts w:ascii="Times New Roman" w:hAnsi="Times New Roman"/>
          <w:lang w:val="ro-RO"/>
        </w:rPr>
      </w:pPr>
      <w:bookmarkStart w:id="53" w:name="Toate_posibilele_dispute_rezultate_din_p"/>
      <w:bookmarkEnd w:id="53"/>
      <w:r w:rsidRPr="00B116F7">
        <w:rPr>
          <w:rFonts w:ascii="Times New Roman" w:hAnsi="Times New Roman"/>
          <w:lang w:val="ro-RO"/>
        </w:rPr>
        <w:t>Toate posibilele dispute rezultate din prezentul acord sau în legătură cu el, pe care părţile nu le pot soluţiona pe cale amiabilă, vor fi soluţionate de instanţele competente.</w:t>
      </w:r>
    </w:p>
    <w:p w14:paraId="0B889808" w14:textId="77777777" w:rsidR="00AA5F78" w:rsidRPr="00B116F7" w:rsidRDefault="00AA5F78" w:rsidP="00103FD1">
      <w:pPr>
        <w:pStyle w:val="BodyText"/>
        <w:tabs>
          <w:tab w:val="left" w:pos="284"/>
        </w:tabs>
        <w:kinsoku w:val="0"/>
        <w:overflowPunct w:val="0"/>
        <w:spacing w:after="0" w:line="276" w:lineRule="auto"/>
        <w:jc w:val="both"/>
        <w:rPr>
          <w:rFonts w:ascii="Times New Roman" w:hAnsi="Times New Roman"/>
          <w:sz w:val="14"/>
          <w:szCs w:val="14"/>
          <w:lang w:val="ro-RO"/>
        </w:rPr>
      </w:pPr>
    </w:p>
    <w:p w14:paraId="123D2474" w14:textId="77777777" w:rsidR="00AA5F78" w:rsidRPr="00B116F7" w:rsidRDefault="00AA5F78" w:rsidP="00103FD1">
      <w:pPr>
        <w:pStyle w:val="BodyText"/>
        <w:tabs>
          <w:tab w:val="left" w:pos="284"/>
        </w:tabs>
        <w:kinsoku w:val="0"/>
        <w:overflowPunct w:val="0"/>
        <w:spacing w:after="0" w:line="276" w:lineRule="auto"/>
        <w:jc w:val="both"/>
        <w:rPr>
          <w:rFonts w:ascii="Times New Roman" w:hAnsi="Times New Roman"/>
          <w:color w:val="000000"/>
          <w:lang w:val="ro-RO"/>
        </w:rPr>
      </w:pPr>
      <w:r w:rsidRPr="00B116F7">
        <w:rPr>
          <w:rFonts w:ascii="Times New Roman" w:hAnsi="Times New Roman"/>
          <w:lang w:val="ro-RO"/>
        </w:rPr>
        <w:t>Întocmit în n</w:t>
      </w:r>
      <w:r w:rsidRPr="00B116F7">
        <w:rPr>
          <w:rFonts w:ascii="Times New Roman" w:hAnsi="Times New Roman"/>
          <w:i/>
          <w:iCs/>
          <w:color w:val="FF0000"/>
          <w:lang w:val="ro-RO"/>
        </w:rPr>
        <w:t xml:space="preserve"> </w:t>
      </w:r>
      <w:r w:rsidRPr="00B116F7">
        <w:rPr>
          <w:rFonts w:ascii="Times New Roman" w:hAnsi="Times New Roman"/>
          <w:color w:val="000000"/>
          <w:lang w:val="ro-RO"/>
        </w:rPr>
        <w:t>exemplare, în limba română, câte unul pentru fiecare parte și un original pentru cererea de finanţare.</w:t>
      </w:r>
    </w:p>
    <w:p w14:paraId="4EAC3CCC" w14:textId="77777777" w:rsidR="00AA5F78" w:rsidRPr="00B116F7" w:rsidRDefault="00AA5F78" w:rsidP="00103FD1">
      <w:pPr>
        <w:pStyle w:val="BodyText"/>
        <w:tabs>
          <w:tab w:val="left" w:pos="284"/>
        </w:tabs>
        <w:kinsoku w:val="0"/>
        <w:overflowPunct w:val="0"/>
        <w:spacing w:after="0" w:line="276" w:lineRule="auto"/>
        <w:jc w:val="both"/>
        <w:rPr>
          <w:rFonts w:ascii="Times New Roman" w:hAnsi="Times New Roman"/>
          <w:lang w:val="ro-RO"/>
        </w:rPr>
      </w:pPr>
    </w:p>
    <w:p w14:paraId="40A542F7" w14:textId="77777777" w:rsidR="00AA5F78" w:rsidRPr="00B116F7" w:rsidRDefault="00AA5F78" w:rsidP="00103FD1">
      <w:pPr>
        <w:pStyle w:val="BodyText"/>
        <w:tabs>
          <w:tab w:val="left" w:pos="284"/>
        </w:tabs>
        <w:kinsoku w:val="0"/>
        <w:overflowPunct w:val="0"/>
        <w:spacing w:after="0" w:line="276" w:lineRule="auto"/>
        <w:jc w:val="both"/>
        <w:rPr>
          <w:rFonts w:ascii="Times New Roman" w:hAnsi="Times New Roman"/>
          <w:lang w:val="ro-RO"/>
        </w:rPr>
      </w:pPr>
      <w:r w:rsidRPr="00B116F7">
        <w:rPr>
          <w:rFonts w:ascii="Times New Roman" w:hAnsi="Times New Roman"/>
          <w:lang w:val="ro-RO"/>
        </w:rPr>
        <w:t>Semnături</w:t>
      </w:r>
    </w:p>
    <w:p w14:paraId="1F06C3F1" w14:textId="77777777" w:rsidR="00AA5F78" w:rsidRPr="00B116F7" w:rsidRDefault="00AA5F78" w:rsidP="00103FD1">
      <w:pPr>
        <w:pStyle w:val="BodyText"/>
        <w:kinsoku w:val="0"/>
        <w:overflowPunct w:val="0"/>
        <w:spacing w:after="0" w:line="276" w:lineRule="auto"/>
        <w:jc w:val="both"/>
        <w:rPr>
          <w:rFonts w:ascii="Times New Roman" w:hAnsi="Times New Roman"/>
          <w:lang w:val="ro-RO"/>
        </w:rPr>
      </w:pPr>
    </w:p>
    <w:tbl>
      <w:tblPr>
        <w:tblW w:w="5000" w:type="pct"/>
        <w:tblLook w:val="04A0" w:firstRow="1" w:lastRow="0" w:firstColumn="1" w:lastColumn="0" w:noHBand="0" w:noVBand="1"/>
      </w:tblPr>
      <w:tblGrid>
        <w:gridCol w:w="3041"/>
        <w:gridCol w:w="2981"/>
        <w:gridCol w:w="2693"/>
      </w:tblGrid>
      <w:tr w:rsidR="00AA5F78" w:rsidRPr="00B116F7" w14:paraId="1B9445C2" w14:textId="77777777" w:rsidTr="00031F08">
        <w:tc>
          <w:tcPr>
            <w:tcW w:w="1744" w:type="pct"/>
            <w:shd w:val="clear" w:color="auto" w:fill="auto"/>
          </w:tcPr>
          <w:p w14:paraId="6197AF98" w14:textId="5604DDEE" w:rsidR="00AA5F78" w:rsidRPr="00B116F7" w:rsidRDefault="00B113E1" w:rsidP="00103FD1">
            <w:pPr>
              <w:pStyle w:val="BodyText"/>
              <w:kinsoku w:val="0"/>
              <w:overflowPunct w:val="0"/>
              <w:spacing w:after="0" w:line="276" w:lineRule="auto"/>
              <w:jc w:val="both"/>
              <w:rPr>
                <w:rFonts w:ascii="Times New Roman" w:hAnsi="Times New Roman"/>
                <w:b/>
                <w:lang w:val="ro-RO"/>
              </w:rPr>
            </w:pPr>
            <w:r>
              <w:rPr>
                <w:rFonts w:ascii="Times New Roman" w:hAnsi="Times New Roman"/>
                <w:b/>
                <w:lang w:val="ro-RO"/>
              </w:rPr>
              <w:t>Solicitant (</w:t>
            </w:r>
            <w:r w:rsidR="000532B0" w:rsidRPr="000532B0">
              <w:rPr>
                <w:rFonts w:ascii="Times New Roman" w:hAnsi="Times New Roman"/>
                <w:b/>
                <w:lang w:val="ro-RO"/>
              </w:rPr>
              <w:t>Directorul de proiect complex</w:t>
            </w:r>
            <w:r>
              <w:rPr>
                <w:rFonts w:ascii="Times New Roman" w:hAnsi="Times New Roman"/>
                <w:b/>
                <w:lang w:val="ro-RO"/>
              </w:rPr>
              <w:t>)</w:t>
            </w:r>
          </w:p>
          <w:p w14:paraId="13383928" w14:textId="77777777" w:rsidR="00AA5F78" w:rsidRPr="00B116F7" w:rsidRDefault="00AA5F78" w:rsidP="00103FD1">
            <w:pPr>
              <w:pStyle w:val="BodyText"/>
              <w:kinsoku w:val="0"/>
              <w:overflowPunct w:val="0"/>
              <w:spacing w:after="0" w:line="276" w:lineRule="auto"/>
              <w:jc w:val="both"/>
              <w:rPr>
                <w:rFonts w:ascii="Times New Roman" w:hAnsi="Times New Roman"/>
                <w:lang w:val="ro-RO"/>
              </w:rPr>
            </w:pPr>
            <w:r w:rsidRPr="00B116F7">
              <w:rPr>
                <w:rFonts w:ascii="Times New Roman" w:hAnsi="Times New Roman"/>
                <w:lang w:val="ro-RO"/>
              </w:rPr>
              <w:t>(Denumirea)</w:t>
            </w:r>
          </w:p>
        </w:tc>
        <w:tc>
          <w:tcPr>
            <w:tcW w:w="1710" w:type="pct"/>
            <w:shd w:val="clear" w:color="auto" w:fill="auto"/>
          </w:tcPr>
          <w:p w14:paraId="6EF56C53" w14:textId="77777777" w:rsidR="00AA5F78" w:rsidRPr="00B116F7" w:rsidRDefault="00AA5F78" w:rsidP="00103FD1">
            <w:pPr>
              <w:pStyle w:val="BodyText"/>
              <w:kinsoku w:val="0"/>
              <w:overflowPunct w:val="0"/>
              <w:spacing w:after="0" w:line="276" w:lineRule="auto"/>
              <w:jc w:val="both"/>
              <w:rPr>
                <w:rFonts w:ascii="Times New Roman" w:hAnsi="Times New Roman"/>
                <w:lang w:val="ro-RO"/>
              </w:rPr>
            </w:pPr>
            <w:r w:rsidRPr="00B116F7">
              <w:rPr>
                <w:rFonts w:ascii="Times New Roman" w:hAnsi="Times New Roman"/>
                <w:i/>
                <w:iCs/>
                <w:lang w:val="ro-RO"/>
              </w:rPr>
              <w:t>Reprezentant legal</w:t>
            </w:r>
          </w:p>
        </w:tc>
        <w:tc>
          <w:tcPr>
            <w:tcW w:w="1545" w:type="pct"/>
            <w:shd w:val="clear" w:color="auto" w:fill="auto"/>
          </w:tcPr>
          <w:p w14:paraId="5849A037" w14:textId="77777777" w:rsidR="00AA5F78" w:rsidRPr="00B116F7" w:rsidRDefault="00AA5F78" w:rsidP="00103FD1">
            <w:pPr>
              <w:pStyle w:val="BodyText"/>
              <w:kinsoku w:val="0"/>
              <w:overflowPunct w:val="0"/>
              <w:spacing w:after="0" w:line="276" w:lineRule="auto"/>
              <w:jc w:val="both"/>
              <w:rPr>
                <w:rFonts w:ascii="Times New Roman" w:hAnsi="Times New Roman"/>
                <w:lang w:val="ro-RO"/>
              </w:rPr>
            </w:pPr>
            <w:r w:rsidRPr="00B116F7">
              <w:rPr>
                <w:rFonts w:ascii="Times New Roman" w:hAnsi="Times New Roman"/>
                <w:i/>
                <w:iCs/>
                <w:lang w:val="ro-RO"/>
              </w:rPr>
              <w:t xml:space="preserve">Semnătura </w:t>
            </w:r>
          </w:p>
        </w:tc>
      </w:tr>
      <w:tr w:rsidR="00AA5F78" w:rsidRPr="00B116F7" w14:paraId="62285617" w14:textId="77777777" w:rsidTr="00031F08">
        <w:tc>
          <w:tcPr>
            <w:tcW w:w="1744" w:type="pct"/>
            <w:shd w:val="clear" w:color="auto" w:fill="auto"/>
          </w:tcPr>
          <w:p w14:paraId="2244ECE9" w14:textId="77777777" w:rsidR="00AA5F78" w:rsidRPr="00B116F7" w:rsidRDefault="00AA5F78" w:rsidP="00103FD1">
            <w:pPr>
              <w:pStyle w:val="BodyText"/>
              <w:kinsoku w:val="0"/>
              <w:overflowPunct w:val="0"/>
              <w:spacing w:after="0" w:line="276" w:lineRule="auto"/>
              <w:jc w:val="both"/>
              <w:rPr>
                <w:rFonts w:ascii="Times New Roman" w:hAnsi="Times New Roman"/>
                <w:b/>
                <w:lang w:val="ro-RO"/>
              </w:rPr>
            </w:pPr>
          </w:p>
          <w:p w14:paraId="49415A6B" w14:textId="77777777" w:rsidR="00AA5F78" w:rsidRPr="00B116F7" w:rsidRDefault="00AA5F78" w:rsidP="00103FD1">
            <w:pPr>
              <w:pStyle w:val="BodyText"/>
              <w:kinsoku w:val="0"/>
              <w:overflowPunct w:val="0"/>
              <w:spacing w:after="0" w:line="276" w:lineRule="auto"/>
              <w:jc w:val="both"/>
              <w:rPr>
                <w:rFonts w:ascii="Times New Roman" w:hAnsi="Times New Roman"/>
                <w:b/>
                <w:lang w:val="ro-RO"/>
              </w:rPr>
            </w:pPr>
            <w:r w:rsidRPr="00B116F7">
              <w:rPr>
                <w:rFonts w:ascii="Times New Roman" w:hAnsi="Times New Roman"/>
                <w:b/>
                <w:lang w:val="ro-RO"/>
              </w:rPr>
              <w:t>Partener 1</w:t>
            </w:r>
          </w:p>
          <w:p w14:paraId="6B36A86A" w14:textId="77777777" w:rsidR="00AA5F78" w:rsidRPr="00B116F7" w:rsidRDefault="00AA5F78" w:rsidP="00103FD1">
            <w:pPr>
              <w:pStyle w:val="BodyText"/>
              <w:kinsoku w:val="0"/>
              <w:overflowPunct w:val="0"/>
              <w:spacing w:after="0" w:line="276" w:lineRule="auto"/>
              <w:jc w:val="both"/>
              <w:rPr>
                <w:rFonts w:ascii="Times New Roman" w:hAnsi="Times New Roman"/>
                <w:lang w:val="ro-RO"/>
              </w:rPr>
            </w:pPr>
            <w:r w:rsidRPr="00B116F7">
              <w:rPr>
                <w:rFonts w:ascii="Times New Roman" w:hAnsi="Times New Roman"/>
                <w:lang w:val="ro-RO"/>
              </w:rPr>
              <w:t>(Denumirea)</w:t>
            </w:r>
          </w:p>
        </w:tc>
        <w:tc>
          <w:tcPr>
            <w:tcW w:w="1710" w:type="pct"/>
            <w:shd w:val="clear" w:color="auto" w:fill="auto"/>
          </w:tcPr>
          <w:p w14:paraId="2AE7D9C7" w14:textId="77777777" w:rsidR="00AA5F78" w:rsidRPr="00B116F7" w:rsidRDefault="00AA5F78" w:rsidP="00103FD1">
            <w:pPr>
              <w:pStyle w:val="BodyText"/>
              <w:tabs>
                <w:tab w:val="left" w:pos="1760"/>
                <w:tab w:val="left" w:pos="7655"/>
                <w:tab w:val="left" w:pos="8787"/>
                <w:tab w:val="left" w:pos="10913"/>
              </w:tabs>
              <w:kinsoku w:val="0"/>
              <w:overflowPunct w:val="0"/>
              <w:spacing w:after="0" w:line="276" w:lineRule="auto"/>
              <w:jc w:val="both"/>
              <w:rPr>
                <w:rFonts w:ascii="Times New Roman" w:hAnsi="Times New Roman"/>
                <w:i/>
                <w:lang w:val="ro-RO"/>
              </w:rPr>
            </w:pPr>
          </w:p>
          <w:p w14:paraId="1B9A7718" w14:textId="77777777" w:rsidR="00AA5F78" w:rsidRPr="00B116F7" w:rsidRDefault="00AA5F78" w:rsidP="00103FD1">
            <w:pPr>
              <w:pStyle w:val="BodyText"/>
              <w:kinsoku w:val="0"/>
              <w:overflowPunct w:val="0"/>
              <w:spacing w:after="0" w:line="276" w:lineRule="auto"/>
              <w:jc w:val="both"/>
              <w:rPr>
                <w:rFonts w:ascii="Times New Roman" w:hAnsi="Times New Roman"/>
                <w:lang w:val="ro-RO"/>
              </w:rPr>
            </w:pPr>
            <w:r w:rsidRPr="00B116F7">
              <w:rPr>
                <w:rFonts w:ascii="Times New Roman" w:hAnsi="Times New Roman"/>
                <w:i/>
                <w:iCs/>
                <w:lang w:val="ro-RO"/>
              </w:rPr>
              <w:t>Reprezentant legal</w:t>
            </w:r>
          </w:p>
        </w:tc>
        <w:tc>
          <w:tcPr>
            <w:tcW w:w="1545" w:type="pct"/>
            <w:shd w:val="clear" w:color="auto" w:fill="auto"/>
          </w:tcPr>
          <w:p w14:paraId="0FD7985B" w14:textId="77777777" w:rsidR="00AA5F78" w:rsidRPr="00B116F7" w:rsidRDefault="00AA5F78" w:rsidP="00103FD1">
            <w:pPr>
              <w:pStyle w:val="BodyText"/>
              <w:kinsoku w:val="0"/>
              <w:overflowPunct w:val="0"/>
              <w:spacing w:after="0" w:line="276" w:lineRule="auto"/>
              <w:jc w:val="both"/>
              <w:rPr>
                <w:rFonts w:ascii="Times New Roman" w:hAnsi="Times New Roman"/>
                <w:i/>
                <w:iCs/>
                <w:lang w:val="ro-RO"/>
              </w:rPr>
            </w:pPr>
          </w:p>
          <w:p w14:paraId="5CFC9D38" w14:textId="77777777" w:rsidR="00AA5F78" w:rsidRPr="00B116F7" w:rsidRDefault="00AA5F78" w:rsidP="00103FD1">
            <w:pPr>
              <w:pStyle w:val="BodyText"/>
              <w:kinsoku w:val="0"/>
              <w:overflowPunct w:val="0"/>
              <w:spacing w:after="0" w:line="276" w:lineRule="auto"/>
              <w:jc w:val="both"/>
              <w:rPr>
                <w:rFonts w:ascii="Times New Roman" w:hAnsi="Times New Roman"/>
                <w:lang w:val="ro-RO"/>
              </w:rPr>
            </w:pPr>
            <w:r w:rsidRPr="00B116F7">
              <w:rPr>
                <w:rFonts w:ascii="Times New Roman" w:hAnsi="Times New Roman"/>
                <w:i/>
                <w:iCs/>
                <w:lang w:val="ro-RO"/>
              </w:rPr>
              <w:t>Semnătura</w:t>
            </w:r>
          </w:p>
        </w:tc>
      </w:tr>
      <w:tr w:rsidR="00AA5F78" w:rsidRPr="00B116F7" w14:paraId="05FCD2C1" w14:textId="77777777" w:rsidTr="00031F08">
        <w:tc>
          <w:tcPr>
            <w:tcW w:w="1744" w:type="pct"/>
            <w:shd w:val="clear" w:color="auto" w:fill="auto"/>
          </w:tcPr>
          <w:p w14:paraId="407BAE03" w14:textId="77777777" w:rsidR="00AA5F78" w:rsidRPr="00B116F7" w:rsidRDefault="00AA5F78" w:rsidP="00103FD1">
            <w:pPr>
              <w:pStyle w:val="BodyText"/>
              <w:kinsoku w:val="0"/>
              <w:overflowPunct w:val="0"/>
              <w:spacing w:after="0" w:line="276" w:lineRule="auto"/>
              <w:jc w:val="both"/>
              <w:rPr>
                <w:rFonts w:ascii="Times New Roman" w:hAnsi="Times New Roman"/>
                <w:b/>
                <w:lang w:val="ro-RO"/>
              </w:rPr>
            </w:pPr>
          </w:p>
          <w:p w14:paraId="63CF7404" w14:textId="77777777" w:rsidR="00AA5F78" w:rsidRPr="00B116F7" w:rsidRDefault="00AA5F78" w:rsidP="00103FD1">
            <w:pPr>
              <w:pStyle w:val="BodyText"/>
              <w:kinsoku w:val="0"/>
              <w:overflowPunct w:val="0"/>
              <w:spacing w:after="0" w:line="276" w:lineRule="auto"/>
              <w:jc w:val="both"/>
              <w:rPr>
                <w:rFonts w:ascii="Times New Roman" w:hAnsi="Times New Roman"/>
                <w:b/>
                <w:lang w:val="ro-RO"/>
              </w:rPr>
            </w:pPr>
            <w:r w:rsidRPr="00B116F7">
              <w:rPr>
                <w:rFonts w:ascii="Times New Roman" w:hAnsi="Times New Roman"/>
                <w:b/>
                <w:lang w:val="ro-RO"/>
              </w:rPr>
              <w:t>Partener n</w:t>
            </w:r>
          </w:p>
          <w:p w14:paraId="28A2AFDF" w14:textId="77777777" w:rsidR="00AA5F78" w:rsidRPr="00B116F7" w:rsidRDefault="00AA5F78" w:rsidP="00103FD1">
            <w:pPr>
              <w:pStyle w:val="BodyText"/>
              <w:kinsoku w:val="0"/>
              <w:overflowPunct w:val="0"/>
              <w:spacing w:after="0" w:line="276" w:lineRule="auto"/>
              <w:jc w:val="both"/>
              <w:rPr>
                <w:rFonts w:ascii="Times New Roman" w:hAnsi="Times New Roman"/>
                <w:b/>
                <w:lang w:val="ro-RO"/>
              </w:rPr>
            </w:pPr>
            <w:r w:rsidRPr="00B116F7">
              <w:rPr>
                <w:rFonts w:ascii="Times New Roman" w:hAnsi="Times New Roman"/>
                <w:lang w:val="ro-RO"/>
              </w:rPr>
              <w:t>(Denumirea)</w:t>
            </w:r>
          </w:p>
        </w:tc>
        <w:tc>
          <w:tcPr>
            <w:tcW w:w="1710" w:type="pct"/>
            <w:shd w:val="clear" w:color="auto" w:fill="auto"/>
          </w:tcPr>
          <w:p w14:paraId="0441BF81" w14:textId="77777777" w:rsidR="00AA5F78" w:rsidRPr="00B116F7" w:rsidRDefault="00AA5F78" w:rsidP="00103FD1">
            <w:pPr>
              <w:pStyle w:val="BodyText"/>
              <w:tabs>
                <w:tab w:val="left" w:pos="1760"/>
                <w:tab w:val="left" w:pos="7655"/>
                <w:tab w:val="left" w:pos="8787"/>
                <w:tab w:val="left" w:pos="10913"/>
              </w:tabs>
              <w:kinsoku w:val="0"/>
              <w:overflowPunct w:val="0"/>
              <w:spacing w:after="0" w:line="276" w:lineRule="auto"/>
              <w:jc w:val="both"/>
              <w:rPr>
                <w:rFonts w:ascii="Times New Roman" w:hAnsi="Times New Roman"/>
                <w:i/>
                <w:lang w:val="ro-RO"/>
              </w:rPr>
            </w:pPr>
          </w:p>
          <w:p w14:paraId="695C61E5" w14:textId="77777777" w:rsidR="00AA5F78" w:rsidRPr="00B116F7" w:rsidRDefault="00AA5F78" w:rsidP="00103FD1">
            <w:pPr>
              <w:pStyle w:val="BodyText"/>
              <w:tabs>
                <w:tab w:val="left" w:pos="1760"/>
                <w:tab w:val="left" w:pos="7655"/>
                <w:tab w:val="left" w:pos="8787"/>
                <w:tab w:val="left" w:pos="10913"/>
              </w:tabs>
              <w:kinsoku w:val="0"/>
              <w:overflowPunct w:val="0"/>
              <w:spacing w:after="0" w:line="276" w:lineRule="auto"/>
              <w:jc w:val="both"/>
              <w:rPr>
                <w:rFonts w:ascii="Times New Roman" w:hAnsi="Times New Roman"/>
                <w:i/>
                <w:lang w:val="ro-RO"/>
              </w:rPr>
            </w:pPr>
            <w:r w:rsidRPr="00B116F7">
              <w:rPr>
                <w:rFonts w:ascii="Times New Roman" w:hAnsi="Times New Roman"/>
                <w:i/>
                <w:iCs/>
                <w:lang w:val="ro-RO"/>
              </w:rPr>
              <w:t>Reprezentant legal</w:t>
            </w:r>
          </w:p>
        </w:tc>
        <w:tc>
          <w:tcPr>
            <w:tcW w:w="1545" w:type="pct"/>
            <w:shd w:val="clear" w:color="auto" w:fill="auto"/>
          </w:tcPr>
          <w:p w14:paraId="18248A93" w14:textId="77777777" w:rsidR="00AA5F78" w:rsidRPr="00B116F7" w:rsidRDefault="00AA5F78" w:rsidP="00103FD1">
            <w:pPr>
              <w:pStyle w:val="BodyText"/>
              <w:kinsoku w:val="0"/>
              <w:overflowPunct w:val="0"/>
              <w:spacing w:after="0" w:line="276" w:lineRule="auto"/>
              <w:jc w:val="both"/>
              <w:rPr>
                <w:rFonts w:ascii="Times New Roman" w:hAnsi="Times New Roman"/>
                <w:i/>
                <w:iCs/>
                <w:lang w:val="ro-RO"/>
              </w:rPr>
            </w:pPr>
          </w:p>
          <w:p w14:paraId="4CE4F0F5" w14:textId="77777777" w:rsidR="00AA5F78" w:rsidRPr="00B116F7" w:rsidRDefault="00AA5F78" w:rsidP="00103FD1">
            <w:pPr>
              <w:pStyle w:val="BodyText"/>
              <w:kinsoku w:val="0"/>
              <w:overflowPunct w:val="0"/>
              <w:spacing w:after="0" w:line="276" w:lineRule="auto"/>
              <w:jc w:val="both"/>
              <w:rPr>
                <w:rFonts w:ascii="Times New Roman" w:hAnsi="Times New Roman"/>
                <w:i/>
                <w:iCs/>
                <w:lang w:val="ro-RO"/>
              </w:rPr>
            </w:pPr>
            <w:r w:rsidRPr="00B116F7">
              <w:rPr>
                <w:rFonts w:ascii="Times New Roman" w:hAnsi="Times New Roman"/>
                <w:i/>
                <w:iCs/>
                <w:lang w:val="ro-RO"/>
              </w:rPr>
              <w:t>Semnătura</w:t>
            </w:r>
          </w:p>
        </w:tc>
      </w:tr>
    </w:tbl>
    <w:p w14:paraId="4F2DF13B" w14:textId="77777777" w:rsidR="00AA5F78" w:rsidRPr="00B116F7" w:rsidRDefault="00AA5F78" w:rsidP="00103FD1">
      <w:pPr>
        <w:pStyle w:val="BodyText"/>
        <w:kinsoku w:val="0"/>
        <w:overflowPunct w:val="0"/>
        <w:spacing w:after="0" w:line="276" w:lineRule="auto"/>
        <w:jc w:val="both"/>
        <w:rPr>
          <w:rFonts w:ascii="Times New Roman" w:hAnsi="Times New Roman"/>
          <w:sz w:val="2"/>
          <w:szCs w:val="2"/>
          <w:lang w:val="ro-RO"/>
        </w:rPr>
      </w:pPr>
      <w:r w:rsidRPr="00B116F7">
        <w:rPr>
          <w:rFonts w:ascii="Times New Roman" w:hAnsi="Times New Roman"/>
          <w:noProof/>
          <w:sz w:val="2"/>
          <w:szCs w:val="2"/>
          <w:lang w:val="en-US"/>
        </w:rPr>
        <mc:AlternateContent>
          <mc:Choice Requires="wpg">
            <w:drawing>
              <wp:inline distT="0" distB="0" distL="0" distR="0" wp14:anchorId="04D481D5" wp14:editId="6785843F">
                <wp:extent cx="6836410" cy="12700"/>
                <wp:effectExtent l="8255" t="3810" r="3810" b="254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6410" cy="12700"/>
                          <a:chOff x="0" y="0"/>
                          <a:chExt cx="10766" cy="20"/>
                        </a:xfrm>
                      </wpg:grpSpPr>
                      <wps:wsp>
                        <wps:cNvPr id="11" name="Freeform 3"/>
                        <wps:cNvSpPr>
                          <a:spLocks/>
                        </wps:cNvSpPr>
                        <wps:spPr bwMode="auto">
                          <a:xfrm>
                            <a:off x="5" y="5"/>
                            <a:ext cx="10755" cy="20"/>
                          </a:xfrm>
                          <a:custGeom>
                            <a:avLst/>
                            <a:gdLst>
                              <a:gd name="T0" fmla="*/ 0 w 10755"/>
                              <a:gd name="T1" fmla="*/ 0 h 20"/>
                              <a:gd name="T2" fmla="*/ 10754 w 10755"/>
                              <a:gd name="T3" fmla="*/ 0 h 20"/>
                            </a:gdLst>
                            <a:ahLst/>
                            <a:cxnLst>
                              <a:cxn ang="0">
                                <a:pos x="T0" y="T1"/>
                              </a:cxn>
                              <a:cxn ang="0">
                                <a:pos x="T2" y="T3"/>
                              </a:cxn>
                            </a:cxnLst>
                            <a:rect l="0" t="0" r="r" b="b"/>
                            <a:pathLst>
                              <a:path w="10755" h="20">
                                <a:moveTo>
                                  <a:pt x="0" y="0"/>
                                </a:moveTo>
                                <a:lnTo>
                                  <a:pt x="10754" y="0"/>
                                </a:lnTo>
                              </a:path>
                            </a:pathLst>
                          </a:custGeom>
                          <a:noFill/>
                          <a:ln w="7365">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32D2F85A" id="Group 10" o:spid="_x0000_s1026" style="width:538.3pt;height:1pt;mso-position-horizontal-relative:char;mso-position-vertical-relative:line" coordsize="1076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">
                <v:shape id="Freeform 3" o:spid="_x0000_s1027" style="position:absolute;left:5;top:5;width:10755;height:20;visibility:visible;mso-wrap-style:square;v-text-anchor:top" coordsize="1075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" path="m,l10754,e" filled="f" strokecolor="#7f7f7f" strokeweight=".20458mm">
                  <v:path arrowok="t" o:connecttype="custom" o:connectlocs="0,0;10754,0" o:connectangles="0,0"/>
                </v:shape>
                <w10:anchorlock/>
              </v:group>
            </w:pict>
          </mc:Fallback>
        </mc:AlternateContent>
      </w:r>
    </w:p>
    <w:p w14:paraId="62216883" w14:textId="77777777" w:rsidR="00BD6FC5" w:rsidRPr="00B116F7" w:rsidRDefault="00AA5F78" w:rsidP="00103FD1">
      <w:pPr>
        <w:pStyle w:val="Heading1"/>
        <w:rPr>
          <w:lang w:val="ro-RO"/>
        </w:rPr>
      </w:pPr>
      <w:r w:rsidRPr="00B116F7">
        <w:rPr>
          <w:highlight w:val="green"/>
          <w:lang w:val="ro-RO"/>
        </w:rPr>
        <w:br w:type="page"/>
      </w:r>
    </w:p>
    <w:p w14:paraId="451C4404" w14:textId="1190C406" w:rsidR="00BD6FC5" w:rsidRPr="00AD3732" w:rsidRDefault="00BD6FC5" w:rsidP="00AD3732">
      <w:pPr>
        <w:pStyle w:val="Heading1"/>
        <w:rPr>
          <w:lang w:val="ro-RO"/>
        </w:rPr>
      </w:pPr>
      <w:bookmarkStart w:id="54" w:name="_Toc115452472"/>
      <w:r w:rsidRPr="00B116F7">
        <w:rPr>
          <w:lang w:val="ro-RO"/>
        </w:rPr>
        <w:lastRenderedPageBreak/>
        <w:t xml:space="preserve">Anexa </w:t>
      </w:r>
      <w:r w:rsidR="00505014" w:rsidRPr="00B116F7">
        <w:rPr>
          <w:lang w:val="ro-RO"/>
        </w:rPr>
        <w:t>6</w:t>
      </w:r>
      <w:r w:rsidRPr="00B116F7">
        <w:rPr>
          <w:lang w:val="ro-RO"/>
        </w:rPr>
        <w:t>. Declaraţie privind încadrarea în definiţia organizaţiei de cercetare</w:t>
      </w:r>
      <w:bookmarkEnd w:id="54"/>
    </w:p>
    <w:p w14:paraId="384C3A24" w14:textId="78BC6C9B" w:rsidR="00617D09" w:rsidRPr="00A629AC" w:rsidRDefault="00617D09" w:rsidP="00AD3732">
      <w:pPr>
        <w:ind w:left="-180" w:right="-180"/>
        <w:jc w:val="both"/>
      </w:pPr>
      <w:r w:rsidRPr="00A629AC">
        <w:t xml:space="preserve">Subsemnatul/subsemnata, ……………………………………………. </w:t>
      </w:r>
      <w:r w:rsidRPr="00A629AC">
        <w:rPr>
          <w:i/>
        </w:rPr>
        <w:t xml:space="preserve">(numele şi prenumele reprezentantului legal al </w:t>
      </w:r>
      <w:r w:rsidRPr="00D8053C">
        <w:rPr>
          <w:i/>
        </w:rPr>
        <w:t>organizației</w:t>
      </w:r>
      <w:r w:rsidRPr="00A629AC">
        <w:rPr>
          <w:i/>
        </w:rPr>
        <w:t xml:space="preserve"> de cercetare)</w:t>
      </w:r>
      <w:r w:rsidRPr="00A629AC">
        <w:t>, în calitate de</w:t>
      </w:r>
      <w:r w:rsidR="002D6240">
        <w:t xml:space="preserve"> </w:t>
      </w:r>
      <w:r w:rsidRPr="00A629AC">
        <w:t xml:space="preserve">……………………………… </w:t>
      </w:r>
      <w:r w:rsidRPr="00A629AC">
        <w:rPr>
          <w:i/>
        </w:rPr>
        <w:t>(</w:t>
      </w:r>
      <w:r w:rsidRPr="00D8053C">
        <w:rPr>
          <w:i/>
        </w:rPr>
        <w:t>funcția</w:t>
      </w:r>
      <w:r w:rsidRPr="00A629AC">
        <w:rPr>
          <w:i/>
        </w:rPr>
        <w:t xml:space="preserve"> reprezentantului legal al organizației)</w:t>
      </w:r>
      <w:r w:rsidRPr="00A629AC">
        <w:t xml:space="preserve"> al ……..…………………………….</w:t>
      </w:r>
      <w:r w:rsidRPr="00A629AC">
        <w:rPr>
          <w:i/>
        </w:rPr>
        <w:t xml:space="preserve">(denumirea completă a </w:t>
      </w:r>
      <w:r w:rsidRPr="00D8053C">
        <w:rPr>
          <w:i/>
        </w:rPr>
        <w:t>organizației</w:t>
      </w:r>
      <w:r w:rsidRPr="00A629AC">
        <w:rPr>
          <w:i/>
        </w:rPr>
        <w:t>)</w:t>
      </w:r>
      <w:r w:rsidRPr="00A629AC">
        <w:t>, declar pe proprie răspundere că următoarele condiţii sunt îndeplinite cumulat:</w:t>
      </w:r>
    </w:p>
    <w:p w14:paraId="5F5F44A1" w14:textId="77777777" w:rsidR="00617D09" w:rsidRPr="00D8053C" w:rsidRDefault="00617D09" w:rsidP="00617D09">
      <w:pPr>
        <w:widowControl w:val="0"/>
        <w:numPr>
          <w:ilvl w:val="0"/>
          <w:numId w:val="86"/>
        </w:numPr>
        <w:tabs>
          <w:tab w:val="left" w:pos="339"/>
        </w:tabs>
        <w:ind w:right="-39"/>
        <w:jc w:val="both"/>
        <w:rPr>
          <w:rFonts w:eastAsia="Times New Roman"/>
          <w:color w:val="000000"/>
          <w:lang w:eastAsia="ro-RO" w:bidi="ro-RO"/>
        </w:rPr>
      </w:pPr>
      <w:r w:rsidRPr="00D8053C">
        <w:rPr>
          <w:rFonts w:eastAsia="Times New Roman"/>
          <w:color w:val="000000"/>
          <w:lang w:eastAsia="ro-RO" w:bidi="ro-RO"/>
        </w:rPr>
        <w:t>Organizația pe care o reprezint este organizație de cercetare</w:t>
      </w:r>
      <w:r w:rsidRPr="00D8053C">
        <w:rPr>
          <w:rStyle w:val="FootnoteReference"/>
          <w:rFonts w:eastAsia="Times New Roman"/>
          <w:color w:val="000000"/>
          <w:lang w:eastAsia="ro-RO" w:bidi="ro-RO"/>
        </w:rPr>
        <w:footnoteReference w:id="11"/>
      </w:r>
      <w:r w:rsidRPr="00D8053C">
        <w:rPr>
          <w:rFonts w:eastAsia="Times New Roman"/>
          <w:color w:val="000000"/>
          <w:lang w:eastAsia="ro-RO" w:bidi="ro-RO"/>
        </w:rPr>
        <w:t>, după cum urmează:</w:t>
      </w:r>
    </w:p>
    <w:p w14:paraId="64D8AE40" w14:textId="77777777" w:rsidR="00617D09" w:rsidRPr="00D8053C" w:rsidRDefault="00617D09" w:rsidP="00617D09">
      <w:pPr>
        <w:widowControl w:val="0"/>
        <w:numPr>
          <w:ilvl w:val="0"/>
          <w:numId w:val="87"/>
        </w:numPr>
        <w:tabs>
          <w:tab w:val="left" w:pos="426"/>
        </w:tabs>
        <w:ind w:right="-39"/>
        <w:jc w:val="both"/>
        <w:rPr>
          <w:rFonts w:eastAsia="Times New Roman"/>
          <w:color w:val="000000"/>
          <w:lang w:eastAsia="ro-RO" w:bidi="ro-RO"/>
        </w:rPr>
      </w:pPr>
      <w:r w:rsidRPr="00D8053C">
        <w:rPr>
          <w:rFonts w:eastAsia="Times New Roman"/>
          <w:color w:val="000000"/>
          <w:lang w:eastAsia="ro-RO" w:bidi="ro-RO"/>
        </w:rPr>
        <w:t>Instituție de învățământ superior de stat acreditată</w:t>
      </w:r>
      <w:r w:rsidRPr="00D8053C">
        <w:rPr>
          <w:rStyle w:val="FootnoteReference"/>
          <w:rFonts w:eastAsia="Times New Roman"/>
          <w:color w:val="000000"/>
          <w:lang w:eastAsia="ro-RO" w:bidi="ro-RO"/>
        </w:rPr>
        <w:footnoteReference w:id="12"/>
      </w:r>
      <w:r w:rsidRPr="00D8053C">
        <w:rPr>
          <w:rFonts w:eastAsia="Times New Roman"/>
          <w:color w:val="000000"/>
          <w:lang w:eastAsia="ro-RO" w:bidi="ro-RO"/>
        </w:rPr>
        <w:t>;</w:t>
      </w:r>
    </w:p>
    <w:p w14:paraId="67A1BE51" w14:textId="715CEE8A" w:rsidR="00617D09" w:rsidRPr="00D8053C" w:rsidRDefault="00617D09" w:rsidP="00617D09">
      <w:pPr>
        <w:widowControl w:val="0"/>
        <w:numPr>
          <w:ilvl w:val="0"/>
          <w:numId w:val="87"/>
        </w:numPr>
        <w:tabs>
          <w:tab w:val="left" w:pos="426"/>
        </w:tabs>
        <w:ind w:right="-39"/>
        <w:jc w:val="both"/>
        <w:rPr>
          <w:rFonts w:eastAsia="Times New Roman"/>
          <w:color w:val="000000"/>
          <w:lang w:eastAsia="ro-RO" w:bidi="ro-RO"/>
        </w:rPr>
      </w:pPr>
      <w:r w:rsidRPr="00D8053C">
        <w:rPr>
          <w:rFonts w:eastAsia="Times New Roman"/>
          <w:color w:val="000000"/>
          <w:lang w:eastAsia="ro-RO" w:bidi="ro-RO"/>
        </w:rPr>
        <w:t xml:space="preserve">Instituție cu activitate principală </w:t>
      </w:r>
      <w:r w:rsidR="00AD3732">
        <w:rPr>
          <w:rFonts w:eastAsia="Times New Roman"/>
          <w:color w:val="000000"/>
          <w:lang w:eastAsia="ro-RO" w:bidi="ro-RO"/>
        </w:rPr>
        <w:t>de cercetare-dezvoltare</w:t>
      </w:r>
      <w:r w:rsidRPr="00D8053C">
        <w:rPr>
          <w:rFonts w:eastAsia="Times New Roman"/>
          <w:color w:val="000000"/>
          <w:lang w:eastAsia="ro-RO" w:bidi="ro-RO"/>
        </w:rPr>
        <w:t xml:space="preserve"> (cod CAEN 72), așa cum reiese din statut sau din actul juridic de înființare;</w:t>
      </w:r>
    </w:p>
    <w:p w14:paraId="430F06F0" w14:textId="77777777" w:rsidR="00617D09" w:rsidRPr="00D8053C" w:rsidRDefault="00617D09" w:rsidP="00617D09">
      <w:pPr>
        <w:widowControl w:val="0"/>
        <w:numPr>
          <w:ilvl w:val="0"/>
          <w:numId w:val="86"/>
        </w:numPr>
        <w:tabs>
          <w:tab w:val="left" w:pos="284"/>
          <w:tab w:val="left" w:pos="824"/>
        </w:tabs>
        <w:ind w:right="-39"/>
        <w:jc w:val="both"/>
        <w:rPr>
          <w:rFonts w:eastAsia="Times New Roman"/>
          <w:color w:val="000000"/>
          <w:lang w:eastAsia="ro-RO" w:bidi="ro-RO"/>
        </w:rPr>
      </w:pPr>
      <w:r w:rsidRPr="00D8053C">
        <w:rPr>
          <w:rFonts w:eastAsia="Times New Roman"/>
          <w:color w:val="000000"/>
          <w:lang w:eastAsia="ro-RO" w:bidi="ro-RO"/>
        </w:rPr>
        <w:t>Toate profiturile sau veniturile excedentare sunt reinvestite în activități de cercetare, diseminare sau educație (conform actului de constituire sau al statutului);</w:t>
      </w:r>
    </w:p>
    <w:p w14:paraId="3289F30A" w14:textId="77777777" w:rsidR="00617D09" w:rsidRPr="00AD3732" w:rsidRDefault="00617D09" w:rsidP="00AD3732">
      <w:pPr>
        <w:rPr>
          <w:b/>
        </w:rPr>
      </w:pPr>
      <w:r w:rsidRPr="00AD3732">
        <w:rPr>
          <w:b/>
        </w:rPr>
        <w:t>3.</w:t>
      </w:r>
    </w:p>
    <w:p w14:paraId="713D95E7" w14:textId="4FEEFB3D" w:rsidR="00617D09" w:rsidRPr="00D8053C" w:rsidRDefault="00617D09" w:rsidP="00617D09">
      <w:pPr>
        <w:widowControl w:val="0"/>
        <w:ind w:left="142" w:right="-39"/>
        <w:jc w:val="both"/>
        <w:rPr>
          <w:rFonts w:eastAsia="Times New Roman"/>
          <w:color w:val="000000"/>
          <w:lang w:eastAsia="ro-RO" w:bidi="ro-RO"/>
        </w:rPr>
      </w:pPr>
      <w:r w:rsidRPr="00D8053C">
        <w:rPr>
          <w:rFonts w:eastAsia="Times New Roman"/>
          <w:color w:val="000000"/>
          <w:lang w:eastAsia="ro-RO" w:bidi="ro-RO"/>
        </w:rPr>
        <w:t>□</w:t>
      </w:r>
      <w:r w:rsidR="002D6240">
        <w:rPr>
          <w:rFonts w:eastAsia="Times New Roman"/>
          <w:color w:val="000000"/>
          <w:lang w:eastAsia="ro-RO" w:bidi="ro-RO"/>
        </w:rPr>
        <w:t xml:space="preserve"> </w:t>
      </w:r>
      <w:r w:rsidRPr="00D8053C">
        <w:rPr>
          <w:rFonts w:eastAsia="Times New Roman"/>
          <w:color w:val="000000"/>
          <w:lang w:eastAsia="ro-RO" w:bidi="ro-RO"/>
        </w:rPr>
        <w:t>Nu există întreprinderi care pot exercita influență asupra organizației de cercetare;</w:t>
      </w:r>
    </w:p>
    <w:p w14:paraId="62ACC5DD" w14:textId="16533CF1" w:rsidR="00617D09" w:rsidRPr="00D8053C" w:rsidRDefault="00617D09" w:rsidP="00AD3732">
      <w:pPr>
        <w:widowControl w:val="0"/>
        <w:tabs>
          <w:tab w:val="left" w:pos="709"/>
        </w:tabs>
        <w:ind w:left="142" w:right="-39"/>
        <w:jc w:val="both"/>
        <w:rPr>
          <w:rFonts w:eastAsia="Times New Roman"/>
          <w:color w:val="000000"/>
          <w:lang w:eastAsia="ro-RO" w:bidi="ro-RO"/>
        </w:rPr>
      </w:pPr>
      <w:r w:rsidRPr="00D8053C">
        <w:rPr>
          <w:rFonts w:eastAsia="Times New Roman"/>
          <w:color w:val="000000"/>
          <w:lang w:eastAsia="ro-RO" w:bidi="ro-RO"/>
        </w:rPr>
        <w:t>□ Există întreprinderi care pot exercita influență asupra organizației de cercetare (ca acționari sau ca membri), dar aceștia nu au acces preferențial la capacitățil</w:t>
      </w:r>
      <w:r w:rsidR="00AD3732">
        <w:rPr>
          <w:rFonts w:eastAsia="Times New Roman"/>
          <w:color w:val="000000"/>
          <w:lang w:eastAsia="ro-RO" w:bidi="ro-RO"/>
        </w:rPr>
        <w:t>e de cercetare ale organizației</w:t>
      </w:r>
      <w:r w:rsidRPr="00D8053C">
        <w:rPr>
          <w:rFonts w:eastAsia="Times New Roman"/>
          <w:color w:val="000000"/>
          <w:lang w:eastAsia="ro-RO" w:bidi="ro-RO"/>
        </w:rPr>
        <w:t xml:space="preserve"> și nici la rezultatele cercetării;</w:t>
      </w:r>
    </w:p>
    <w:p w14:paraId="192F8E5F" w14:textId="77777777" w:rsidR="00617D09" w:rsidRPr="00AD3732" w:rsidRDefault="00617D09" w:rsidP="00AD3732">
      <w:pPr>
        <w:rPr>
          <w:b/>
          <w:lang w:eastAsia="ro-RO" w:bidi="ro-RO"/>
        </w:rPr>
      </w:pPr>
      <w:r w:rsidRPr="00AD3732">
        <w:rPr>
          <w:b/>
          <w:lang w:eastAsia="ro-RO" w:bidi="ro-RO"/>
        </w:rPr>
        <w:t>4.</w:t>
      </w:r>
    </w:p>
    <w:p w14:paraId="5075993E" w14:textId="2C8DAC3A" w:rsidR="00617D09" w:rsidRPr="00D8053C" w:rsidRDefault="00617D09" w:rsidP="00617D09">
      <w:pPr>
        <w:widowControl w:val="0"/>
        <w:ind w:left="142" w:right="-39"/>
        <w:jc w:val="both"/>
        <w:rPr>
          <w:rFonts w:eastAsia="Times New Roman"/>
          <w:color w:val="000000"/>
          <w:lang w:eastAsia="ro-RO" w:bidi="ro-RO"/>
        </w:rPr>
      </w:pPr>
      <w:r w:rsidRPr="00D8053C">
        <w:rPr>
          <w:rFonts w:eastAsia="Times New Roman"/>
          <w:color w:val="000000"/>
          <w:lang w:eastAsia="ro-RO" w:bidi="ro-RO"/>
        </w:rPr>
        <w:t>□</w:t>
      </w:r>
      <w:r w:rsidR="002D6240">
        <w:rPr>
          <w:rFonts w:eastAsia="Times New Roman"/>
          <w:color w:val="000000"/>
          <w:lang w:eastAsia="ro-RO" w:bidi="ro-RO"/>
        </w:rPr>
        <w:t xml:space="preserve"> </w:t>
      </w:r>
      <w:r w:rsidRPr="00D8053C">
        <w:rPr>
          <w:rFonts w:eastAsia="Times New Roman"/>
          <w:color w:val="000000"/>
          <w:lang w:eastAsia="ro-RO" w:bidi="ro-RO"/>
        </w:rPr>
        <w:t>Organizația desfășoară exclusiv activități non-economice</w:t>
      </w:r>
      <w:r w:rsidRPr="00D8053C">
        <w:rPr>
          <w:rStyle w:val="FootnoteReference"/>
          <w:rFonts w:eastAsia="Times New Roman"/>
          <w:color w:val="000000"/>
          <w:lang w:eastAsia="ro-RO" w:bidi="ro-RO"/>
        </w:rPr>
        <w:footnoteReference w:id="13"/>
      </w:r>
      <w:r w:rsidRPr="00D8053C">
        <w:rPr>
          <w:rFonts w:eastAsia="Times New Roman"/>
          <w:color w:val="000000"/>
          <w:lang w:eastAsia="ro-RO" w:bidi="ro-RO"/>
        </w:rPr>
        <w:t>;</w:t>
      </w:r>
    </w:p>
    <w:p w14:paraId="4A84CB58" w14:textId="77777777" w:rsidR="00617D09" w:rsidRPr="00D8053C" w:rsidRDefault="00617D09" w:rsidP="00617D09">
      <w:pPr>
        <w:widowControl w:val="0"/>
        <w:tabs>
          <w:tab w:val="left" w:pos="284"/>
        </w:tabs>
        <w:ind w:left="142" w:right="-39"/>
        <w:jc w:val="both"/>
        <w:rPr>
          <w:rFonts w:eastAsia="Times New Roman"/>
          <w:color w:val="000000"/>
          <w:lang w:eastAsia="ro-RO" w:bidi="ro-RO"/>
        </w:rPr>
      </w:pPr>
      <w:r w:rsidRPr="00D8053C">
        <w:rPr>
          <w:rFonts w:eastAsia="Times New Roman"/>
          <w:color w:val="000000"/>
          <w:lang w:eastAsia="ro-RO" w:bidi="ro-RO"/>
        </w:rPr>
        <w:t>□ În afara activității non-economice principale, organizația desfășoară și activități economice</w:t>
      </w:r>
      <w:r w:rsidRPr="00D8053C">
        <w:rPr>
          <w:rStyle w:val="FootnoteReference"/>
          <w:rFonts w:eastAsia="Times New Roman"/>
          <w:color w:val="000000"/>
          <w:lang w:eastAsia="ro-RO" w:bidi="ro-RO"/>
        </w:rPr>
        <w:footnoteReference w:id="14"/>
      </w:r>
      <w:r w:rsidRPr="00D8053C">
        <w:rPr>
          <w:rFonts w:eastAsia="Times New Roman"/>
          <w:color w:val="000000"/>
          <w:lang w:eastAsia="ro-RO" w:bidi="ro-RO"/>
        </w:rPr>
        <w:t>, dar în bilanț sau în balanța cu situația analitică, activitățile non-economice, costurile și finanțarea acestora sunt prezentate separat de activitățile economice.</w:t>
      </w:r>
    </w:p>
    <w:p w14:paraId="6379D76B" w14:textId="77777777" w:rsidR="00617D09" w:rsidRPr="00D8053C" w:rsidRDefault="00617D09" w:rsidP="00617D09">
      <w:pPr>
        <w:widowControl w:val="0"/>
        <w:jc w:val="both"/>
        <w:rPr>
          <w:rFonts w:eastAsia="Times New Roman"/>
          <w:i/>
          <w:iCs/>
          <w:color w:val="000000"/>
          <w:lang w:eastAsia="ro-RO" w:bidi="ro-RO"/>
        </w:rPr>
      </w:pPr>
      <w:r w:rsidRPr="00D8053C">
        <w:rPr>
          <w:rFonts w:eastAsia="Times New Roman"/>
          <w:i/>
          <w:iCs/>
          <w:color w:val="000000"/>
          <w:lang w:eastAsia="ro-RO" w:bidi="ro-RO"/>
        </w:rPr>
        <w:t>Dacă una din cele patru condiții simultane din Declarație nu este respectată, entitatea acționează în calitate de întreprindere şi se va verifica respectarea schemei de acordare a ajutorului de stat.</w:t>
      </w:r>
    </w:p>
    <w:p w14:paraId="262DF72F" w14:textId="3B949F7F" w:rsidR="00617D09" w:rsidRPr="00F200D1" w:rsidRDefault="00617D09" w:rsidP="00F200D1">
      <w:r w:rsidRPr="00F200D1">
        <w:t>Declarație pe proprie răspundere, sub sancțiunile aplicate faptei de fals în acte publice.</w:t>
      </w:r>
    </w:p>
    <w:p w14:paraId="1629D766" w14:textId="70580C32" w:rsidR="00617D09" w:rsidRPr="00AD3732" w:rsidRDefault="00617D09" w:rsidP="00AD3732">
      <w:pPr>
        <w:ind w:right="-70"/>
      </w:pPr>
      <w:r w:rsidRPr="00A629AC">
        <w:t>Data:</w:t>
      </w:r>
    </w:p>
    <w:p w14:paraId="5E393294" w14:textId="77777777" w:rsidR="00617D09" w:rsidRPr="00A629AC" w:rsidRDefault="00617D09" w:rsidP="00617D09">
      <w:pPr>
        <w:rPr>
          <w:color w:val="303A34"/>
        </w:rPr>
      </w:pPr>
      <w:r w:rsidRPr="00A629AC">
        <w:rPr>
          <w:color w:val="303A34"/>
        </w:rPr>
        <w:t>Reprezentant legal,</w:t>
      </w:r>
    </w:p>
    <w:p w14:paraId="53563F64" w14:textId="77777777" w:rsidR="00617D09" w:rsidRPr="00A629AC" w:rsidRDefault="00617D09" w:rsidP="00617D09">
      <w:r w:rsidRPr="00A629AC">
        <w:rPr>
          <w:color w:val="303A34"/>
        </w:rPr>
        <w:t xml:space="preserve">Funcția: </w:t>
      </w:r>
    </w:p>
    <w:p w14:paraId="2ECAC130" w14:textId="77777777" w:rsidR="00617D09" w:rsidRPr="00A629AC" w:rsidRDefault="00617D09" w:rsidP="00617D09">
      <w:r w:rsidRPr="00A629AC">
        <w:t>Nume și prenume</w:t>
      </w:r>
    </w:p>
    <w:p w14:paraId="7A48906F" w14:textId="4AEEBA0C" w:rsidR="00BD6FC5" w:rsidRPr="00B116F7" w:rsidRDefault="00617D09" w:rsidP="00AD3732">
      <w:pPr>
        <w:rPr>
          <w:b/>
        </w:rPr>
      </w:pPr>
      <w:r w:rsidRPr="00A629AC">
        <w:rPr>
          <w:rFonts w:eastAsia="Times New Roman"/>
          <w:i/>
        </w:rPr>
        <w:t>Semnătura</w:t>
      </w:r>
      <w:r w:rsidRPr="00A629AC">
        <w:rPr>
          <w:i/>
        </w:rPr>
        <w:t xml:space="preserve"> </w:t>
      </w:r>
      <w:r w:rsidR="00BD6FC5" w:rsidRPr="00B116F7">
        <w:br w:type="page"/>
      </w:r>
    </w:p>
    <w:p w14:paraId="5247C17B" w14:textId="2107D891" w:rsidR="00DB3F2C" w:rsidRPr="00B116F7" w:rsidRDefault="00DB3F2C" w:rsidP="00103FD1">
      <w:pPr>
        <w:pStyle w:val="Heading1"/>
        <w:rPr>
          <w:lang w:val="ro-RO"/>
        </w:rPr>
      </w:pPr>
      <w:bookmarkStart w:id="55" w:name="_Toc115452473"/>
      <w:r w:rsidRPr="00B116F7">
        <w:rPr>
          <w:bCs/>
          <w:lang w:val="ro-RO"/>
        </w:rPr>
        <w:lastRenderedPageBreak/>
        <w:t xml:space="preserve">Anexa </w:t>
      </w:r>
      <w:r w:rsidR="004929D1" w:rsidRPr="00B116F7">
        <w:rPr>
          <w:bCs/>
          <w:lang w:val="ro-RO"/>
        </w:rPr>
        <w:t>7</w:t>
      </w:r>
      <w:r w:rsidRPr="00B116F7">
        <w:rPr>
          <w:lang w:val="ro-RO"/>
        </w:rPr>
        <w:t xml:space="preserve">. Declaraţie privind încadrarea Solicitantului în categoria </w:t>
      </w:r>
      <w:r w:rsidR="001A77B9">
        <w:rPr>
          <w:lang w:val="ro-RO"/>
        </w:rPr>
        <w:t>organizațiilor de cercetare</w:t>
      </w:r>
      <w:r w:rsidRPr="00B116F7">
        <w:rPr>
          <w:lang w:val="ro-RO"/>
        </w:rPr>
        <w:t xml:space="preserve"> de drept public din sistemul național de cercetare-dezvoltare</w:t>
      </w:r>
      <w:bookmarkEnd w:id="55"/>
    </w:p>
    <w:p w14:paraId="2BB9E619" w14:textId="77777777" w:rsidR="00DB3F2C" w:rsidRPr="00B116F7" w:rsidRDefault="00DB3F2C" w:rsidP="00103FD1">
      <w:pPr>
        <w:spacing w:line="276" w:lineRule="auto"/>
      </w:pPr>
    </w:p>
    <w:p w14:paraId="69DFDA29" w14:textId="2812823E" w:rsidR="00DB3F2C" w:rsidRPr="00B116F7" w:rsidRDefault="00DB3F2C" w:rsidP="00103FD1">
      <w:pPr>
        <w:spacing w:line="276" w:lineRule="auto"/>
        <w:jc w:val="both"/>
      </w:pPr>
      <w:r w:rsidRPr="00B116F7">
        <w:t xml:space="preserve">Subsemnatul/subsemnata, ……………………………………………. </w:t>
      </w:r>
      <w:r w:rsidRPr="00B116F7">
        <w:rPr>
          <w:i/>
        </w:rPr>
        <w:t>(numele şi prenumele reprezentantului legal al organizaţiei de cercetare)</w:t>
      </w:r>
      <w:r w:rsidRPr="00B116F7">
        <w:t>, în calitate de</w:t>
      </w:r>
      <w:r w:rsidR="009E723F">
        <w:t xml:space="preserve"> </w:t>
      </w:r>
      <w:r w:rsidRPr="00B116F7">
        <w:t xml:space="preserve">……………………………… </w:t>
      </w:r>
      <w:r w:rsidRPr="00B116F7">
        <w:rPr>
          <w:i/>
        </w:rPr>
        <w:t>(funcţia reprezentantului legal)</w:t>
      </w:r>
      <w:r w:rsidRPr="00B116F7">
        <w:t xml:space="preserve"> al ……..…………………………</w:t>
      </w:r>
    </w:p>
    <w:p w14:paraId="1024301B" w14:textId="2B074246" w:rsidR="00DB3F2C" w:rsidRPr="00B116F7" w:rsidRDefault="00DB3F2C" w:rsidP="00103FD1">
      <w:pPr>
        <w:spacing w:line="276" w:lineRule="auto"/>
        <w:jc w:val="both"/>
      </w:pPr>
      <w:r w:rsidRPr="00B116F7">
        <w:rPr>
          <w:i/>
        </w:rPr>
        <w:t>(denumirea completă a organizaţiei)</w:t>
      </w:r>
      <w:r w:rsidRPr="00B116F7">
        <w:t>, declar pe proprie răspundere că</w:t>
      </w:r>
      <w:r w:rsidR="001769F6" w:rsidRPr="00B116F7">
        <w:t xml:space="preserve"> </w:t>
      </w:r>
      <w:r w:rsidR="002236B4">
        <w:t>organizația</w:t>
      </w:r>
      <w:r w:rsidR="001769F6" w:rsidRPr="00B116F7">
        <w:t xml:space="preserve"> se încadrează în una din următoarele categorii:</w:t>
      </w:r>
    </w:p>
    <w:p w14:paraId="56C32413" w14:textId="52E48CFE" w:rsidR="00F279B5" w:rsidRPr="00B116F7" w:rsidRDefault="00F279B5" w:rsidP="00103FD1">
      <w:pPr>
        <w:autoSpaceDE w:val="0"/>
        <w:autoSpaceDN w:val="0"/>
        <w:spacing w:line="276" w:lineRule="auto"/>
        <w:jc w:val="both"/>
        <w:rPr>
          <w:rFonts w:eastAsia="Calibri"/>
          <w:bCs/>
          <w:color w:val="000000"/>
        </w:rPr>
      </w:pPr>
      <w:r w:rsidRPr="00B116F7">
        <w:rPr>
          <w:rFonts w:eastAsia="Calibri"/>
          <w:bCs/>
          <w:color w:val="000000"/>
        </w:rPr>
        <w:t>a) institut naţional de cercetare-dezvoltare;</w:t>
      </w:r>
    </w:p>
    <w:p w14:paraId="174BC4CC" w14:textId="3A5A50D6" w:rsidR="00F279B5" w:rsidRPr="00B116F7" w:rsidRDefault="00F279B5" w:rsidP="00103FD1">
      <w:pPr>
        <w:autoSpaceDE w:val="0"/>
        <w:autoSpaceDN w:val="0"/>
        <w:spacing w:line="276" w:lineRule="auto"/>
        <w:jc w:val="both"/>
        <w:rPr>
          <w:rFonts w:eastAsia="Calibri"/>
          <w:bCs/>
          <w:color w:val="000000"/>
        </w:rPr>
      </w:pPr>
      <w:r w:rsidRPr="00B116F7">
        <w:rPr>
          <w:rFonts w:eastAsia="Calibri"/>
          <w:bCs/>
          <w:color w:val="000000"/>
        </w:rPr>
        <w:t xml:space="preserve">b) instituţie de învăţământ superior de stat acreditată; </w:t>
      </w:r>
    </w:p>
    <w:p w14:paraId="50C97C0F" w14:textId="01792FB4" w:rsidR="00F279B5" w:rsidRPr="00B116F7" w:rsidRDefault="00F279B5" w:rsidP="00103FD1">
      <w:pPr>
        <w:autoSpaceDE w:val="0"/>
        <w:autoSpaceDN w:val="0"/>
        <w:spacing w:line="276" w:lineRule="auto"/>
        <w:jc w:val="both"/>
        <w:rPr>
          <w:rFonts w:eastAsia="Calibri"/>
          <w:bCs/>
          <w:color w:val="000000"/>
        </w:rPr>
      </w:pPr>
      <w:r w:rsidRPr="00B116F7">
        <w:rPr>
          <w:rFonts w:eastAsia="Calibri"/>
          <w:bCs/>
          <w:color w:val="000000"/>
        </w:rPr>
        <w:t>c) institut, centru sau staţiune de cercetare-dezvoltare din subordinea Academiei Române sau a academiilor de ramură;</w:t>
      </w:r>
    </w:p>
    <w:p w14:paraId="5CA91CE5" w14:textId="3FCC02D3" w:rsidR="00F279B5" w:rsidRPr="00B116F7" w:rsidRDefault="00F279B5" w:rsidP="00103FD1">
      <w:pPr>
        <w:autoSpaceDE w:val="0"/>
        <w:autoSpaceDN w:val="0"/>
        <w:spacing w:line="276" w:lineRule="auto"/>
        <w:jc w:val="both"/>
        <w:rPr>
          <w:rFonts w:eastAsia="Calibri"/>
          <w:bCs/>
          <w:color w:val="000000"/>
        </w:rPr>
      </w:pPr>
      <w:r w:rsidRPr="00B116F7">
        <w:rPr>
          <w:rFonts w:eastAsia="Calibri"/>
          <w:bCs/>
          <w:color w:val="000000"/>
        </w:rPr>
        <w:t>d) alt institut, centru sau staţiune de cercetare-dezvoltare organizat</w:t>
      </w:r>
      <w:r w:rsidR="00F63F71" w:rsidRPr="00B116F7">
        <w:rPr>
          <w:rFonts w:eastAsia="Calibri"/>
          <w:bCs/>
          <w:color w:val="000000"/>
        </w:rPr>
        <w:t>ă</w:t>
      </w:r>
      <w:r w:rsidRPr="00B116F7">
        <w:rPr>
          <w:rFonts w:eastAsia="Calibri"/>
          <w:bCs/>
          <w:color w:val="000000"/>
        </w:rPr>
        <w:t xml:space="preserve"> ca instituţi</w:t>
      </w:r>
      <w:r w:rsidR="00F63F71" w:rsidRPr="00B116F7">
        <w:rPr>
          <w:rFonts w:eastAsia="Calibri"/>
          <w:bCs/>
          <w:color w:val="000000"/>
        </w:rPr>
        <w:t>e</w:t>
      </w:r>
      <w:r w:rsidRPr="00B116F7">
        <w:rPr>
          <w:rFonts w:eastAsia="Calibri"/>
          <w:bCs/>
          <w:color w:val="000000"/>
        </w:rPr>
        <w:t xml:space="preserve"> public</w:t>
      </w:r>
      <w:r w:rsidR="00F63F71" w:rsidRPr="00B116F7">
        <w:rPr>
          <w:rFonts w:eastAsia="Calibri"/>
          <w:bCs/>
          <w:color w:val="000000"/>
        </w:rPr>
        <w:t>ă</w:t>
      </w:r>
      <w:r w:rsidRPr="00B116F7">
        <w:rPr>
          <w:rFonts w:eastAsia="Calibri"/>
          <w:bCs/>
          <w:color w:val="000000"/>
        </w:rPr>
        <w:t xml:space="preserve"> ori de drept public;</w:t>
      </w:r>
    </w:p>
    <w:p w14:paraId="5EC6680A" w14:textId="1D088B01" w:rsidR="00F279B5" w:rsidRPr="00B116F7" w:rsidRDefault="00F279B5" w:rsidP="00103FD1">
      <w:pPr>
        <w:autoSpaceDE w:val="0"/>
        <w:autoSpaceDN w:val="0"/>
        <w:spacing w:line="276" w:lineRule="auto"/>
        <w:jc w:val="both"/>
        <w:rPr>
          <w:rFonts w:eastAsia="Calibri"/>
          <w:bCs/>
          <w:color w:val="000000"/>
        </w:rPr>
      </w:pPr>
      <w:r w:rsidRPr="00B116F7">
        <w:rPr>
          <w:rFonts w:eastAsia="Calibri"/>
          <w:bCs/>
          <w:color w:val="000000"/>
        </w:rPr>
        <w:t>e) centr</w:t>
      </w:r>
      <w:r w:rsidR="00F63F71" w:rsidRPr="00B116F7">
        <w:rPr>
          <w:rFonts w:eastAsia="Calibri"/>
          <w:bCs/>
          <w:color w:val="000000"/>
        </w:rPr>
        <w:t>u</w:t>
      </w:r>
      <w:r w:rsidRPr="00B116F7">
        <w:rPr>
          <w:rFonts w:eastAsia="Calibri"/>
          <w:bCs/>
          <w:color w:val="000000"/>
        </w:rPr>
        <w:t xml:space="preserve"> internaţional de cercetare-dezvoltare înfiinţat în baza unor acorduri internaţionale;</w:t>
      </w:r>
    </w:p>
    <w:p w14:paraId="7C922238" w14:textId="26AF9E4A" w:rsidR="00F279B5" w:rsidRPr="00B116F7" w:rsidRDefault="00F279B5" w:rsidP="00103FD1">
      <w:pPr>
        <w:autoSpaceDE w:val="0"/>
        <w:autoSpaceDN w:val="0"/>
        <w:spacing w:line="276" w:lineRule="auto"/>
        <w:jc w:val="both"/>
        <w:rPr>
          <w:rFonts w:eastAsia="Calibri"/>
          <w:bCs/>
          <w:color w:val="000000"/>
        </w:rPr>
      </w:pPr>
      <w:r w:rsidRPr="00B116F7">
        <w:rPr>
          <w:rFonts w:eastAsia="Calibri"/>
          <w:bCs/>
          <w:color w:val="000000"/>
        </w:rPr>
        <w:t>f) institut sau centr</w:t>
      </w:r>
      <w:r w:rsidR="00F63F71" w:rsidRPr="00B116F7">
        <w:rPr>
          <w:rFonts w:eastAsia="Calibri"/>
          <w:bCs/>
          <w:color w:val="000000"/>
        </w:rPr>
        <w:t>u</w:t>
      </w:r>
      <w:r w:rsidRPr="00B116F7">
        <w:rPr>
          <w:rFonts w:eastAsia="Calibri"/>
          <w:bCs/>
          <w:color w:val="000000"/>
        </w:rPr>
        <w:t xml:space="preserve"> de cercetare-dezvoltare organizat în cadrul societăţilor naţionale, companiilor naţionale şi regiilor autonome;</w:t>
      </w:r>
    </w:p>
    <w:p w14:paraId="0D37AF57" w14:textId="3FE35572" w:rsidR="00F279B5" w:rsidRPr="00B116F7" w:rsidRDefault="00F279B5" w:rsidP="00103FD1">
      <w:pPr>
        <w:autoSpaceDE w:val="0"/>
        <w:autoSpaceDN w:val="0"/>
        <w:spacing w:line="276" w:lineRule="auto"/>
        <w:jc w:val="both"/>
        <w:rPr>
          <w:rFonts w:eastAsia="Calibri"/>
          <w:bCs/>
          <w:color w:val="000000"/>
        </w:rPr>
      </w:pPr>
      <w:r w:rsidRPr="00B116F7">
        <w:rPr>
          <w:rFonts w:eastAsia="Calibri"/>
          <w:bCs/>
          <w:color w:val="000000"/>
        </w:rPr>
        <w:t>g) alt</w:t>
      </w:r>
      <w:r w:rsidR="00F63F71" w:rsidRPr="00B116F7">
        <w:rPr>
          <w:rFonts w:eastAsia="Calibri"/>
          <w:bCs/>
          <w:color w:val="000000"/>
        </w:rPr>
        <w:t>ă</w:t>
      </w:r>
      <w:r w:rsidRPr="00B116F7">
        <w:rPr>
          <w:rFonts w:eastAsia="Calibri"/>
          <w:bCs/>
          <w:color w:val="000000"/>
        </w:rPr>
        <w:t xml:space="preserve"> instituţi</w:t>
      </w:r>
      <w:r w:rsidR="00F63F71" w:rsidRPr="00B116F7">
        <w:rPr>
          <w:rFonts w:eastAsia="Calibri"/>
          <w:bCs/>
          <w:color w:val="000000"/>
        </w:rPr>
        <w:t>e</w:t>
      </w:r>
      <w:r w:rsidRPr="00B116F7">
        <w:rPr>
          <w:rFonts w:eastAsia="Calibri"/>
          <w:bCs/>
          <w:color w:val="000000"/>
        </w:rPr>
        <w:t xml:space="preserve"> public</w:t>
      </w:r>
      <w:r w:rsidR="00F63F71" w:rsidRPr="00B116F7">
        <w:rPr>
          <w:rFonts w:eastAsia="Calibri"/>
          <w:bCs/>
          <w:color w:val="000000"/>
        </w:rPr>
        <w:t>ă</w:t>
      </w:r>
      <w:r w:rsidRPr="00B116F7">
        <w:rPr>
          <w:rFonts w:eastAsia="Calibri"/>
          <w:bCs/>
          <w:color w:val="000000"/>
        </w:rPr>
        <w:t xml:space="preserve"> sau de drept public c</w:t>
      </w:r>
      <w:r w:rsidR="00F63F71" w:rsidRPr="00B116F7">
        <w:rPr>
          <w:rFonts w:eastAsia="Calibri"/>
          <w:bCs/>
          <w:color w:val="000000"/>
        </w:rPr>
        <w:t>e are</w:t>
      </w:r>
      <w:r w:rsidRPr="00B116F7">
        <w:rPr>
          <w:rFonts w:eastAsia="Calibri"/>
          <w:bCs/>
          <w:color w:val="000000"/>
        </w:rPr>
        <w:t xml:space="preserve"> obiect de activitate şi cercetarea-dezvoltarea ori structur</w:t>
      </w:r>
      <w:r w:rsidR="008F1B0B" w:rsidRPr="00B116F7">
        <w:rPr>
          <w:rFonts w:eastAsia="Calibri"/>
          <w:bCs/>
          <w:color w:val="000000"/>
        </w:rPr>
        <w:t>ă</w:t>
      </w:r>
      <w:r w:rsidRPr="00B116F7">
        <w:rPr>
          <w:rFonts w:eastAsia="Calibri"/>
          <w:bCs/>
          <w:color w:val="000000"/>
        </w:rPr>
        <w:t xml:space="preserve"> </w:t>
      </w:r>
      <w:r w:rsidR="008F1B0B" w:rsidRPr="00B116F7">
        <w:rPr>
          <w:rFonts w:eastAsia="Calibri"/>
          <w:bCs/>
          <w:color w:val="000000"/>
        </w:rPr>
        <w:t>a acesteia</w:t>
      </w:r>
      <w:r w:rsidRPr="00B116F7">
        <w:rPr>
          <w:rFonts w:eastAsia="Calibri"/>
          <w:bCs/>
          <w:color w:val="000000"/>
        </w:rPr>
        <w:t xml:space="preserve"> legal constituit</w:t>
      </w:r>
      <w:r w:rsidR="008F1B0B" w:rsidRPr="00B116F7">
        <w:rPr>
          <w:rFonts w:eastAsia="Calibri"/>
          <w:bCs/>
          <w:color w:val="000000"/>
        </w:rPr>
        <w:t>ă</w:t>
      </w:r>
      <w:r w:rsidRPr="00B116F7">
        <w:rPr>
          <w:rFonts w:eastAsia="Calibri"/>
          <w:bCs/>
          <w:color w:val="000000"/>
        </w:rPr>
        <w:t>.</w:t>
      </w:r>
    </w:p>
    <w:p w14:paraId="0F51DD08" w14:textId="52993932" w:rsidR="00094107" w:rsidRPr="00B116F7" w:rsidRDefault="00094107" w:rsidP="00103FD1">
      <w:pPr>
        <w:autoSpaceDE w:val="0"/>
        <w:autoSpaceDN w:val="0"/>
        <w:spacing w:line="276" w:lineRule="auto"/>
        <w:jc w:val="both"/>
        <w:rPr>
          <w:rFonts w:eastAsia="Calibri"/>
          <w:bCs/>
          <w:color w:val="000000"/>
        </w:rPr>
      </w:pPr>
    </w:p>
    <w:p w14:paraId="5B342355" w14:textId="76D95101" w:rsidR="00094107" w:rsidRPr="00B116F7" w:rsidRDefault="00094107" w:rsidP="00103FD1">
      <w:pPr>
        <w:autoSpaceDE w:val="0"/>
        <w:autoSpaceDN w:val="0"/>
        <w:spacing w:line="276" w:lineRule="auto"/>
        <w:jc w:val="both"/>
        <w:rPr>
          <w:b/>
        </w:rPr>
      </w:pPr>
      <w:r w:rsidRPr="00B116F7">
        <w:rPr>
          <w:b/>
        </w:rPr>
        <w:t>Declaraţie pe proprie răspundere, sub sancţiunile aplicate faptei de fals în acte publice.</w:t>
      </w:r>
    </w:p>
    <w:p w14:paraId="0A058183" w14:textId="77777777" w:rsidR="00094107" w:rsidRPr="00B116F7" w:rsidRDefault="00094107" w:rsidP="00103FD1">
      <w:pPr>
        <w:autoSpaceDE w:val="0"/>
        <w:autoSpaceDN w:val="0"/>
        <w:spacing w:line="276" w:lineRule="auto"/>
        <w:jc w:val="both"/>
        <w:rPr>
          <w:rFonts w:eastAsia="Calibri"/>
          <w:bCs/>
          <w:color w:val="000000"/>
        </w:rPr>
      </w:pPr>
    </w:p>
    <w:p w14:paraId="6302A11E" w14:textId="77777777" w:rsidR="00094107" w:rsidRPr="00B116F7" w:rsidRDefault="00094107" w:rsidP="00103FD1">
      <w:pPr>
        <w:spacing w:line="276" w:lineRule="auto"/>
      </w:pPr>
      <w:r w:rsidRPr="00B116F7">
        <w:t>Data:</w:t>
      </w:r>
      <w:r w:rsidRPr="00B116F7">
        <w:tab/>
      </w:r>
      <w:r w:rsidRPr="00B116F7">
        <w:tab/>
      </w:r>
      <w:r w:rsidRPr="00B116F7">
        <w:tab/>
      </w:r>
      <w:r w:rsidRPr="00B116F7">
        <w:tab/>
      </w:r>
      <w:r w:rsidRPr="00B116F7">
        <w:tab/>
      </w:r>
      <w:r w:rsidRPr="00B116F7">
        <w:tab/>
      </w:r>
    </w:p>
    <w:p w14:paraId="76EBE76B" w14:textId="77777777" w:rsidR="00094107" w:rsidRPr="00B116F7" w:rsidRDefault="00094107" w:rsidP="00103FD1">
      <w:pPr>
        <w:spacing w:line="276" w:lineRule="auto"/>
        <w:rPr>
          <w:color w:val="303A34"/>
          <w:lang w:eastAsia="en-US"/>
        </w:rPr>
      </w:pPr>
    </w:p>
    <w:p w14:paraId="5319E6CF" w14:textId="77777777" w:rsidR="00094107" w:rsidRPr="00B116F7" w:rsidRDefault="00094107" w:rsidP="00103FD1">
      <w:pPr>
        <w:spacing w:line="276" w:lineRule="auto"/>
        <w:rPr>
          <w:color w:val="303A34"/>
          <w:lang w:eastAsia="en-US"/>
        </w:rPr>
      </w:pPr>
      <w:r w:rsidRPr="00B116F7">
        <w:rPr>
          <w:color w:val="303A34"/>
          <w:lang w:eastAsia="en-US"/>
        </w:rPr>
        <w:t>Reprezentant legal,</w:t>
      </w:r>
    </w:p>
    <w:p w14:paraId="23B8859E" w14:textId="77777777" w:rsidR="00094107" w:rsidRPr="00B116F7" w:rsidRDefault="00094107" w:rsidP="00103FD1">
      <w:pPr>
        <w:spacing w:line="276" w:lineRule="auto"/>
      </w:pPr>
      <w:r w:rsidRPr="00B116F7">
        <w:rPr>
          <w:color w:val="303A34"/>
          <w:lang w:eastAsia="en-US"/>
        </w:rPr>
        <w:t xml:space="preserve">Funcția: </w:t>
      </w:r>
    </w:p>
    <w:p w14:paraId="78EABFE2" w14:textId="77777777" w:rsidR="00094107" w:rsidRPr="00B116F7" w:rsidRDefault="00094107" w:rsidP="00103FD1">
      <w:pPr>
        <w:spacing w:line="276" w:lineRule="auto"/>
      </w:pPr>
      <w:r w:rsidRPr="00B116F7">
        <w:t>Nume și prenume</w:t>
      </w:r>
    </w:p>
    <w:p w14:paraId="60D037DC" w14:textId="77777777" w:rsidR="00094107" w:rsidRPr="00B116F7" w:rsidRDefault="00094107" w:rsidP="00103FD1">
      <w:pPr>
        <w:spacing w:line="276" w:lineRule="auto"/>
        <w:rPr>
          <w:i/>
        </w:rPr>
      </w:pPr>
      <w:r w:rsidRPr="00B116F7">
        <w:rPr>
          <w:rFonts w:eastAsia="Times New Roman"/>
          <w:i/>
          <w:lang w:eastAsia="en-US"/>
        </w:rPr>
        <w:t>Semnătura</w:t>
      </w:r>
      <w:r w:rsidRPr="00B116F7">
        <w:rPr>
          <w:i/>
        </w:rPr>
        <w:t xml:space="preserve"> </w:t>
      </w:r>
    </w:p>
    <w:p w14:paraId="52B58266" w14:textId="77777777" w:rsidR="001769F6" w:rsidRPr="00B116F7" w:rsidRDefault="001769F6" w:rsidP="00103FD1">
      <w:pPr>
        <w:spacing w:line="276" w:lineRule="auto"/>
      </w:pPr>
    </w:p>
    <w:p w14:paraId="2425E72A" w14:textId="15BD098D" w:rsidR="00DB3F2C" w:rsidRPr="00B116F7" w:rsidRDefault="00DB3F2C" w:rsidP="00103FD1">
      <w:pPr>
        <w:spacing w:line="276" w:lineRule="auto"/>
        <w:rPr>
          <w:b/>
          <w:szCs w:val="28"/>
          <w:lang w:eastAsia="en-US"/>
        </w:rPr>
      </w:pPr>
      <w:r w:rsidRPr="00B116F7">
        <w:br w:type="page"/>
      </w:r>
    </w:p>
    <w:p w14:paraId="76682ABA" w14:textId="316C7CC0" w:rsidR="00B40092" w:rsidRPr="00B116F7" w:rsidRDefault="00B40092" w:rsidP="00103FD1">
      <w:pPr>
        <w:pStyle w:val="Heading1"/>
        <w:rPr>
          <w:lang w:val="ro-RO"/>
        </w:rPr>
      </w:pPr>
      <w:bookmarkStart w:id="56" w:name="page43"/>
      <w:bookmarkStart w:id="57" w:name="page45"/>
      <w:bookmarkStart w:id="58" w:name="page46"/>
      <w:bookmarkStart w:id="59" w:name="page47"/>
      <w:bookmarkStart w:id="60" w:name="page48"/>
      <w:bookmarkStart w:id="61" w:name="_Toc110438292"/>
      <w:bookmarkStart w:id="62" w:name="_Toc115452474"/>
      <w:bookmarkStart w:id="63" w:name="_Toc114065620"/>
      <w:bookmarkStart w:id="64" w:name="_Toc114065621"/>
      <w:bookmarkStart w:id="65" w:name="_Toc110438280"/>
      <w:bookmarkStart w:id="66" w:name="_Toc110438291"/>
      <w:bookmarkStart w:id="67" w:name="_Hlk113884406"/>
      <w:bookmarkEnd w:id="56"/>
      <w:bookmarkEnd w:id="57"/>
      <w:bookmarkEnd w:id="58"/>
      <w:bookmarkEnd w:id="59"/>
      <w:bookmarkEnd w:id="60"/>
      <w:r w:rsidRPr="00B116F7">
        <w:rPr>
          <w:lang w:val="ro-RO"/>
        </w:rPr>
        <w:lastRenderedPageBreak/>
        <w:t xml:space="preserve">Anexa 8. Declarație privind încadrarea întreprinderii în categoria întreprinderilor mici şi mijlocii </w:t>
      </w:r>
      <w:bookmarkEnd w:id="61"/>
      <w:r w:rsidR="0076354F" w:rsidRPr="0076354F">
        <w:rPr>
          <w:lang w:val="ro-RO"/>
        </w:rPr>
        <w:t>care desfășoară activitate de cercetare dezvoltare</w:t>
      </w:r>
      <w:bookmarkEnd w:id="62"/>
    </w:p>
    <w:p w14:paraId="79D017A7" w14:textId="77777777" w:rsidR="00F4607B" w:rsidRDefault="00F4607B" w:rsidP="00103FD1">
      <w:pPr>
        <w:tabs>
          <w:tab w:val="left" w:pos="720"/>
        </w:tabs>
        <w:spacing w:line="276" w:lineRule="auto"/>
        <w:rPr>
          <w:rFonts w:eastAsia="Times New Roman"/>
          <w:lang w:eastAsia="en-US"/>
        </w:rPr>
      </w:pPr>
    </w:p>
    <w:p w14:paraId="1E5B96CB" w14:textId="56825B30" w:rsidR="00F35659" w:rsidRPr="00B116F7" w:rsidRDefault="00F35659" w:rsidP="00D53D6C">
      <w:pPr>
        <w:tabs>
          <w:tab w:val="left" w:pos="720"/>
        </w:tabs>
        <w:spacing w:line="276" w:lineRule="auto"/>
        <w:jc w:val="both"/>
        <w:rPr>
          <w:rFonts w:eastAsia="Calibri"/>
          <w:b/>
          <w:bCs/>
          <w:color w:val="000000"/>
        </w:rPr>
      </w:pPr>
      <w:r w:rsidRPr="00B116F7">
        <w:rPr>
          <w:rFonts w:eastAsia="Times New Roman"/>
          <w:lang w:eastAsia="en-US"/>
        </w:rPr>
        <w:t>Subsemnatul/Subsemnata, …………………………………….</w:t>
      </w:r>
      <w:r w:rsidRPr="00B116F7">
        <w:rPr>
          <w:rFonts w:eastAsia="Times New Roman"/>
          <w:color w:val="A6A6A6" w:themeColor="background1" w:themeShade="A6"/>
          <w:lang w:eastAsia="en-US"/>
        </w:rPr>
        <w:t xml:space="preserve"> </w:t>
      </w:r>
      <w:r w:rsidRPr="00B116F7">
        <w:rPr>
          <w:rFonts w:eastAsia="Times New Roman"/>
          <w:i/>
          <w:iCs/>
          <w:lang w:eastAsia="en-US"/>
        </w:rPr>
        <w:t>(numele şi prenumele reprezentantului legal al organizaţiei),</w:t>
      </w:r>
      <w:r w:rsidRPr="00B116F7">
        <w:rPr>
          <w:rFonts w:eastAsia="Times New Roman"/>
          <w:lang w:eastAsia="en-US"/>
        </w:rPr>
        <w:t xml:space="preserve"> în calitate de </w:t>
      </w:r>
      <w:r w:rsidRPr="00B116F7">
        <w:rPr>
          <w:rFonts w:eastAsia="Times New Roman"/>
          <w:i/>
          <w:iCs/>
          <w:lang w:eastAsia="en-US"/>
        </w:rPr>
        <w:t>……………………...……… (funcţia reprezentantului legal al Partenerului)</w:t>
      </w:r>
      <w:r w:rsidRPr="00B116F7">
        <w:rPr>
          <w:rFonts w:eastAsia="Times New Roman"/>
          <w:lang w:eastAsia="en-US"/>
        </w:rPr>
        <w:t xml:space="preserve"> al ……..……………………………....... </w:t>
      </w:r>
      <w:r w:rsidRPr="00B116F7">
        <w:rPr>
          <w:rFonts w:eastAsia="Times New Roman"/>
          <w:i/>
          <w:iCs/>
          <w:lang w:eastAsia="en-US"/>
        </w:rPr>
        <w:t>(denumirea completă a Partenerului)</w:t>
      </w:r>
      <w:r w:rsidRPr="00B116F7">
        <w:rPr>
          <w:rFonts w:eastAsia="HiddenHorzOCR"/>
          <w:lang w:eastAsia="en-US"/>
        </w:rPr>
        <w:t xml:space="preserve">, </w:t>
      </w:r>
      <w:r w:rsidRPr="00B116F7">
        <w:rPr>
          <w:lang w:eastAsia="en-US"/>
        </w:rPr>
        <w:t xml:space="preserve">declar pe proprie răspundere că organizația cu datele de identificare: </w:t>
      </w:r>
    </w:p>
    <w:p w14:paraId="1B54C6CE" w14:textId="77777777" w:rsidR="00F35659" w:rsidRPr="00B116F7" w:rsidRDefault="00F35659" w:rsidP="00103FD1">
      <w:pPr>
        <w:spacing w:line="276" w:lineRule="auto"/>
        <w:rPr>
          <w:lang w:eastAsia="en-US"/>
        </w:rPr>
      </w:pPr>
    </w:p>
    <w:p w14:paraId="153C109E" w14:textId="77777777" w:rsidR="00B40092" w:rsidRPr="00B116F7" w:rsidRDefault="00B40092" w:rsidP="00103FD1">
      <w:pPr>
        <w:tabs>
          <w:tab w:val="left" w:pos="720"/>
        </w:tabs>
        <w:spacing w:line="276" w:lineRule="auto"/>
        <w:rPr>
          <w:rFonts w:eastAsia="Calibri"/>
          <w:b/>
          <w:bCs/>
          <w:color w:val="000000"/>
        </w:rPr>
      </w:pPr>
      <w:r w:rsidRPr="00B116F7">
        <w:rPr>
          <w:rFonts w:eastAsia="Calibri"/>
          <w:b/>
          <w:bCs/>
          <w:color w:val="000000"/>
        </w:rPr>
        <w:t xml:space="preserve">A. Date de identificare a </w:t>
      </w:r>
      <w:r w:rsidRPr="00B116F7">
        <w:rPr>
          <w:b/>
        </w:rPr>
        <w:t>î</w:t>
      </w:r>
      <w:r w:rsidRPr="00B116F7">
        <w:rPr>
          <w:rFonts w:eastAsia="Calibri"/>
          <w:b/>
          <w:bCs/>
          <w:color w:val="000000"/>
        </w:rPr>
        <w:t>ntreprinderii</w:t>
      </w:r>
    </w:p>
    <w:p w14:paraId="4237A9D1" w14:textId="5032C8D8" w:rsidR="00B40092" w:rsidRPr="00B116F7" w:rsidRDefault="00B40092" w:rsidP="00103FD1">
      <w:pPr>
        <w:tabs>
          <w:tab w:val="left" w:pos="720"/>
        </w:tabs>
        <w:spacing w:line="276" w:lineRule="auto"/>
        <w:rPr>
          <w:rFonts w:eastAsia="Wingdings"/>
          <w:color w:val="000000"/>
          <w:sz w:val="22"/>
          <w:szCs w:val="22"/>
          <w:vertAlign w:val="superscript"/>
        </w:rPr>
      </w:pPr>
      <w:r w:rsidRPr="00B116F7">
        <w:rPr>
          <w:rFonts w:eastAsia="Calibri"/>
          <w:color w:val="000000"/>
          <w:sz w:val="22"/>
          <w:szCs w:val="22"/>
        </w:rPr>
        <w:t>Adresa sediului social</w:t>
      </w:r>
      <w:r w:rsidR="0070243F" w:rsidRPr="00B116F7">
        <w:rPr>
          <w:rFonts w:eastAsia="Calibri"/>
          <w:color w:val="000000"/>
          <w:sz w:val="22"/>
          <w:szCs w:val="22"/>
        </w:rPr>
        <w:t>.......................................................</w:t>
      </w:r>
    </w:p>
    <w:p w14:paraId="33307679" w14:textId="2CA97845" w:rsidR="00B40092" w:rsidRPr="00B116F7" w:rsidRDefault="00B40092" w:rsidP="00103FD1">
      <w:pPr>
        <w:tabs>
          <w:tab w:val="left" w:pos="720"/>
        </w:tabs>
        <w:spacing w:line="276" w:lineRule="auto"/>
        <w:rPr>
          <w:rFonts w:eastAsia="Wingdings"/>
          <w:color w:val="000000"/>
          <w:sz w:val="22"/>
          <w:szCs w:val="22"/>
          <w:vertAlign w:val="superscript"/>
        </w:rPr>
      </w:pPr>
      <w:r w:rsidRPr="00B116F7">
        <w:rPr>
          <w:rFonts w:eastAsia="Calibri"/>
          <w:color w:val="000000"/>
          <w:sz w:val="22"/>
          <w:szCs w:val="22"/>
        </w:rPr>
        <w:t>Cod unic de inregistrare (CUI)</w:t>
      </w:r>
      <w:r w:rsidR="0070243F" w:rsidRPr="00B116F7">
        <w:rPr>
          <w:rFonts w:eastAsia="Calibri"/>
          <w:color w:val="000000"/>
          <w:sz w:val="22"/>
          <w:szCs w:val="22"/>
        </w:rPr>
        <w:t>..........................................</w:t>
      </w:r>
    </w:p>
    <w:p w14:paraId="653DD719" w14:textId="77777777" w:rsidR="00B40092" w:rsidRPr="00B116F7" w:rsidRDefault="00B40092" w:rsidP="00103FD1">
      <w:pPr>
        <w:spacing w:line="276" w:lineRule="auto"/>
        <w:rPr>
          <w:color w:val="000000"/>
          <w:sz w:val="20"/>
          <w:szCs w:val="20"/>
        </w:rPr>
      </w:pPr>
    </w:p>
    <w:p w14:paraId="20E4BE66" w14:textId="77777777" w:rsidR="00F35659" w:rsidRPr="00B116F7" w:rsidRDefault="00F35659" w:rsidP="00103FD1">
      <w:pPr>
        <w:tabs>
          <w:tab w:val="left" w:pos="700"/>
        </w:tabs>
        <w:spacing w:line="276" w:lineRule="auto"/>
        <w:rPr>
          <w:rFonts w:eastAsia="Calibri"/>
          <w:b/>
          <w:bCs/>
          <w:color w:val="000000"/>
        </w:rPr>
      </w:pPr>
      <w:r w:rsidRPr="00B116F7">
        <w:rPr>
          <w:rFonts w:eastAsia="Calibri"/>
          <w:b/>
          <w:bCs/>
          <w:color w:val="000000"/>
        </w:rPr>
        <w:t>se încadrează în categoria:</w:t>
      </w:r>
    </w:p>
    <w:p w14:paraId="1071BD71" w14:textId="77777777" w:rsidR="00B40092" w:rsidRPr="00B116F7" w:rsidRDefault="00B40092" w:rsidP="00103FD1">
      <w:pPr>
        <w:tabs>
          <w:tab w:val="left" w:pos="700"/>
        </w:tabs>
        <w:spacing w:line="276" w:lineRule="auto"/>
        <w:rPr>
          <w:rFonts w:eastAsia="Calibri"/>
          <w:b/>
          <w:bCs/>
          <w:color w:val="000000"/>
        </w:rPr>
      </w:pPr>
    </w:p>
    <w:p w14:paraId="3EF29549" w14:textId="77777777" w:rsidR="00B40092" w:rsidRPr="00B116F7" w:rsidRDefault="00B40092" w:rsidP="00103FD1">
      <w:pPr>
        <w:numPr>
          <w:ilvl w:val="0"/>
          <w:numId w:val="8"/>
        </w:numPr>
        <w:tabs>
          <w:tab w:val="left" w:pos="284"/>
        </w:tabs>
        <w:spacing w:line="276" w:lineRule="auto"/>
        <w:ind w:left="0" w:firstLine="0"/>
        <w:jc w:val="both"/>
        <w:rPr>
          <w:color w:val="000000"/>
          <w:sz w:val="22"/>
          <w:szCs w:val="22"/>
        </w:rPr>
      </w:pPr>
      <w:r w:rsidRPr="00B116F7">
        <w:rPr>
          <w:rFonts w:eastAsia="Calibri"/>
          <w:b/>
          <w:bCs/>
          <w:color w:val="000000"/>
          <w:sz w:val="22"/>
          <w:szCs w:val="22"/>
        </w:rPr>
        <w:t>Microîntreprindere</w:t>
      </w:r>
      <w:r w:rsidRPr="00B116F7">
        <w:rPr>
          <w:rFonts w:eastAsia="Calibri"/>
          <w:color w:val="000000"/>
          <w:sz w:val="22"/>
          <w:szCs w:val="22"/>
        </w:rPr>
        <w:t xml:space="preserve"> – au până la 9 salariați și realizează o cifră de afaceri anuală netă sau dețin active totale de până la 2 milioane euro, echivalent în lei</w:t>
      </w:r>
    </w:p>
    <w:p w14:paraId="7B55E8F5" w14:textId="77777777" w:rsidR="00B40092" w:rsidRPr="00B116F7" w:rsidRDefault="00B40092" w:rsidP="00103FD1">
      <w:pPr>
        <w:numPr>
          <w:ilvl w:val="0"/>
          <w:numId w:val="8"/>
        </w:numPr>
        <w:tabs>
          <w:tab w:val="left" w:pos="284"/>
        </w:tabs>
        <w:spacing w:line="276" w:lineRule="auto"/>
        <w:ind w:left="0" w:firstLine="0"/>
        <w:jc w:val="both"/>
        <w:rPr>
          <w:color w:val="000000"/>
          <w:sz w:val="22"/>
          <w:szCs w:val="22"/>
        </w:rPr>
      </w:pPr>
      <w:r w:rsidRPr="00B116F7">
        <w:rPr>
          <w:rFonts w:eastAsia="Calibri"/>
          <w:b/>
          <w:bCs/>
          <w:color w:val="000000"/>
          <w:sz w:val="22"/>
          <w:szCs w:val="22"/>
        </w:rPr>
        <w:t>Întreprindere mică</w:t>
      </w:r>
      <w:r w:rsidRPr="00B116F7">
        <w:rPr>
          <w:rFonts w:eastAsia="Calibri"/>
          <w:color w:val="000000"/>
          <w:sz w:val="22"/>
          <w:szCs w:val="22"/>
        </w:rPr>
        <w:t xml:space="preserve"> – au între 10 și 49 de salariați și realizează o cifră de afaceri anuală netă sau dețin active totale de până la 10 milioane euro, echivalent în lei</w:t>
      </w:r>
    </w:p>
    <w:p w14:paraId="29D6FE3C" w14:textId="77777777" w:rsidR="00B40092" w:rsidRPr="00B116F7" w:rsidRDefault="00B40092" w:rsidP="00103FD1">
      <w:pPr>
        <w:numPr>
          <w:ilvl w:val="0"/>
          <w:numId w:val="8"/>
        </w:numPr>
        <w:tabs>
          <w:tab w:val="left" w:pos="284"/>
          <w:tab w:val="left" w:pos="700"/>
        </w:tabs>
        <w:spacing w:line="276" w:lineRule="auto"/>
        <w:ind w:left="0" w:firstLine="0"/>
        <w:jc w:val="both"/>
        <w:rPr>
          <w:color w:val="000000"/>
          <w:sz w:val="22"/>
          <w:szCs w:val="22"/>
        </w:rPr>
      </w:pPr>
      <w:r w:rsidRPr="00B116F7">
        <w:rPr>
          <w:rFonts w:eastAsia="Calibri"/>
          <w:b/>
          <w:bCs/>
          <w:color w:val="000000"/>
          <w:sz w:val="22"/>
          <w:szCs w:val="22"/>
        </w:rPr>
        <w:t>Întreprindere mijlocie</w:t>
      </w:r>
      <w:r w:rsidRPr="00B116F7">
        <w:rPr>
          <w:rFonts w:eastAsia="Calibri"/>
          <w:color w:val="000000"/>
          <w:sz w:val="22"/>
          <w:szCs w:val="22"/>
        </w:rPr>
        <w:t xml:space="preserve"> – au între 50 și 249 de salariați și realizează o cifră de afaceri anuală netă de până la 50 milioane euro, echivalent în lei, sau dețin active totale care nu depășesc echivalentul în lei a 43 milioane euro</w:t>
      </w:r>
    </w:p>
    <w:p w14:paraId="1474C84E" w14:textId="77777777" w:rsidR="00B40092" w:rsidRPr="00B116F7" w:rsidRDefault="00B40092" w:rsidP="00103FD1">
      <w:pPr>
        <w:tabs>
          <w:tab w:val="left" w:pos="700"/>
        </w:tabs>
        <w:spacing w:line="276" w:lineRule="auto"/>
        <w:rPr>
          <w:color w:val="000000"/>
          <w:sz w:val="20"/>
          <w:szCs w:val="20"/>
        </w:rPr>
      </w:pPr>
    </w:p>
    <w:p w14:paraId="5F350FEE" w14:textId="2F02CF92" w:rsidR="00B40092" w:rsidRPr="00B116F7" w:rsidRDefault="00B40092" w:rsidP="00103FD1">
      <w:pPr>
        <w:spacing w:line="276" w:lineRule="auto"/>
        <w:rPr>
          <w:color w:val="000000"/>
          <w:sz w:val="20"/>
          <w:szCs w:val="20"/>
        </w:rPr>
      </w:pPr>
      <w:r w:rsidRPr="00B116F7">
        <w:rPr>
          <w:rFonts w:eastAsia="Calibri"/>
          <w:b/>
          <w:bCs/>
          <w:color w:val="000000"/>
        </w:rPr>
        <w:t>Date economico-financiare</w:t>
      </w:r>
      <w:r w:rsidR="00ED3F43" w:rsidRPr="00B116F7">
        <w:rPr>
          <w:rFonts w:eastAsia="Calibri"/>
          <w:b/>
          <w:bCs/>
          <w:color w:val="000000"/>
        </w:rPr>
        <w:t xml:space="preserve"> (aferente anului 2021)</w:t>
      </w:r>
    </w:p>
    <w:tbl>
      <w:tblPr>
        <w:tblStyle w:val="TableGrid"/>
        <w:tblW w:w="5000" w:type="pct"/>
        <w:tblLook w:val="04A0" w:firstRow="1" w:lastRow="0" w:firstColumn="1" w:lastColumn="0" w:noHBand="0" w:noVBand="1"/>
      </w:tblPr>
      <w:tblGrid>
        <w:gridCol w:w="6562"/>
        <w:gridCol w:w="1072"/>
        <w:gridCol w:w="1071"/>
      </w:tblGrid>
      <w:tr w:rsidR="00B40092" w:rsidRPr="00B116F7" w14:paraId="00F1E8CF" w14:textId="77777777" w:rsidTr="009E723F">
        <w:tc>
          <w:tcPr>
            <w:tcW w:w="3769" w:type="pct"/>
          </w:tcPr>
          <w:p w14:paraId="11B11520" w14:textId="77777777" w:rsidR="00B40092" w:rsidRPr="00B116F7" w:rsidRDefault="00B40092" w:rsidP="00103FD1">
            <w:pPr>
              <w:tabs>
                <w:tab w:val="left" w:pos="700"/>
              </w:tabs>
              <w:spacing w:line="276" w:lineRule="auto"/>
              <w:rPr>
                <w:color w:val="000000"/>
                <w:sz w:val="20"/>
                <w:szCs w:val="20"/>
              </w:rPr>
            </w:pPr>
          </w:p>
        </w:tc>
        <w:tc>
          <w:tcPr>
            <w:tcW w:w="616" w:type="pct"/>
          </w:tcPr>
          <w:p w14:paraId="5184232C" w14:textId="77777777" w:rsidR="00B40092" w:rsidRPr="00B116F7" w:rsidRDefault="00B40092" w:rsidP="00103FD1">
            <w:pPr>
              <w:tabs>
                <w:tab w:val="left" w:pos="700"/>
              </w:tabs>
              <w:spacing w:line="276" w:lineRule="auto"/>
              <w:jc w:val="center"/>
              <w:rPr>
                <w:color w:val="000000"/>
                <w:sz w:val="20"/>
                <w:szCs w:val="20"/>
              </w:rPr>
            </w:pPr>
            <w:r w:rsidRPr="00B116F7">
              <w:rPr>
                <w:color w:val="000000"/>
                <w:sz w:val="20"/>
                <w:szCs w:val="20"/>
              </w:rPr>
              <w:t>da</w:t>
            </w:r>
          </w:p>
        </w:tc>
        <w:tc>
          <w:tcPr>
            <w:tcW w:w="615" w:type="pct"/>
          </w:tcPr>
          <w:p w14:paraId="554631D0" w14:textId="77777777" w:rsidR="00B40092" w:rsidRPr="00B116F7" w:rsidRDefault="00B40092" w:rsidP="00103FD1">
            <w:pPr>
              <w:tabs>
                <w:tab w:val="left" w:pos="700"/>
              </w:tabs>
              <w:spacing w:line="276" w:lineRule="auto"/>
              <w:jc w:val="center"/>
              <w:rPr>
                <w:color w:val="000000"/>
                <w:sz w:val="20"/>
                <w:szCs w:val="20"/>
              </w:rPr>
            </w:pPr>
            <w:r w:rsidRPr="00B116F7">
              <w:rPr>
                <w:color w:val="000000"/>
                <w:sz w:val="20"/>
                <w:szCs w:val="20"/>
              </w:rPr>
              <w:t>nu</w:t>
            </w:r>
          </w:p>
        </w:tc>
      </w:tr>
      <w:tr w:rsidR="00B40092" w:rsidRPr="00B116F7" w14:paraId="195BDD55" w14:textId="77777777" w:rsidTr="009E723F">
        <w:tc>
          <w:tcPr>
            <w:tcW w:w="3769" w:type="pct"/>
          </w:tcPr>
          <w:p w14:paraId="5B7D046C" w14:textId="77777777" w:rsidR="00B40092" w:rsidRPr="00B116F7" w:rsidRDefault="00B40092" w:rsidP="00103FD1">
            <w:pPr>
              <w:tabs>
                <w:tab w:val="left" w:pos="700"/>
              </w:tabs>
              <w:spacing w:line="276" w:lineRule="auto"/>
              <w:rPr>
                <w:color w:val="000000"/>
                <w:sz w:val="20"/>
                <w:szCs w:val="20"/>
              </w:rPr>
            </w:pPr>
            <w:r w:rsidRPr="00B116F7">
              <w:rPr>
                <w:color w:val="000000"/>
                <w:sz w:val="20"/>
                <w:szCs w:val="20"/>
              </w:rPr>
              <w:t>Întreprinderea are o activitate economică de cel puțin 2 ani</w:t>
            </w:r>
          </w:p>
        </w:tc>
        <w:tc>
          <w:tcPr>
            <w:tcW w:w="616" w:type="pct"/>
          </w:tcPr>
          <w:p w14:paraId="661F780D" w14:textId="77777777" w:rsidR="00B40092" w:rsidRPr="00B116F7" w:rsidRDefault="00B40092" w:rsidP="00103FD1">
            <w:pPr>
              <w:tabs>
                <w:tab w:val="left" w:pos="700"/>
              </w:tabs>
              <w:spacing w:line="276" w:lineRule="auto"/>
              <w:rPr>
                <w:color w:val="000000"/>
                <w:sz w:val="20"/>
                <w:szCs w:val="20"/>
              </w:rPr>
            </w:pPr>
          </w:p>
        </w:tc>
        <w:tc>
          <w:tcPr>
            <w:tcW w:w="615" w:type="pct"/>
          </w:tcPr>
          <w:p w14:paraId="604D87B4" w14:textId="77777777" w:rsidR="00B40092" w:rsidRPr="00B116F7" w:rsidRDefault="00B40092" w:rsidP="00103FD1">
            <w:pPr>
              <w:tabs>
                <w:tab w:val="left" w:pos="700"/>
              </w:tabs>
              <w:spacing w:line="276" w:lineRule="auto"/>
              <w:rPr>
                <w:color w:val="000000"/>
                <w:sz w:val="20"/>
                <w:szCs w:val="20"/>
              </w:rPr>
            </w:pPr>
          </w:p>
        </w:tc>
      </w:tr>
      <w:tr w:rsidR="00B40092" w:rsidRPr="00B116F7" w14:paraId="0155FA5C" w14:textId="77777777" w:rsidTr="009E723F">
        <w:tc>
          <w:tcPr>
            <w:tcW w:w="3769" w:type="pct"/>
          </w:tcPr>
          <w:p w14:paraId="7446D0A8" w14:textId="77777777" w:rsidR="00B40092" w:rsidRPr="00B116F7" w:rsidRDefault="00B40092" w:rsidP="00103FD1">
            <w:pPr>
              <w:tabs>
                <w:tab w:val="left" w:pos="700"/>
              </w:tabs>
              <w:spacing w:line="276" w:lineRule="auto"/>
              <w:jc w:val="both"/>
              <w:rPr>
                <w:color w:val="000000"/>
                <w:sz w:val="20"/>
                <w:szCs w:val="20"/>
              </w:rPr>
            </w:pPr>
            <w:r w:rsidRPr="00B116F7">
              <w:rPr>
                <w:color w:val="000000"/>
                <w:sz w:val="20"/>
                <w:szCs w:val="20"/>
              </w:rPr>
              <w:t xml:space="preserve">Rezultatul net al ultimului an financiar este pozitiv </w:t>
            </w:r>
          </w:p>
          <w:p w14:paraId="5BBFA182" w14:textId="4692848B" w:rsidR="00B40092" w:rsidRPr="00B116F7" w:rsidRDefault="002D6240" w:rsidP="00103FD1">
            <w:pPr>
              <w:tabs>
                <w:tab w:val="left" w:pos="700"/>
              </w:tabs>
              <w:spacing w:line="276" w:lineRule="auto"/>
              <w:rPr>
                <w:color w:val="000000"/>
                <w:sz w:val="20"/>
                <w:szCs w:val="20"/>
              </w:rPr>
            </w:pPr>
            <w:r>
              <w:rPr>
                <w:color w:val="000000"/>
                <w:sz w:val="20"/>
                <w:szCs w:val="20"/>
              </w:rPr>
              <w:t xml:space="preserve">     </w:t>
            </w:r>
            <w:r w:rsidR="00B40092" w:rsidRPr="00B116F7">
              <w:rPr>
                <w:color w:val="000000"/>
                <w:sz w:val="20"/>
                <w:szCs w:val="20"/>
              </w:rPr>
              <w:t>SAU</w:t>
            </w:r>
          </w:p>
          <w:p w14:paraId="61A3E864" w14:textId="77777777" w:rsidR="00B40092" w:rsidRPr="00B116F7" w:rsidRDefault="00B40092" w:rsidP="00103FD1">
            <w:pPr>
              <w:tabs>
                <w:tab w:val="left" w:pos="700"/>
              </w:tabs>
              <w:spacing w:line="276" w:lineRule="auto"/>
              <w:rPr>
                <w:color w:val="000000"/>
                <w:sz w:val="20"/>
                <w:szCs w:val="20"/>
              </w:rPr>
            </w:pPr>
            <w:r w:rsidRPr="00B116F7">
              <w:rPr>
                <w:color w:val="000000"/>
                <w:sz w:val="20"/>
                <w:szCs w:val="20"/>
              </w:rPr>
              <w:t>Media rezultatelor financiare a ultimilor 2 ani este pozitivă</w:t>
            </w:r>
          </w:p>
        </w:tc>
        <w:tc>
          <w:tcPr>
            <w:tcW w:w="616" w:type="pct"/>
          </w:tcPr>
          <w:p w14:paraId="6817414E" w14:textId="77777777" w:rsidR="00B40092" w:rsidRPr="00B116F7" w:rsidRDefault="00B40092" w:rsidP="00103FD1">
            <w:pPr>
              <w:tabs>
                <w:tab w:val="left" w:pos="700"/>
              </w:tabs>
              <w:spacing w:line="276" w:lineRule="auto"/>
              <w:rPr>
                <w:color w:val="000000"/>
                <w:sz w:val="20"/>
                <w:szCs w:val="20"/>
              </w:rPr>
            </w:pPr>
          </w:p>
        </w:tc>
        <w:tc>
          <w:tcPr>
            <w:tcW w:w="615" w:type="pct"/>
          </w:tcPr>
          <w:p w14:paraId="5F314CA3" w14:textId="77777777" w:rsidR="00B40092" w:rsidRPr="00B116F7" w:rsidRDefault="00B40092" w:rsidP="00103FD1">
            <w:pPr>
              <w:tabs>
                <w:tab w:val="left" w:pos="700"/>
              </w:tabs>
              <w:spacing w:line="276" w:lineRule="auto"/>
              <w:rPr>
                <w:color w:val="000000"/>
                <w:sz w:val="20"/>
                <w:szCs w:val="20"/>
              </w:rPr>
            </w:pPr>
          </w:p>
        </w:tc>
      </w:tr>
      <w:tr w:rsidR="00B40092" w:rsidRPr="00B116F7" w14:paraId="0DAABF1A" w14:textId="77777777" w:rsidTr="009E723F">
        <w:tc>
          <w:tcPr>
            <w:tcW w:w="3769" w:type="pct"/>
          </w:tcPr>
          <w:p w14:paraId="5A725989" w14:textId="77777777" w:rsidR="00B40092" w:rsidRPr="00B116F7" w:rsidRDefault="00B40092" w:rsidP="00103FD1">
            <w:pPr>
              <w:tabs>
                <w:tab w:val="left" w:pos="700"/>
              </w:tabs>
              <w:spacing w:line="276" w:lineRule="auto"/>
              <w:rPr>
                <w:color w:val="000000"/>
                <w:sz w:val="20"/>
                <w:szCs w:val="20"/>
              </w:rPr>
            </w:pPr>
            <w:r w:rsidRPr="00B116F7">
              <w:rPr>
                <w:color w:val="000000"/>
                <w:sz w:val="20"/>
                <w:szCs w:val="20"/>
              </w:rPr>
              <w:t>Media cifrei de afaceri pe ultimii 2 ani este cel puțin egală cu valoarea solicitată de aceasta de la bugetul competiției</w:t>
            </w:r>
          </w:p>
        </w:tc>
        <w:tc>
          <w:tcPr>
            <w:tcW w:w="616" w:type="pct"/>
          </w:tcPr>
          <w:p w14:paraId="6FE1CCDC" w14:textId="77777777" w:rsidR="00B40092" w:rsidRPr="00B116F7" w:rsidRDefault="00B40092" w:rsidP="00103FD1">
            <w:pPr>
              <w:tabs>
                <w:tab w:val="left" w:pos="700"/>
              </w:tabs>
              <w:spacing w:line="276" w:lineRule="auto"/>
              <w:rPr>
                <w:color w:val="000000"/>
                <w:sz w:val="20"/>
                <w:szCs w:val="20"/>
              </w:rPr>
            </w:pPr>
          </w:p>
        </w:tc>
        <w:tc>
          <w:tcPr>
            <w:tcW w:w="615" w:type="pct"/>
          </w:tcPr>
          <w:p w14:paraId="447D1566" w14:textId="77777777" w:rsidR="00B40092" w:rsidRPr="00B116F7" w:rsidRDefault="00B40092" w:rsidP="00103FD1">
            <w:pPr>
              <w:tabs>
                <w:tab w:val="left" w:pos="700"/>
              </w:tabs>
              <w:spacing w:line="276" w:lineRule="auto"/>
              <w:rPr>
                <w:color w:val="000000"/>
                <w:sz w:val="20"/>
                <w:szCs w:val="20"/>
              </w:rPr>
            </w:pPr>
          </w:p>
        </w:tc>
      </w:tr>
    </w:tbl>
    <w:p w14:paraId="6A720223" w14:textId="69E0BFD2" w:rsidR="00B40092" w:rsidRPr="00B116F7" w:rsidRDefault="00B40092" w:rsidP="00103FD1">
      <w:pPr>
        <w:spacing w:line="276" w:lineRule="auto"/>
        <w:rPr>
          <w:rFonts w:eastAsia="Calibri"/>
          <w:b/>
          <w:bCs/>
          <w:color w:val="000000"/>
          <w:sz w:val="20"/>
          <w:szCs w:val="20"/>
        </w:rPr>
      </w:pPr>
    </w:p>
    <w:p w14:paraId="32C8F3AC" w14:textId="4D5A208C" w:rsidR="00B40092" w:rsidRPr="00B116F7" w:rsidRDefault="00B40092" w:rsidP="00103FD1">
      <w:pPr>
        <w:spacing w:line="276" w:lineRule="auto"/>
        <w:rPr>
          <w:rFonts w:eastAsia="Calibri"/>
          <w:b/>
          <w:bCs/>
          <w:color w:val="000000"/>
          <w:sz w:val="20"/>
          <w:szCs w:val="20"/>
        </w:rPr>
      </w:pPr>
      <w:r w:rsidRPr="00B116F7">
        <w:rPr>
          <w:rFonts w:eastAsia="Calibri"/>
          <w:b/>
          <w:bCs/>
          <w:color w:val="000000"/>
          <w:sz w:val="20"/>
          <w:szCs w:val="20"/>
        </w:rPr>
        <w:t>Obiectul principal sau secundar de activitate este cercetarea-dezvoltarea</w:t>
      </w:r>
    </w:p>
    <w:tbl>
      <w:tblPr>
        <w:tblStyle w:val="TableGrid"/>
        <w:tblW w:w="5000" w:type="pct"/>
        <w:tblLook w:val="04A0" w:firstRow="1" w:lastRow="0" w:firstColumn="1" w:lastColumn="0" w:noHBand="0" w:noVBand="1"/>
      </w:tblPr>
      <w:tblGrid>
        <w:gridCol w:w="6525"/>
        <w:gridCol w:w="1088"/>
        <w:gridCol w:w="1092"/>
      </w:tblGrid>
      <w:tr w:rsidR="00B40092" w:rsidRPr="00B116F7" w14:paraId="3D732FB9" w14:textId="77777777" w:rsidTr="00210DC2">
        <w:tc>
          <w:tcPr>
            <w:tcW w:w="3748" w:type="pct"/>
          </w:tcPr>
          <w:p w14:paraId="6238EA18" w14:textId="77777777" w:rsidR="00B40092" w:rsidRPr="00B116F7" w:rsidRDefault="00B40092" w:rsidP="00103FD1">
            <w:pPr>
              <w:spacing w:line="276" w:lineRule="auto"/>
              <w:rPr>
                <w:color w:val="000000"/>
                <w:sz w:val="20"/>
                <w:szCs w:val="20"/>
              </w:rPr>
            </w:pPr>
          </w:p>
        </w:tc>
        <w:tc>
          <w:tcPr>
            <w:tcW w:w="625" w:type="pct"/>
          </w:tcPr>
          <w:p w14:paraId="3C79880A" w14:textId="77777777" w:rsidR="00B40092" w:rsidRPr="00B116F7" w:rsidRDefault="00B40092" w:rsidP="00103FD1">
            <w:pPr>
              <w:spacing w:line="276" w:lineRule="auto"/>
              <w:jc w:val="center"/>
              <w:rPr>
                <w:color w:val="000000"/>
                <w:sz w:val="20"/>
                <w:szCs w:val="20"/>
              </w:rPr>
            </w:pPr>
            <w:r w:rsidRPr="00B116F7">
              <w:rPr>
                <w:color w:val="000000"/>
                <w:sz w:val="20"/>
                <w:szCs w:val="20"/>
              </w:rPr>
              <w:t>da</w:t>
            </w:r>
          </w:p>
        </w:tc>
        <w:tc>
          <w:tcPr>
            <w:tcW w:w="627" w:type="pct"/>
          </w:tcPr>
          <w:p w14:paraId="1D64C200" w14:textId="77777777" w:rsidR="00B40092" w:rsidRPr="00B116F7" w:rsidRDefault="00B40092" w:rsidP="00103FD1">
            <w:pPr>
              <w:spacing w:line="276" w:lineRule="auto"/>
              <w:jc w:val="center"/>
              <w:rPr>
                <w:color w:val="000000"/>
                <w:sz w:val="20"/>
                <w:szCs w:val="20"/>
              </w:rPr>
            </w:pPr>
            <w:r w:rsidRPr="00B116F7">
              <w:rPr>
                <w:color w:val="000000"/>
                <w:sz w:val="20"/>
                <w:szCs w:val="20"/>
              </w:rPr>
              <w:t>nu</w:t>
            </w:r>
          </w:p>
        </w:tc>
      </w:tr>
      <w:tr w:rsidR="00B40092" w:rsidRPr="00B116F7" w14:paraId="45C1C25F" w14:textId="77777777" w:rsidTr="00210DC2">
        <w:tc>
          <w:tcPr>
            <w:tcW w:w="3748" w:type="pct"/>
          </w:tcPr>
          <w:p w14:paraId="06FAAF1E" w14:textId="204609BD" w:rsidR="00B40092" w:rsidRPr="00B116F7" w:rsidRDefault="00B40092" w:rsidP="00103FD1">
            <w:pPr>
              <w:spacing w:line="276" w:lineRule="auto"/>
              <w:jc w:val="both"/>
              <w:rPr>
                <w:color w:val="000000"/>
                <w:sz w:val="20"/>
                <w:szCs w:val="20"/>
              </w:rPr>
            </w:pPr>
            <w:r w:rsidRPr="00B116F7">
              <w:rPr>
                <w:color w:val="000000"/>
                <w:sz w:val="20"/>
                <w:szCs w:val="20"/>
              </w:rPr>
              <w:t>Întreprinderea</w:t>
            </w:r>
            <w:r w:rsidRPr="00B116F7">
              <w:rPr>
                <w:rFonts w:eastAsia="Calibri"/>
                <w:color w:val="000000"/>
                <w:sz w:val="20"/>
                <w:szCs w:val="20"/>
              </w:rPr>
              <w:t xml:space="preserve"> are în obiectul de activitate și cercetare-dezvoltare (CAEN 72, subclasele CAEN 721 - Cercetare-dezvoltare în științe naturale și inginerie, respectiv CAEN 722 - Cercetare-dezvoltare în științe sociale și umaniste</w:t>
            </w:r>
            <w:r w:rsidR="00285B8D">
              <w:rPr>
                <w:rFonts w:eastAsia="Calibri"/>
                <w:color w:val="000000"/>
                <w:sz w:val="20"/>
                <w:szCs w:val="20"/>
              </w:rPr>
              <w:t>)</w:t>
            </w:r>
          </w:p>
        </w:tc>
        <w:tc>
          <w:tcPr>
            <w:tcW w:w="625" w:type="pct"/>
          </w:tcPr>
          <w:p w14:paraId="5A1CBC62" w14:textId="77777777" w:rsidR="00B40092" w:rsidRPr="00B116F7" w:rsidRDefault="00B40092" w:rsidP="00103FD1">
            <w:pPr>
              <w:spacing w:line="276" w:lineRule="auto"/>
              <w:rPr>
                <w:color w:val="000000"/>
                <w:sz w:val="20"/>
                <w:szCs w:val="20"/>
              </w:rPr>
            </w:pPr>
          </w:p>
        </w:tc>
        <w:tc>
          <w:tcPr>
            <w:tcW w:w="627" w:type="pct"/>
          </w:tcPr>
          <w:p w14:paraId="1B73D512" w14:textId="77777777" w:rsidR="00B40092" w:rsidRPr="00B116F7" w:rsidRDefault="00B40092" w:rsidP="00103FD1">
            <w:pPr>
              <w:spacing w:line="276" w:lineRule="auto"/>
              <w:rPr>
                <w:color w:val="000000"/>
                <w:sz w:val="20"/>
                <w:szCs w:val="20"/>
              </w:rPr>
            </w:pPr>
          </w:p>
        </w:tc>
      </w:tr>
    </w:tbl>
    <w:p w14:paraId="0241D21C" w14:textId="42526C8D" w:rsidR="00B40092" w:rsidRPr="00B116F7" w:rsidRDefault="00B40092" w:rsidP="00103FD1">
      <w:pPr>
        <w:spacing w:line="276" w:lineRule="auto"/>
        <w:jc w:val="both"/>
        <w:rPr>
          <w:rFonts w:eastAsia="Calibri"/>
          <w:color w:val="000000"/>
        </w:rPr>
      </w:pPr>
      <w:r w:rsidRPr="00B116F7">
        <w:rPr>
          <w:rFonts w:eastAsia="Calibri"/>
          <w:color w:val="000000"/>
        </w:rPr>
        <w:t xml:space="preserve">Declar pe propria răspundere ca datele din această declaraţie sunt conforme cu realitatea. </w:t>
      </w:r>
    </w:p>
    <w:p w14:paraId="32263C16" w14:textId="77777777" w:rsidR="00B40092" w:rsidRPr="00B116F7" w:rsidRDefault="00B40092" w:rsidP="00103FD1">
      <w:pPr>
        <w:spacing w:line="276" w:lineRule="auto"/>
      </w:pPr>
      <w:r w:rsidRPr="00B116F7">
        <w:t>Data:</w:t>
      </w:r>
      <w:r w:rsidRPr="00B116F7">
        <w:tab/>
      </w:r>
      <w:r w:rsidRPr="00B116F7">
        <w:tab/>
      </w:r>
      <w:r w:rsidRPr="00B116F7">
        <w:tab/>
      </w:r>
      <w:r w:rsidRPr="00B116F7">
        <w:tab/>
      </w:r>
      <w:r w:rsidRPr="00B116F7">
        <w:tab/>
      </w:r>
      <w:r w:rsidRPr="00B116F7">
        <w:tab/>
      </w:r>
    </w:p>
    <w:p w14:paraId="7FDBEF82" w14:textId="77777777" w:rsidR="00B40092" w:rsidRPr="00B116F7" w:rsidRDefault="00B40092" w:rsidP="00103FD1">
      <w:pPr>
        <w:spacing w:line="276" w:lineRule="auto"/>
        <w:rPr>
          <w:color w:val="303A34"/>
          <w:lang w:eastAsia="en-US"/>
        </w:rPr>
      </w:pPr>
    </w:p>
    <w:p w14:paraId="33804510" w14:textId="77777777" w:rsidR="00B40092" w:rsidRPr="00B116F7" w:rsidRDefault="00B40092" w:rsidP="00103FD1">
      <w:pPr>
        <w:spacing w:line="276" w:lineRule="auto"/>
        <w:rPr>
          <w:color w:val="303A34"/>
          <w:lang w:eastAsia="en-US"/>
        </w:rPr>
      </w:pPr>
      <w:r w:rsidRPr="00B116F7">
        <w:rPr>
          <w:color w:val="303A34"/>
          <w:lang w:eastAsia="en-US"/>
        </w:rPr>
        <w:t>Reprezentant legal,</w:t>
      </w:r>
    </w:p>
    <w:p w14:paraId="5AE653F2" w14:textId="77777777" w:rsidR="00B40092" w:rsidRPr="00B116F7" w:rsidRDefault="00B40092" w:rsidP="00103FD1">
      <w:pPr>
        <w:spacing w:line="276" w:lineRule="auto"/>
      </w:pPr>
      <w:r w:rsidRPr="00B116F7">
        <w:rPr>
          <w:color w:val="303A34"/>
          <w:lang w:eastAsia="en-US"/>
        </w:rPr>
        <w:t xml:space="preserve">Funcția: </w:t>
      </w:r>
    </w:p>
    <w:p w14:paraId="512F62A6" w14:textId="77777777" w:rsidR="00B40092" w:rsidRPr="00B116F7" w:rsidRDefault="00B40092" w:rsidP="00103FD1">
      <w:pPr>
        <w:spacing w:line="276" w:lineRule="auto"/>
      </w:pPr>
      <w:r w:rsidRPr="00B116F7">
        <w:t>Nume și prenume</w:t>
      </w:r>
    </w:p>
    <w:p w14:paraId="6D6EBA77" w14:textId="55F9D2DB" w:rsidR="00B40092" w:rsidRPr="00B116F7" w:rsidRDefault="00B40092" w:rsidP="00103FD1">
      <w:pPr>
        <w:spacing w:line="276" w:lineRule="auto"/>
        <w:rPr>
          <w:b/>
          <w:szCs w:val="28"/>
          <w:lang w:eastAsia="en-US"/>
        </w:rPr>
      </w:pPr>
      <w:r w:rsidRPr="00B116F7">
        <w:rPr>
          <w:rFonts w:eastAsia="Times New Roman"/>
          <w:i/>
          <w:lang w:eastAsia="en-US"/>
        </w:rPr>
        <w:t>Semnătura</w:t>
      </w:r>
      <w:r w:rsidRPr="00B116F7">
        <w:rPr>
          <w:i/>
        </w:rPr>
        <w:t xml:space="preserve"> </w:t>
      </w:r>
      <w:r w:rsidRPr="00B116F7">
        <w:br w:type="page"/>
      </w:r>
    </w:p>
    <w:p w14:paraId="39D92E71" w14:textId="58FD639C" w:rsidR="00F26469" w:rsidRPr="00B116F7" w:rsidRDefault="00F26469" w:rsidP="00103FD1">
      <w:pPr>
        <w:pStyle w:val="Heading1"/>
        <w:rPr>
          <w:lang w:val="ro-RO"/>
        </w:rPr>
      </w:pPr>
      <w:bookmarkStart w:id="68" w:name="_Toc115452475"/>
      <w:bookmarkStart w:id="69" w:name="_Toc115034464"/>
      <w:r w:rsidRPr="00B116F7">
        <w:rPr>
          <w:lang w:val="ro-RO"/>
        </w:rPr>
        <w:lastRenderedPageBreak/>
        <w:t xml:space="preserve">Anexa </w:t>
      </w:r>
      <w:r w:rsidR="00563AF7" w:rsidRPr="00B116F7">
        <w:rPr>
          <w:lang w:val="ro-RO"/>
        </w:rPr>
        <w:t>9</w:t>
      </w:r>
      <w:r w:rsidRPr="00B116F7">
        <w:rPr>
          <w:lang w:val="ro-RO"/>
        </w:rPr>
        <w:t xml:space="preserve">. Declarație privind încadrarea întreprinderii în categoria întreprinderilor </w:t>
      </w:r>
      <w:r w:rsidR="00EF4F58" w:rsidRPr="00B116F7">
        <w:rPr>
          <w:lang w:val="ro-RO"/>
        </w:rPr>
        <w:t>mari</w:t>
      </w:r>
      <w:r w:rsidR="0029090F" w:rsidRPr="0029090F">
        <w:t xml:space="preserve"> </w:t>
      </w:r>
      <w:r w:rsidR="0029090F" w:rsidRPr="0029090F">
        <w:rPr>
          <w:lang w:val="ro-RO"/>
        </w:rPr>
        <w:t>care desfășoară activitate de cercetare dezvoltare</w:t>
      </w:r>
      <w:bookmarkEnd w:id="68"/>
    </w:p>
    <w:p w14:paraId="6FCF955C" w14:textId="77777777" w:rsidR="00F4607B" w:rsidRDefault="00F4607B" w:rsidP="00103FD1">
      <w:pPr>
        <w:tabs>
          <w:tab w:val="left" w:pos="720"/>
        </w:tabs>
        <w:spacing w:line="276" w:lineRule="auto"/>
        <w:jc w:val="both"/>
        <w:rPr>
          <w:rFonts w:eastAsia="Times New Roman"/>
          <w:lang w:eastAsia="en-US"/>
        </w:rPr>
      </w:pPr>
    </w:p>
    <w:p w14:paraId="12216A61" w14:textId="6B76B6E7" w:rsidR="00652633" w:rsidRPr="00B116F7" w:rsidRDefault="00652633" w:rsidP="00103FD1">
      <w:pPr>
        <w:tabs>
          <w:tab w:val="left" w:pos="720"/>
        </w:tabs>
        <w:spacing w:line="276" w:lineRule="auto"/>
        <w:jc w:val="both"/>
        <w:rPr>
          <w:rFonts w:eastAsia="Calibri"/>
          <w:b/>
          <w:bCs/>
          <w:color w:val="000000"/>
        </w:rPr>
      </w:pPr>
      <w:r w:rsidRPr="00B116F7">
        <w:rPr>
          <w:rFonts w:eastAsia="Times New Roman"/>
          <w:lang w:eastAsia="en-US"/>
        </w:rPr>
        <w:t>Subsemnatul/Subsemnata, …………………………………….</w:t>
      </w:r>
      <w:r w:rsidRPr="00B116F7">
        <w:rPr>
          <w:rFonts w:eastAsia="Times New Roman"/>
          <w:color w:val="A6A6A6" w:themeColor="background1" w:themeShade="A6"/>
          <w:lang w:eastAsia="en-US"/>
        </w:rPr>
        <w:t xml:space="preserve"> </w:t>
      </w:r>
      <w:r w:rsidRPr="00B116F7">
        <w:rPr>
          <w:rFonts w:eastAsia="Times New Roman"/>
          <w:i/>
          <w:iCs/>
          <w:lang w:eastAsia="en-US"/>
        </w:rPr>
        <w:t>(numele şi prenumele reprezentantului legal al organizaţiei),</w:t>
      </w:r>
      <w:r w:rsidRPr="00B116F7">
        <w:rPr>
          <w:rFonts w:eastAsia="Times New Roman"/>
          <w:lang w:eastAsia="en-US"/>
        </w:rPr>
        <w:t xml:space="preserve"> în calitate de </w:t>
      </w:r>
      <w:r w:rsidRPr="00B116F7">
        <w:rPr>
          <w:rFonts w:eastAsia="Times New Roman"/>
          <w:i/>
          <w:iCs/>
          <w:lang w:eastAsia="en-US"/>
        </w:rPr>
        <w:t>……………………...……… (funcţia reprezentantului legal al Partenerului)</w:t>
      </w:r>
      <w:r w:rsidRPr="00B116F7">
        <w:rPr>
          <w:rFonts w:eastAsia="Times New Roman"/>
          <w:lang w:eastAsia="en-US"/>
        </w:rPr>
        <w:t xml:space="preserve"> al ……..……………………………....... </w:t>
      </w:r>
      <w:r w:rsidRPr="00B116F7">
        <w:rPr>
          <w:rFonts w:eastAsia="Times New Roman"/>
          <w:i/>
          <w:iCs/>
          <w:lang w:eastAsia="en-US"/>
        </w:rPr>
        <w:t>(denumirea completă a Partenerului)</w:t>
      </w:r>
      <w:r w:rsidRPr="00B116F7">
        <w:rPr>
          <w:rFonts w:eastAsia="HiddenHorzOCR"/>
          <w:lang w:eastAsia="en-US"/>
        </w:rPr>
        <w:t xml:space="preserve">, </w:t>
      </w:r>
      <w:r w:rsidRPr="00B116F7">
        <w:rPr>
          <w:lang w:eastAsia="en-US"/>
        </w:rPr>
        <w:t>declar pe proprie răspundere</w:t>
      </w:r>
      <w:r w:rsidR="000259BE" w:rsidRPr="00B116F7">
        <w:rPr>
          <w:lang w:eastAsia="en-US"/>
        </w:rPr>
        <w:t xml:space="preserve"> că organizația </w:t>
      </w:r>
      <w:r w:rsidR="00157793" w:rsidRPr="00B116F7">
        <w:rPr>
          <w:lang w:eastAsia="en-US"/>
        </w:rPr>
        <w:t xml:space="preserve">cu datele de identificare: </w:t>
      </w:r>
    </w:p>
    <w:p w14:paraId="7C9BA081" w14:textId="77777777" w:rsidR="000259BE" w:rsidRPr="00B116F7" w:rsidRDefault="000259BE" w:rsidP="00103FD1">
      <w:pPr>
        <w:tabs>
          <w:tab w:val="left" w:pos="720"/>
        </w:tabs>
        <w:spacing w:line="276" w:lineRule="auto"/>
        <w:jc w:val="both"/>
        <w:rPr>
          <w:rFonts w:eastAsia="Calibri"/>
          <w:b/>
          <w:bCs/>
          <w:color w:val="000000"/>
        </w:rPr>
      </w:pPr>
    </w:p>
    <w:p w14:paraId="5222F692" w14:textId="6C838FC0" w:rsidR="00F26469" w:rsidRPr="00B116F7" w:rsidRDefault="00F26469" w:rsidP="00103FD1">
      <w:pPr>
        <w:tabs>
          <w:tab w:val="left" w:pos="720"/>
        </w:tabs>
        <w:spacing w:line="276" w:lineRule="auto"/>
        <w:jc w:val="both"/>
        <w:rPr>
          <w:rFonts w:eastAsia="Wingdings"/>
          <w:color w:val="000000"/>
          <w:sz w:val="22"/>
          <w:szCs w:val="22"/>
          <w:vertAlign w:val="superscript"/>
        </w:rPr>
      </w:pPr>
      <w:r w:rsidRPr="00B116F7">
        <w:rPr>
          <w:rFonts w:eastAsia="Calibri"/>
          <w:color w:val="000000"/>
          <w:sz w:val="22"/>
          <w:szCs w:val="22"/>
        </w:rPr>
        <w:t>Adresa sediului social</w:t>
      </w:r>
      <w:r w:rsidR="00157793" w:rsidRPr="00B116F7">
        <w:rPr>
          <w:rFonts w:eastAsia="Calibri"/>
          <w:color w:val="000000"/>
          <w:sz w:val="22"/>
          <w:szCs w:val="22"/>
        </w:rPr>
        <w:t>.................................</w:t>
      </w:r>
    </w:p>
    <w:p w14:paraId="76341900" w14:textId="29ADAB74" w:rsidR="00F26469" w:rsidRPr="00B116F7" w:rsidRDefault="00F26469" w:rsidP="00103FD1">
      <w:pPr>
        <w:tabs>
          <w:tab w:val="left" w:pos="720"/>
        </w:tabs>
        <w:spacing w:line="276" w:lineRule="auto"/>
        <w:jc w:val="both"/>
        <w:rPr>
          <w:rFonts w:eastAsia="Wingdings"/>
          <w:color w:val="000000"/>
          <w:sz w:val="22"/>
          <w:szCs w:val="22"/>
          <w:vertAlign w:val="superscript"/>
        </w:rPr>
      </w:pPr>
      <w:r w:rsidRPr="00B116F7">
        <w:rPr>
          <w:rFonts w:eastAsia="Calibri"/>
          <w:color w:val="000000"/>
          <w:sz w:val="22"/>
          <w:szCs w:val="22"/>
        </w:rPr>
        <w:t>Cod unic de inregistrare (CUI)</w:t>
      </w:r>
      <w:r w:rsidR="0036427E" w:rsidRPr="00B116F7">
        <w:rPr>
          <w:rFonts w:eastAsia="Calibri"/>
          <w:color w:val="000000"/>
          <w:sz w:val="22"/>
          <w:szCs w:val="22"/>
        </w:rPr>
        <w:t>..........................</w:t>
      </w:r>
    </w:p>
    <w:p w14:paraId="47B0156D" w14:textId="77777777" w:rsidR="00F26469" w:rsidRPr="00B116F7" w:rsidRDefault="00F26469" w:rsidP="00103FD1">
      <w:pPr>
        <w:spacing w:line="276" w:lineRule="auto"/>
        <w:rPr>
          <w:color w:val="000000"/>
          <w:sz w:val="20"/>
          <w:szCs w:val="20"/>
        </w:rPr>
      </w:pPr>
    </w:p>
    <w:p w14:paraId="3F61941E" w14:textId="499339FE" w:rsidR="00F26469" w:rsidRPr="00B116F7" w:rsidRDefault="0036427E" w:rsidP="00103FD1">
      <w:pPr>
        <w:tabs>
          <w:tab w:val="left" w:pos="700"/>
        </w:tabs>
        <w:spacing w:line="276" w:lineRule="auto"/>
        <w:rPr>
          <w:rFonts w:eastAsia="Calibri"/>
          <w:b/>
          <w:bCs/>
          <w:color w:val="000000"/>
        </w:rPr>
      </w:pPr>
      <w:r w:rsidRPr="00B116F7">
        <w:rPr>
          <w:rFonts w:eastAsia="Calibri"/>
          <w:b/>
          <w:bCs/>
          <w:color w:val="000000"/>
        </w:rPr>
        <w:t>se încadrează în categoria:</w:t>
      </w:r>
    </w:p>
    <w:p w14:paraId="3024A2B6" w14:textId="77777777" w:rsidR="00F35659" w:rsidRPr="00B116F7" w:rsidRDefault="00F35659" w:rsidP="00103FD1">
      <w:pPr>
        <w:tabs>
          <w:tab w:val="left" w:pos="700"/>
        </w:tabs>
        <w:spacing w:line="276" w:lineRule="auto"/>
        <w:rPr>
          <w:rFonts w:eastAsia="Calibri"/>
          <w:b/>
          <w:bCs/>
          <w:color w:val="000000"/>
        </w:rPr>
      </w:pPr>
    </w:p>
    <w:p w14:paraId="0EBE3D9B" w14:textId="3FD0C9AD" w:rsidR="00F26469" w:rsidRPr="00B116F7" w:rsidRDefault="00F26469" w:rsidP="00103FD1">
      <w:pPr>
        <w:numPr>
          <w:ilvl w:val="0"/>
          <w:numId w:val="8"/>
        </w:numPr>
        <w:tabs>
          <w:tab w:val="left" w:pos="284"/>
          <w:tab w:val="left" w:pos="700"/>
        </w:tabs>
        <w:spacing w:line="276" w:lineRule="auto"/>
        <w:ind w:left="0" w:firstLine="0"/>
        <w:jc w:val="both"/>
        <w:rPr>
          <w:color w:val="000000"/>
          <w:sz w:val="22"/>
          <w:szCs w:val="22"/>
        </w:rPr>
      </w:pPr>
      <w:r w:rsidRPr="00B116F7">
        <w:rPr>
          <w:rFonts w:eastAsia="Calibri"/>
          <w:b/>
          <w:bCs/>
          <w:color w:val="000000"/>
          <w:sz w:val="22"/>
          <w:szCs w:val="22"/>
        </w:rPr>
        <w:t xml:space="preserve">Întreprindere </w:t>
      </w:r>
      <w:r w:rsidR="00EF4F58" w:rsidRPr="00B116F7">
        <w:rPr>
          <w:rFonts w:eastAsia="Calibri"/>
          <w:b/>
          <w:bCs/>
          <w:color w:val="000000"/>
          <w:sz w:val="22"/>
          <w:szCs w:val="22"/>
        </w:rPr>
        <w:t>mare</w:t>
      </w:r>
      <w:r w:rsidRPr="00B116F7">
        <w:rPr>
          <w:rFonts w:eastAsia="Calibri"/>
          <w:color w:val="000000"/>
          <w:sz w:val="22"/>
          <w:szCs w:val="22"/>
        </w:rPr>
        <w:t xml:space="preserve"> – </w:t>
      </w:r>
      <w:r w:rsidR="00EF4F58" w:rsidRPr="00B116F7">
        <w:rPr>
          <w:rFonts w:eastAsia="Calibri"/>
          <w:color w:val="000000"/>
          <w:sz w:val="22"/>
          <w:szCs w:val="22"/>
        </w:rPr>
        <w:t>are peste</w:t>
      </w:r>
      <w:r w:rsidRPr="00B116F7">
        <w:rPr>
          <w:rFonts w:eastAsia="Calibri"/>
          <w:color w:val="000000"/>
          <w:sz w:val="22"/>
          <w:szCs w:val="22"/>
        </w:rPr>
        <w:t xml:space="preserve"> 249 de salariați și realizează o cifră de afaceri anuală netă de </w:t>
      </w:r>
      <w:r w:rsidR="00EF4F58" w:rsidRPr="00B116F7">
        <w:rPr>
          <w:rFonts w:eastAsia="Calibri"/>
          <w:color w:val="000000"/>
          <w:sz w:val="22"/>
          <w:szCs w:val="22"/>
        </w:rPr>
        <w:t>peste</w:t>
      </w:r>
      <w:r w:rsidRPr="00B116F7">
        <w:rPr>
          <w:rFonts w:eastAsia="Calibri"/>
          <w:color w:val="000000"/>
          <w:sz w:val="22"/>
          <w:szCs w:val="22"/>
        </w:rPr>
        <w:t xml:space="preserve"> 50 milioane euro, echivalent în lei, sau dețin</w:t>
      </w:r>
      <w:r w:rsidR="00652633" w:rsidRPr="00B116F7">
        <w:rPr>
          <w:rFonts w:eastAsia="Calibri"/>
          <w:color w:val="000000"/>
          <w:sz w:val="22"/>
          <w:szCs w:val="22"/>
        </w:rPr>
        <w:t>e</w:t>
      </w:r>
      <w:r w:rsidRPr="00B116F7">
        <w:rPr>
          <w:rFonts w:eastAsia="Calibri"/>
          <w:color w:val="000000"/>
          <w:sz w:val="22"/>
          <w:szCs w:val="22"/>
        </w:rPr>
        <w:t xml:space="preserve"> active totale care depășesc echivalentul în lei a 43 milioane euro</w:t>
      </w:r>
      <w:r w:rsidR="0036427E" w:rsidRPr="00B116F7">
        <w:rPr>
          <w:rFonts w:eastAsia="Calibri"/>
          <w:color w:val="000000"/>
          <w:sz w:val="22"/>
          <w:szCs w:val="22"/>
        </w:rPr>
        <w:t>, sau alte situa</w:t>
      </w:r>
      <w:r w:rsidR="00947CA0" w:rsidRPr="00B116F7">
        <w:rPr>
          <w:rFonts w:eastAsia="Calibri"/>
          <w:color w:val="000000"/>
          <w:sz w:val="22"/>
          <w:szCs w:val="22"/>
        </w:rPr>
        <w:t>ți</w:t>
      </w:r>
      <w:r w:rsidR="0036427E" w:rsidRPr="00B116F7">
        <w:rPr>
          <w:rFonts w:eastAsia="Calibri"/>
          <w:color w:val="000000"/>
          <w:sz w:val="22"/>
          <w:szCs w:val="22"/>
        </w:rPr>
        <w:t>i prevăzute de le</w:t>
      </w:r>
      <w:r w:rsidR="00563AF7" w:rsidRPr="00B116F7">
        <w:rPr>
          <w:rFonts w:eastAsia="Calibri"/>
          <w:color w:val="000000"/>
          <w:sz w:val="22"/>
          <w:szCs w:val="22"/>
        </w:rPr>
        <w:t>gislație.</w:t>
      </w:r>
    </w:p>
    <w:p w14:paraId="42F887E4" w14:textId="77777777" w:rsidR="00F26469" w:rsidRPr="00B116F7" w:rsidRDefault="00F26469" w:rsidP="00103FD1">
      <w:pPr>
        <w:spacing w:line="276" w:lineRule="auto"/>
        <w:rPr>
          <w:color w:val="000000"/>
          <w:sz w:val="20"/>
          <w:szCs w:val="20"/>
        </w:rPr>
      </w:pPr>
    </w:p>
    <w:p w14:paraId="379CF33B" w14:textId="77777777" w:rsidR="00061A73" w:rsidRPr="00B116F7" w:rsidRDefault="00061A73" w:rsidP="00103FD1">
      <w:pPr>
        <w:spacing w:line="276" w:lineRule="auto"/>
        <w:rPr>
          <w:sz w:val="20"/>
          <w:szCs w:val="20"/>
        </w:rPr>
      </w:pPr>
      <w:r w:rsidRPr="00B116F7">
        <w:rPr>
          <w:rFonts w:eastAsia="Calibri"/>
          <w:b/>
          <w:bCs/>
        </w:rPr>
        <w:t>Date economico-financiare (aferente anului 2021)</w:t>
      </w:r>
    </w:p>
    <w:tbl>
      <w:tblPr>
        <w:tblStyle w:val="TableGrid"/>
        <w:tblW w:w="5000" w:type="pct"/>
        <w:tblLook w:val="04A0" w:firstRow="1" w:lastRow="0" w:firstColumn="1" w:lastColumn="0" w:noHBand="0" w:noVBand="1"/>
      </w:tblPr>
      <w:tblGrid>
        <w:gridCol w:w="6562"/>
        <w:gridCol w:w="1072"/>
        <w:gridCol w:w="1071"/>
      </w:tblGrid>
      <w:tr w:rsidR="002946EC" w:rsidRPr="00B116F7" w14:paraId="4558FF4B" w14:textId="77777777" w:rsidTr="009E723F">
        <w:tc>
          <w:tcPr>
            <w:tcW w:w="3769" w:type="pct"/>
          </w:tcPr>
          <w:p w14:paraId="1B2BF62D" w14:textId="77777777" w:rsidR="00061A73" w:rsidRPr="00B116F7" w:rsidRDefault="00061A73" w:rsidP="00103FD1">
            <w:pPr>
              <w:tabs>
                <w:tab w:val="left" w:pos="700"/>
              </w:tabs>
              <w:spacing w:line="276" w:lineRule="auto"/>
              <w:rPr>
                <w:sz w:val="20"/>
                <w:szCs w:val="20"/>
              </w:rPr>
            </w:pPr>
          </w:p>
        </w:tc>
        <w:tc>
          <w:tcPr>
            <w:tcW w:w="616" w:type="pct"/>
          </w:tcPr>
          <w:p w14:paraId="008FEABA" w14:textId="77777777" w:rsidR="00061A73" w:rsidRPr="00B116F7" w:rsidRDefault="00061A73" w:rsidP="00103FD1">
            <w:pPr>
              <w:tabs>
                <w:tab w:val="left" w:pos="700"/>
              </w:tabs>
              <w:spacing w:line="276" w:lineRule="auto"/>
              <w:jc w:val="center"/>
              <w:rPr>
                <w:sz w:val="20"/>
                <w:szCs w:val="20"/>
              </w:rPr>
            </w:pPr>
            <w:r w:rsidRPr="00B116F7">
              <w:rPr>
                <w:sz w:val="20"/>
                <w:szCs w:val="20"/>
              </w:rPr>
              <w:t>da</w:t>
            </w:r>
          </w:p>
        </w:tc>
        <w:tc>
          <w:tcPr>
            <w:tcW w:w="615" w:type="pct"/>
          </w:tcPr>
          <w:p w14:paraId="2C2C94E6" w14:textId="77777777" w:rsidR="00061A73" w:rsidRPr="00B116F7" w:rsidRDefault="00061A73" w:rsidP="00103FD1">
            <w:pPr>
              <w:tabs>
                <w:tab w:val="left" w:pos="700"/>
              </w:tabs>
              <w:spacing w:line="276" w:lineRule="auto"/>
              <w:jc w:val="center"/>
              <w:rPr>
                <w:sz w:val="20"/>
                <w:szCs w:val="20"/>
              </w:rPr>
            </w:pPr>
            <w:r w:rsidRPr="00B116F7">
              <w:rPr>
                <w:sz w:val="20"/>
                <w:szCs w:val="20"/>
              </w:rPr>
              <w:t>nu</w:t>
            </w:r>
          </w:p>
        </w:tc>
      </w:tr>
      <w:tr w:rsidR="002946EC" w:rsidRPr="00B116F7" w14:paraId="3AD79E60" w14:textId="77777777" w:rsidTr="009E723F">
        <w:tc>
          <w:tcPr>
            <w:tcW w:w="3769" w:type="pct"/>
          </w:tcPr>
          <w:p w14:paraId="0246A705" w14:textId="77777777" w:rsidR="00061A73" w:rsidRPr="00B116F7" w:rsidRDefault="00061A73" w:rsidP="00103FD1">
            <w:pPr>
              <w:tabs>
                <w:tab w:val="left" w:pos="700"/>
              </w:tabs>
              <w:spacing w:line="276" w:lineRule="auto"/>
              <w:rPr>
                <w:sz w:val="20"/>
                <w:szCs w:val="20"/>
              </w:rPr>
            </w:pPr>
            <w:r w:rsidRPr="00B116F7">
              <w:rPr>
                <w:sz w:val="20"/>
                <w:szCs w:val="20"/>
              </w:rPr>
              <w:t>Întreprinderea are o activitate economică de cel puțin 2 ani</w:t>
            </w:r>
          </w:p>
        </w:tc>
        <w:tc>
          <w:tcPr>
            <w:tcW w:w="616" w:type="pct"/>
          </w:tcPr>
          <w:p w14:paraId="6B82209D" w14:textId="77777777" w:rsidR="00061A73" w:rsidRPr="00B116F7" w:rsidRDefault="00061A73" w:rsidP="00103FD1">
            <w:pPr>
              <w:tabs>
                <w:tab w:val="left" w:pos="700"/>
              </w:tabs>
              <w:spacing w:line="276" w:lineRule="auto"/>
              <w:rPr>
                <w:sz w:val="20"/>
                <w:szCs w:val="20"/>
              </w:rPr>
            </w:pPr>
          </w:p>
        </w:tc>
        <w:tc>
          <w:tcPr>
            <w:tcW w:w="615" w:type="pct"/>
          </w:tcPr>
          <w:p w14:paraId="7A2A10E8" w14:textId="77777777" w:rsidR="00061A73" w:rsidRPr="00B116F7" w:rsidRDefault="00061A73" w:rsidP="00103FD1">
            <w:pPr>
              <w:tabs>
                <w:tab w:val="left" w:pos="700"/>
              </w:tabs>
              <w:spacing w:line="276" w:lineRule="auto"/>
              <w:rPr>
                <w:sz w:val="20"/>
                <w:szCs w:val="20"/>
              </w:rPr>
            </w:pPr>
          </w:p>
        </w:tc>
      </w:tr>
      <w:tr w:rsidR="002946EC" w:rsidRPr="00B116F7" w14:paraId="4DA3400E" w14:textId="77777777" w:rsidTr="009E723F">
        <w:tc>
          <w:tcPr>
            <w:tcW w:w="3769" w:type="pct"/>
          </w:tcPr>
          <w:p w14:paraId="7CE399B8" w14:textId="77777777" w:rsidR="00061A73" w:rsidRPr="00B116F7" w:rsidRDefault="00061A73" w:rsidP="00103FD1">
            <w:pPr>
              <w:tabs>
                <w:tab w:val="left" w:pos="700"/>
              </w:tabs>
              <w:spacing w:line="276" w:lineRule="auto"/>
              <w:jc w:val="both"/>
              <w:rPr>
                <w:sz w:val="20"/>
                <w:szCs w:val="20"/>
              </w:rPr>
            </w:pPr>
            <w:r w:rsidRPr="00B116F7">
              <w:rPr>
                <w:sz w:val="20"/>
                <w:szCs w:val="20"/>
              </w:rPr>
              <w:t xml:space="preserve">Rezultatul net al ultimului an financiar este pozitiv </w:t>
            </w:r>
          </w:p>
          <w:p w14:paraId="428D27AC" w14:textId="5488A6C1" w:rsidR="00061A73" w:rsidRPr="00B116F7" w:rsidRDefault="002D6240" w:rsidP="00103FD1">
            <w:pPr>
              <w:tabs>
                <w:tab w:val="left" w:pos="700"/>
              </w:tabs>
              <w:spacing w:line="276" w:lineRule="auto"/>
              <w:rPr>
                <w:sz w:val="20"/>
                <w:szCs w:val="20"/>
              </w:rPr>
            </w:pPr>
            <w:r>
              <w:rPr>
                <w:sz w:val="20"/>
                <w:szCs w:val="20"/>
              </w:rPr>
              <w:t xml:space="preserve">     </w:t>
            </w:r>
            <w:r w:rsidR="00061A73" w:rsidRPr="00B116F7">
              <w:rPr>
                <w:sz w:val="20"/>
                <w:szCs w:val="20"/>
              </w:rPr>
              <w:t>SAU</w:t>
            </w:r>
          </w:p>
          <w:p w14:paraId="3C37C6D4" w14:textId="77777777" w:rsidR="00061A73" w:rsidRPr="00B116F7" w:rsidRDefault="00061A73" w:rsidP="00103FD1">
            <w:pPr>
              <w:tabs>
                <w:tab w:val="left" w:pos="700"/>
              </w:tabs>
              <w:spacing w:line="276" w:lineRule="auto"/>
              <w:rPr>
                <w:sz w:val="20"/>
                <w:szCs w:val="20"/>
              </w:rPr>
            </w:pPr>
            <w:r w:rsidRPr="00B116F7">
              <w:rPr>
                <w:sz w:val="20"/>
                <w:szCs w:val="20"/>
              </w:rPr>
              <w:t>Media rezultatelor financiare a ultimilor 2 ani este pozitivă</w:t>
            </w:r>
          </w:p>
        </w:tc>
        <w:tc>
          <w:tcPr>
            <w:tcW w:w="616" w:type="pct"/>
          </w:tcPr>
          <w:p w14:paraId="42D38895" w14:textId="77777777" w:rsidR="00061A73" w:rsidRPr="00B116F7" w:rsidRDefault="00061A73" w:rsidP="00103FD1">
            <w:pPr>
              <w:tabs>
                <w:tab w:val="left" w:pos="700"/>
              </w:tabs>
              <w:spacing w:line="276" w:lineRule="auto"/>
              <w:rPr>
                <w:sz w:val="20"/>
                <w:szCs w:val="20"/>
              </w:rPr>
            </w:pPr>
          </w:p>
        </w:tc>
        <w:tc>
          <w:tcPr>
            <w:tcW w:w="615" w:type="pct"/>
          </w:tcPr>
          <w:p w14:paraId="482BA69A" w14:textId="77777777" w:rsidR="00061A73" w:rsidRPr="00B116F7" w:rsidRDefault="00061A73" w:rsidP="00103FD1">
            <w:pPr>
              <w:tabs>
                <w:tab w:val="left" w:pos="700"/>
              </w:tabs>
              <w:spacing w:line="276" w:lineRule="auto"/>
              <w:rPr>
                <w:sz w:val="20"/>
                <w:szCs w:val="20"/>
              </w:rPr>
            </w:pPr>
          </w:p>
        </w:tc>
      </w:tr>
      <w:tr w:rsidR="002946EC" w:rsidRPr="00B116F7" w14:paraId="5F15F0D4" w14:textId="77777777" w:rsidTr="009E723F">
        <w:tc>
          <w:tcPr>
            <w:tcW w:w="3769" w:type="pct"/>
          </w:tcPr>
          <w:p w14:paraId="0ADD3853" w14:textId="77777777" w:rsidR="00061A73" w:rsidRPr="00B116F7" w:rsidRDefault="00061A73" w:rsidP="00103FD1">
            <w:pPr>
              <w:tabs>
                <w:tab w:val="left" w:pos="700"/>
              </w:tabs>
              <w:spacing w:line="276" w:lineRule="auto"/>
              <w:rPr>
                <w:sz w:val="20"/>
                <w:szCs w:val="20"/>
              </w:rPr>
            </w:pPr>
            <w:r w:rsidRPr="00B116F7">
              <w:rPr>
                <w:sz w:val="20"/>
                <w:szCs w:val="20"/>
              </w:rPr>
              <w:t>Media cifrei de afaceri pe ultimii 2 ani este cel puțin egală cu valoarea solicitată de aceasta de la bugetul competiției</w:t>
            </w:r>
          </w:p>
        </w:tc>
        <w:tc>
          <w:tcPr>
            <w:tcW w:w="616" w:type="pct"/>
          </w:tcPr>
          <w:p w14:paraId="63C67675" w14:textId="77777777" w:rsidR="00061A73" w:rsidRPr="00B116F7" w:rsidRDefault="00061A73" w:rsidP="00103FD1">
            <w:pPr>
              <w:tabs>
                <w:tab w:val="left" w:pos="700"/>
              </w:tabs>
              <w:spacing w:line="276" w:lineRule="auto"/>
              <w:rPr>
                <w:sz w:val="20"/>
                <w:szCs w:val="20"/>
              </w:rPr>
            </w:pPr>
          </w:p>
        </w:tc>
        <w:tc>
          <w:tcPr>
            <w:tcW w:w="615" w:type="pct"/>
          </w:tcPr>
          <w:p w14:paraId="4FBB4A15" w14:textId="77777777" w:rsidR="00061A73" w:rsidRPr="00B116F7" w:rsidRDefault="00061A73" w:rsidP="00103FD1">
            <w:pPr>
              <w:tabs>
                <w:tab w:val="left" w:pos="700"/>
              </w:tabs>
              <w:spacing w:line="276" w:lineRule="auto"/>
              <w:rPr>
                <w:sz w:val="20"/>
                <w:szCs w:val="20"/>
              </w:rPr>
            </w:pPr>
          </w:p>
        </w:tc>
      </w:tr>
    </w:tbl>
    <w:p w14:paraId="67C4CFC0" w14:textId="77777777" w:rsidR="00061A73" w:rsidRPr="00B116F7" w:rsidRDefault="00061A73" w:rsidP="00103FD1">
      <w:pPr>
        <w:spacing w:line="276" w:lineRule="auto"/>
        <w:rPr>
          <w:rFonts w:eastAsia="Calibri"/>
          <w:b/>
          <w:bCs/>
          <w:sz w:val="20"/>
          <w:szCs w:val="20"/>
        </w:rPr>
      </w:pPr>
    </w:p>
    <w:p w14:paraId="0462F7AF" w14:textId="77777777" w:rsidR="00061A73" w:rsidRPr="00B116F7" w:rsidRDefault="00061A73" w:rsidP="00103FD1">
      <w:pPr>
        <w:spacing w:line="276" w:lineRule="auto"/>
        <w:rPr>
          <w:rFonts w:eastAsia="Calibri"/>
          <w:b/>
          <w:bCs/>
          <w:sz w:val="20"/>
          <w:szCs w:val="20"/>
        </w:rPr>
      </w:pPr>
      <w:r w:rsidRPr="00B116F7">
        <w:rPr>
          <w:rFonts w:eastAsia="Calibri"/>
          <w:b/>
          <w:bCs/>
          <w:sz w:val="20"/>
          <w:szCs w:val="20"/>
        </w:rPr>
        <w:t>Obiectul principal sau secundar de activitatea este cercetarea-dezvoltarea</w:t>
      </w:r>
    </w:p>
    <w:tbl>
      <w:tblPr>
        <w:tblStyle w:val="TableGrid"/>
        <w:tblW w:w="5000" w:type="pct"/>
        <w:tblLook w:val="04A0" w:firstRow="1" w:lastRow="0" w:firstColumn="1" w:lastColumn="0" w:noHBand="0" w:noVBand="1"/>
      </w:tblPr>
      <w:tblGrid>
        <w:gridCol w:w="6525"/>
        <w:gridCol w:w="1088"/>
        <w:gridCol w:w="1092"/>
      </w:tblGrid>
      <w:tr w:rsidR="002946EC" w:rsidRPr="00B116F7" w14:paraId="0F1D6CA2" w14:textId="77777777" w:rsidTr="00210DC2">
        <w:tc>
          <w:tcPr>
            <w:tcW w:w="3748" w:type="pct"/>
          </w:tcPr>
          <w:p w14:paraId="63C49C82" w14:textId="77777777" w:rsidR="00061A73" w:rsidRPr="00B116F7" w:rsidRDefault="00061A73" w:rsidP="00103FD1">
            <w:pPr>
              <w:spacing w:line="276" w:lineRule="auto"/>
              <w:rPr>
                <w:sz w:val="20"/>
                <w:szCs w:val="20"/>
              </w:rPr>
            </w:pPr>
          </w:p>
        </w:tc>
        <w:tc>
          <w:tcPr>
            <w:tcW w:w="625" w:type="pct"/>
          </w:tcPr>
          <w:p w14:paraId="08B52050" w14:textId="77777777" w:rsidR="00061A73" w:rsidRPr="00B116F7" w:rsidRDefault="00061A73" w:rsidP="00103FD1">
            <w:pPr>
              <w:spacing w:line="276" w:lineRule="auto"/>
              <w:jc w:val="center"/>
              <w:rPr>
                <w:sz w:val="20"/>
                <w:szCs w:val="20"/>
              </w:rPr>
            </w:pPr>
            <w:r w:rsidRPr="00B116F7">
              <w:rPr>
                <w:sz w:val="20"/>
                <w:szCs w:val="20"/>
              </w:rPr>
              <w:t>da</w:t>
            </w:r>
          </w:p>
        </w:tc>
        <w:tc>
          <w:tcPr>
            <w:tcW w:w="627" w:type="pct"/>
          </w:tcPr>
          <w:p w14:paraId="27A564EC" w14:textId="77777777" w:rsidR="00061A73" w:rsidRPr="00B116F7" w:rsidRDefault="00061A73" w:rsidP="00103FD1">
            <w:pPr>
              <w:spacing w:line="276" w:lineRule="auto"/>
              <w:jc w:val="center"/>
              <w:rPr>
                <w:sz w:val="20"/>
                <w:szCs w:val="20"/>
              </w:rPr>
            </w:pPr>
            <w:r w:rsidRPr="00B116F7">
              <w:rPr>
                <w:sz w:val="20"/>
                <w:szCs w:val="20"/>
              </w:rPr>
              <w:t>nu</w:t>
            </w:r>
          </w:p>
        </w:tc>
      </w:tr>
      <w:tr w:rsidR="002946EC" w:rsidRPr="00B116F7" w14:paraId="2CFFF351" w14:textId="77777777" w:rsidTr="00210DC2">
        <w:tc>
          <w:tcPr>
            <w:tcW w:w="3748" w:type="pct"/>
          </w:tcPr>
          <w:p w14:paraId="76DD2D7C" w14:textId="39F059E6" w:rsidR="00061A73" w:rsidRPr="00B116F7" w:rsidRDefault="00061A73" w:rsidP="00103FD1">
            <w:pPr>
              <w:spacing w:line="276" w:lineRule="auto"/>
              <w:jc w:val="both"/>
              <w:rPr>
                <w:sz w:val="20"/>
                <w:szCs w:val="20"/>
              </w:rPr>
            </w:pPr>
            <w:r w:rsidRPr="00B116F7">
              <w:rPr>
                <w:sz w:val="20"/>
                <w:szCs w:val="20"/>
              </w:rPr>
              <w:t>Întreprinderea</w:t>
            </w:r>
            <w:r w:rsidRPr="00B116F7">
              <w:rPr>
                <w:rFonts w:eastAsia="Calibri"/>
                <w:sz w:val="20"/>
                <w:szCs w:val="20"/>
              </w:rPr>
              <w:t xml:space="preserve"> are în obiectul de activitate și cercetare-dezvoltare (CAEN 72, subclasele CAEN 721 - Cercetare-dezvoltare în științe naturale și inginerie, respectiv CAEN 722 - Cercetare-dezvoltare în științe sociale și umaniste</w:t>
            </w:r>
            <w:r w:rsidR="00285B8D">
              <w:rPr>
                <w:rFonts w:eastAsia="Calibri"/>
                <w:sz w:val="20"/>
                <w:szCs w:val="20"/>
              </w:rPr>
              <w:t>)</w:t>
            </w:r>
          </w:p>
        </w:tc>
        <w:tc>
          <w:tcPr>
            <w:tcW w:w="625" w:type="pct"/>
          </w:tcPr>
          <w:p w14:paraId="1E26D573" w14:textId="77777777" w:rsidR="00061A73" w:rsidRPr="00B116F7" w:rsidRDefault="00061A73" w:rsidP="00103FD1">
            <w:pPr>
              <w:spacing w:line="276" w:lineRule="auto"/>
              <w:rPr>
                <w:sz w:val="20"/>
                <w:szCs w:val="20"/>
              </w:rPr>
            </w:pPr>
          </w:p>
        </w:tc>
        <w:tc>
          <w:tcPr>
            <w:tcW w:w="627" w:type="pct"/>
          </w:tcPr>
          <w:p w14:paraId="52D769BA" w14:textId="77777777" w:rsidR="00061A73" w:rsidRPr="00B116F7" w:rsidRDefault="00061A73" w:rsidP="00103FD1">
            <w:pPr>
              <w:spacing w:line="276" w:lineRule="auto"/>
              <w:rPr>
                <w:sz w:val="20"/>
                <w:szCs w:val="20"/>
              </w:rPr>
            </w:pPr>
          </w:p>
        </w:tc>
      </w:tr>
    </w:tbl>
    <w:p w14:paraId="538200D5" w14:textId="77777777" w:rsidR="00F26469" w:rsidRPr="00B116F7" w:rsidRDefault="00F26469" w:rsidP="00103FD1">
      <w:pPr>
        <w:spacing w:line="276" w:lineRule="auto"/>
        <w:rPr>
          <w:sz w:val="22"/>
          <w:szCs w:val="22"/>
        </w:rPr>
      </w:pPr>
    </w:p>
    <w:p w14:paraId="3D66BE66" w14:textId="77777777" w:rsidR="00F26469" w:rsidRPr="00B116F7" w:rsidRDefault="00F26469" w:rsidP="00103FD1">
      <w:pPr>
        <w:spacing w:line="276" w:lineRule="auto"/>
        <w:jc w:val="both"/>
        <w:rPr>
          <w:rFonts w:eastAsia="Calibri"/>
          <w:color w:val="000000"/>
        </w:rPr>
      </w:pPr>
      <w:r w:rsidRPr="00B116F7">
        <w:rPr>
          <w:rFonts w:eastAsia="Calibri"/>
          <w:color w:val="000000"/>
        </w:rPr>
        <w:t xml:space="preserve">Declar pe propria răspundere ca datele din această declaraţie sunt conforme cu realitatea. </w:t>
      </w:r>
    </w:p>
    <w:p w14:paraId="29A332C9" w14:textId="77777777" w:rsidR="00F26469" w:rsidRPr="00B116F7" w:rsidRDefault="00F26469" w:rsidP="00103FD1">
      <w:pPr>
        <w:spacing w:line="276" w:lineRule="auto"/>
      </w:pPr>
      <w:r w:rsidRPr="00B116F7">
        <w:t>Data:</w:t>
      </w:r>
      <w:r w:rsidRPr="00B116F7">
        <w:tab/>
      </w:r>
      <w:r w:rsidRPr="00B116F7">
        <w:tab/>
      </w:r>
      <w:r w:rsidRPr="00B116F7">
        <w:tab/>
      </w:r>
      <w:r w:rsidRPr="00B116F7">
        <w:tab/>
      </w:r>
      <w:r w:rsidRPr="00B116F7">
        <w:tab/>
      </w:r>
      <w:r w:rsidRPr="00B116F7">
        <w:tab/>
      </w:r>
    </w:p>
    <w:p w14:paraId="74E019CA" w14:textId="77777777" w:rsidR="00F26469" w:rsidRPr="00B116F7" w:rsidRDefault="00F26469" w:rsidP="00103FD1">
      <w:pPr>
        <w:spacing w:line="276" w:lineRule="auto"/>
        <w:rPr>
          <w:color w:val="303A34"/>
          <w:lang w:eastAsia="en-US"/>
        </w:rPr>
      </w:pPr>
    </w:p>
    <w:p w14:paraId="544A533E" w14:textId="77777777" w:rsidR="00F26469" w:rsidRPr="00B116F7" w:rsidRDefault="00F26469" w:rsidP="00103FD1">
      <w:pPr>
        <w:spacing w:line="276" w:lineRule="auto"/>
        <w:rPr>
          <w:color w:val="303A34"/>
          <w:lang w:eastAsia="en-US"/>
        </w:rPr>
      </w:pPr>
      <w:r w:rsidRPr="00B116F7">
        <w:rPr>
          <w:color w:val="303A34"/>
          <w:lang w:eastAsia="en-US"/>
        </w:rPr>
        <w:t>Reprezentant legal,</w:t>
      </w:r>
    </w:p>
    <w:p w14:paraId="42684AEA" w14:textId="77777777" w:rsidR="00F26469" w:rsidRPr="00B116F7" w:rsidRDefault="00F26469" w:rsidP="00103FD1">
      <w:pPr>
        <w:spacing w:line="276" w:lineRule="auto"/>
      </w:pPr>
      <w:r w:rsidRPr="00B116F7">
        <w:rPr>
          <w:color w:val="303A34"/>
          <w:lang w:eastAsia="en-US"/>
        </w:rPr>
        <w:t xml:space="preserve">Funcția: </w:t>
      </w:r>
    </w:p>
    <w:p w14:paraId="360EC13C" w14:textId="77777777" w:rsidR="00F26469" w:rsidRPr="00B116F7" w:rsidRDefault="00F26469" w:rsidP="00103FD1">
      <w:pPr>
        <w:spacing w:line="276" w:lineRule="auto"/>
      </w:pPr>
      <w:r w:rsidRPr="00B116F7">
        <w:t>Nume și prenume</w:t>
      </w:r>
    </w:p>
    <w:p w14:paraId="6F17E68C" w14:textId="77777777" w:rsidR="00F26469" w:rsidRPr="00B116F7" w:rsidRDefault="00F26469" w:rsidP="00103FD1">
      <w:pPr>
        <w:spacing w:line="276" w:lineRule="auto"/>
        <w:rPr>
          <w:i/>
        </w:rPr>
      </w:pPr>
      <w:r w:rsidRPr="00B116F7">
        <w:rPr>
          <w:rFonts w:eastAsia="Times New Roman"/>
          <w:i/>
          <w:lang w:eastAsia="en-US"/>
        </w:rPr>
        <w:t>Semnătura</w:t>
      </w:r>
      <w:r w:rsidRPr="00B116F7">
        <w:rPr>
          <w:i/>
        </w:rPr>
        <w:t xml:space="preserve"> </w:t>
      </w:r>
    </w:p>
    <w:p w14:paraId="14F78C90" w14:textId="77777777" w:rsidR="00F26469" w:rsidRPr="00B116F7" w:rsidRDefault="00F26469" w:rsidP="00103FD1">
      <w:pPr>
        <w:spacing w:line="276" w:lineRule="auto"/>
        <w:rPr>
          <w:b/>
          <w:bCs/>
          <w:szCs w:val="20"/>
          <w:lang w:eastAsia="en-US"/>
        </w:rPr>
      </w:pPr>
      <w:r w:rsidRPr="00B116F7">
        <w:rPr>
          <w:b/>
          <w:bCs/>
          <w:szCs w:val="20"/>
          <w:lang w:eastAsia="en-US"/>
        </w:rPr>
        <w:br w:type="page"/>
      </w:r>
    </w:p>
    <w:p w14:paraId="5759CDDE" w14:textId="14FBA50C" w:rsidR="007A0E30" w:rsidRPr="00B116F7" w:rsidRDefault="007A0E30" w:rsidP="00103FD1">
      <w:pPr>
        <w:pStyle w:val="Heading1"/>
        <w:rPr>
          <w:lang w:val="ro-RO"/>
        </w:rPr>
      </w:pPr>
      <w:bookmarkStart w:id="70" w:name="_Toc115452476"/>
      <w:r w:rsidRPr="00B116F7">
        <w:rPr>
          <w:lang w:val="ro-RO"/>
        </w:rPr>
        <w:lastRenderedPageBreak/>
        <w:t>Anexa 10</w:t>
      </w:r>
      <w:r w:rsidR="008331FB" w:rsidRPr="00B116F7">
        <w:rPr>
          <w:lang w:val="ro-RO"/>
        </w:rPr>
        <w:t>a</w:t>
      </w:r>
      <w:r w:rsidRPr="00B116F7">
        <w:rPr>
          <w:lang w:val="ro-RO"/>
        </w:rPr>
        <w:t xml:space="preserve">. Declarație </w:t>
      </w:r>
      <w:r w:rsidR="008331FB" w:rsidRPr="00B116F7">
        <w:rPr>
          <w:lang w:val="ro-RO"/>
        </w:rPr>
        <w:t xml:space="preserve">Solicitant </w:t>
      </w:r>
      <w:r w:rsidRPr="00B116F7">
        <w:rPr>
          <w:lang w:val="ro-RO"/>
        </w:rPr>
        <w:t>privind certificarea legalității și corectitudinea informațiilor cuprinse în cererea de finanțare și a informațiilor completate în platforma de depunere</w:t>
      </w:r>
      <w:bookmarkEnd w:id="69"/>
      <w:bookmarkEnd w:id="70"/>
    </w:p>
    <w:p w14:paraId="2B3B9E28" w14:textId="77777777" w:rsidR="007A0E30" w:rsidRPr="00B116F7" w:rsidRDefault="007A0E30" w:rsidP="00103FD1">
      <w:pPr>
        <w:autoSpaceDE w:val="0"/>
        <w:autoSpaceDN w:val="0"/>
        <w:adjustRightInd w:val="0"/>
        <w:spacing w:line="276" w:lineRule="auto"/>
        <w:rPr>
          <w:rFonts w:ascii="Times-Bold" w:hAnsi="Times-Bold" w:cs="Times-Bold"/>
          <w:b/>
          <w:bCs/>
          <w:sz w:val="23"/>
          <w:szCs w:val="23"/>
          <w:lang w:eastAsia="en-US"/>
        </w:rPr>
      </w:pPr>
    </w:p>
    <w:p w14:paraId="292F3C93" w14:textId="77777777" w:rsidR="007A0E30" w:rsidRPr="00B116F7" w:rsidRDefault="007A0E30" w:rsidP="00103FD1">
      <w:pPr>
        <w:autoSpaceDE w:val="0"/>
        <w:autoSpaceDN w:val="0"/>
        <w:adjustRightInd w:val="0"/>
        <w:spacing w:line="276" w:lineRule="auto"/>
        <w:jc w:val="both"/>
        <w:rPr>
          <w:lang w:eastAsia="en-US"/>
        </w:rPr>
      </w:pPr>
      <w:r w:rsidRPr="00B116F7">
        <w:rPr>
          <w:rFonts w:eastAsia="Times New Roman"/>
          <w:lang w:eastAsia="en-US"/>
        </w:rPr>
        <w:t>Subsemnatul/Subsemnata, …………………………………….</w:t>
      </w:r>
      <w:r w:rsidRPr="00B116F7">
        <w:rPr>
          <w:rFonts w:eastAsia="Times New Roman"/>
          <w:color w:val="A6A6A6" w:themeColor="background1" w:themeShade="A6"/>
          <w:lang w:eastAsia="en-US"/>
        </w:rPr>
        <w:t xml:space="preserve"> </w:t>
      </w:r>
      <w:r w:rsidRPr="00B116F7">
        <w:rPr>
          <w:rFonts w:eastAsia="Times New Roman"/>
          <w:i/>
          <w:iCs/>
          <w:lang w:eastAsia="en-US"/>
        </w:rPr>
        <w:t>(numele şi prenumele reprezentantului legal al organizaţiei de cercetare),</w:t>
      </w:r>
      <w:r w:rsidRPr="00B116F7">
        <w:rPr>
          <w:rFonts w:eastAsia="Times New Roman"/>
          <w:lang w:eastAsia="en-US"/>
        </w:rPr>
        <w:t xml:space="preserve"> în calitate de </w:t>
      </w:r>
      <w:r w:rsidRPr="00B116F7">
        <w:rPr>
          <w:rFonts w:eastAsia="Times New Roman"/>
          <w:i/>
          <w:iCs/>
          <w:lang w:eastAsia="en-US"/>
        </w:rPr>
        <w:t>……………………...……… (funcţia reprezentantului legal al Solicitantului)</w:t>
      </w:r>
      <w:r w:rsidRPr="00B116F7">
        <w:rPr>
          <w:rFonts w:eastAsia="Times New Roman"/>
          <w:lang w:eastAsia="en-US"/>
        </w:rPr>
        <w:t xml:space="preserve"> al ……..……………………………....... </w:t>
      </w:r>
      <w:r w:rsidRPr="00B116F7">
        <w:rPr>
          <w:rFonts w:eastAsia="Times New Roman"/>
          <w:i/>
          <w:iCs/>
          <w:lang w:eastAsia="en-US"/>
        </w:rPr>
        <w:t>(denumirea completă a Solicitantului)</w:t>
      </w:r>
      <w:r w:rsidRPr="00B116F7">
        <w:rPr>
          <w:rFonts w:eastAsia="HiddenHorzOCR"/>
          <w:lang w:eastAsia="en-US"/>
        </w:rPr>
        <w:t xml:space="preserve">, </w:t>
      </w:r>
      <w:r w:rsidRPr="00B116F7">
        <w:rPr>
          <w:lang w:eastAsia="en-US"/>
        </w:rPr>
        <w:t>declar pe proprie răspundere că informațiile incluse în această cerere de finanțare, precum și detaliile prezentate în documentele anexate și informațiile completate în platforma de depunere, sunt legale și corecte.</w:t>
      </w:r>
    </w:p>
    <w:p w14:paraId="1433974A" w14:textId="02853E92" w:rsidR="007A0E30" w:rsidRPr="00B116F7" w:rsidRDefault="007A0E30" w:rsidP="00103FD1">
      <w:pPr>
        <w:autoSpaceDE w:val="0"/>
        <w:autoSpaceDN w:val="0"/>
        <w:adjustRightInd w:val="0"/>
        <w:spacing w:line="276" w:lineRule="auto"/>
        <w:jc w:val="both"/>
        <w:rPr>
          <w:lang w:eastAsia="en-US"/>
        </w:rPr>
      </w:pPr>
      <w:r w:rsidRPr="00B116F7">
        <w:rPr>
          <w:lang w:eastAsia="en-US"/>
        </w:rPr>
        <w:t xml:space="preserve">Înțeleg că, dacă cererea de finanțare nu este completă cu privire la toate detaliile și aspectele solicitate, inclusiv această declarație, propunerea de proiect </w:t>
      </w:r>
      <w:r w:rsidR="0022728B">
        <w:rPr>
          <w:lang w:eastAsia="en-US"/>
        </w:rPr>
        <w:t xml:space="preserve">complex </w:t>
      </w:r>
      <w:r w:rsidRPr="00B116F7">
        <w:rPr>
          <w:lang w:eastAsia="en-US"/>
        </w:rPr>
        <w:t>ar putea fi respinsă.</w:t>
      </w:r>
    </w:p>
    <w:p w14:paraId="1A3FBB17" w14:textId="77777777" w:rsidR="007A0E30" w:rsidRPr="00B116F7" w:rsidRDefault="007A0E30" w:rsidP="00103FD1">
      <w:pPr>
        <w:autoSpaceDE w:val="0"/>
        <w:autoSpaceDN w:val="0"/>
        <w:adjustRightInd w:val="0"/>
        <w:spacing w:line="276" w:lineRule="auto"/>
        <w:jc w:val="both"/>
        <w:rPr>
          <w:b/>
          <w:bCs/>
          <w:lang w:eastAsia="en-US"/>
        </w:rPr>
      </w:pPr>
    </w:p>
    <w:p w14:paraId="19F92698" w14:textId="77777777" w:rsidR="007A0E30" w:rsidRPr="00B116F7" w:rsidRDefault="007A0E30" w:rsidP="00103FD1">
      <w:pPr>
        <w:autoSpaceDE w:val="0"/>
        <w:autoSpaceDN w:val="0"/>
        <w:adjustRightInd w:val="0"/>
        <w:spacing w:line="276" w:lineRule="auto"/>
        <w:jc w:val="both"/>
        <w:rPr>
          <w:b/>
          <w:bCs/>
        </w:rPr>
      </w:pPr>
      <w:r w:rsidRPr="00B116F7">
        <w:rPr>
          <w:b/>
          <w:bCs/>
          <w:lang w:eastAsia="en-US"/>
        </w:rPr>
        <w:t>Declarație pe proprie răspundere, sub sancțiunea eliminării din competiție sau sancțiunile aplicate faptei de fals în acte publice.</w:t>
      </w:r>
      <w:r w:rsidRPr="00B116F7">
        <w:rPr>
          <w:b/>
          <w:bCs/>
        </w:rPr>
        <w:t xml:space="preserve"> </w:t>
      </w:r>
    </w:p>
    <w:p w14:paraId="064A4268" w14:textId="77777777" w:rsidR="007A0E30" w:rsidRPr="00B116F7" w:rsidRDefault="007A0E30" w:rsidP="00103FD1">
      <w:pPr>
        <w:spacing w:line="276" w:lineRule="auto"/>
      </w:pPr>
    </w:p>
    <w:p w14:paraId="69E23132" w14:textId="77777777" w:rsidR="007A0E30" w:rsidRPr="00B116F7" w:rsidRDefault="007A0E30" w:rsidP="00103FD1">
      <w:pPr>
        <w:autoSpaceDE w:val="0"/>
        <w:autoSpaceDN w:val="0"/>
        <w:adjustRightInd w:val="0"/>
        <w:spacing w:line="276" w:lineRule="auto"/>
        <w:rPr>
          <w:color w:val="303A34"/>
          <w:lang w:eastAsia="en-US"/>
        </w:rPr>
      </w:pPr>
      <w:r w:rsidRPr="00B116F7">
        <w:rPr>
          <w:color w:val="303A34"/>
          <w:lang w:eastAsia="en-US"/>
        </w:rPr>
        <w:t>Data:</w:t>
      </w:r>
    </w:p>
    <w:p w14:paraId="25864BD1" w14:textId="77777777" w:rsidR="007A0E30" w:rsidRPr="00B116F7" w:rsidRDefault="007A0E30" w:rsidP="00103FD1">
      <w:pPr>
        <w:autoSpaceDE w:val="0"/>
        <w:autoSpaceDN w:val="0"/>
        <w:adjustRightInd w:val="0"/>
        <w:spacing w:line="276" w:lineRule="auto"/>
        <w:rPr>
          <w:color w:val="303A34"/>
          <w:lang w:eastAsia="en-US"/>
        </w:rPr>
      </w:pPr>
    </w:p>
    <w:p w14:paraId="2C17660C" w14:textId="77777777" w:rsidR="007A0E30" w:rsidRPr="00B116F7" w:rsidRDefault="007A0E30" w:rsidP="00103FD1">
      <w:pPr>
        <w:spacing w:line="276" w:lineRule="auto"/>
        <w:rPr>
          <w:color w:val="303A34"/>
          <w:lang w:eastAsia="en-US"/>
        </w:rPr>
      </w:pPr>
      <w:r w:rsidRPr="00B116F7">
        <w:rPr>
          <w:color w:val="303A34"/>
          <w:lang w:eastAsia="en-US"/>
        </w:rPr>
        <w:t>Reprezentant legal,</w:t>
      </w:r>
    </w:p>
    <w:p w14:paraId="18B29B06" w14:textId="77777777" w:rsidR="007A0E30" w:rsidRPr="00B116F7" w:rsidRDefault="007A0E30" w:rsidP="00103FD1">
      <w:pPr>
        <w:spacing w:line="276" w:lineRule="auto"/>
      </w:pPr>
      <w:r w:rsidRPr="00B116F7">
        <w:rPr>
          <w:color w:val="303A34"/>
          <w:lang w:eastAsia="en-US"/>
        </w:rPr>
        <w:t xml:space="preserve">Funcția: </w:t>
      </w:r>
    </w:p>
    <w:p w14:paraId="16F205A8" w14:textId="77777777" w:rsidR="007A0E30" w:rsidRPr="00B116F7" w:rsidRDefault="007A0E30" w:rsidP="00103FD1">
      <w:pPr>
        <w:spacing w:line="276" w:lineRule="auto"/>
      </w:pPr>
      <w:r w:rsidRPr="00B116F7">
        <w:t>Nume și prenume</w:t>
      </w:r>
    </w:p>
    <w:p w14:paraId="5DCFB4A7" w14:textId="77777777" w:rsidR="007A0E30" w:rsidRPr="00B116F7" w:rsidRDefault="007A0E30" w:rsidP="00103FD1">
      <w:pPr>
        <w:widowControl w:val="0"/>
        <w:tabs>
          <w:tab w:val="left" w:pos="7590"/>
        </w:tabs>
        <w:spacing w:line="276" w:lineRule="auto"/>
        <w:jc w:val="both"/>
        <w:rPr>
          <w:rFonts w:eastAsia="Times New Roman"/>
          <w:lang w:eastAsia="en-US"/>
        </w:rPr>
      </w:pPr>
      <w:r w:rsidRPr="00B116F7">
        <w:rPr>
          <w:rFonts w:eastAsia="Times New Roman"/>
          <w:i/>
          <w:lang w:eastAsia="en-US"/>
        </w:rPr>
        <w:t>Semnătura</w:t>
      </w:r>
    </w:p>
    <w:p w14:paraId="04525478" w14:textId="77777777" w:rsidR="007A0E30" w:rsidRPr="00B116F7" w:rsidRDefault="007A0E30" w:rsidP="00103FD1">
      <w:pPr>
        <w:spacing w:line="276" w:lineRule="auto"/>
      </w:pPr>
    </w:p>
    <w:p w14:paraId="657F455A" w14:textId="77777777" w:rsidR="007A0E30" w:rsidRPr="00B116F7" w:rsidRDefault="007A0E30" w:rsidP="00103FD1">
      <w:pPr>
        <w:spacing w:line="276" w:lineRule="auto"/>
        <w:rPr>
          <w:b/>
          <w:bCs/>
          <w:color w:val="303A34"/>
          <w:lang w:eastAsia="en-US"/>
        </w:rPr>
      </w:pPr>
      <w:r w:rsidRPr="00B116F7">
        <w:rPr>
          <w:b/>
          <w:bCs/>
          <w:color w:val="303A34"/>
          <w:lang w:eastAsia="en-US"/>
        </w:rPr>
        <w:br w:type="page"/>
      </w:r>
    </w:p>
    <w:p w14:paraId="402A50C1" w14:textId="77777777" w:rsidR="009E5DC1" w:rsidRPr="00B116F7" w:rsidRDefault="009E5DC1" w:rsidP="00103FD1">
      <w:pPr>
        <w:pStyle w:val="Heading1"/>
        <w:rPr>
          <w:lang w:val="ro-RO"/>
        </w:rPr>
      </w:pPr>
      <w:bookmarkStart w:id="71" w:name="_Toc115452477"/>
      <w:bookmarkStart w:id="72" w:name="_Toc115034465"/>
      <w:r w:rsidRPr="00B116F7">
        <w:rPr>
          <w:lang w:val="ro-RO"/>
        </w:rPr>
        <w:lastRenderedPageBreak/>
        <w:t>Anexa 10b. Declarație Partener privind certificarea legalității și corectitudinea informațiilor cuprinse în cererea de finanțare și a informațiilor completate în platforma de depunere</w:t>
      </w:r>
      <w:bookmarkEnd w:id="71"/>
    </w:p>
    <w:p w14:paraId="3268C7B8" w14:textId="77777777" w:rsidR="009E5DC1" w:rsidRPr="00B116F7" w:rsidRDefault="009E5DC1" w:rsidP="00103FD1">
      <w:pPr>
        <w:autoSpaceDE w:val="0"/>
        <w:autoSpaceDN w:val="0"/>
        <w:adjustRightInd w:val="0"/>
        <w:spacing w:line="276" w:lineRule="auto"/>
        <w:rPr>
          <w:rFonts w:ascii="Times-Bold" w:hAnsi="Times-Bold" w:cs="Times-Bold"/>
          <w:b/>
          <w:bCs/>
          <w:sz w:val="23"/>
          <w:szCs w:val="23"/>
          <w:lang w:eastAsia="en-US"/>
        </w:rPr>
      </w:pPr>
    </w:p>
    <w:p w14:paraId="78C29BE2" w14:textId="4686ABFA" w:rsidR="009E5DC1" w:rsidRPr="00B116F7" w:rsidRDefault="009E5DC1" w:rsidP="00103FD1">
      <w:pPr>
        <w:autoSpaceDE w:val="0"/>
        <w:autoSpaceDN w:val="0"/>
        <w:adjustRightInd w:val="0"/>
        <w:spacing w:line="276" w:lineRule="auto"/>
        <w:jc w:val="both"/>
        <w:rPr>
          <w:lang w:eastAsia="en-US"/>
        </w:rPr>
      </w:pPr>
      <w:r w:rsidRPr="00B116F7">
        <w:rPr>
          <w:rFonts w:eastAsia="Times New Roman"/>
          <w:lang w:eastAsia="en-US"/>
        </w:rPr>
        <w:t>Subsemnatul/Subsemnata, …………………………………….</w:t>
      </w:r>
      <w:r w:rsidRPr="00B116F7">
        <w:rPr>
          <w:rFonts w:eastAsia="Times New Roman"/>
          <w:color w:val="A6A6A6" w:themeColor="background1" w:themeShade="A6"/>
          <w:lang w:eastAsia="en-US"/>
        </w:rPr>
        <w:t xml:space="preserve"> </w:t>
      </w:r>
      <w:r w:rsidRPr="00B116F7">
        <w:rPr>
          <w:rFonts w:eastAsia="Times New Roman"/>
          <w:i/>
          <w:iCs/>
          <w:lang w:eastAsia="en-US"/>
        </w:rPr>
        <w:t xml:space="preserve">(numele şi prenumele reprezentantului legal al </w:t>
      </w:r>
      <w:r w:rsidR="00595888">
        <w:rPr>
          <w:rFonts w:eastAsia="Times New Roman"/>
          <w:i/>
          <w:iCs/>
          <w:lang w:eastAsia="en-US"/>
        </w:rPr>
        <w:t>Partenerului</w:t>
      </w:r>
      <w:r w:rsidRPr="00B116F7">
        <w:rPr>
          <w:rFonts w:eastAsia="Times New Roman"/>
          <w:i/>
          <w:iCs/>
          <w:lang w:eastAsia="en-US"/>
        </w:rPr>
        <w:t>),</w:t>
      </w:r>
      <w:r w:rsidRPr="00B116F7">
        <w:rPr>
          <w:rFonts w:eastAsia="Times New Roman"/>
          <w:lang w:eastAsia="en-US"/>
        </w:rPr>
        <w:t xml:space="preserve"> în calitate de </w:t>
      </w:r>
      <w:r w:rsidRPr="00B116F7">
        <w:rPr>
          <w:rFonts w:eastAsia="Times New Roman"/>
          <w:i/>
          <w:iCs/>
          <w:lang w:eastAsia="en-US"/>
        </w:rPr>
        <w:t>……………………...……… (funcţia reprezentantului legal al Partenerului)</w:t>
      </w:r>
      <w:r w:rsidRPr="00B116F7">
        <w:rPr>
          <w:rFonts w:eastAsia="Times New Roman"/>
          <w:lang w:eastAsia="en-US"/>
        </w:rPr>
        <w:t xml:space="preserve"> al ……..……………………………....... </w:t>
      </w:r>
      <w:r w:rsidRPr="00B116F7">
        <w:rPr>
          <w:rFonts w:eastAsia="Times New Roman"/>
          <w:i/>
          <w:iCs/>
          <w:lang w:eastAsia="en-US"/>
        </w:rPr>
        <w:t>(denumirea completă a Partenerului)</w:t>
      </w:r>
      <w:r w:rsidRPr="00B116F7">
        <w:rPr>
          <w:rFonts w:eastAsia="HiddenHorzOCR"/>
          <w:lang w:eastAsia="en-US"/>
        </w:rPr>
        <w:t xml:space="preserve">, </w:t>
      </w:r>
      <w:r w:rsidRPr="00B116F7">
        <w:rPr>
          <w:lang w:eastAsia="en-US"/>
        </w:rPr>
        <w:t xml:space="preserve">declar pe proprie răspundere că informațiile incluse în această cerere de finanțare ce vizează </w:t>
      </w:r>
      <w:r w:rsidR="00595888">
        <w:rPr>
          <w:lang w:eastAsia="en-US"/>
        </w:rPr>
        <w:t>Partenerul</w:t>
      </w:r>
      <w:r w:rsidRPr="00B116F7">
        <w:rPr>
          <w:lang w:eastAsia="en-US"/>
        </w:rPr>
        <w:t xml:space="preserve"> ce </w:t>
      </w:r>
      <w:r w:rsidR="00595888">
        <w:rPr>
          <w:lang w:eastAsia="en-US"/>
        </w:rPr>
        <w:t>îl</w:t>
      </w:r>
      <w:r w:rsidRPr="00B116F7">
        <w:rPr>
          <w:lang w:eastAsia="en-US"/>
        </w:rPr>
        <w:t xml:space="preserve"> reprezint, precum și detaliile prezentate în documentele anexate și informațiile completate în platforma de depunere ce vizează </w:t>
      </w:r>
      <w:r w:rsidR="00595888">
        <w:rPr>
          <w:lang w:eastAsia="en-US"/>
        </w:rPr>
        <w:t>Partenerul</w:t>
      </w:r>
      <w:r w:rsidR="00595888" w:rsidRPr="00B116F7">
        <w:rPr>
          <w:lang w:eastAsia="en-US"/>
        </w:rPr>
        <w:t xml:space="preserve"> ce </w:t>
      </w:r>
      <w:r w:rsidR="00595888">
        <w:rPr>
          <w:lang w:eastAsia="en-US"/>
        </w:rPr>
        <w:t>îl</w:t>
      </w:r>
      <w:r w:rsidR="00595888" w:rsidRPr="00B116F7">
        <w:rPr>
          <w:lang w:eastAsia="en-US"/>
        </w:rPr>
        <w:t xml:space="preserve"> reprezint</w:t>
      </w:r>
      <w:r w:rsidRPr="00B116F7">
        <w:rPr>
          <w:lang w:eastAsia="en-US"/>
        </w:rPr>
        <w:t xml:space="preserve"> sunt legale și corecte.</w:t>
      </w:r>
    </w:p>
    <w:p w14:paraId="5CE31639" w14:textId="59CC3024" w:rsidR="009E5DC1" w:rsidRPr="00B116F7" w:rsidRDefault="009E5DC1" w:rsidP="00103FD1">
      <w:pPr>
        <w:autoSpaceDE w:val="0"/>
        <w:autoSpaceDN w:val="0"/>
        <w:adjustRightInd w:val="0"/>
        <w:spacing w:line="276" w:lineRule="auto"/>
        <w:jc w:val="both"/>
        <w:rPr>
          <w:lang w:eastAsia="en-US"/>
        </w:rPr>
      </w:pPr>
      <w:r w:rsidRPr="00B116F7">
        <w:rPr>
          <w:lang w:eastAsia="en-US"/>
        </w:rPr>
        <w:t xml:space="preserve">Înțeleg că, dacă cererea de finanțare nu este completă cu privire la toate detaliile și aspectele solicitate, inclusiv această declarație, propunerea de proiect </w:t>
      </w:r>
      <w:r w:rsidR="0022728B">
        <w:rPr>
          <w:lang w:eastAsia="en-US"/>
        </w:rPr>
        <w:t xml:space="preserve">complex </w:t>
      </w:r>
      <w:r w:rsidRPr="00B116F7">
        <w:rPr>
          <w:lang w:eastAsia="en-US"/>
        </w:rPr>
        <w:t>ar putea fi respinsă.</w:t>
      </w:r>
    </w:p>
    <w:p w14:paraId="0ED882EB" w14:textId="77777777" w:rsidR="009E5DC1" w:rsidRPr="00B116F7" w:rsidRDefault="009E5DC1" w:rsidP="00103FD1">
      <w:pPr>
        <w:autoSpaceDE w:val="0"/>
        <w:autoSpaceDN w:val="0"/>
        <w:adjustRightInd w:val="0"/>
        <w:spacing w:line="276" w:lineRule="auto"/>
        <w:jc w:val="both"/>
        <w:rPr>
          <w:b/>
          <w:bCs/>
          <w:lang w:eastAsia="en-US"/>
        </w:rPr>
      </w:pPr>
    </w:p>
    <w:p w14:paraId="23232EAA" w14:textId="77777777" w:rsidR="009E5DC1" w:rsidRPr="00B116F7" w:rsidRDefault="009E5DC1" w:rsidP="00103FD1">
      <w:pPr>
        <w:autoSpaceDE w:val="0"/>
        <w:autoSpaceDN w:val="0"/>
        <w:adjustRightInd w:val="0"/>
        <w:spacing w:line="276" w:lineRule="auto"/>
        <w:jc w:val="both"/>
        <w:rPr>
          <w:b/>
          <w:bCs/>
        </w:rPr>
      </w:pPr>
      <w:r w:rsidRPr="00B116F7">
        <w:rPr>
          <w:b/>
          <w:bCs/>
          <w:lang w:eastAsia="en-US"/>
        </w:rPr>
        <w:t>Declarație pe proprie răspundere, sub sancțiunea eliminării din competiție sau sancțiunile aplicate faptei de fals în acte publice.</w:t>
      </w:r>
      <w:r w:rsidRPr="00B116F7">
        <w:rPr>
          <w:b/>
          <w:bCs/>
        </w:rPr>
        <w:t xml:space="preserve"> </w:t>
      </w:r>
    </w:p>
    <w:p w14:paraId="17C1F991" w14:textId="77777777" w:rsidR="009E5DC1" w:rsidRPr="00B116F7" w:rsidRDefault="009E5DC1" w:rsidP="00103FD1">
      <w:pPr>
        <w:spacing w:line="276" w:lineRule="auto"/>
      </w:pPr>
    </w:p>
    <w:p w14:paraId="078FDFEF" w14:textId="77777777" w:rsidR="009E5DC1" w:rsidRPr="00B116F7" w:rsidRDefault="009E5DC1" w:rsidP="00103FD1">
      <w:pPr>
        <w:autoSpaceDE w:val="0"/>
        <w:autoSpaceDN w:val="0"/>
        <w:adjustRightInd w:val="0"/>
        <w:spacing w:line="276" w:lineRule="auto"/>
        <w:rPr>
          <w:color w:val="303A34"/>
          <w:lang w:eastAsia="en-US"/>
        </w:rPr>
      </w:pPr>
      <w:r w:rsidRPr="00B116F7">
        <w:rPr>
          <w:color w:val="303A34"/>
          <w:lang w:eastAsia="en-US"/>
        </w:rPr>
        <w:t>Data:</w:t>
      </w:r>
    </w:p>
    <w:p w14:paraId="358E8667" w14:textId="77777777" w:rsidR="009E5DC1" w:rsidRPr="00B116F7" w:rsidRDefault="009E5DC1" w:rsidP="00103FD1">
      <w:pPr>
        <w:autoSpaceDE w:val="0"/>
        <w:autoSpaceDN w:val="0"/>
        <w:adjustRightInd w:val="0"/>
        <w:spacing w:line="276" w:lineRule="auto"/>
        <w:rPr>
          <w:color w:val="303A34"/>
          <w:lang w:eastAsia="en-US"/>
        </w:rPr>
      </w:pPr>
    </w:p>
    <w:p w14:paraId="37C6E832" w14:textId="77777777" w:rsidR="009E5DC1" w:rsidRPr="00B116F7" w:rsidRDefault="009E5DC1" w:rsidP="00103FD1">
      <w:pPr>
        <w:spacing w:line="276" w:lineRule="auto"/>
        <w:rPr>
          <w:color w:val="303A34"/>
          <w:lang w:eastAsia="en-US"/>
        </w:rPr>
      </w:pPr>
      <w:r w:rsidRPr="00B116F7">
        <w:rPr>
          <w:color w:val="303A34"/>
          <w:lang w:eastAsia="en-US"/>
        </w:rPr>
        <w:t>Reprezentant legal,</w:t>
      </w:r>
    </w:p>
    <w:p w14:paraId="64C6AAA4" w14:textId="77777777" w:rsidR="009E5DC1" w:rsidRPr="00B116F7" w:rsidRDefault="009E5DC1" w:rsidP="00103FD1">
      <w:pPr>
        <w:spacing w:line="276" w:lineRule="auto"/>
      </w:pPr>
      <w:r w:rsidRPr="00B116F7">
        <w:rPr>
          <w:color w:val="303A34"/>
          <w:lang w:eastAsia="en-US"/>
        </w:rPr>
        <w:t xml:space="preserve">Funcția: </w:t>
      </w:r>
    </w:p>
    <w:p w14:paraId="348D45AC" w14:textId="77777777" w:rsidR="009E5DC1" w:rsidRPr="00B116F7" w:rsidRDefault="009E5DC1" w:rsidP="00103FD1">
      <w:pPr>
        <w:spacing w:line="276" w:lineRule="auto"/>
      </w:pPr>
      <w:r w:rsidRPr="00B116F7">
        <w:t>Nume și prenume</w:t>
      </w:r>
    </w:p>
    <w:p w14:paraId="2AB6A723" w14:textId="77777777" w:rsidR="009E5DC1" w:rsidRPr="00B116F7" w:rsidRDefault="009E5DC1" w:rsidP="00103FD1">
      <w:pPr>
        <w:widowControl w:val="0"/>
        <w:tabs>
          <w:tab w:val="left" w:pos="7590"/>
        </w:tabs>
        <w:spacing w:line="276" w:lineRule="auto"/>
        <w:jc w:val="both"/>
        <w:rPr>
          <w:rFonts w:eastAsia="Times New Roman"/>
          <w:lang w:eastAsia="en-US"/>
        </w:rPr>
      </w:pPr>
      <w:r w:rsidRPr="00B116F7">
        <w:rPr>
          <w:rFonts w:eastAsia="Times New Roman"/>
          <w:i/>
          <w:lang w:eastAsia="en-US"/>
        </w:rPr>
        <w:t>Semnătura</w:t>
      </w:r>
    </w:p>
    <w:p w14:paraId="3C36A06A" w14:textId="77777777" w:rsidR="009E5DC1" w:rsidRPr="00B116F7" w:rsidRDefault="009E5DC1" w:rsidP="00103FD1">
      <w:pPr>
        <w:spacing w:line="276" w:lineRule="auto"/>
      </w:pPr>
    </w:p>
    <w:p w14:paraId="363F9455" w14:textId="77777777" w:rsidR="009E5DC1" w:rsidRPr="00B116F7" w:rsidRDefault="009E5DC1" w:rsidP="00103FD1">
      <w:pPr>
        <w:spacing w:line="276" w:lineRule="auto"/>
        <w:rPr>
          <w:b/>
          <w:szCs w:val="28"/>
          <w:lang w:eastAsia="en-US"/>
        </w:rPr>
      </w:pPr>
      <w:r w:rsidRPr="00B116F7">
        <w:br w:type="page"/>
      </w:r>
    </w:p>
    <w:p w14:paraId="5E946BA7" w14:textId="27D35D7E" w:rsidR="007A0E30" w:rsidRPr="00B116F7" w:rsidRDefault="007A0E30" w:rsidP="00103FD1">
      <w:pPr>
        <w:pStyle w:val="Heading1"/>
        <w:tabs>
          <w:tab w:val="left" w:pos="284"/>
        </w:tabs>
        <w:rPr>
          <w:lang w:val="ro-RO"/>
        </w:rPr>
      </w:pPr>
      <w:bookmarkStart w:id="73" w:name="_Toc115452478"/>
      <w:r w:rsidRPr="00B116F7">
        <w:rPr>
          <w:lang w:val="ro-RO"/>
        </w:rPr>
        <w:lastRenderedPageBreak/>
        <w:t>Anexa 11</w:t>
      </w:r>
      <w:r w:rsidR="008331FB" w:rsidRPr="00B116F7">
        <w:rPr>
          <w:lang w:val="ro-RO"/>
        </w:rPr>
        <w:t>a</w:t>
      </w:r>
      <w:r w:rsidRPr="00B116F7">
        <w:rPr>
          <w:lang w:val="ro-RO"/>
        </w:rPr>
        <w:t xml:space="preserve">. Declarație </w:t>
      </w:r>
      <w:r w:rsidR="00EA1CAA">
        <w:rPr>
          <w:lang w:val="ro-RO"/>
        </w:rPr>
        <w:t xml:space="preserve">Solicitant </w:t>
      </w:r>
      <w:r w:rsidRPr="00B116F7">
        <w:rPr>
          <w:lang w:val="ro-RO"/>
        </w:rPr>
        <w:t xml:space="preserve">privind evitarea </w:t>
      </w:r>
      <w:r w:rsidR="00F52395">
        <w:rPr>
          <w:lang w:val="ro-RO"/>
        </w:rPr>
        <w:t>neregulilor grave</w:t>
      </w:r>
      <w:r w:rsidRPr="00B116F7">
        <w:rPr>
          <w:lang w:val="ro-RO"/>
        </w:rPr>
        <w:t>, a fraudei, corupției și dublei finanțări</w:t>
      </w:r>
      <w:bookmarkEnd w:id="72"/>
      <w:bookmarkEnd w:id="73"/>
    </w:p>
    <w:p w14:paraId="7EF2DD53" w14:textId="77777777" w:rsidR="007A0E30" w:rsidRPr="00B116F7" w:rsidRDefault="007A0E30" w:rsidP="00103FD1">
      <w:pPr>
        <w:tabs>
          <w:tab w:val="left" w:pos="284"/>
        </w:tabs>
        <w:spacing w:line="276" w:lineRule="auto"/>
        <w:jc w:val="both"/>
        <w:rPr>
          <w:rFonts w:ascii="Calibri" w:eastAsia="Calibri" w:hAnsi="Calibri"/>
          <w:sz w:val="22"/>
          <w:szCs w:val="22"/>
        </w:rPr>
      </w:pPr>
    </w:p>
    <w:p w14:paraId="4621BC6D" w14:textId="28BA410F" w:rsidR="007A0E30" w:rsidRPr="00B116F7" w:rsidRDefault="007A0E30" w:rsidP="00103FD1">
      <w:pPr>
        <w:tabs>
          <w:tab w:val="left" w:pos="284"/>
        </w:tabs>
        <w:spacing w:line="276" w:lineRule="auto"/>
        <w:jc w:val="both"/>
        <w:rPr>
          <w:rFonts w:eastAsia="Calibri"/>
        </w:rPr>
      </w:pPr>
      <w:r w:rsidRPr="00B116F7">
        <w:rPr>
          <w:rFonts w:eastAsia="Times New Roman"/>
          <w:lang w:eastAsia="en-US"/>
        </w:rPr>
        <w:t>Subsemnatul/Subsemnata, …………………………………….</w:t>
      </w:r>
      <w:r w:rsidRPr="00B116F7">
        <w:rPr>
          <w:rFonts w:eastAsia="Times New Roman"/>
          <w:color w:val="A6A6A6" w:themeColor="background1" w:themeShade="A6"/>
          <w:lang w:eastAsia="en-US"/>
        </w:rPr>
        <w:t xml:space="preserve"> </w:t>
      </w:r>
      <w:r w:rsidRPr="00B116F7">
        <w:rPr>
          <w:rFonts w:eastAsia="Times New Roman"/>
          <w:i/>
          <w:iCs/>
          <w:lang w:eastAsia="en-US"/>
        </w:rPr>
        <w:t>(numele şi prenumele reprezentantului legal al organizaţiei de cercetare),</w:t>
      </w:r>
      <w:r w:rsidRPr="00B116F7">
        <w:rPr>
          <w:rFonts w:eastAsia="Times New Roman"/>
          <w:lang w:eastAsia="en-US"/>
        </w:rPr>
        <w:t xml:space="preserve"> în calitate de </w:t>
      </w:r>
      <w:r w:rsidRPr="00B116F7">
        <w:rPr>
          <w:rFonts w:eastAsia="Times New Roman"/>
          <w:i/>
          <w:iCs/>
          <w:lang w:eastAsia="en-US"/>
        </w:rPr>
        <w:t>……………………...……… (funcţia reprezentantului legal al Solicitantului)</w:t>
      </w:r>
      <w:r w:rsidRPr="00B116F7">
        <w:rPr>
          <w:rFonts w:eastAsia="Times New Roman"/>
          <w:lang w:eastAsia="en-US"/>
        </w:rPr>
        <w:t xml:space="preserve"> al ……..……………………………....... </w:t>
      </w:r>
      <w:r w:rsidRPr="00B116F7">
        <w:rPr>
          <w:rFonts w:eastAsia="Times New Roman"/>
          <w:i/>
          <w:iCs/>
          <w:lang w:eastAsia="en-US"/>
        </w:rPr>
        <w:t>(denumirea completă a Solicitantului)</w:t>
      </w:r>
      <w:r w:rsidRPr="00B116F7">
        <w:rPr>
          <w:rFonts w:eastAsia="HiddenHorzOCR"/>
          <w:lang w:eastAsia="en-US"/>
        </w:rPr>
        <w:t>,</w:t>
      </w:r>
      <w:r w:rsidR="009E723F">
        <w:rPr>
          <w:rFonts w:eastAsia="HiddenHorzOCR"/>
          <w:lang w:eastAsia="en-US"/>
        </w:rPr>
        <w:t xml:space="preserve"> </w:t>
      </w:r>
      <w:r w:rsidRPr="00B116F7">
        <w:rPr>
          <w:rFonts w:eastAsia="Calibri"/>
        </w:rPr>
        <w:t xml:space="preserve">pentru a putea participa în </w:t>
      </w:r>
      <w:r w:rsidRPr="00B116F7">
        <w:rPr>
          <w:lang w:eastAsia="en-US"/>
        </w:rPr>
        <w:t xml:space="preserve">proiectul </w:t>
      </w:r>
      <w:r w:rsidR="0022728B">
        <w:rPr>
          <w:lang w:eastAsia="en-US"/>
        </w:rPr>
        <w:t xml:space="preserve">complex </w:t>
      </w:r>
      <w:r w:rsidRPr="00B116F7">
        <w:rPr>
          <w:lang w:eastAsia="en-US"/>
        </w:rPr>
        <w:t xml:space="preserve">cu titlul </w:t>
      </w:r>
      <w:r w:rsidRPr="00B116F7">
        <w:rPr>
          <w:i/>
          <w:iCs/>
          <w:lang w:eastAsia="en-US"/>
        </w:rPr>
        <w:t>“…."</w:t>
      </w:r>
      <w:r w:rsidRPr="00B116F7">
        <w:rPr>
          <w:rFonts w:eastAsia="Calibri"/>
        </w:rPr>
        <w:t>, pentru care se solicită finanțare din PNRR, declar pe proprie răspundere, cunoscând prevederile art. 326 din Codul Penal cu privire la falsul în declarații, că:</w:t>
      </w:r>
    </w:p>
    <w:p w14:paraId="1746846E" w14:textId="5C64D1CC" w:rsidR="007A0E30" w:rsidRPr="00B116F7" w:rsidRDefault="007A0E30" w:rsidP="00103FD1">
      <w:pPr>
        <w:numPr>
          <w:ilvl w:val="1"/>
          <w:numId w:val="7"/>
        </w:numPr>
        <w:tabs>
          <w:tab w:val="left" w:pos="284"/>
        </w:tabs>
        <w:spacing w:line="276" w:lineRule="auto"/>
        <w:ind w:left="0" w:firstLine="0"/>
        <w:jc w:val="both"/>
        <w:rPr>
          <w:rFonts w:eastAsia="Calibri"/>
          <w:lang w:eastAsia="en-US"/>
        </w:rPr>
      </w:pPr>
      <w:r w:rsidRPr="00B116F7">
        <w:rPr>
          <w:rFonts w:eastAsia="Calibri"/>
          <w:lang w:eastAsia="en-US"/>
        </w:rPr>
        <w:t>Voi lua toate măsurile necesare pentru prevenirea neregulilor grave (conflict de interese, fraudă, corupție), atât în faza de selecție, evaluare și contractare a proiectului</w:t>
      </w:r>
      <w:r w:rsidR="0022728B">
        <w:rPr>
          <w:rFonts w:eastAsia="Calibri"/>
          <w:lang w:eastAsia="en-US"/>
        </w:rPr>
        <w:t xml:space="preserve"> complex</w:t>
      </w:r>
      <w:r w:rsidRPr="00B116F7">
        <w:rPr>
          <w:rFonts w:eastAsia="Calibri"/>
          <w:lang w:eastAsia="en-US"/>
        </w:rPr>
        <w:t xml:space="preserve"> propus spre finanțare din PNRR, cât și în cea de implementare a acestuia, în conformitate cu prevederile legale incidente;</w:t>
      </w:r>
    </w:p>
    <w:p w14:paraId="075339D8" w14:textId="15DBEEF8" w:rsidR="007A0E30" w:rsidRPr="00B116F7" w:rsidRDefault="007A0E30" w:rsidP="00103FD1">
      <w:pPr>
        <w:numPr>
          <w:ilvl w:val="1"/>
          <w:numId w:val="7"/>
        </w:numPr>
        <w:tabs>
          <w:tab w:val="left" w:pos="284"/>
        </w:tabs>
        <w:spacing w:line="276" w:lineRule="auto"/>
        <w:ind w:left="0" w:firstLine="0"/>
        <w:jc w:val="both"/>
        <w:rPr>
          <w:rFonts w:eastAsia="Calibri"/>
          <w:lang w:eastAsia="en-US"/>
        </w:rPr>
      </w:pPr>
      <w:r w:rsidRPr="00B116F7">
        <w:rPr>
          <w:rFonts w:eastAsia="Calibri"/>
          <w:lang w:eastAsia="en-US"/>
        </w:rPr>
        <w:t xml:space="preserve">Proiectul </w:t>
      </w:r>
      <w:r w:rsidR="0022728B">
        <w:rPr>
          <w:rFonts w:eastAsia="Calibri"/>
          <w:lang w:eastAsia="en-US"/>
        </w:rPr>
        <w:t xml:space="preserve">complex </w:t>
      </w:r>
      <w:r w:rsidRPr="00B116F7">
        <w:rPr>
          <w:rFonts w:eastAsia="Calibri"/>
          <w:lang w:eastAsia="en-US"/>
        </w:rPr>
        <w:t>propus spre finanțare (în întregime sau parțial) nu face obiectul unei alte solicitări de sprijin financiar care să acopere aceleași costuri;</w:t>
      </w:r>
    </w:p>
    <w:p w14:paraId="1EDECAB1" w14:textId="1704305D" w:rsidR="007A0E30" w:rsidRPr="00B116F7" w:rsidRDefault="007A0E30" w:rsidP="00103FD1">
      <w:pPr>
        <w:numPr>
          <w:ilvl w:val="1"/>
          <w:numId w:val="7"/>
        </w:numPr>
        <w:tabs>
          <w:tab w:val="left" w:pos="284"/>
        </w:tabs>
        <w:spacing w:line="276" w:lineRule="auto"/>
        <w:ind w:left="0" w:firstLine="0"/>
        <w:jc w:val="both"/>
        <w:rPr>
          <w:rFonts w:eastAsia="Calibri"/>
          <w:lang w:eastAsia="en-US"/>
        </w:rPr>
      </w:pPr>
      <w:r w:rsidRPr="00B116F7">
        <w:rPr>
          <w:rFonts w:eastAsia="Calibri"/>
          <w:lang w:eastAsia="en-US"/>
        </w:rPr>
        <w:t xml:space="preserve">Proiectul </w:t>
      </w:r>
      <w:r w:rsidR="0022728B">
        <w:rPr>
          <w:rFonts w:eastAsia="Calibri"/>
          <w:lang w:eastAsia="en-US"/>
        </w:rPr>
        <w:t xml:space="preserve">complex </w:t>
      </w:r>
      <w:r w:rsidRPr="00B116F7">
        <w:rPr>
          <w:rFonts w:eastAsia="Calibri"/>
          <w:lang w:eastAsia="en-US"/>
        </w:rPr>
        <w:t>propus spre finanțare (în întregime sau parțial) nu a mai beneficiat, în ultimii 5 ani, de sprijin financiar care să fi acoperit aceleași costuri.</w:t>
      </w:r>
    </w:p>
    <w:p w14:paraId="6412BD1E" w14:textId="77777777" w:rsidR="007A0E30" w:rsidRPr="00B116F7" w:rsidRDefault="007A0E30" w:rsidP="00103FD1">
      <w:pPr>
        <w:tabs>
          <w:tab w:val="left" w:pos="284"/>
        </w:tabs>
        <w:spacing w:line="276" w:lineRule="auto"/>
        <w:jc w:val="both"/>
        <w:rPr>
          <w:rFonts w:eastAsia="Calibri"/>
        </w:rPr>
      </w:pPr>
      <w:r w:rsidRPr="00B116F7">
        <w:rPr>
          <w:rFonts w:eastAsia="Calibri"/>
        </w:rPr>
        <w:t>Am luat la cunoștință că declarația în fals atrage după sine încetarea acordului de finanțare, precum și obligarea organizației pe care o reprezint la rambursarea banilor care fac obiectul dublei finanțări și la plata de despăgubiri pentru perioada scursă de la încasarea finanțării nerambursabile, până la data descoperirii falsului.</w:t>
      </w:r>
    </w:p>
    <w:p w14:paraId="3DEE196A" w14:textId="77777777" w:rsidR="007A0E30" w:rsidRPr="00B116F7" w:rsidRDefault="007A0E30" w:rsidP="00103FD1">
      <w:pPr>
        <w:tabs>
          <w:tab w:val="left" w:pos="284"/>
        </w:tabs>
        <w:spacing w:line="276" w:lineRule="auto"/>
        <w:rPr>
          <w:rFonts w:eastAsia="Calibri"/>
        </w:rPr>
      </w:pPr>
    </w:p>
    <w:p w14:paraId="7251D876" w14:textId="77777777" w:rsidR="007A0E30" w:rsidRPr="00B116F7" w:rsidRDefault="007A0E30" w:rsidP="00103FD1">
      <w:pPr>
        <w:tabs>
          <w:tab w:val="left" w:pos="284"/>
        </w:tabs>
        <w:autoSpaceDE w:val="0"/>
        <w:autoSpaceDN w:val="0"/>
        <w:adjustRightInd w:val="0"/>
        <w:spacing w:line="276" w:lineRule="auto"/>
        <w:rPr>
          <w:b/>
          <w:bCs/>
          <w:lang w:eastAsia="en-US"/>
        </w:rPr>
      </w:pPr>
      <w:r w:rsidRPr="00B116F7">
        <w:rPr>
          <w:b/>
          <w:bCs/>
          <w:lang w:eastAsia="en-US"/>
        </w:rPr>
        <w:t>Declarație pe proprie răspundere, sub sancțiunile aplicate faptei de fals în acte publice.</w:t>
      </w:r>
    </w:p>
    <w:p w14:paraId="48EA28B8" w14:textId="77777777" w:rsidR="007A0E30" w:rsidRPr="00B116F7" w:rsidRDefault="007A0E30" w:rsidP="00103FD1">
      <w:pPr>
        <w:tabs>
          <w:tab w:val="left" w:pos="284"/>
        </w:tabs>
        <w:spacing w:line="276" w:lineRule="auto"/>
        <w:rPr>
          <w:rFonts w:eastAsia="Calibri"/>
        </w:rPr>
      </w:pPr>
    </w:p>
    <w:p w14:paraId="5A28EC70" w14:textId="77777777" w:rsidR="007A0E30" w:rsidRPr="00B116F7" w:rsidRDefault="007A0E30" w:rsidP="00103FD1">
      <w:pPr>
        <w:tabs>
          <w:tab w:val="left" w:pos="284"/>
        </w:tabs>
        <w:autoSpaceDE w:val="0"/>
        <w:autoSpaceDN w:val="0"/>
        <w:adjustRightInd w:val="0"/>
        <w:spacing w:line="276" w:lineRule="auto"/>
        <w:rPr>
          <w:color w:val="303A34"/>
          <w:lang w:eastAsia="en-US"/>
        </w:rPr>
      </w:pPr>
      <w:r w:rsidRPr="00B116F7">
        <w:rPr>
          <w:color w:val="303A34"/>
          <w:lang w:eastAsia="en-US"/>
        </w:rPr>
        <w:t>Data:</w:t>
      </w:r>
    </w:p>
    <w:p w14:paraId="6F037D78" w14:textId="77777777" w:rsidR="007A0E30" w:rsidRPr="00B116F7" w:rsidRDefault="007A0E30" w:rsidP="00103FD1">
      <w:pPr>
        <w:tabs>
          <w:tab w:val="left" w:pos="284"/>
        </w:tabs>
        <w:autoSpaceDE w:val="0"/>
        <w:autoSpaceDN w:val="0"/>
        <w:adjustRightInd w:val="0"/>
        <w:spacing w:line="276" w:lineRule="auto"/>
        <w:rPr>
          <w:color w:val="303A34"/>
          <w:lang w:eastAsia="en-US"/>
        </w:rPr>
      </w:pPr>
    </w:p>
    <w:p w14:paraId="73F15D4D" w14:textId="77777777" w:rsidR="007A0E30" w:rsidRPr="00B116F7" w:rsidRDefault="007A0E30" w:rsidP="00103FD1">
      <w:pPr>
        <w:tabs>
          <w:tab w:val="left" w:pos="284"/>
        </w:tabs>
        <w:spacing w:line="276" w:lineRule="auto"/>
        <w:rPr>
          <w:color w:val="303A34"/>
          <w:lang w:eastAsia="en-US"/>
        </w:rPr>
      </w:pPr>
      <w:r w:rsidRPr="00B116F7">
        <w:rPr>
          <w:color w:val="303A34"/>
          <w:lang w:eastAsia="en-US"/>
        </w:rPr>
        <w:t>Reprezentant legal,</w:t>
      </w:r>
    </w:p>
    <w:p w14:paraId="0D9544CB" w14:textId="77777777" w:rsidR="007A0E30" w:rsidRPr="00B116F7" w:rsidRDefault="007A0E30" w:rsidP="00103FD1">
      <w:pPr>
        <w:tabs>
          <w:tab w:val="left" w:pos="284"/>
        </w:tabs>
        <w:spacing w:line="276" w:lineRule="auto"/>
      </w:pPr>
      <w:r w:rsidRPr="00B116F7">
        <w:rPr>
          <w:color w:val="303A34"/>
          <w:lang w:eastAsia="en-US"/>
        </w:rPr>
        <w:t xml:space="preserve">Funcția: </w:t>
      </w:r>
    </w:p>
    <w:p w14:paraId="327CCFED" w14:textId="77777777" w:rsidR="007A0E30" w:rsidRPr="00B116F7" w:rsidRDefault="007A0E30" w:rsidP="00103FD1">
      <w:pPr>
        <w:tabs>
          <w:tab w:val="left" w:pos="284"/>
        </w:tabs>
        <w:spacing w:line="276" w:lineRule="auto"/>
      </w:pPr>
      <w:r w:rsidRPr="00B116F7">
        <w:t>Nume și prenume</w:t>
      </w:r>
    </w:p>
    <w:p w14:paraId="79418911" w14:textId="77777777" w:rsidR="007A0E30" w:rsidRPr="00B116F7" w:rsidRDefault="007A0E30" w:rsidP="00103FD1">
      <w:pPr>
        <w:widowControl w:val="0"/>
        <w:tabs>
          <w:tab w:val="left" w:pos="284"/>
          <w:tab w:val="left" w:pos="7590"/>
        </w:tabs>
        <w:spacing w:line="276" w:lineRule="auto"/>
        <w:jc w:val="both"/>
        <w:rPr>
          <w:rFonts w:eastAsia="Times New Roman"/>
          <w:lang w:eastAsia="en-US"/>
        </w:rPr>
      </w:pPr>
      <w:r w:rsidRPr="00B116F7">
        <w:rPr>
          <w:rFonts w:eastAsia="Times New Roman"/>
          <w:i/>
          <w:lang w:eastAsia="en-US"/>
        </w:rPr>
        <w:t>Semnătura</w:t>
      </w:r>
    </w:p>
    <w:p w14:paraId="62344670" w14:textId="77777777" w:rsidR="007A0E30" w:rsidRPr="00B116F7" w:rsidRDefault="007A0E30" w:rsidP="00103FD1">
      <w:pPr>
        <w:tabs>
          <w:tab w:val="left" w:pos="284"/>
        </w:tabs>
        <w:spacing w:line="276" w:lineRule="auto"/>
        <w:rPr>
          <w:b/>
          <w:szCs w:val="20"/>
          <w:lang w:eastAsia="en-US"/>
        </w:rPr>
      </w:pPr>
      <w:r w:rsidRPr="00B116F7">
        <w:br w:type="page"/>
      </w:r>
    </w:p>
    <w:p w14:paraId="5CF06464" w14:textId="1FE2AEAA" w:rsidR="009E5DC1" w:rsidRPr="00B116F7" w:rsidRDefault="009E5DC1" w:rsidP="00103FD1">
      <w:pPr>
        <w:pStyle w:val="Heading1"/>
        <w:tabs>
          <w:tab w:val="left" w:pos="284"/>
        </w:tabs>
        <w:rPr>
          <w:lang w:val="ro-RO"/>
        </w:rPr>
      </w:pPr>
      <w:bookmarkStart w:id="74" w:name="_Toc115452479"/>
      <w:bookmarkStart w:id="75" w:name="_Toc115034466"/>
      <w:r w:rsidRPr="00B116F7">
        <w:rPr>
          <w:lang w:val="ro-RO"/>
        </w:rPr>
        <w:lastRenderedPageBreak/>
        <w:t xml:space="preserve">Anexa 11b. Declarație Partener privind evitarea </w:t>
      </w:r>
      <w:r w:rsidR="00F52395">
        <w:rPr>
          <w:lang w:val="ro-RO"/>
        </w:rPr>
        <w:t>neregulilor grave</w:t>
      </w:r>
      <w:r w:rsidRPr="00B116F7">
        <w:rPr>
          <w:lang w:val="ro-RO"/>
        </w:rPr>
        <w:t>, a fraudei, corupției și dublei finanțări</w:t>
      </w:r>
      <w:bookmarkEnd w:id="74"/>
    </w:p>
    <w:p w14:paraId="0D483808" w14:textId="77777777" w:rsidR="009E5DC1" w:rsidRPr="00B116F7" w:rsidRDefault="009E5DC1" w:rsidP="00103FD1">
      <w:pPr>
        <w:tabs>
          <w:tab w:val="left" w:pos="284"/>
        </w:tabs>
        <w:spacing w:line="276" w:lineRule="auto"/>
        <w:jc w:val="both"/>
        <w:rPr>
          <w:rFonts w:ascii="Calibri" w:eastAsia="Calibri" w:hAnsi="Calibri"/>
          <w:sz w:val="22"/>
          <w:szCs w:val="22"/>
        </w:rPr>
      </w:pPr>
    </w:p>
    <w:p w14:paraId="269A4D5F" w14:textId="7F25EB02" w:rsidR="009E5DC1" w:rsidRPr="00B116F7" w:rsidRDefault="009E5DC1" w:rsidP="00103FD1">
      <w:pPr>
        <w:tabs>
          <w:tab w:val="left" w:pos="284"/>
        </w:tabs>
        <w:spacing w:line="276" w:lineRule="auto"/>
        <w:jc w:val="both"/>
        <w:rPr>
          <w:rFonts w:eastAsia="Calibri"/>
        </w:rPr>
      </w:pPr>
      <w:r w:rsidRPr="00B116F7">
        <w:rPr>
          <w:rFonts w:eastAsia="Times New Roman"/>
          <w:lang w:eastAsia="en-US"/>
        </w:rPr>
        <w:t>Subsemnatul/Subsemnata, …………………………………….</w:t>
      </w:r>
      <w:r w:rsidRPr="00B116F7">
        <w:rPr>
          <w:rFonts w:eastAsia="Times New Roman"/>
          <w:color w:val="A6A6A6" w:themeColor="background1" w:themeShade="A6"/>
          <w:lang w:eastAsia="en-US"/>
        </w:rPr>
        <w:t xml:space="preserve"> </w:t>
      </w:r>
      <w:r w:rsidRPr="00B116F7">
        <w:rPr>
          <w:rFonts w:eastAsia="Times New Roman"/>
          <w:i/>
          <w:iCs/>
          <w:lang w:eastAsia="en-US"/>
        </w:rPr>
        <w:t>(numele şi prenumele reprezentantului legal al organizaţiei),</w:t>
      </w:r>
      <w:r w:rsidRPr="00B116F7">
        <w:rPr>
          <w:rFonts w:eastAsia="Times New Roman"/>
          <w:lang w:eastAsia="en-US"/>
        </w:rPr>
        <w:t xml:space="preserve"> în calitate de </w:t>
      </w:r>
      <w:r w:rsidRPr="00B116F7">
        <w:rPr>
          <w:rFonts w:eastAsia="Times New Roman"/>
          <w:i/>
          <w:iCs/>
          <w:lang w:eastAsia="en-US"/>
        </w:rPr>
        <w:t>……………………...……… (funcţia reprezentantului legal al Partenerului)</w:t>
      </w:r>
      <w:r w:rsidRPr="00B116F7">
        <w:rPr>
          <w:rFonts w:eastAsia="Times New Roman"/>
          <w:lang w:eastAsia="en-US"/>
        </w:rPr>
        <w:t xml:space="preserve"> al ……..……………………………....... </w:t>
      </w:r>
      <w:r w:rsidRPr="00B116F7">
        <w:rPr>
          <w:rFonts w:eastAsia="Times New Roman"/>
          <w:i/>
          <w:iCs/>
          <w:lang w:eastAsia="en-US"/>
        </w:rPr>
        <w:t>(denumirea completă a Partenerului)</w:t>
      </w:r>
      <w:r w:rsidRPr="00B116F7">
        <w:rPr>
          <w:rFonts w:eastAsia="HiddenHorzOCR"/>
          <w:lang w:eastAsia="en-US"/>
        </w:rPr>
        <w:t>,</w:t>
      </w:r>
      <w:r w:rsidR="009E723F">
        <w:rPr>
          <w:rFonts w:eastAsia="HiddenHorzOCR"/>
          <w:lang w:eastAsia="en-US"/>
        </w:rPr>
        <w:t xml:space="preserve"> </w:t>
      </w:r>
      <w:r w:rsidRPr="00B116F7">
        <w:rPr>
          <w:rFonts w:eastAsia="Calibri"/>
        </w:rPr>
        <w:t xml:space="preserve">pentru a putea participa în </w:t>
      </w:r>
      <w:r w:rsidRPr="00B116F7">
        <w:rPr>
          <w:lang w:eastAsia="en-US"/>
        </w:rPr>
        <w:t xml:space="preserve">proiectul </w:t>
      </w:r>
      <w:r w:rsidR="0022728B">
        <w:rPr>
          <w:lang w:eastAsia="en-US"/>
        </w:rPr>
        <w:t xml:space="preserve">complex </w:t>
      </w:r>
      <w:r w:rsidRPr="00B116F7">
        <w:rPr>
          <w:lang w:eastAsia="en-US"/>
        </w:rPr>
        <w:t xml:space="preserve">cu titlul </w:t>
      </w:r>
      <w:r w:rsidRPr="00B116F7">
        <w:rPr>
          <w:i/>
          <w:iCs/>
          <w:lang w:eastAsia="en-US"/>
        </w:rPr>
        <w:t>“…."</w:t>
      </w:r>
      <w:r w:rsidRPr="00B116F7">
        <w:rPr>
          <w:rFonts w:eastAsia="Calibri"/>
        </w:rPr>
        <w:t>, pentru care se solicită finanțare din PNRR, declar pe proprie răspundere, cunoscând prevederile art. 326 din Codul Penal cu privire la falsul în declarații, că:</w:t>
      </w:r>
    </w:p>
    <w:p w14:paraId="0896ED69" w14:textId="763FDFE9" w:rsidR="009E5DC1" w:rsidRPr="00B116F7" w:rsidRDefault="009E5DC1" w:rsidP="00103FD1">
      <w:pPr>
        <w:numPr>
          <w:ilvl w:val="1"/>
          <w:numId w:val="7"/>
        </w:numPr>
        <w:tabs>
          <w:tab w:val="left" w:pos="284"/>
        </w:tabs>
        <w:spacing w:line="276" w:lineRule="auto"/>
        <w:ind w:left="0" w:firstLine="0"/>
        <w:jc w:val="both"/>
        <w:rPr>
          <w:rFonts w:eastAsia="Calibri"/>
          <w:lang w:eastAsia="en-US"/>
        </w:rPr>
      </w:pPr>
      <w:r w:rsidRPr="00B116F7">
        <w:rPr>
          <w:rFonts w:eastAsia="Calibri"/>
          <w:lang w:eastAsia="en-US"/>
        </w:rPr>
        <w:t xml:space="preserve">Voi lua toate măsurile necesare pentru prevenirea neregulilor grave (conflict de interese, fraudă, corupție), atât în faza de selecție, evaluare și contractare a proiectului </w:t>
      </w:r>
      <w:r w:rsidR="0022728B">
        <w:rPr>
          <w:rFonts w:eastAsia="Calibri"/>
          <w:lang w:eastAsia="en-US"/>
        </w:rPr>
        <w:t xml:space="preserve">complex </w:t>
      </w:r>
      <w:r w:rsidRPr="00B116F7">
        <w:rPr>
          <w:rFonts w:eastAsia="Calibri"/>
          <w:lang w:eastAsia="en-US"/>
        </w:rPr>
        <w:t>propus spre finanțare din PNRR, cât și în cea de implementare a acestuia, în conformitate cu prevederile legale incidente;</w:t>
      </w:r>
    </w:p>
    <w:p w14:paraId="211E9BF4" w14:textId="44DED32D" w:rsidR="009E5DC1" w:rsidRPr="00B116F7" w:rsidRDefault="009E5DC1" w:rsidP="00103FD1">
      <w:pPr>
        <w:numPr>
          <w:ilvl w:val="1"/>
          <w:numId w:val="7"/>
        </w:numPr>
        <w:tabs>
          <w:tab w:val="left" w:pos="284"/>
        </w:tabs>
        <w:spacing w:line="276" w:lineRule="auto"/>
        <w:ind w:left="0" w:firstLine="0"/>
        <w:jc w:val="both"/>
        <w:rPr>
          <w:rFonts w:eastAsia="Calibri"/>
          <w:lang w:eastAsia="en-US"/>
        </w:rPr>
      </w:pPr>
      <w:r w:rsidRPr="00B116F7">
        <w:rPr>
          <w:rFonts w:eastAsia="Calibri"/>
          <w:lang w:eastAsia="en-US"/>
        </w:rPr>
        <w:t xml:space="preserve">Proiectul </w:t>
      </w:r>
      <w:r w:rsidR="0022728B">
        <w:rPr>
          <w:rFonts w:eastAsia="Calibri"/>
          <w:lang w:eastAsia="en-US"/>
        </w:rPr>
        <w:t xml:space="preserve">complex </w:t>
      </w:r>
      <w:r w:rsidRPr="00B116F7">
        <w:rPr>
          <w:rFonts w:eastAsia="Calibri"/>
          <w:lang w:eastAsia="en-US"/>
        </w:rPr>
        <w:t>propus spre finanțare (în întregime sau parțial) nu face obiectul unei alte solicitări de sprijin financiar care să acopere aceleași costuri;</w:t>
      </w:r>
    </w:p>
    <w:p w14:paraId="2E51AC12" w14:textId="5ED16BB9" w:rsidR="009E5DC1" w:rsidRPr="00B116F7" w:rsidRDefault="009E5DC1" w:rsidP="00103FD1">
      <w:pPr>
        <w:numPr>
          <w:ilvl w:val="1"/>
          <w:numId w:val="7"/>
        </w:numPr>
        <w:tabs>
          <w:tab w:val="left" w:pos="284"/>
        </w:tabs>
        <w:spacing w:line="276" w:lineRule="auto"/>
        <w:ind w:left="0" w:firstLine="0"/>
        <w:jc w:val="both"/>
        <w:rPr>
          <w:rFonts w:eastAsia="Calibri"/>
          <w:lang w:eastAsia="en-US"/>
        </w:rPr>
      </w:pPr>
      <w:r w:rsidRPr="00B116F7">
        <w:rPr>
          <w:rFonts w:eastAsia="Calibri"/>
          <w:lang w:eastAsia="en-US"/>
        </w:rPr>
        <w:t xml:space="preserve">Proiectul </w:t>
      </w:r>
      <w:r w:rsidR="0022728B">
        <w:rPr>
          <w:rFonts w:eastAsia="Calibri"/>
          <w:lang w:eastAsia="en-US"/>
        </w:rPr>
        <w:t xml:space="preserve">complex </w:t>
      </w:r>
      <w:r w:rsidRPr="00B116F7">
        <w:rPr>
          <w:rFonts w:eastAsia="Calibri"/>
          <w:lang w:eastAsia="en-US"/>
        </w:rPr>
        <w:t>propus spre finanțare (în întregime sau parțial) nu a mai beneficiat, în ultimii 5 ani, de sprijin financiar care să fi acoperit aceleași costuri.</w:t>
      </w:r>
    </w:p>
    <w:p w14:paraId="0E42EC82" w14:textId="77777777" w:rsidR="009E5DC1" w:rsidRPr="00B116F7" w:rsidRDefault="009E5DC1" w:rsidP="00103FD1">
      <w:pPr>
        <w:tabs>
          <w:tab w:val="left" w:pos="284"/>
        </w:tabs>
        <w:spacing w:line="276" w:lineRule="auto"/>
        <w:jc w:val="both"/>
        <w:rPr>
          <w:rFonts w:eastAsia="Calibri"/>
        </w:rPr>
      </w:pPr>
      <w:r w:rsidRPr="00B116F7">
        <w:rPr>
          <w:rFonts w:eastAsia="Calibri"/>
        </w:rPr>
        <w:t>Am luat la cunoștință că declarația în fals atrage după sine încetarea acordului de finanțare, precum și obligarea organizației pe care o reprezint la rambursarea banilor care fac obiectul dublei finanțări și la plata de despăgubiri pentru perioada scursă de la încasarea finanțării nerambursabile, până la data descoperirii falsului.</w:t>
      </w:r>
    </w:p>
    <w:p w14:paraId="3877F305" w14:textId="77777777" w:rsidR="009E5DC1" w:rsidRPr="00B116F7" w:rsidRDefault="009E5DC1" w:rsidP="00103FD1">
      <w:pPr>
        <w:tabs>
          <w:tab w:val="left" w:pos="284"/>
        </w:tabs>
        <w:spacing w:line="276" w:lineRule="auto"/>
        <w:rPr>
          <w:rFonts w:eastAsia="Calibri"/>
        </w:rPr>
      </w:pPr>
    </w:p>
    <w:p w14:paraId="6CB2DEB4" w14:textId="77777777" w:rsidR="009E5DC1" w:rsidRPr="00B116F7" w:rsidRDefault="009E5DC1" w:rsidP="00103FD1">
      <w:pPr>
        <w:tabs>
          <w:tab w:val="left" w:pos="284"/>
        </w:tabs>
        <w:autoSpaceDE w:val="0"/>
        <w:autoSpaceDN w:val="0"/>
        <w:adjustRightInd w:val="0"/>
        <w:spacing w:line="276" w:lineRule="auto"/>
        <w:rPr>
          <w:b/>
          <w:bCs/>
          <w:lang w:eastAsia="en-US"/>
        </w:rPr>
      </w:pPr>
      <w:r w:rsidRPr="00B116F7">
        <w:rPr>
          <w:b/>
          <w:bCs/>
          <w:lang w:eastAsia="en-US"/>
        </w:rPr>
        <w:t>Declarație pe proprie răspundere, sub sancțiunile aplicate faptei de fals în acte publice.</w:t>
      </w:r>
    </w:p>
    <w:p w14:paraId="2516A211" w14:textId="77777777" w:rsidR="009E5DC1" w:rsidRPr="00B116F7" w:rsidRDefault="009E5DC1" w:rsidP="00103FD1">
      <w:pPr>
        <w:tabs>
          <w:tab w:val="left" w:pos="284"/>
        </w:tabs>
        <w:spacing w:line="276" w:lineRule="auto"/>
        <w:rPr>
          <w:rFonts w:eastAsia="Calibri"/>
        </w:rPr>
      </w:pPr>
    </w:p>
    <w:p w14:paraId="7054379F" w14:textId="77777777" w:rsidR="009E5DC1" w:rsidRPr="00B116F7" w:rsidRDefault="009E5DC1" w:rsidP="00103FD1">
      <w:pPr>
        <w:tabs>
          <w:tab w:val="left" w:pos="284"/>
        </w:tabs>
        <w:autoSpaceDE w:val="0"/>
        <w:autoSpaceDN w:val="0"/>
        <w:adjustRightInd w:val="0"/>
        <w:spacing w:line="276" w:lineRule="auto"/>
        <w:rPr>
          <w:color w:val="303A34"/>
          <w:lang w:eastAsia="en-US"/>
        </w:rPr>
      </w:pPr>
      <w:r w:rsidRPr="00B116F7">
        <w:rPr>
          <w:color w:val="303A34"/>
          <w:lang w:eastAsia="en-US"/>
        </w:rPr>
        <w:t>Data:</w:t>
      </w:r>
    </w:p>
    <w:p w14:paraId="69E6B99B" w14:textId="77777777" w:rsidR="009E5DC1" w:rsidRPr="00B116F7" w:rsidRDefault="009E5DC1" w:rsidP="00103FD1">
      <w:pPr>
        <w:tabs>
          <w:tab w:val="left" w:pos="284"/>
        </w:tabs>
        <w:autoSpaceDE w:val="0"/>
        <w:autoSpaceDN w:val="0"/>
        <w:adjustRightInd w:val="0"/>
        <w:spacing w:line="276" w:lineRule="auto"/>
        <w:rPr>
          <w:color w:val="303A34"/>
          <w:lang w:eastAsia="en-US"/>
        </w:rPr>
      </w:pPr>
    </w:p>
    <w:p w14:paraId="536B7069" w14:textId="77777777" w:rsidR="009E5DC1" w:rsidRPr="00B116F7" w:rsidRDefault="009E5DC1" w:rsidP="00103FD1">
      <w:pPr>
        <w:tabs>
          <w:tab w:val="left" w:pos="284"/>
        </w:tabs>
        <w:spacing w:line="276" w:lineRule="auto"/>
        <w:rPr>
          <w:color w:val="303A34"/>
          <w:lang w:eastAsia="en-US"/>
        </w:rPr>
      </w:pPr>
      <w:r w:rsidRPr="00B116F7">
        <w:rPr>
          <w:color w:val="303A34"/>
          <w:lang w:eastAsia="en-US"/>
        </w:rPr>
        <w:t>Reprezentant legal,</w:t>
      </w:r>
    </w:p>
    <w:p w14:paraId="5BC444B5" w14:textId="77777777" w:rsidR="009E5DC1" w:rsidRPr="00B116F7" w:rsidRDefault="009E5DC1" w:rsidP="00103FD1">
      <w:pPr>
        <w:tabs>
          <w:tab w:val="left" w:pos="284"/>
        </w:tabs>
        <w:spacing w:line="276" w:lineRule="auto"/>
      </w:pPr>
      <w:r w:rsidRPr="00B116F7">
        <w:rPr>
          <w:color w:val="303A34"/>
          <w:lang w:eastAsia="en-US"/>
        </w:rPr>
        <w:t xml:space="preserve">Funcția: </w:t>
      </w:r>
    </w:p>
    <w:p w14:paraId="138CC86C" w14:textId="77777777" w:rsidR="009E5DC1" w:rsidRPr="00B116F7" w:rsidRDefault="009E5DC1" w:rsidP="00103FD1">
      <w:pPr>
        <w:tabs>
          <w:tab w:val="left" w:pos="284"/>
        </w:tabs>
        <w:spacing w:line="276" w:lineRule="auto"/>
      </w:pPr>
      <w:r w:rsidRPr="00B116F7">
        <w:t>Nume și prenume</w:t>
      </w:r>
    </w:p>
    <w:p w14:paraId="1AF18398" w14:textId="77777777" w:rsidR="009E5DC1" w:rsidRPr="00B116F7" w:rsidRDefault="009E5DC1" w:rsidP="00103FD1">
      <w:pPr>
        <w:widowControl w:val="0"/>
        <w:tabs>
          <w:tab w:val="left" w:pos="284"/>
          <w:tab w:val="left" w:pos="7590"/>
        </w:tabs>
        <w:spacing w:line="276" w:lineRule="auto"/>
        <w:jc w:val="both"/>
        <w:rPr>
          <w:rFonts w:eastAsia="Times New Roman"/>
          <w:lang w:eastAsia="en-US"/>
        </w:rPr>
      </w:pPr>
      <w:r w:rsidRPr="00B116F7">
        <w:rPr>
          <w:rFonts w:eastAsia="Times New Roman"/>
          <w:i/>
          <w:lang w:eastAsia="en-US"/>
        </w:rPr>
        <w:t>Semnătura</w:t>
      </w:r>
    </w:p>
    <w:p w14:paraId="5C770464" w14:textId="77777777" w:rsidR="009E5DC1" w:rsidRPr="00B116F7" w:rsidRDefault="009E5DC1" w:rsidP="00103FD1">
      <w:pPr>
        <w:spacing w:line="276" w:lineRule="auto"/>
        <w:rPr>
          <w:b/>
          <w:szCs w:val="28"/>
          <w:lang w:eastAsia="en-US"/>
        </w:rPr>
      </w:pPr>
      <w:r w:rsidRPr="00B116F7">
        <w:br w:type="page"/>
      </w:r>
    </w:p>
    <w:p w14:paraId="0A7F1ADF" w14:textId="6A766E6C" w:rsidR="007A0E30" w:rsidRPr="00B116F7" w:rsidRDefault="007A0E30" w:rsidP="00103FD1">
      <w:pPr>
        <w:pStyle w:val="Heading1"/>
        <w:tabs>
          <w:tab w:val="left" w:pos="284"/>
        </w:tabs>
        <w:rPr>
          <w:lang w:val="ro-RO"/>
        </w:rPr>
      </w:pPr>
      <w:bookmarkStart w:id="76" w:name="_Toc115452480"/>
      <w:r w:rsidRPr="00B116F7">
        <w:rPr>
          <w:lang w:val="ro-RO"/>
        </w:rPr>
        <w:lastRenderedPageBreak/>
        <w:t>Anexa 12</w:t>
      </w:r>
      <w:r w:rsidR="008331FB" w:rsidRPr="00B116F7">
        <w:rPr>
          <w:lang w:val="ro-RO"/>
        </w:rPr>
        <w:t>a</w:t>
      </w:r>
      <w:r w:rsidRPr="00B116F7">
        <w:rPr>
          <w:lang w:val="ro-RO"/>
        </w:rPr>
        <w:t>. Declarație pe propria răspundere privind eligibilitatea financiară a Solicitantului</w:t>
      </w:r>
      <w:bookmarkEnd w:id="75"/>
      <w:bookmarkEnd w:id="76"/>
    </w:p>
    <w:p w14:paraId="49368ADE" w14:textId="77777777" w:rsidR="007A0E30" w:rsidRPr="00B116F7" w:rsidRDefault="007A0E30" w:rsidP="00103FD1">
      <w:pPr>
        <w:tabs>
          <w:tab w:val="left" w:pos="284"/>
        </w:tabs>
        <w:autoSpaceDE w:val="0"/>
        <w:autoSpaceDN w:val="0"/>
        <w:adjustRightInd w:val="0"/>
        <w:spacing w:line="276" w:lineRule="auto"/>
        <w:rPr>
          <w:color w:val="303A34"/>
          <w:lang w:eastAsia="en-US"/>
        </w:rPr>
      </w:pPr>
    </w:p>
    <w:p w14:paraId="4C7A46C8" w14:textId="7ABC842E" w:rsidR="007A0E30" w:rsidRPr="00B116F7" w:rsidRDefault="007A0E30" w:rsidP="00103FD1">
      <w:pPr>
        <w:tabs>
          <w:tab w:val="left" w:pos="284"/>
        </w:tabs>
        <w:autoSpaceDE w:val="0"/>
        <w:autoSpaceDN w:val="0"/>
        <w:adjustRightInd w:val="0"/>
        <w:spacing w:line="276" w:lineRule="auto"/>
        <w:jc w:val="both"/>
        <w:rPr>
          <w:rFonts w:eastAsia="HiddenHorzOCR"/>
          <w:lang w:eastAsia="en-US"/>
        </w:rPr>
      </w:pPr>
      <w:r w:rsidRPr="00B116F7">
        <w:rPr>
          <w:rFonts w:eastAsia="Times New Roman"/>
          <w:lang w:eastAsia="en-US"/>
        </w:rPr>
        <w:t>Subsemnatul/Subsemnata, …………………………………….</w:t>
      </w:r>
      <w:r w:rsidRPr="00B116F7">
        <w:rPr>
          <w:rFonts w:eastAsia="Times New Roman"/>
          <w:color w:val="A6A6A6" w:themeColor="background1" w:themeShade="A6"/>
          <w:lang w:eastAsia="en-US"/>
        </w:rPr>
        <w:t xml:space="preserve"> </w:t>
      </w:r>
      <w:r w:rsidRPr="00B116F7">
        <w:rPr>
          <w:rFonts w:eastAsia="Times New Roman"/>
          <w:i/>
          <w:iCs/>
          <w:lang w:eastAsia="en-US"/>
        </w:rPr>
        <w:t>(numele şi prenumele reprezentantului legal al organizaţiei de cercetare),</w:t>
      </w:r>
      <w:r w:rsidRPr="00B116F7">
        <w:rPr>
          <w:rFonts w:eastAsia="Times New Roman"/>
          <w:lang w:eastAsia="en-US"/>
        </w:rPr>
        <w:t xml:space="preserve"> în calitate de </w:t>
      </w:r>
      <w:r w:rsidRPr="00B116F7">
        <w:rPr>
          <w:rFonts w:eastAsia="Times New Roman"/>
          <w:i/>
          <w:iCs/>
          <w:lang w:eastAsia="en-US"/>
        </w:rPr>
        <w:t>……………………...……… (funcţia reprezentantului legal al Solicitantului)</w:t>
      </w:r>
      <w:r w:rsidRPr="00B116F7">
        <w:rPr>
          <w:rFonts w:eastAsia="Times New Roman"/>
          <w:lang w:eastAsia="en-US"/>
        </w:rPr>
        <w:t xml:space="preserve"> al ……..……………………………....... </w:t>
      </w:r>
      <w:r w:rsidRPr="00B116F7">
        <w:rPr>
          <w:rFonts w:eastAsia="Times New Roman"/>
          <w:i/>
          <w:iCs/>
          <w:lang w:eastAsia="en-US"/>
        </w:rPr>
        <w:t>(denumirea completă a Solicitantului)</w:t>
      </w:r>
      <w:r w:rsidRPr="00B116F7">
        <w:rPr>
          <w:rFonts w:eastAsia="HiddenHorzOCR"/>
          <w:lang w:eastAsia="en-US"/>
        </w:rPr>
        <w:t xml:space="preserve">, </w:t>
      </w:r>
      <w:r w:rsidRPr="00B116F7">
        <w:rPr>
          <w:lang w:eastAsia="en-US"/>
        </w:rPr>
        <w:t xml:space="preserve">declar pe proprie răspundere ca </w:t>
      </w:r>
      <w:r w:rsidR="002236B4">
        <w:rPr>
          <w:lang w:eastAsia="en-US"/>
        </w:rPr>
        <w:t>organizația</w:t>
      </w:r>
      <w:r w:rsidRPr="00B116F7">
        <w:rPr>
          <w:lang w:eastAsia="en-US"/>
        </w:rPr>
        <w:t xml:space="preserve"> nu este declarată, conform legii, în stare de incapacitate de plată conform legii și nu are plățile/conturile blocate conform unei hotărâri </w:t>
      </w:r>
      <w:r w:rsidRPr="00B116F7">
        <w:rPr>
          <w:rFonts w:eastAsia="HiddenHorzOCR"/>
          <w:lang w:eastAsia="en-US"/>
        </w:rPr>
        <w:t>judecătorești.</w:t>
      </w:r>
    </w:p>
    <w:p w14:paraId="09FA4239" w14:textId="28DE6D70" w:rsidR="007A0E30" w:rsidRPr="00B116F7" w:rsidRDefault="007A0E30" w:rsidP="00103FD1">
      <w:pPr>
        <w:tabs>
          <w:tab w:val="left" w:pos="284"/>
        </w:tabs>
        <w:autoSpaceDE w:val="0"/>
        <w:autoSpaceDN w:val="0"/>
        <w:adjustRightInd w:val="0"/>
        <w:spacing w:line="276" w:lineRule="auto"/>
        <w:jc w:val="both"/>
        <w:rPr>
          <w:lang w:eastAsia="en-US"/>
        </w:rPr>
      </w:pPr>
      <w:r w:rsidRPr="00B116F7">
        <w:rPr>
          <w:lang w:eastAsia="en-US"/>
        </w:rPr>
        <w:t xml:space="preserve">De asemenea, </w:t>
      </w:r>
      <w:r w:rsidR="00B063F0">
        <w:rPr>
          <w:lang w:eastAsia="en-US"/>
        </w:rPr>
        <w:t>organizația</w:t>
      </w:r>
      <w:r w:rsidRPr="00B116F7">
        <w:rPr>
          <w:lang w:eastAsia="en-US"/>
        </w:rPr>
        <w:t xml:space="preserve"> nu se face vinovată de:</w:t>
      </w:r>
    </w:p>
    <w:p w14:paraId="60CB36D5" w14:textId="77777777" w:rsidR="007A0E30" w:rsidRPr="00B116F7" w:rsidRDefault="007A0E30" w:rsidP="00103FD1">
      <w:pPr>
        <w:numPr>
          <w:ilvl w:val="0"/>
          <w:numId w:val="67"/>
        </w:numPr>
        <w:tabs>
          <w:tab w:val="left" w:pos="284"/>
        </w:tabs>
        <w:autoSpaceDE w:val="0"/>
        <w:autoSpaceDN w:val="0"/>
        <w:adjustRightInd w:val="0"/>
        <w:spacing w:line="276" w:lineRule="auto"/>
        <w:ind w:left="0" w:firstLine="0"/>
        <w:jc w:val="both"/>
        <w:rPr>
          <w:rFonts w:eastAsia="Times New Roman"/>
          <w:lang w:eastAsia="en-US"/>
        </w:rPr>
      </w:pPr>
      <w:r w:rsidRPr="00B116F7">
        <w:rPr>
          <w:rFonts w:eastAsia="Times New Roman"/>
          <w:lang w:eastAsia="en-US"/>
        </w:rPr>
        <w:t>declarații inexacte cu privire la informațiile solicitate de Autoritatea Contractantă în vederea selectării contractorilor;</w:t>
      </w:r>
    </w:p>
    <w:p w14:paraId="6F037712" w14:textId="77777777" w:rsidR="007A0E30" w:rsidRPr="00B116F7" w:rsidRDefault="007A0E30" w:rsidP="00103FD1">
      <w:pPr>
        <w:numPr>
          <w:ilvl w:val="0"/>
          <w:numId w:val="67"/>
        </w:numPr>
        <w:tabs>
          <w:tab w:val="left" w:pos="284"/>
        </w:tabs>
        <w:autoSpaceDE w:val="0"/>
        <w:autoSpaceDN w:val="0"/>
        <w:adjustRightInd w:val="0"/>
        <w:spacing w:line="276" w:lineRule="auto"/>
        <w:ind w:left="0" w:firstLine="0"/>
        <w:jc w:val="both"/>
        <w:rPr>
          <w:rFonts w:eastAsia="Times New Roman"/>
          <w:lang w:eastAsia="en-US"/>
        </w:rPr>
      </w:pPr>
      <w:r w:rsidRPr="00B116F7">
        <w:rPr>
          <w:rFonts w:eastAsia="Times New Roman"/>
          <w:lang w:eastAsia="en-US"/>
        </w:rPr>
        <w:t>încălcarea în mod grav a prevederilor unui alt contract de finanțare încheiat anterior cu Autoritatea Contractantă.</w:t>
      </w:r>
    </w:p>
    <w:p w14:paraId="72FBEABE" w14:textId="77777777" w:rsidR="007A0E30" w:rsidRPr="00B116F7" w:rsidRDefault="007A0E30" w:rsidP="00103FD1">
      <w:pPr>
        <w:tabs>
          <w:tab w:val="left" w:pos="284"/>
        </w:tabs>
        <w:autoSpaceDE w:val="0"/>
        <w:autoSpaceDN w:val="0"/>
        <w:adjustRightInd w:val="0"/>
        <w:spacing w:line="276" w:lineRule="auto"/>
        <w:rPr>
          <w:b/>
          <w:bCs/>
          <w:lang w:eastAsia="en-US"/>
        </w:rPr>
      </w:pPr>
    </w:p>
    <w:p w14:paraId="456968F1" w14:textId="77777777" w:rsidR="007A0E30" w:rsidRPr="00B116F7" w:rsidRDefault="007A0E30" w:rsidP="00103FD1">
      <w:pPr>
        <w:tabs>
          <w:tab w:val="left" w:pos="284"/>
        </w:tabs>
        <w:autoSpaceDE w:val="0"/>
        <w:autoSpaceDN w:val="0"/>
        <w:adjustRightInd w:val="0"/>
        <w:spacing w:line="276" w:lineRule="auto"/>
        <w:rPr>
          <w:b/>
          <w:bCs/>
          <w:lang w:eastAsia="en-US"/>
        </w:rPr>
      </w:pPr>
      <w:r w:rsidRPr="00B116F7">
        <w:rPr>
          <w:b/>
          <w:bCs/>
          <w:lang w:eastAsia="en-US"/>
        </w:rPr>
        <w:t>Declarație pe proprie răspundere, sub sancțiunile aplicate faptei de fals în acte publice.</w:t>
      </w:r>
    </w:p>
    <w:p w14:paraId="77EBD15F" w14:textId="77777777" w:rsidR="007A0E30" w:rsidRPr="00B116F7" w:rsidRDefault="007A0E30" w:rsidP="00103FD1">
      <w:pPr>
        <w:tabs>
          <w:tab w:val="left" w:pos="284"/>
        </w:tabs>
        <w:autoSpaceDE w:val="0"/>
        <w:autoSpaceDN w:val="0"/>
        <w:adjustRightInd w:val="0"/>
        <w:spacing w:line="276" w:lineRule="auto"/>
        <w:rPr>
          <w:lang w:eastAsia="en-US"/>
        </w:rPr>
      </w:pPr>
    </w:p>
    <w:p w14:paraId="2CCC11F7" w14:textId="77777777" w:rsidR="007A0E30" w:rsidRPr="00B116F7" w:rsidRDefault="007A0E30" w:rsidP="00103FD1">
      <w:pPr>
        <w:tabs>
          <w:tab w:val="left" w:pos="284"/>
        </w:tabs>
        <w:autoSpaceDE w:val="0"/>
        <w:autoSpaceDN w:val="0"/>
        <w:adjustRightInd w:val="0"/>
        <w:spacing w:line="276" w:lineRule="auto"/>
        <w:rPr>
          <w:lang w:eastAsia="en-US"/>
        </w:rPr>
      </w:pPr>
      <w:r w:rsidRPr="00B116F7">
        <w:rPr>
          <w:lang w:eastAsia="en-US"/>
        </w:rPr>
        <w:t>Data:</w:t>
      </w:r>
    </w:p>
    <w:p w14:paraId="2BD9EC4D" w14:textId="77777777" w:rsidR="007A0E30" w:rsidRPr="00B116F7" w:rsidRDefault="007A0E30" w:rsidP="00103FD1">
      <w:pPr>
        <w:tabs>
          <w:tab w:val="left" w:pos="284"/>
        </w:tabs>
        <w:autoSpaceDE w:val="0"/>
        <w:autoSpaceDN w:val="0"/>
        <w:adjustRightInd w:val="0"/>
        <w:spacing w:line="276" w:lineRule="auto"/>
        <w:rPr>
          <w:lang w:eastAsia="en-US"/>
        </w:rPr>
      </w:pPr>
    </w:p>
    <w:p w14:paraId="624B08F5" w14:textId="77777777" w:rsidR="007A0E30" w:rsidRPr="00B116F7" w:rsidRDefault="007A0E30" w:rsidP="00103FD1">
      <w:pPr>
        <w:tabs>
          <w:tab w:val="left" w:pos="284"/>
        </w:tabs>
        <w:spacing w:line="276" w:lineRule="auto"/>
        <w:rPr>
          <w:lang w:eastAsia="en-US"/>
        </w:rPr>
      </w:pPr>
      <w:r w:rsidRPr="00B116F7">
        <w:rPr>
          <w:lang w:eastAsia="en-US"/>
        </w:rPr>
        <w:t>Reprezentant legal,</w:t>
      </w:r>
    </w:p>
    <w:p w14:paraId="73A387AD" w14:textId="77777777" w:rsidR="007A0E30" w:rsidRPr="00B116F7" w:rsidRDefault="007A0E30" w:rsidP="00103FD1">
      <w:pPr>
        <w:tabs>
          <w:tab w:val="left" w:pos="284"/>
        </w:tabs>
        <w:spacing w:line="276" w:lineRule="auto"/>
      </w:pPr>
      <w:r w:rsidRPr="00B116F7">
        <w:rPr>
          <w:lang w:eastAsia="en-US"/>
        </w:rPr>
        <w:t>Funcția:</w:t>
      </w:r>
    </w:p>
    <w:p w14:paraId="6398EE88" w14:textId="77777777" w:rsidR="007A0E30" w:rsidRPr="00B116F7" w:rsidRDefault="007A0E30" w:rsidP="00103FD1">
      <w:pPr>
        <w:tabs>
          <w:tab w:val="left" w:pos="284"/>
        </w:tabs>
        <w:spacing w:line="276" w:lineRule="auto"/>
      </w:pPr>
      <w:r w:rsidRPr="00B116F7">
        <w:t>Nume și prenume</w:t>
      </w:r>
    </w:p>
    <w:p w14:paraId="7D03CCD1" w14:textId="77777777" w:rsidR="007A0E30" w:rsidRPr="00B116F7" w:rsidRDefault="007A0E30" w:rsidP="00103FD1">
      <w:pPr>
        <w:widowControl w:val="0"/>
        <w:tabs>
          <w:tab w:val="left" w:pos="284"/>
          <w:tab w:val="left" w:pos="7590"/>
        </w:tabs>
        <w:spacing w:line="276" w:lineRule="auto"/>
        <w:jc w:val="both"/>
        <w:rPr>
          <w:rFonts w:eastAsia="Times New Roman"/>
          <w:lang w:eastAsia="en-US"/>
        </w:rPr>
      </w:pPr>
      <w:r w:rsidRPr="00B116F7">
        <w:rPr>
          <w:rFonts w:eastAsia="Times New Roman"/>
          <w:i/>
          <w:lang w:eastAsia="en-US"/>
        </w:rPr>
        <w:t>Semnătura</w:t>
      </w:r>
    </w:p>
    <w:p w14:paraId="669AC56C" w14:textId="77777777" w:rsidR="007A0E30" w:rsidRPr="00B116F7" w:rsidRDefault="007A0E30" w:rsidP="00103FD1">
      <w:pPr>
        <w:tabs>
          <w:tab w:val="left" w:pos="284"/>
        </w:tabs>
        <w:spacing w:line="276" w:lineRule="auto"/>
        <w:rPr>
          <w:b/>
          <w:szCs w:val="28"/>
          <w:lang w:eastAsia="en-US"/>
        </w:rPr>
      </w:pPr>
      <w:r w:rsidRPr="00B116F7">
        <w:br w:type="page"/>
      </w:r>
    </w:p>
    <w:p w14:paraId="13C1EAF8" w14:textId="0BE4E46E" w:rsidR="00EB78A4" w:rsidRPr="00B116F7" w:rsidRDefault="00EB78A4" w:rsidP="00103FD1">
      <w:pPr>
        <w:pStyle w:val="Heading1"/>
        <w:tabs>
          <w:tab w:val="left" w:pos="284"/>
        </w:tabs>
        <w:rPr>
          <w:lang w:val="ro-RO"/>
        </w:rPr>
      </w:pPr>
      <w:bookmarkStart w:id="77" w:name="_Toc115452481"/>
      <w:r w:rsidRPr="00B116F7">
        <w:rPr>
          <w:lang w:val="ro-RO"/>
        </w:rPr>
        <w:lastRenderedPageBreak/>
        <w:t>Anexa 12</w:t>
      </w:r>
      <w:r w:rsidR="00E13AFB" w:rsidRPr="00B116F7">
        <w:rPr>
          <w:lang w:val="ro-RO"/>
        </w:rPr>
        <w:t>b</w:t>
      </w:r>
      <w:r w:rsidRPr="00B116F7">
        <w:rPr>
          <w:lang w:val="ro-RO"/>
        </w:rPr>
        <w:t xml:space="preserve">. Declarație pe propria răspundere privind eligibilitatea financiară a </w:t>
      </w:r>
      <w:r w:rsidR="00E13AFB" w:rsidRPr="00B116F7">
        <w:rPr>
          <w:lang w:val="ro-RO"/>
        </w:rPr>
        <w:t>Partenerului</w:t>
      </w:r>
      <w:bookmarkEnd w:id="77"/>
    </w:p>
    <w:p w14:paraId="115FF0CE" w14:textId="77777777" w:rsidR="00EB78A4" w:rsidRPr="00B116F7" w:rsidRDefault="00EB78A4" w:rsidP="00103FD1">
      <w:pPr>
        <w:tabs>
          <w:tab w:val="left" w:pos="284"/>
        </w:tabs>
        <w:autoSpaceDE w:val="0"/>
        <w:autoSpaceDN w:val="0"/>
        <w:adjustRightInd w:val="0"/>
        <w:spacing w:line="276" w:lineRule="auto"/>
        <w:rPr>
          <w:color w:val="303A34"/>
          <w:lang w:eastAsia="en-US"/>
        </w:rPr>
      </w:pPr>
    </w:p>
    <w:p w14:paraId="28A5D7F8" w14:textId="10AB8583" w:rsidR="00EB78A4" w:rsidRPr="00B116F7" w:rsidRDefault="00EB78A4" w:rsidP="00103FD1">
      <w:pPr>
        <w:tabs>
          <w:tab w:val="left" w:pos="284"/>
        </w:tabs>
        <w:autoSpaceDE w:val="0"/>
        <w:autoSpaceDN w:val="0"/>
        <w:adjustRightInd w:val="0"/>
        <w:spacing w:line="276" w:lineRule="auto"/>
        <w:jc w:val="both"/>
        <w:rPr>
          <w:rFonts w:eastAsia="HiddenHorzOCR"/>
          <w:lang w:eastAsia="en-US"/>
        </w:rPr>
      </w:pPr>
      <w:r w:rsidRPr="00B116F7">
        <w:rPr>
          <w:rFonts w:eastAsia="Times New Roman"/>
          <w:lang w:eastAsia="en-US"/>
        </w:rPr>
        <w:t>Subsemnatul/Subsemnata, …………………………………….</w:t>
      </w:r>
      <w:r w:rsidRPr="00B116F7">
        <w:rPr>
          <w:rFonts w:eastAsia="Times New Roman"/>
          <w:color w:val="A6A6A6" w:themeColor="background1" w:themeShade="A6"/>
          <w:lang w:eastAsia="en-US"/>
        </w:rPr>
        <w:t xml:space="preserve"> </w:t>
      </w:r>
      <w:r w:rsidRPr="00B116F7">
        <w:rPr>
          <w:rFonts w:eastAsia="Times New Roman"/>
          <w:i/>
          <w:iCs/>
          <w:lang w:eastAsia="en-US"/>
        </w:rPr>
        <w:t>(numele şi prenumele reprezentantului legal al organizaţiei),</w:t>
      </w:r>
      <w:r w:rsidRPr="00B116F7">
        <w:rPr>
          <w:rFonts w:eastAsia="Times New Roman"/>
          <w:lang w:eastAsia="en-US"/>
        </w:rPr>
        <w:t xml:space="preserve"> în calitate de </w:t>
      </w:r>
      <w:r w:rsidRPr="00B116F7">
        <w:rPr>
          <w:rFonts w:eastAsia="Times New Roman"/>
          <w:i/>
          <w:iCs/>
          <w:lang w:eastAsia="en-US"/>
        </w:rPr>
        <w:t xml:space="preserve">……………………...……… (funcţia reprezentantului legal al </w:t>
      </w:r>
      <w:r w:rsidR="00E13AFB" w:rsidRPr="00B116F7">
        <w:rPr>
          <w:rFonts w:eastAsia="Times New Roman"/>
          <w:i/>
          <w:iCs/>
          <w:lang w:eastAsia="en-US"/>
        </w:rPr>
        <w:t>Partenerului</w:t>
      </w:r>
      <w:r w:rsidRPr="00B116F7">
        <w:rPr>
          <w:rFonts w:eastAsia="Times New Roman"/>
          <w:i/>
          <w:iCs/>
          <w:lang w:eastAsia="en-US"/>
        </w:rPr>
        <w:t>)</w:t>
      </w:r>
      <w:r w:rsidRPr="00B116F7">
        <w:rPr>
          <w:rFonts w:eastAsia="Times New Roman"/>
          <w:lang w:eastAsia="en-US"/>
        </w:rPr>
        <w:t xml:space="preserve"> al ……..……………………………....... </w:t>
      </w:r>
      <w:r w:rsidRPr="00B116F7">
        <w:rPr>
          <w:rFonts w:eastAsia="Times New Roman"/>
          <w:i/>
          <w:iCs/>
          <w:lang w:eastAsia="en-US"/>
        </w:rPr>
        <w:t xml:space="preserve">(denumirea completă a </w:t>
      </w:r>
      <w:r w:rsidR="00E13AFB" w:rsidRPr="00B116F7">
        <w:rPr>
          <w:rFonts w:eastAsia="Times New Roman"/>
          <w:i/>
          <w:iCs/>
          <w:lang w:eastAsia="en-US"/>
        </w:rPr>
        <w:t>Partenerului</w:t>
      </w:r>
      <w:r w:rsidRPr="00B116F7">
        <w:rPr>
          <w:rFonts w:eastAsia="Times New Roman"/>
          <w:i/>
          <w:iCs/>
          <w:lang w:eastAsia="en-US"/>
        </w:rPr>
        <w:t>)</w:t>
      </w:r>
      <w:r w:rsidRPr="00B116F7">
        <w:rPr>
          <w:rFonts w:eastAsia="HiddenHorzOCR"/>
          <w:lang w:eastAsia="en-US"/>
        </w:rPr>
        <w:t xml:space="preserve">, </w:t>
      </w:r>
      <w:r w:rsidRPr="00B116F7">
        <w:rPr>
          <w:lang w:eastAsia="en-US"/>
        </w:rPr>
        <w:t xml:space="preserve">declar pe proprie răspundere ca </w:t>
      </w:r>
      <w:r w:rsidR="00E13AFB" w:rsidRPr="00B116F7">
        <w:rPr>
          <w:lang w:eastAsia="en-US"/>
        </w:rPr>
        <w:t>organizația pe care o reprezint</w:t>
      </w:r>
      <w:r w:rsidRPr="00B116F7">
        <w:rPr>
          <w:lang w:eastAsia="en-US"/>
        </w:rPr>
        <w:t xml:space="preserve"> nu este declarată, conform legii, în stare de incapacitate de plată conform legii și nu are plățile/conturile blocate conform unei hotărâri </w:t>
      </w:r>
      <w:r w:rsidRPr="00B116F7">
        <w:rPr>
          <w:rFonts w:eastAsia="HiddenHorzOCR"/>
          <w:lang w:eastAsia="en-US"/>
        </w:rPr>
        <w:t>judecătorești.</w:t>
      </w:r>
    </w:p>
    <w:p w14:paraId="7D5B035B" w14:textId="1F2DA5EB" w:rsidR="00EB78A4" w:rsidRPr="00B116F7" w:rsidRDefault="00EB78A4" w:rsidP="00103FD1">
      <w:pPr>
        <w:tabs>
          <w:tab w:val="left" w:pos="284"/>
        </w:tabs>
        <w:autoSpaceDE w:val="0"/>
        <w:autoSpaceDN w:val="0"/>
        <w:adjustRightInd w:val="0"/>
        <w:spacing w:line="276" w:lineRule="auto"/>
        <w:jc w:val="both"/>
        <w:rPr>
          <w:lang w:eastAsia="en-US"/>
        </w:rPr>
      </w:pPr>
      <w:r w:rsidRPr="00B116F7">
        <w:rPr>
          <w:lang w:eastAsia="en-US"/>
        </w:rPr>
        <w:t xml:space="preserve">De asemenea, </w:t>
      </w:r>
      <w:r w:rsidR="00901DBB" w:rsidRPr="00B116F7">
        <w:rPr>
          <w:lang w:eastAsia="en-US"/>
        </w:rPr>
        <w:t xml:space="preserve">organizația </w:t>
      </w:r>
      <w:r w:rsidRPr="00B116F7">
        <w:rPr>
          <w:lang w:eastAsia="en-US"/>
        </w:rPr>
        <w:t>nu se face vinovată de:</w:t>
      </w:r>
    </w:p>
    <w:p w14:paraId="279CB817" w14:textId="77777777" w:rsidR="00EB78A4" w:rsidRPr="00B116F7" w:rsidRDefault="00EB78A4" w:rsidP="00103FD1">
      <w:pPr>
        <w:numPr>
          <w:ilvl w:val="0"/>
          <w:numId w:val="67"/>
        </w:numPr>
        <w:tabs>
          <w:tab w:val="left" w:pos="284"/>
        </w:tabs>
        <w:autoSpaceDE w:val="0"/>
        <w:autoSpaceDN w:val="0"/>
        <w:adjustRightInd w:val="0"/>
        <w:spacing w:line="276" w:lineRule="auto"/>
        <w:ind w:left="0" w:firstLine="0"/>
        <w:jc w:val="both"/>
        <w:rPr>
          <w:rFonts w:eastAsia="Times New Roman"/>
          <w:lang w:eastAsia="en-US"/>
        </w:rPr>
      </w:pPr>
      <w:r w:rsidRPr="00B116F7">
        <w:rPr>
          <w:rFonts w:eastAsia="Times New Roman"/>
          <w:lang w:eastAsia="en-US"/>
        </w:rPr>
        <w:t>declarații inexacte cu privire la informațiile solicitate de Autoritatea Contractantă în vederea selectării contractorilor;</w:t>
      </w:r>
    </w:p>
    <w:p w14:paraId="424F11EA" w14:textId="77777777" w:rsidR="00EB78A4" w:rsidRPr="00B116F7" w:rsidRDefault="00EB78A4" w:rsidP="00103FD1">
      <w:pPr>
        <w:numPr>
          <w:ilvl w:val="0"/>
          <w:numId w:val="67"/>
        </w:numPr>
        <w:tabs>
          <w:tab w:val="left" w:pos="284"/>
        </w:tabs>
        <w:autoSpaceDE w:val="0"/>
        <w:autoSpaceDN w:val="0"/>
        <w:adjustRightInd w:val="0"/>
        <w:spacing w:line="276" w:lineRule="auto"/>
        <w:ind w:left="0" w:firstLine="0"/>
        <w:jc w:val="both"/>
        <w:rPr>
          <w:rFonts w:eastAsia="Times New Roman"/>
          <w:lang w:eastAsia="en-US"/>
        </w:rPr>
      </w:pPr>
      <w:r w:rsidRPr="00B116F7">
        <w:rPr>
          <w:rFonts w:eastAsia="Times New Roman"/>
          <w:lang w:eastAsia="en-US"/>
        </w:rPr>
        <w:t>încălcarea în mod grav a prevederilor unui alt contract de finanțare încheiat anterior cu Autoritatea Contractantă.</w:t>
      </w:r>
    </w:p>
    <w:p w14:paraId="6E6F0364" w14:textId="77777777" w:rsidR="00EB78A4" w:rsidRPr="00B116F7" w:rsidRDefault="00EB78A4" w:rsidP="00103FD1">
      <w:pPr>
        <w:tabs>
          <w:tab w:val="left" w:pos="284"/>
        </w:tabs>
        <w:autoSpaceDE w:val="0"/>
        <w:autoSpaceDN w:val="0"/>
        <w:adjustRightInd w:val="0"/>
        <w:spacing w:line="276" w:lineRule="auto"/>
        <w:rPr>
          <w:b/>
          <w:bCs/>
          <w:lang w:eastAsia="en-US"/>
        </w:rPr>
      </w:pPr>
    </w:p>
    <w:p w14:paraId="33E1F4D0" w14:textId="77777777" w:rsidR="00EB78A4" w:rsidRPr="00B116F7" w:rsidRDefault="00EB78A4" w:rsidP="00103FD1">
      <w:pPr>
        <w:tabs>
          <w:tab w:val="left" w:pos="284"/>
        </w:tabs>
        <w:autoSpaceDE w:val="0"/>
        <w:autoSpaceDN w:val="0"/>
        <w:adjustRightInd w:val="0"/>
        <w:spacing w:line="276" w:lineRule="auto"/>
        <w:rPr>
          <w:b/>
          <w:bCs/>
          <w:lang w:eastAsia="en-US"/>
        </w:rPr>
      </w:pPr>
      <w:r w:rsidRPr="00B116F7">
        <w:rPr>
          <w:b/>
          <w:bCs/>
          <w:lang w:eastAsia="en-US"/>
        </w:rPr>
        <w:t>Declarație pe proprie răspundere, sub sancțiunile aplicate faptei de fals în acte publice.</w:t>
      </w:r>
    </w:p>
    <w:p w14:paraId="7E798F2C" w14:textId="77777777" w:rsidR="00EB78A4" w:rsidRPr="00B116F7" w:rsidRDefault="00EB78A4" w:rsidP="00103FD1">
      <w:pPr>
        <w:tabs>
          <w:tab w:val="left" w:pos="284"/>
        </w:tabs>
        <w:autoSpaceDE w:val="0"/>
        <w:autoSpaceDN w:val="0"/>
        <w:adjustRightInd w:val="0"/>
        <w:spacing w:line="276" w:lineRule="auto"/>
        <w:rPr>
          <w:lang w:eastAsia="en-US"/>
        </w:rPr>
      </w:pPr>
    </w:p>
    <w:p w14:paraId="1876935B" w14:textId="77777777" w:rsidR="00EB78A4" w:rsidRPr="00B116F7" w:rsidRDefault="00EB78A4" w:rsidP="00103FD1">
      <w:pPr>
        <w:tabs>
          <w:tab w:val="left" w:pos="284"/>
        </w:tabs>
        <w:autoSpaceDE w:val="0"/>
        <w:autoSpaceDN w:val="0"/>
        <w:adjustRightInd w:val="0"/>
        <w:spacing w:line="276" w:lineRule="auto"/>
        <w:rPr>
          <w:lang w:eastAsia="en-US"/>
        </w:rPr>
      </w:pPr>
      <w:r w:rsidRPr="00B116F7">
        <w:rPr>
          <w:lang w:eastAsia="en-US"/>
        </w:rPr>
        <w:t>Data:</w:t>
      </w:r>
    </w:p>
    <w:p w14:paraId="17FFD404" w14:textId="77777777" w:rsidR="00EB78A4" w:rsidRPr="00B116F7" w:rsidRDefault="00EB78A4" w:rsidP="00103FD1">
      <w:pPr>
        <w:tabs>
          <w:tab w:val="left" w:pos="284"/>
        </w:tabs>
        <w:autoSpaceDE w:val="0"/>
        <w:autoSpaceDN w:val="0"/>
        <w:adjustRightInd w:val="0"/>
        <w:spacing w:line="276" w:lineRule="auto"/>
        <w:rPr>
          <w:lang w:eastAsia="en-US"/>
        </w:rPr>
      </w:pPr>
    </w:p>
    <w:p w14:paraId="4C755BA5" w14:textId="77777777" w:rsidR="00EB78A4" w:rsidRPr="00B116F7" w:rsidRDefault="00EB78A4" w:rsidP="00103FD1">
      <w:pPr>
        <w:tabs>
          <w:tab w:val="left" w:pos="284"/>
        </w:tabs>
        <w:spacing w:line="276" w:lineRule="auto"/>
        <w:rPr>
          <w:lang w:eastAsia="en-US"/>
        </w:rPr>
      </w:pPr>
      <w:r w:rsidRPr="00B116F7">
        <w:rPr>
          <w:lang w:eastAsia="en-US"/>
        </w:rPr>
        <w:t>Reprezentant legal,</w:t>
      </w:r>
    </w:p>
    <w:p w14:paraId="4D4999A4" w14:textId="77777777" w:rsidR="00EB78A4" w:rsidRPr="00B116F7" w:rsidRDefault="00EB78A4" w:rsidP="00103FD1">
      <w:pPr>
        <w:tabs>
          <w:tab w:val="left" w:pos="284"/>
        </w:tabs>
        <w:spacing w:line="276" w:lineRule="auto"/>
      </w:pPr>
      <w:r w:rsidRPr="00B116F7">
        <w:rPr>
          <w:lang w:eastAsia="en-US"/>
        </w:rPr>
        <w:t>Funcția:</w:t>
      </w:r>
    </w:p>
    <w:p w14:paraId="1B97F41C" w14:textId="77777777" w:rsidR="00EB78A4" w:rsidRPr="00B116F7" w:rsidRDefault="00EB78A4" w:rsidP="00103FD1">
      <w:pPr>
        <w:tabs>
          <w:tab w:val="left" w:pos="284"/>
        </w:tabs>
        <w:spacing w:line="276" w:lineRule="auto"/>
      </w:pPr>
      <w:r w:rsidRPr="00B116F7">
        <w:t>Nume și prenume</w:t>
      </w:r>
    </w:p>
    <w:p w14:paraId="2F7C8D3F" w14:textId="77777777" w:rsidR="00EB78A4" w:rsidRPr="00B116F7" w:rsidRDefault="00EB78A4" w:rsidP="00103FD1">
      <w:pPr>
        <w:widowControl w:val="0"/>
        <w:tabs>
          <w:tab w:val="left" w:pos="284"/>
          <w:tab w:val="left" w:pos="7590"/>
        </w:tabs>
        <w:spacing w:line="276" w:lineRule="auto"/>
        <w:jc w:val="both"/>
        <w:rPr>
          <w:rFonts w:eastAsia="Times New Roman"/>
          <w:lang w:eastAsia="en-US"/>
        </w:rPr>
      </w:pPr>
      <w:r w:rsidRPr="00B116F7">
        <w:rPr>
          <w:rFonts w:eastAsia="Times New Roman"/>
          <w:i/>
          <w:lang w:eastAsia="en-US"/>
        </w:rPr>
        <w:t>Semnătura</w:t>
      </w:r>
    </w:p>
    <w:p w14:paraId="38BFF8A3" w14:textId="6E5FAB99" w:rsidR="005973A1" w:rsidRPr="00B116F7" w:rsidRDefault="005973A1" w:rsidP="00103FD1">
      <w:pPr>
        <w:spacing w:line="276" w:lineRule="auto"/>
      </w:pPr>
      <w:r w:rsidRPr="00B116F7">
        <w:br w:type="page"/>
      </w:r>
    </w:p>
    <w:p w14:paraId="3C6343A7" w14:textId="77777777" w:rsidR="004424BB" w:rsidRDefault="004424BB" w:rsidP="00103FD1">
      <w:pPr>
        <w:pStyle w:val="Heading1"/>
      </w:pPr>
      <w:bookmarkStart w:id="78" w:name="_Toc115452482"/>
      <w:bookmarkStart w:id="79" w:name="_Toc115034467"/>
      <w:bookmarkStart w:id="80" w:name="_Toc113629438"/>
      <w:r w:rsidRPr="00B116F7">
        <w:rPr>
          <w:lang w:val="ro-RO"/>
        </w:rPr>
        <w:lastRenderedPageBreak/>
        <w:t>Anexa 1</w:t>
      </w:r>
      <w:r>
        <w:t>3</w:t>
      </w:r>
      <w:r w:rsidRPr="00B116F7">
        <w:rPr>
          <w:lang w:val="ro-RO"/>
        </w:rPr>
        <w:t xml:space="preserve">. </w:t>
      </w:r>
      <w:r>
        <w:t>Declarația privind beneficiarii reali</w:t>
      </w:r>
      <w:bookmarkEnd w:id="78"/>
    </w:p>
    <w:p w14:paraId="1869F419" w14:textId="77777777" w:rsidR="00F4607B" w:rsidRDefault="00F4607B" w:rsidP="00103FD1">
      <w:pPr>
        <w:spacing w:line="276" w:lineRule="auto"/>
      </w:pPr>
    </w:p>
    <w:p w14:paraId="7EC3D8CF" w14:textId="0DD0A581" w:rsidR="0051410C" w:rsidRDefault="003E7304" w:rsidP="00103FD1">
      <w:pPr>
        <w:spacing w:line="276" w:lineRule="auto"/>
      </w:pPr>
      <w:r>
        <w:t>S</w:t>
      </w:r>
      <w:r w:rsidR="004424BB">
        <w:t xml:space="preserve">e depune </w:t>
      </w:r>
      <w:r>
        <w:t>o</w:t>
      </w:r>
      <w:r w:rsidR="004424BB">
        <w:t xml:space="preserve"> copie conform cu originalul a declarație depuse la Registrul Națtional al Registrului Comerțului, doar de </w:t>
      </w:r>
      <w:r w:rsidR="00FA22EC">
        <w:t xml:space="preserve">întreprinderi </w:t>
      </w:r>
      <w:r w:rsidR="0051410C">
        <w:t>(IMM</w:t>
      </w:r>
      <w:r w:rsidR="004424BB" w:rsidRPr="00A55921">
        <w:t xml:space="preserve"> </w:t>
      </w:r>
      <w:r w:rsidR="004424BB">
        <w:t>și</w:t>
      </w:r>
      <w:r w:rsidR="0051410C">
        <w:t>, acolo unde este cazul,</w:t>
      </w:r>
      <w:r w:rsidR="004424BB">
        <w:t xml:space="preserve"> întreprinderi mari</w:t>
      </w:r>
      <w:r w:rsidR="0051410C">
        <w:t>)</w:t>
      </w:r>
    </w:p>
    <w:p w14:paraId="47273050" w14:textId="3A37CD33" w:rsidR="004424BB" w:rsidRDefault="00B31647" w:rsidP="00103FD1">
      <w:pPr>
        <w:spacing w:line="276" w:lineRule="auto"/>
      </w:pPr>
      <w:hyperlink r:id="rId8" w:history="1">
        <w:r w:rsidR="003E7304" w:rsidRPr="00D56D66">
          <w:rPr>
            <w:rStyle w:val="Hyperlink"/>
          </w:rPr>
          <w:t>https://www.onrc.ro/templates/site/formulare/Declaratie%20privind%20beneficiarii%20reali%20-%20semnatura%20privata-nr.6A.pdf</w:t>
        </w:r>
      </w:hyperlink>
      <w:r w:rsidR="004424BB">
        <w:t>)</w:t>
      </w:r>
    </w:p>
    <w:p w14:paraId="39FD1033" w14:textId="77777777" w:rsidR="004424BB" w:rsidRDefault="004424BB" w:rsidP="00103FD1">
      <w:pPr>
        <w:spacing w:line="276" w:lineRule="auto"/>
        <w:rPr>
          <w:b/>
          <w:szCs w:val="28"/>
          <w:lang w:eastAsia="en-US"/>
        </w:rPr>
      </w:pPr>
      <w:r>
        <w:br w:type="page"/>
      </w:r>
    </w:p>
    <w:p w14:paraId="417FD389" w14:textId="4B6CF3F2" w:rsidR="009A7477" w:rsidRPr="00B116F7" w:rsidRDefault="009A7477" w:rsidP="00103FD1">
      <w:pPr>
        <w:pStyle w:val="Heading1"/>
        <w:rPr>
          <w:lang w:val="ro-RO"/>
        </w:rPr>
      </w:pPr>
      <w:bookmarkStart w:id="81" w:name="_Toc115452483"/>
      <w:r w:rsidRPr="00B116F7">
        <w:rPr>
          <w:lang w:val="ro-RO"/>
        </w:rPr>
        <w:lastRenderedPageBreak/>
        <w:t>Anexa 14a. Declarație pe propria răspundere a Solicitantului prin care se certifică acceptarea implementării proiectului</w:t>
      </w:r>
      <w:r w:rsidR="00627A60">
        <w:rPr>
          <w:lang w:val="ro-RO"/>
        </w:rPr>
        <w:t xml:space="preserve"> complex</w:t>
      </w:r>
      <w:r w:rsidRPr="00B116F7">
        <w:rPr>
          <w:lang w:val="ro-RO"/>
        </w:rPr>
        <w:t xml:space="preserve"> în </w:t>
      </w:r>
      <w:bookmarkEnd w:id="79"/>
      <w:r w:rsidRPr="00B116F7">
        <w:rPr>
          <w:lang w:val="ro-RO"/>
        </w:rPr>
        <w:t>organizație</w:t>
      </w:r>
      <w:bookmarkEnd w:id="81"/>
    </w:p>
    <w:p w14:paraId="5FE30802" w14:textId="77777777" w:rsidR="009A7477" w:rsidRPr="00B116F7" w:rsidRDefault="009A7477" w:rsidP="00103FD1">
      <w:pPr>
        <w:autoSpaceDE w:val="0"/>
        <w:autoSpaceDN w:val="0"/>
        <w:adjustRightInd w:val="0"/>
        <w:spacing w:line="276" w:lineRule="auto"/>
        <w:jc w:val="center"/>
        <w:rPr>
          <w:b/>
          <w:bCs/>
          <w:lang w:eastAsia="en-US"/>
        </w:rPr>
      </w:pPr>
    </w:p>
    <w:p w14:paraId="23B71B61" w14:textId="6368A970" w:rsidR="009A7477" w:rsidRPr="00B116F7" w:rsidRDefault="009A7477" w:rsidP="00103FD1">
      <w:pPr>
        <w:autoSpaceDE w:val="0"/>
        <w:autoSpaceDN w:val="0"/>
        <w:adjustRightInd w:val="0"/>
        <w:spacing w:line="276" w:lineRule="auto"/>
        <w:jc w:val="both"/>
        <w:rPr>
          <w:lang w:eastAsia="en-US"/>
        </w:rPr>
      </w:pPr>
      <w:r w:rsidRPr="00B116F7">
        <w:rPr>
          <w:rFonts w:eastAsia="Times New Roman"/>
          <w:lang w:eastAsia="en-US"/>
        </w:rPr>
        <w:t>Subsemnatul/Subsemnata, …………………………………….</w:t>
      </w:r>
      <w:r w:rsidRPr="00B116F7">
        <w:rPr>
          <w:rFonts w:eastAsia="Times New Roman"/>
          <w:color w:val="A6A6A6" w:themeColor="background1" w:themeShade="A6"/>
          <w:lang w:eastAsia="en-US"/>
        </w:rPr>
        <w:t xml:space="preserve"> </w:t>
      </w:r>
      <w:r w:rsidRPr="00B116F7">
        <w:rPr>
          <w:rFonts w:eastAsia="Times New Roman"/>
          <w:i/>
          <w:iCs/>
          <w:lang w:eastAsia="en-US"/>
        </w:rPr>
        <w:t>(numele şi prenumele reprezentantului legal al organizaţiei),</w:t>
      </w:r>
      <w:r w:rsidRPr="00B116F7">
        <w:rPr>
          <w:rFonts w:eastAsia="Times New Roman"/>
          <w:lang w:eastAsia="en-US"/>
        </w:rPr>
        <w:t xml:space="preserve"> în calitate de </w:t>
      </w:r>
      <w:r w:rsidRPr="00B116F7">
        <w:rPr>
          <w:rFonts w:eastAsia="Times New Roman"/>
          <w:i/>
          <w:iCs/>
          <w:lang w:eastAsia="en-US"/>
        </w:rPr>
        <w:t>……………………...……… (funcţia reprezentantului legal al Solicitantului)</w:t>
      </w:r>
      <w:r w:rsidRPr="00B116F7">
        <w:rPr>
          <w:rFonts w:eastAsia="Times New Roman"/>
          <w:lang w:eastAsia="en-US"/>
        </w:rPr>
        <w:t xml:space="preserve"> al ……..……………………………....... </w:t>
      </w:r>
      <w:r w:rsidRPr="00B116F7">
        <w:rPr>
          <w:rFonts w:eastAsia="Times New Roman"/>
          <w:i/>
          <w:iCs/>
          <w:lang w:eastAsia="en-US"/>
        </w:rPr>
        <w:t>(denumirea completă a Solicitantului)</w:t>
      </w:r>
      <w:r w:rsidRPr="00B116F7">
        <w:rPr>
          <w:rFonts w:eastAsia="HiddenHorzOCR"/>
          <w:lang w:eastAsia="en-US"/>
        </w:rPr>
        <w:t xml:space="preserve">, </w:t>
      </w:r>
      <w:r w:rsidRPr="00B116F7">
        <w:rPr>
          <w:lang w:eastAsia="en-US"/>
        </w:rPr>
        <w:t>declar pe proprie răspundere că, în cazul în care proiectul</w:t>
      </w:r>
      <w:r w:rsidR="00627A60">
        <w:rPr>
          <w:lang w:eastAsia="en-US"/>
        </w:rPr>
        <w:t xml:space="preserve"> complex</w:t>
      </w:r>
      <w:r w:rsidRPr="00B116F7">
        <w:rPr>
          <w:lang w:eastAsia="en-US"/>
        </w:rPr>
        <w:t xml:space="preserve"> cu titlul </w:t>
      </w:r>
      <w:r w:rsidRPr="00B116F7">
        <w:rPr>
          <w:i/>
          <w:iCs/>
          <w:lang w:eastAsia="en-US"/>
        </w:rPr>
        <w:t xml:space="preserve">“…." </w:t>
      </w:r>
      <w:r w:rsidRPr="00B116F7">
        <w:rPr>
          <w:lang w:eastAsia="en-US"/>
        </w:rPr>
        <w:t xml:space="preserve">este finanțat, </w:t>
      </w:r>
      <w:r w:rsidR="00E235F8" w:rsidRPr="00B116F7">
        <w:rPr>
          <w:lang w:eastAsia="en-US"/>
        </w:rPr>
        <w:t xml:space="preserve">organizația </w:t>
      </w:r>
      <w:r w:rsidRPr="00B116F7">
        <w:rPr>
          <w:lang w:eastAsia="en-US"/>
        </w:rPr>
        <w:t>acceptă implementarea proiectului</w:t>
      </w:r>
      <w:r w:rsidR="00627A60">
        <w:rPr>
          <w:lang w:eastAsia="en-US"/>
        </w:rPr>
        <w:t xml:space="preserve"> complex</w:t>
      </w:r>
      <w:r w:rsidRPr="00B116F7">
        <w:rPr>
          <w:lang w:eastAsia="en-US"/>
        </w:rPr>
        <w:t xml:space="preserve">, nivelul indicatorilor de rezultat și realizare, asigură sprijin administrativ </w:t>
      </w:r>
      <w:r w:rsidRPr="00B116F7">
        <w:rPr>
          <w:rFonts w:eastAsia="HiddenHorzOCR"/>
          <w:lang w:eastAsia="en-US"/>
        </w:rPr>
        <w:t xml:space="preserve">și </w:t>
      </w:r>
      <w:r w:rsidRPr="00B116F7">
        <w:rPr>
          <w:lang w:eastAsia="en-US"/>
        </w:rPr>
        <w:t xml:space="preserve">pune la dispoziția echipei de proiect </w:t>
      </w:r>
      <w:r w:rsidR="00627A60">
        <w:rPr>
          <w:lang w:eastAsia="en-US"/>
        </w:rPr>
        <w:t xml:space="preserve">complex </w:t>
      </w:r>
      <w:r w:rsidRPr="00B116F7">
        <w:rPr>
          <w:lang w:eastAsia="en-US"/>
        </w:rPr>
        <w:t xml:space="preserve">infrastructura necesară, asigură angajarea </w:t>
      </w:r>
      <w:r w:rsidR="00D4441E">
        <w:rPr>
          <w:lang w:eastAsia="en-US"/>
        </w:rPr>
        <w:t>D</w:t>
      </w:r>
      <w:r w:rsidRPr="00B116F7">
        <w:rPr>
          <w:lang w:eastAsia="en-US"/>
        </w:rPr>
        <w:t xml:space="preserve">irectorului de proiect </w:t>
      </w:r>
      <w:r w:rsidR="00627A60">
        <w:rPr>
          <w:lang w:eastAsia="en-US"/>
        </w:rPr>
        <w:t xml:space="preserve">complex </w:t>
      </w:r>
      <w:r w:rsidR="00B17BE1">
        <w:rPr>
          <w:lang w:eastAsia="en-US"/>
        </w:rPr>
        <w:t>(</w:t>
      </w:r>
      <w:r w:rsidR="00B17BE1" w:rsidRPr="00B17BE1">
        <w:rPr>
          <w:i/>
          <w:iCs/>
          <w:lang w:eastAsia="en-US"/>
        </w:rPr>
        <w:t>Complex Project Coordinator</w:t>
      </w:r>
      <w:r w:rsidR="00B17BE1">
        <w:rPr>
          <w:lang w:eastAsia="en-US"/>
        </w:rPr>
        <w:t xml:space="preserve">) </w:t>
      </w:r>
      <w:r w:rsidRPr="00B116F7">
        <w:rPr>
          <w:lang w:eastAsia="en-US"/>
        </w:rPr>
        <w:t xml:space="preserve">cu norma întreagă </w:t>
      </w:r>
      <w:r w:rsidRPr="00B116F7">
        <w:rPr>
          <w:rFonts w:eastAsia="HiddenHorzOCR"/>
          <w:lang w:eastAsia="en-US"/>
        </w:rPr>
        <w:t xml:space="preserve">și </w:t>
      </w:r>
      <w:r w:rsidRPr="00B116F7">
        <w:rPr>
          <w:lang w:eastAsia="en-US"/>
        </w:rPr>
        <w:t>a membrilor echipei de proiect</w:t>
      </w:r>
      <w:r w:rsidR="00D4441E">
        <w:rPr>
          <w:lang w:eastAsia="en-US"/>
        </w:rPr>
        <w:t>, inclusiv a Directorului</w:t>
      </w:r>
      <w:r w:rsidR="00DC5891">
        <w:rPr>
          <w:lang w:eastAsia="en-US"/>
        </w:rPr>
        <w:t xml:space="preserve">/directorilor </w:t>
      </w:r>
      <w:r w:rsidR="00D4441E">
        <w:rPr>
          <w:lang w:eastAsia="en-US"/>
        </w:rPr>
        <w:t>de proiect</w:t>
      </w:r>
      <w:r w:rsidR="00DC5891">
        <w:rPr>
          <w:lang w:eastAsia="en-US"/>
        </w:rPr>
        <w:t>/e</w:t>
      </w:r>
      <w:r w:rsidR="00D4441E">
        <w:rPr>
          <w:lang w:eastAsia="en-US"/>
        </w:rPr>
        <w:t xml:space="preserve"> specific</w:t>
      </w:r>
      <w:r w:rsidR="00DC5891">
        <w:rPr>
          <w:lang w:eastAsia="en-US"/>
        </w:rPr>
        <w:t>/e</w:t>
      </w:r>
      <w:r w:rsidR="00B17BE1">
        <w:rPr>
          <w:lang w:eastAsia="en-US"/>
        </w:rPr>
        <w:t xml:space="preserve"> (</w:t>
      </w:r>
      <w:r w:rsidR="00B17BE1" w:rsidRPr="00DC5891">
        <w:rPr>
          <w:i/>
          <w:iCs/>
          <w:lang w:eastAsia="en-US"/>
        </w:rPr>
        <w:t>Specific RDI Project Principal Investigator</w:t>
      </w:r>
      <w:r w:rsidR="00DC5891">
        <w:rPr>
          <w:lang w:eastAsia="en-US"/>
        </w:rPr>
        <w:t>), dacă este cazul</w:t>
      </w:r>
      <w:r w:rsidRPr="00B116F7">
        <w:rPr>
          <w:lang w:eastAsia="en-US"/>
        </w:rPr>
        <w:t>, în condițiile legii ș</w:t>
      </w:r>
      <w:r w:rsidRPr="00B116F7">
        <w:rPr>
          <w:rFonts w:eastAsia="HiddenHorzOCR"/>
          <w:lang w:eastAsia="en-US"/>
        </w:rPr>
        <w:t xml:space="preserve">i </w:t>
      </w:r>
      <w:r w:rsidRPr="00B116F7">
        <w:rPr>
          <w:lang w:eastAsia="en-US"/>
        </w:rPr>
        <w:t>cu respectarea prevederilor Ghidului aplicantului (inclusiv contractul de finanțare) pe întreaga perioadă a implementării proiectului</w:t>
      </w:r>
      <w:r w:rsidR="00627A60">
        <w:rPr>
          <w:lang w:eastAsia="en-US"/>
        </w:rPr>
        <w:t xml:space="preserve"> complex</w:t>
      </w:r>
      <w:r w:rsidRPr="00B116F7">
        <w:rPr>
          <w:lang w:eastAsia="en-US"/>
        </w:rPr>
        <w:t>.</w:t>
      </w:r>
    </w:p>
    <w:p w14:paraId="42A22C3C" w14:textId="77777777" w:rsidR="009A7477" w:rsidRPr="00B116F7" w:rsidRDefault="009A7477" w:rsidP="00103FD1">
      <w:pPr>
        <w:autoSpaceDE w:val="0"/>
        <w:autoSpaceDN w:val="0"/>
        <w:adjustRightInd w:val="0"/>
        <w:spacing w:line="276" w:lineRule="auto"/>
        <w:jc w:val="both"/>
        <w:rPr>
          <w:i/>
          <w:iCs/>
          <w:lang w:eastAsia="en-US"/>
        </w:rPr>
      </w:pPr>
    </w:p>
    <w:p w14:paraId="6287C506" w14:textId="77777777" w:rsidR="009A7477" w:rsidRPr="00B116F7" w:rsidRDefault="009A7477" w:rsidP="00103FD1">
      <w:pPr>
        <w:autoSpaceDE w:val="0"/>
        <w:autoSpaceDN w:val="0"/>
        <w:adjustRightInd w:val="0"/>
        <w:spacing w:line="276" w:lineRule="auto"/>
        <w:rPr>
          <w:color w:val="303A34"/>
          <w:lang w:eastAsia="en-US"/>
        </w:rPr>
      </w:pPr>
      <w:r w:rsidRPr="00B116F7">
        <w:rPr>
          <w:color w:val="303A34"/>
          <w:lang w:eastAsia="en-US"/>
        </w:rPr>
        <w:t>Data:</w:t>
      </w:r>
    </w:p>
    <w:p w14:paraId="0D9E5F1C" w14:textId="77777777" w:rsidR="009A7477" w:rsidRPr="00B116F7" w:rsidRDefault="009A7477" w:rsidP="00103FD1">
      <w:pPr>
        <w:autoSpaceDE w:val="0"/>
        <w:autoSpaceDN w:val="0"/>
        <w:adjustRightInd w:val="0"/>
        <w:spacing w:line="276" w:lineRule="auto"/>
        <w:rPr>
          <w:color w:val="303A34"/>
          <w:lang w:eastAsia="en-US"/>
        </w:rPr>
      </w:pPr>
    </w:p>
    <w:p w14:paraId="0FB3662E" w14:textId="77777777" w:rsidR="009A7477" w:rsidRPr="00B116F7" w:rsidRDefault="009A7477" w:rsidP="00103FD1">
      <w:pPr>
        <w:spacing w:line="276" w:lineRule="auto"/>
        <w:rPr>
          <w:color w:val="303A34"/>
          <w:lang w:eastAsia="en-US"/>
        </w:rPr>
      </w:pPr>
      <w:r w:rsidRPr="00B116F7">
        <w:rPr>
          <w:color w:val="303A34"/>
          <w:lang w:eastAsia="en-US"/>
        </w:rPr>
        <w:t>Reprezentant legal,</w:t>
      </w:r>
    </w:p>
    <w:p w14:paraId="70639E3E" w14:textId="77777777" w:rsidR="009A7477" w:rsidRPr="00B116F7" w:rsidRDefault="009A7477" w:rsidP="00103FD1">
      <w:pPr>
        <w:spacing w:line="276" w:lineRule="auto"/>
      </w:pPr>
      <w:r w:rsidRPr="00B116F7">
        <w:rPr>
          <w:color w:val="303A34"/>
          <w:lang w:eastAsia="en-US"/>
        </w:rPr>
        <w:t>Funcția:</w:t>
      </w:r>
    </w:p>
    <w:p w14:paraId="38BA9ED2" w14:textId="77777777" w:rsidR="009A7477" w:rsidRPr="00B116F7" w:rsidRDefault="009A7477" w:rsidP="00103FD1">
      <w:pPr>
        <w:spacing w:line="276" w:lineRule="auto"/>
      </w:pPr>
      <w:r w:rsidRPr="00B116F7">
        <w:t>Nume și prenume</w:t>
      </w:r>
    </w:p>
    <w:p w14:paraId="6A6BA026" w14:textId="77777777" w:rsidR="009A7477" w:rsidRPr="00B116F7" w:rsidRDefault="009A7477" w:rsidP="00103FD1">
      <w:pPr>
        <w:widowControl w:val="0"/>
        <w:tabs>
          <w:tab w:val="left" w:pos="7590"/>
        </w:tabs>
        <w:spacing w:line="276" w:lineRule="auto"/>
        <w:jc w:val="both"/>
        <w:rPr>
          <w:rFonts w:eastAsia="Times New Roman"/>
          <w:lang w:eastAsia="en-US"/>
        </w:rPr>
      </w:pPr>
      <w:r w:rsidRPr="00B116F7">
        <w:rPr>
          <w:rFonts w:eastAsia="Times New Roman"/>
          <w:i/>
          <w:lang w:eastAsia="en-US"/>
        </w:rPr>
        <w:t>Semnătura</w:t>
      </w:r>
    </w:p>
    <w:p w14:paraId="244A834D" w14:textId="3E08DF4F" w:rsidR="005973A1" w:rsidRPr="00B116F7" w:rsidRDefault="005973A1" w:rsidP="00103FD1">
      <w:pPr>
        <w:spacing w:line="276" w:lineRule="auto"/>
        <w:rPr>
          <w:b/>
          <w:szCs w:val="20"/>
          <w:lang w:eastAsia="en-US"/>
        </w:rPr>
      </w:pPr>
      <w:r w:rsidRPr="00B116F7">
        <w:br w:type="page"/>
      </w:r>
    </w:p>
    <w:p w14:paraId="2683AAA9" w14:textId="12D4258A" w:rsidR="00E235F8" w:rsidRPr="00B116F7" w:rsidRDefault="00E235F8" w:rsidP="00103FD1">
      <w:pPr>
        <w:pStyle w:val="Heading1"/>
        <w:rPr>
          <w:lang w:val="ro-RO"/>
        </w:rPr>
      </w:pPr>
      <w:bookmarkStart w:id="82" w:name="_Toc115452484"/>
      <w:bookmarkStart w:id="83" w:name="_Toc115034468"/>
      <w:r w:rsidRPr="00B116F7">
        <w:rPr>
          <w:lang w:val="ro-RO"/>
        </w:rPr>
        <w:lastRenderedPageBreak/>
        <w:t xml:space="preserve">Anexa 14b. Declarație pe propria răspundere a Partenerului prin care se certifică acceptarea implementării proiectului </w:t>
      </w:r>
      <w:r w:rsidR="00627A60">
        <w:rPr>
          <w:lang w:val="ro-RO"/>
        </w:rPr>
        <w:t xml:space="preserve">complex </w:t>
      </w:r>
      <w:r w:rsidRPr="00B116F7">
        <w:rPr>
          <w:lang w:val="ro-RO"/>
        </w:rPr>
        <w:t>în organizație</w:t>
      </w:r>
      <w:bookmarkEnd w:id="82"/>
    </w:p>
    <w:p w14:paraId="2436E844" w14:textId="77777777" w:rsidR="00E235F8" w:rsidRPr="00B116F7" w:rsidRDefault="00E235F8" w:rsidP="00103FD1">
      <w:pPr>
        <w:autoSpaceDE w:val="0"/>
        <w:autoSpaceDN w:val="0"/>
        <w:adjustRightInd w:val="0"/>
        <w:spacing w:line="276" w:lineRule="auto"/>
        <w:jc w:val="center"/>
        <w:rPr>
          <w:b/>
          <w:bCs/>
          <w:lang w:eastAsia="en-US"/>
        </w:rPr>
      </w:pPr>
    </w:p>
    <w:p w14:paraId="69794E7E" w14:textId="39CFB5D1" w:rsidR="00E235F8" w:rsidRPr="00B116F7" w:rsidRDefault="00E235F8" w:rsidP="00103FD1">
      <w:pPr>
        <w:autoSpaceDE w:val="0"/>
        <w:autoSpaceDN w:val="0"/>
        <w:adjustRightInd w:val="0"/>
        <w:spacing w:line="276" w:lineRule="auto"/>
        <w:jc w:val="both"/>
        <w:rPr>
          <w:lang w:eastAsia="en-US"/>
        </w:rPr>
      </w:pPr>
      <w:r w:rsidRPr="00B116F7">
        <w:rPr>
          <w:rFonts w:eastAsia="Times New Roman"/>
          <w:lang w:eastAsia="en-US"/>
        </w:rPr>
        <w:t>Subsemnatul/Subsemnata, …………………………………….</w:t>
      </w:r>
      <w:r w:rsidRPr="00B116F7">
        <w:rPr>
          <w:rFonts w:eastAsia="Times New Roman"/>
          <w:color w:val="A6A6A6" w:themeColor="background1" w:themeShade="A6"/>
          <w:lang w:eastAsia="en-US"/>
        </w:rPr>
        <w:t xml:space="preserve"> </w:t>
      </w:r>
      <w:r w:rsidRPr="00B116F7">
        <w:rPr>
          <w:rFonts w:eastAsia="Times New Roman"/>
          <w:i/>
          <w:iCs/>
          <w:lang w:eastAsia="en-US"/>
        </w:rPr>
        <w:t>(numele şi prenumele reprezentantului legal al organizaţiei),</w:t>
      </w:r>
      <w:r w:rsidRPr="00B116F7">
        <w:rPr>
          <w:rFonts w:eastAsia="Times New Roman"/>
          <w:lang w:eastAsia="en-US"/>
        </w:rPr>
        <w:t xml:space="preserve"> în calitate de </w:t>
      </w:r>
      <w:r w:rsidRPr="00B116F7">
        <w:rPr>
          <w:rFonts w:eastAsia="Times New Roman"/>
          <w:i/>
          <w:iCs/>
          <w:lang w:eastAsia="en-US"/>
        </w:rPr>
        <w:t>……………………...……… (funcţia reprezentantului legal al Partenerului)</w:t>
      </w:r>
      <w:r w:rsidRPr="00B116F7">
        <w:rPr>
          <w:rFonts w:eastAsia="Times New Roman"/>
          <w:lang w:eastAsia="en-US"/>
        </w:rPr>
        <w:t xml:space="preserve"> al ……..……………………………....... </w:t>
      </w:r>
      <w:r w:rsidRPr="00B116F7">
        <w:rPr>
          <w:rFonts w:eastAsia="Times New Roman"/>
          <w:i/>
          <w:iCs/>
          <w:lang w:eastAsia="en-US"/>
        </w:rPr>
        <w:t>(denumirea completă a Partenerului)</w:t>
      </w:r>
      <w:r w:rsidRPr="00B116F7">
        <w:rPr>
          <w:rFonts w:eastAsia="HiddenHorzOCR"/>
          <w:lang w:eastAsia="en-US"/>
        </w:rPr>
        <w:t xml:space="preserve">, </w:t>
      </w:r>
      <w:r w:rsidRPr="00B116F7">
        <w:rPr>
          <w:lang w:eastAsia="en-US"/>
        </w:rPr>
        <w:t xml:space="preserve">declar pe proprie răspundere că, în cazul în care proiectul </w:t>
      </w:r>
      <w:r w:rsidR="00FE2DE6">
        <w:rPr>
          <w:lang w:eastAsia="en-US"/>
        </w:rPr>
        <w:t xml:space="preserve">complex </w:t>
      </w:r>
      <w:r w:rsidRPr="00B116F7">
        <w:rPr>
          <w:lang w:eastAsia="en-US"/>
        </w:rPr>
        <w:t xml:space="preserve">cu titlul </w:t>
      </w:r>
      <w:r w:rsidRPr="00B116F7">
        <w:rPr>
          <w:i/>
          <w:iCs/>
          <w:lang w:eastAsia="en-US"/>
        </w:rPr>
        <w:t xml:space="preserve">“…." </w:t>
      </w:r>
      <w:r w:rsidRPr="00B116F7">
        <w:rPr>
          <w:lang w:eastAsia="en-US"/>
        </w:rPr>
        <w:t>este finanțat, organizația acceptă implementarea proiectului</w:t>
      </w:r>
      <w:r w:rsidR="00FE2DE6">
        <w:rPr>
          <w:lang w:eastAsia="en-US"/>
        </w:rPr>
        <w:t xml:space="preserve"> complex</w:t>
      </w:r>
      <w:r w:rsidRPr="00B116F7">
        <w:rPr>
          <w:lang w:eastAsia="en-US"/>
        </w:rPr>
        <w:t xml:space="preserve">, nivelul indicatorilor de rezultat și realizare, conform Acordului de parteneriat și Cererii de finanțare, asigură </w:t>
      </w:r>
      <w:r w:rsidR="009A64FA">
        <w:rPr>
          <w:lang w:eastAsia="en-US"/>
        </w:rPr>
        <w:t>angajarea Responsabilului de proiect partener (Lead Partner)</w:t>
      </w:r>
      <w:r w:rsidR="00A232C3">
        <w:rPr>
          <w:lang w:eastAsia="en-US"/>
        </w:rPr>
        <w:t>,</w:t>
      </w:r>
      <w:r w:rsidR="009A64FA">
        <w:rPr>
          <w:lang w:eastAsia="en-US"/>
        </w:rPr>
        <w:t xml:space="preserve"> </w:t>
      </w:r>
      <w:r w:rsidR="00A232C3">
        <w:rPr>
          <w:lang w:eastAsia="en-US"/>
        </w:rPr>
        <w:t>inclusiv a Directorului/directorilor de proiect/e specific/e (</w:t>
      </w:r>
      <w:r w:rsidR="00A232C3" w:rsidRPr="00DC5891">
        <w:rPr>
          <w:i/>
          <w:iCs/>
          <w:lang w:eastAsia="en-US"/>
        </w:rPr>
        <w:t>Specific RDI Project Principal Investigator</w:t>
      </w:r>
      <w:r w:rsidR="00A232C3">
        <w:rPr>
          <w:lang w:eastAsia="en-US"/>
        </w:rPr>
        <w:t>), dacă este cazul, asigură</w:t>
      </w:r>
      <w:r w:rsidR="00A232C3" w:rsidRPr="00B116F7">
        <w:rPr>
          <w:lang w:eastAsia="en-US"/>
        </w:rPr>
        <w:t xml:space="preserve"> </w:t>
      </w:r>
      <w:r w:rsidRPr="00B116F7">
        <w:rPr>
          <w:lang w:eastAsia="en-US"/>
        </w:rPr>
        <w:t xml:space="preserve">sprijin administrativ </w:t>
      </w:r>
      <w:r w:rsidRPr="00B116F7">
        <w:rPr>
          <w:rFonts w:eastAsia="HiddenHorzOCR"/>
          <w:lang w:eastAsia="en-US"/>
        </w:rPr>
        <w:t xml:space="preserve">și </w:t>
      </w:r>
      <w:r w:rsidRPr="00B116F7">
        <w:rPr>
          <w:lang w:eastAsia="en-US"/>
        </w:rPr>
        <w:t>pune la dispoziția echipei de proiect infrastructura necesară, în condițiile legii ș</w:t>
      </w:r>
      <w:r w:rsidRPr="00B116F7">
        <w:rPr>
          <w:rFonts w:eastAsia="HiddenHorzOCR"/>
          <w:lang w:eastAsia="en-US"/>
        </w:rPr>
        <w:t xml:space="preserve">i </w:t>
      </w:r>
      <w:r w:rsidRPr="00B116F7">
        <w:rPr>
          <w:lang w:eastAsia="en-US"/>
        </w:rPr>
        <w:t>cu respectarea prevederilor Ghidului aplicantului (inclusiv contractul de finanțare) pe întreaga perioadă a implementării proiectului</w:t>
      </w:r>
      <w:r w:rsidR="00FE2DE6">
        <w:rPr>
          <w:lang w:eastAsia="en-US"/>
        </w:rPr>
        <w:t xml:space="preserve"> complex</w:t>
      </w:r>
      <w:r w:rsidRPr="00B116F7">
        <w:rPr>
          <w:lang w:eastAsia="en-US"/>
        </w:rPr>
        <w:t>.</w:t>
      </w:r>
    </w:p>
    <w:p w14:paraId="6DC53726" w14:textId="77777777" w:rsidR="00E235F8" w:rsidRPr="00B116F7" w:rsidRDefault="00E235F8" w:rsidP="00103FD1">
      <w:pPr>
        <w:autoSpaceDE w:val="0"/>
        <w:autoSpaceDN w:val="0"/>
        <w:adjustRightInd w:val="0"/>
        <w:spacing w:line="276" w:lineRule="auto"/>
        <w:jc w:val="both"/>
        <w:rPr>
          <w:i/>
          <w:iCs/>
          <w:lang w:eastAsia="en-US"/>
        </w:rPr>
      </w:pPr>
    </w:p>
    <w:p w14:paraId="41E1A4EA" w14:textId="77777777" w:rsidR="00E235F8" w:rsidRPr="00B116F7" w:rsidRDefault="00E235F8" w:rsidP="00103FD1">
      <w:pPr>
        <w:autoSpaceDE w:val="0"/>
        <w:autoSpaceDN w:val="0"/>
        <w:adjustRightInd w:val="0"/>
        <w:spacing w:line="276" w:lineRule="auto"/>
        <w:rPr>
          <w:color w:val="303A34"/>
          <w:lang w:eastAsia="en-US"/>
        </w:rPr>
      </w:pPr>
      <w:r w:rsidRPr="00B116F7">
        <w:rPr>
          <w:color w:val="303A34"/>
          <w:lang w:eastAsia="en-US"/>
        </w:rPr>
        <w:t>Data:</w:t>
      </w:r>
    </w:p>
    <w:p w14:paraId="08808572" w14:textId="77777777" w:rsidR="00E235F8" w:rsidRPr="00B116F7" w:rsidRDefault="00E235F8" w:rsidP="00103FD1">
      <w:pPr>
        <w:autoSpaceDE w:val="0"/>
        <w:autoSpaceDN w:val="0"/>
        <w:adjustRightInd w:val="0"/>
        <w:spacing w:line="276" w:lineRule="auto"/>
        <w:rPr>
          <w:color w:val="303A34"/>
          <w:lang w:eastAsia="en-US"/>
        </w:rPr>
      </w:pPr>
    </w:p>
    <w:p w14:paraId="458C1120" w14:textId="77777777" w:rsidR="00E235F8" w:rsidRPr="00B116F7" w:rsidRDefault="00E235F8" w:rsidP="00103FD1">
      <w:pPr>
        <w:spacing w:line="276" w:lineRule="auto"/>
        <w:rPr>
          <w:color w:val="303A34"/>
          <w:lang w:eastAsia="en-US"/>
        </w:rPr>
      </w:pPr>
      <w:r w:rsidRPr="00B116F7">
        <w:rPr>
          <w:color w:val="303A34"/>
          <w:lang w:eastAsia="en-US"/>
        </w:rPr>
        <w:t>Reprezentant legal,</w:t>
      </w:r>
    </w:p>
    <w:p w14:paraId="2979C0A2" w14:textId="77777777" w:rsidR="00E235F8" w:rsidRPr="00B116F7" w:rsidRDefault="00E235F8" w:rsidP="00103FD1">
      <w:pPr>
        <w:spacing w:line="276" w:lineRule="auto"/>
      </w:pPr>
      <w:r w:rsidRPr="00B116F7">
        <w:rPr>
          <w:color w:val="303A34"/>
          <w:lang w:eastAsia="en-US"/>
        </w:rPr>
        <w:t>Funcția:</w:t>
      </w:r>
    </w:p>
    <w:p w14:paraId="3EDFCFAF" w14:textId="77777777" w:rsidR="00E235F8" w:rsidRPr="00B116F7" w:rsidRDefault="00E235F8" w:rsidP="00103FD1">
      <w:pPr>
        <w:spacing w:line="276" w:lineRule="auto"/>
      </w:pPr>
      <w:r w:rsidRPr="00B116F7">
        <w:t>Nume și prenume</w:t>
      </w:r>
    </w:p>
    <w:p w14:paraId="2B2F3555" w14:textId="77777777" w:rsidR="00E235F8" w:rsidRPr="00B116F7" w:rsidRDefault="00E235F8" w:rsidP="00103FD1">
      <w:pPr>
        <w:widowControl w:val="0"/>
        <w:tabs>
          <w:tab w:val="left" w:pos="7590"/>
        </w:tabs>
        <w:spacing w:line="276" w:lineRule="auto"/>
        <w:jc w:val="both"/>
        <w:rPr>
          <w:rFonts w:eastAsia="Times New Roman"/>
          <w:lang w:eastAsia="en-US"/>
        </w:rPr>
      </w:pPr>
      <w:r w:rsidRPr="00B116F7">
        <w:rPr>
          <w:rFonts w:eastAsia="Times New Roman"/>
          <w:i/>
          <w:lang w:eastAsia="en-US"/>
        </w:rPr>
        <w:t>Semnătura</w:t>
      </w:r>
    </w:p>
    <w:p w14:paraId="5C2C31E9" w14:textId="77777777" w:rsidR="00E235F8" w:rsidRPr="00B116F7" w:rsidRDefault="00E235F8" w:rsidP="00103FD1">
      <w:pPr>
        <w:spacing w:line="276" w:lineRule="auto"/>
        <w:rPr>
          <w:b/>
          <w:bCs/>
          <w:szCs w:val="20"/>
          <w:lang w:eastAsia="en-US"/>
        </w:rPr>
      </w:pPr>
      <w:r w:rsidRPr="00B116F7">
        <w:rPr>
          <w:b/>
          <w:bCs/>
          <w:szCs w:val="20"/>
          <w:lang w:eastAsia="en-US"/>
        </w:rPr>
        <w:br w:type="page"/>
      </w:r>
    </w:p>
    <w:p w14:paraId="599BE169" w14:textId="775BEEF1" w:rsidR="005973A1" w:rsidRPr="00B116F7" w:rsidRDefault="005973A1" w:rsidP="00103FD1">
      <w:pPr>
        <w:pStyle w:val="Heading1"/>
        <w:tabs>
          <w:tab w:val="left" w:pos="284"/>
        </w:tabs>
        <w:rPr>
          <w:lang w:val="ro-RO"/>
        </w:rPr>
      </w:pPr>
      <w:bookmarkStart w:id="84" w:name="_Toc115452485"/>
      <w:r w:rsidRPr="00B116F7">
        <w:rPr>
          <w:lang w:val="ro-RO"/>
        </w:rPr>
        <w:lastRenderedPageBreak/>
        <w:t>Anexa 1</w:t>
      </w:r>
      <w:r w:rsidR="007E33FA" w:rsidRPr="00B116F7">
        <w:rPr>
          <w:lang w:val="ro-RO"/>
        </w:rPr>
        <w:t>5</w:t>
      </w:r>
      <w:r w:rsidRPr="00B116F7">
        <w:rPr>
          <w:lang w:val="ro-RO"/>
        </w:rPr>
        <w:t xml:space="preserve">. Declarație pe proprie răspundere privind conformitatea propunerii de proiect </w:t>
      </w:r>
      <w:r w:rsidR="00FE2DE6">
        <w:rPr>
          <w:lang w:val="ro-RO"/>
        </w:rPr>
        <w:t xml:space="preserve">complex </w:t>
      </w:r>
      <w:r w:rsidRPr="00B116F7">
        <w:rPr>
          <w:lang w:val="ro-RO"/>
        </w:rPr>
        <w:t>cu Orientările tehnice DNSH (2021/C58/01)</w:t>
      </w:r>
      <w:bookmarkEnd w:id="80"/>
      <w:bookmarkEnd w:id="83"/>
      <w:bookmarkEnd w:id="84"/>
    </w:p>
    <w:p w14:paraId="4C235B13" w14:textId="77777777" w:rsidR="005973A1" w:rsidRPr="00B116F7" w:rsidRDefault="005973A1" w:rsidP="00103FD1">
      <w:pPr>
        <w:widowControl w:val="0"/>
        <w:tabs>
          <w:tab w:val="left" w:pos="284"/>
          <w:tab w:val="left" w:pos="7590"/>
        </w:tabs>
        <w:spacing w:line="276" w:lineRule="auto"/>
        <w:jc w:val="both"/>
        <w:rPr>
          <w:rFonts w:eastAsia="Times New Roman"/>
          <w:lang w:eastAsia="en-US"/>
        </w:rPr>
      </w:pPr>
    </w:p>
    <w:p w14:paraId="0369D141" w14:textId="3677E794" w:rsidR="005973A1" w:rsidRPr="00B116F7" w:rsidRDefault="005973A1" w:rsidP="00103FD1">
      <w:pPr>
        <w:widowControl w:val="0"/>
        <w:tabs>
          <w:tab w:val="left" w:pos="284"/>
          <w:tab w:val="left" w:pos="7590"/>
        </w:tabs>
        <w:spacing w:line="276" w:lineRule="auto"/>
        <w:jc w:val="both"/>
        <w:rPr>
          <w:rFonts w:eastAsia="Times New Roman"/>
          <w:lang w:eastAsia="en-US"/>
        </w:rPr>
      </w:pPr>
      <w:bookmarkStart w:id="85" w:name="_1hmsyys" w:colFirst="0" w:colLast="0"/>
      <w:bookmarkEnd w:id="85"/>
      <w:r w:rsidRPr="00B116F7">
        <w:rPr>
          <w:rFonts w:eastAsia="Times New Roman"/>
          <w:lang w:eastAsia="en-US"/>
        </w:rPr>
        <w:t>Subsemnatul/subsemnata, ……………………………………………………………… (</w:t>
      </w:r>
      <w:r w:rsidRPr="00B116F7">
        <w:rPr>
          <w:rFonts w:eastAsia="Times New Roman"/>
          <w:i/>
          <w:iCs/>
          <w:lang w:eastAsia="en-US"/>
        </w:rPr>
        <w:t>numele şi prenumele directorului de proiect</w:t>
      </w:r>
      <w:r w:rsidR="00FE2DE6">
        <w:rPr>
          <w:rFonts w:eastAsia="Times New Roman"/>
          <w:i/>
          <w:iCs/>
          <w:lang w:eastAsia="en-US"/>
        </w:rPr>
        <w:t xml:space="preserve"> complex</w:t>
      </w:r>
      <w:r w:rsidRPr="00B116F7">
        <w:rPr>
          <w:rFonts w:eastAsia="Times New Roman"/>
          <w:lang w:eastAsia="en-US"/>
        </w:rPr>
        <w:t>), declar pe propria răspundere că activităţile şi lucrările din cadrul propunerii de proiect</w:t>
      </w:r>
      <w:r w:rsidR="00FE2DE6">
        <w:rPr>
          <w:rFonts w:eastAsia="Times New Roman"/>
          <w:lang w:eastAsia="en-US"/>
        </w:rPr>
        <w:t xml:space="preserve"> complex</w:t>
      </w:r>
      <w:r w:rsidRPr="00B116F7">
        <w:rPr>
          <w:rFonts w:eastAsia="Times New Roman"/>
          <w:lang w:eastAsia="en-US"/>
        </w:rPr>
        <w:t xml:space="preserve"> cu titlul: „..................................”, sunt conforme cu </w:t>
      </w:r>
      <w:r w:rsidRPr="00B116F7">
        <w:rPr>
          <w:rFonts w:eastAsia="Times New Roman"/>
          <w:i/>
          <w:lang w:eastAsia="en-US"/>
        </w:rPr>
        <w:t>Orientările tehnice DNSH (2021/C58/01)</w:t>
      </w:r>
      <w:r w:rsidRPr="00B116F7">
        <w:rPr>
          <w:rFonts w:eastAsia="Times New Roman"/>
          <w:lang w:eastAsia="en-US"/>
        </w:rPr>
        <w:t xml:space="preserve">. </w:t>
      </w:r>
    </w:p>
    <w:p w14:paraId="0D8D6CEE" w14:textId="502EF577" w:rsidR="005973A1" w:rsidRPr="00B116F7" w:rsidRDefault="005973A1" w:rsidP="00103FD1">
      <w:pPr>
        <w:widowControl w:val="0"/>
        <w:tabs>
          <w:tab w:val="left" w:pos="284"/>
          <w:tab w:val="left" w:pos="7590"/>
        </w:tabs>
        <w:spacing w:line="276" w:lineRule="auto"/>
        <w:jc w:val="both"/>
        <w:rPr>
          <w:rFonts w:eastAsia="Times New Roman"/>
          <w:lang w:eastAsia="en-US"/>
        </w:rPr>
      </w:pPr>
      <w:r w:rsidRPr="00B116F7">
        <w:rPr>
          <w:rFonts w:eastAsia="Times New Roman"/>
          <w:lang w:eastAsia="en-US"/>
        </w:rPr>
        <w:t xml:space="preserve">De asemenea, confirm că activităţile şi lucrările din cadrul propunerii de proiect </w:t>
      </w:r>
      <w:r w:rsidR="00FE2DE6">
        <w:rPr>
          <w:rFonts w:eastAsia="Times New Roman"/>
          <w:lang w:eastAsia="en-US"/>
        </w:rPr>
        <w:t xml:space="preserve">complex </w:t>
      </w:r>
      <w:r w:rsidRPr="00B116F7">
        <w:rPr>
          <w:rFonts w:eastAsia="Times New Roman"/>
          <w:lang w:eastAsia="en-US"/>
        </w:rPr>
        <w:t>NU se încadrează în următoarea listă de activități:</w:t>
      </w:r>
    </w:p>
    <w:p w14:paraId="0598906D" w14:textId="77777777" w:rsidR="005973A1" w:rsidRPr="00B116F7" w:rsidRDefault="005973A1" w:rsidP="00103FD1">
      <w:pPr>
        <w:widowControl w:val="0"/>
        <w:numPr>
          <w:ilvl w:val="0"/>
          <w:numId w:val="5"/>
        </w:numPr>
        <w:pBdr>
          <w:top w:val="nil"/>
          <w:left w:val="nil"/>
          <w:bottom w:val="nil"/>
          <w:right w:val="nil"/>
          <w:between w:val="nil"/>
        </w:pBdr>
        <w:tabs>
          <w:tab w:val="left" w:pos="284"/>
          <w:tab w:val="left" w:pos="7590"/>
        </w:tabs>
        <w:spacing w:line="276" w:lineRule="auto"/>
        <w:ind w:left="0" w:firstLine="0"/>
        <w:contextualSpacing/>
        <w:jc w:val="both"/>
        <w:rPr>
          <w:rFonts w:eastAsia="Times New Roman"/>
          <w:color w:val="000000"/>
          <w:lang w:eastAsia="en-US"/>
        </w:rPr>
      </w:pPr>
      <w:r w:rsidRPr="00B116F7">
        <w:rPr>
          <w:rFonts w:eastAsia="Times New Roman"/>
          <w:color w:val="000000"/>
          <w:lang w:eastAsia="en-US"/>
        </w:rPr>
        <w:t>Activități și active legate de combustibili fosili, inclusiv utilizarea în aval;</w:t>
      </w:r>
    </w:p>
    <w:p w14:paraId="48E94E49" w14:textId="77777777" w:rsidR="005973A1" w:rsidRPr="00B116F7" w:rsidRDefault="005973A1" w:rsidP="00103FD1">
      <w:pPr>
        <w:widowControl w:val="0"/>
        <w:numPr>
          <w:ilvl w:val="0"/>
          <w:numId w:val="5"/>
        </w:numPr>
        <w:pBdr>
          <w:top w:val="nil"/>
          <w:left w:val="nil"/>
          <w:bottom w:val="nil"/>
          <w:right w:val="nil"/>
          <w:between w:val="nil"/>
        </w:pBdr>
        <w:tabs>
          <w:tab w:val="left" w:pos="284"/>
          <w:tab w:val="left" w:pos="7590"/>
        </w:tabs>
        <w:spacing w:line="276" w:lineRule="auto"/>
        <w:ind w:left="0" w:firstLine="0"/>
        <w:contextualSpacing/>
        <w:jc w:val="both"/>
        <w:rPr>
          <w:rFonts w:eastAsia="Times New Roman"/>
          <w:color w:val="000000"/>
          <w:lang w:eastAsia="en-US"/>
        </w:rPr>
      </w:pPr>
      <w:r w:rsidRPr="00B116F7">
        <w:rPr>
          <w:rFonts w:eastAsia="Times New Roman"/>
          <w:color w:val="000000"/>
          <w:lang w:eastAsia="en-US"/>
        </w:rPr>
        <w:t>Activități și active din cadrul sistemului UE de comercializare a certificatelor de emisii (ETS) cu emisii preconizate de gaze cu efect de seră care nu sunt mai mici decât valorile de referință relevante;</w:t>
      </w:r>
    </w:p>
    <w:p w14:paraId="396D1233" w14:textId="77777777" w:rsidR="005973A1" w:rsidRPr="00B116F7" w:rsidRDefault="005973A1" w:rsidP="00103FD1">
      <w:pPr>
        <w:widowControl w:val="0"/>
        <w:numPr>
          <w:ilvl w:val="0"/>
          <w:numId w:val="5"/>
        </w:numPr>
        <w:pBdr>
          <w:top w:val="nil"/>
          <w:left w:val="nil"/>
          <w:bottom w:val="nil"/>
          <w:right w:val="nil"/>
          <w:between w:val="nil"/>
        </w:pBdr>
        <w:tabs>
          <w:tab w:val="left" w:pos="284"/>
          <w:tab w:val="left" w:pos="7590"/>
        </w:tabs>
        <w:spacing w:line="276" w:lineRule="auto"/>
        <w:ind w:left="0" w:firstLine="0"/>
        <w:contextualSpacing/>
        <w:jc w:val="both"/>
        <w:rPr>
          <w:rFonts w:eastAsia="Times New Roman"/>
          <w:color w:val="000000"/>
          <w:lang w:eastAsia="en-US"/>
        </w:rPr>
      </w:pPr>
      <w:r w:rsidRPr="00B116F7">
        <w:rPr>
          <w:rFonts w:eastAsia="Times New Roman"/>
          <w:color w:val="000000"/>
          <w:lang w:eastAsia="en-US"/>
        </w:rPr>
        <w:t>Activități și active legate de depozite de deșeuri, incineratoare și instalații de tratare mecano-biologică a deșeurilor;</w:t>
      </w:r>
    </w:p>
    <w:p w14:paraId="285FF38A" w14:textId="77777777" w:rsidR="005973A1" w:rsidRPr="00B116F7" w:rsidRDefault="005973A1" w:rsidP="00103FD1">
      <w:pPr>
        <w:widowControl w:val="0"/>
        <w:numPr>
          <w:ilvl w:val="0"/>
          <w:numId w:val="5"/>
        </w:numPr>
        <w:pBdr>
          <w:top w:val="nil"/>
          <w:left w:val="nil"/>
          <w:bottom w:val="nil"/>
          <w:right w:val="nil"/>
          <w:between w:val="nil"/>
        </w:pBdr>
        <w:tabs>
          <w:tab w:val="left" w:pos="284"/>
          <w:tab w:val="left" w:pos="7590"/>
        </w:tabs>
        <w:spacing w:line="276" w:lineRule="auto"/>
        <w:ind w:left="0" w:firstLine="0"/>
        <w:contextualSpacing/>
        <w:jc w:val="both"/>
        <w:rPr>
          <w:rFonts w:eastAsia="Times New Roman"/>
          <w:color w:val="000000"/>
          <w:lang w:eastAsia="en-US"/>
        </w:rPr>
      </w:pPr>
      <w:r w:rsidRPr="00B116F7">
        <w:rPr>
          <w:rFonts w:eastAsia="Times New Roman"/>
          <w:color w:val="000000"/>
          <w:lang w:eastAsia="en-US"/>
        </w:rPr>
        <w:t>Activități și active în cazul cărora eliminarea pe termen lung a deșeurilor poate dăuna mediului înconjurător.</w:t>
      </w:r>
    </w:p>
    <w:p w14:paraId="040EB3C7" w14:textId="77777777" w:rsidR="005973A1" w:rsidRPr="00B116F7" w:rsidRDefault="005973A1" w:rsidP="00103FD1">
      <w:pPr>
        <w:widowControl w:val="0"/>
        <w:tabs>
          <w:tab w:val="left" w:pos="284"/>
          <w:tab w:val="left" w:pos="7590"/>
        </w:tabs>
        <w:spacing w:line="276" w:lineRule="auto"/>
        <w:jc w:val="both"/>
        <w:rPr>
          <w:rFonts w:eastAsia="Times New Roman"/>
          <w:lang w:eastAsia="en-US"/>
        </w:rPr>
      </w:pPr>
    </w:p>
    <w:p w14:paraId="43138713" w14:textId="77777777" w:rsidR="005973A1" w:rsidRPr="00B116F7" w:rsidRDefault="005973A1" w:rsidP="00103FD1">
      <w:pPr>
        <w:widowControl w:val="0"/>
        <w:tabs>
          <w:tab w:val="left" w:pos="7590"/>
        </w:tabs>
        <w:spacing w:line="276" w:lineRule="auto"/>
        <w:jc w:val="both"/>
        <w:rPr>
          <w:rFonts w:eastAsia="Times New Roman"/>
          <w:lang w:eastAsia="en-US"/>
        </w:rPr>
      </w:pPr>
    </w:p>
    <w:p w14:paraId="5F31BD11" w14:textId="77777777" w:rsidR="005973A1" w:rsidRPr="00B116F7" w:rsidRDefault="005973A1" w:rsidP="00103FD1">
      <w:pPr>
        <w:widowControl w:val="0"/>
        <w:tabs>
          <w:tab w:val="left" w:pos="7590"/>
        </w:tabs>
        <w:spacing w:line="276" w:lineRule="auto"/>
        <w:jc w:val="both"/>
        <w:rPr>
          <w:rFonts w:eastAsia="Times New Roman"/>
          <w:lang w:eastAsia="en-US"/>
        </w:rPr>
      </w:pPr>
    </w:p>
    <w:p w14:paraId="122F14DD" w14:textId="77777777" w:rsidR="005973A1" w:rsidRPr="00B116F7" w:rsidRDefault="005973A1" w:rsidP="00103FD1">
      <w:pPr>
        <w:widowControl w:val="0"/>
        <w:tabs>
          <w:tab w:val="left" w:pos="7590"/>
        </w:tabs>
        <w:spacing w:line="276" w:lineRule="auto"/>
        <w:jc w:val="both"/>
        <w:rPr>
          <w:rFonts w:eastAsia="Times New Roman"/>
          <w:lang w:eastAsia="en-US"/>
        </w:rPr>
      </w:pPr>
    </w:p>
    <w:p w14:paraId="3340140A" w14:textId="77777777" w:rsidR="005973A1" w:rsidRPr="00B116F7" w:rsidRDefault="005973A1" w:rsidP="00103FD1">
      <w:pPr>
        <w:widowControl w:val="0"/>
        <w:tabs>
          <w:tab w:val="left" w:pos="7590"/>
        </w:tabs>
        <w:spacing w:line="276" w:lineRule="auto"/>
        <w:jc w:val="both"/>
        <w:rPr>
          <w:rFonts w:eastAsia="Times New Roman"/>
          <w:lang w:eastAsia="en-US"/>
        </w:rPr>
      </w:pPr>
      <w:r w:rsidRPr="00B116F7">
        <w:rPr>
          <w:rFonts w:eastAsia="Times New Roman"/>
          <w:lang w:eastAsia="en-US"/>
        </w:rPr>
        <w:t xml:space="preserve">Data: </w:t>
      </w:r>
    </w:p>
    <w:p w14:paraId="3C4D8E7D" w14:textId="77777777" w:rsidR="005973A1" w:rsidRPr="00B116F7" w:rsidRDefault="005973A1" w:rsidP="00103FD1">
      <w:pPr>
        <w:widowControl w:val="0"/>
        <w:tabs>
          <w:tab w:val="left" w:pos="7590"/>
        </w:tabs>
        <w:spacing w:line="276" w:lineRule="auto"/>
        <w:jc w:val="both"/>
        <w:rPr>
          <w:rFonts w:eastAsia="Times New Roman"/>
          <w:lang w:eastAsia="en-US"/>
        </w:rPr>
      </w:pPr>
    </w:p>
    <w:p w14:paraId="0660167F" w14:textId="503424F0" w:rsidR="005973A1" w:rsidRPr="00B116F7" w:rsidRDefault="005973A1" w:rsidP="00103FD1">
      <w:pPr>
        <w:widowControl w:val="0"/>
        <w:tabs>
          <w:tab w:val="left" w:pos="7590"/>
        </w:tabs>
        <w:spacing w:line="276" w:lineRule="auto"/>
        <w:jc w:val="both"/>
        <w:rPr>
          <w:rFonts w:eastAsia="Times New Roman"/>
          <w:lang w:eastAsia="en-US"/>
        </w:rPr>
      </w:pPr>
      <w:r w:rsidRPr="00B116F7">
        <w:rPr>
          <w:rFonts w:eastAsia="Times New Roman"/>
          <w:lang w:eastAsia="en-US"/>
        </w:rPr>
        <w:t xml:space="preserve">Director de proiect </w:t>
      </w:r>
      <w:r w:rsidR="00FE2DE6">
        <w:rPr>
          <w:rFonts w:eastAsia="Times New Roman"/>
          <w:lang w:eastAsia="en-US"/>
        </w:rPr>
        <w:t>complex</w:t>
      </w:r>
    </w:p>
    <w:p w14:paraId="2F4BCBBF" w14:textId="77777777" w:rsidR="005973A1" w:rsidRPr="00B116F7" w:rsidRDefault="005973A1" w:rsidP="00103FD1">
      <w:pPr>
        <w:widowControl w:val="0"/>
        <w:tabs>
          <w:tab w:val="left" w:pos="7590"/>
        </w:tabs>
        <w:spacing w:line="276" w:lineRule="auto"/>
        <w:jc w:val="both"/>
        <w:rPr>
          <w:rFonts w:eastAsia="Times New Roman"/>
          <w:lang w:eastAsia="en-US"/>
        </w:rPr>
      </w:pPr>
      <w:r w:rsidRPr="00B116F7">
        <w:rPr>
          <w:rFonts w:eastAsia="Times New Roman"/>
          <w:lang w:eastAsia="en-US"/>
        </w:rPr>
        <w:t xml:space="preserve">Numele şi prenumele: </w:t>
      </w:r>
    </w:p>
    <w:p w14:paraId="09D42E6A" w14:textId="77777777" w:rsidR="005973A1" w:rsidRPr="00B116F7" w:rsidRDefault="005973A1" w:rsidP="00103FD1">
      <w:pPr>
        <w:widowControl w:val="0"/>
        <w:tabs>
          <w:tab w:val="left" w:pos="7590"/>
        </w:tabs>
        <w:spacing w:line="276" w:lineRule="auto"/>
        <w:jc w:val="both"/>
        <w:rPr>
          <w:rFonts w:eastAsia="Times New Roman"/>
          <w:lang w:eastAsia="en-US"/>
        </w:rPr>
      </w:pPr>
      <w:r w:rsidRPr="00B116F7">
        <w:rPr>
          <w:rFonts w:eastAsia="Times New Roman"/>
          <w:i/>
          <w:lang w:eastAsia="en-US"/>
        </w:rPr>
        <w:t>Semnătura</w:t>
      </w:r>
    </w:p>
    <w:p w14:paraId="2C054BAF" w14:textId="6F8E4A96" w:rsidR="005973A1" w:rsidRPr="00B116F7" w:rsidRDefault="005973A1" w:rsidP="00103FD1">
      <w:pPr>
        <w:pStyle w:val="Heading1"/>
        <w:rPr>
          <w:lang w:val="ro-RO"/>
        </w:rPr>
      </w:pPr>
      <w:bookmarkStart w:id="86" w:name="_41mghml" w:colFirst="0" w:colLast="0"/>
      <w:bookmarkEnd w:id="86"/>
      <w:r w:rsidRPr="00B116F7">
        <w:rPr>
          <w:bCs/>
          <w:szCs w:val="20"/>
          <w:highlight w:val="yellow"/>
          <w:lang w:val="ro-RO"/>
        </w:rPr>
        <w:br w:type="page"/>
      </w:r>
      <w:bookmarkStart w:id="87" w:name="_Toc113629440"/>
      <w:bookmarkStart w:id="88" w:name="_Toc115034469"/>
      <w:bookmarkStart w:id="89" w:name="_Toc115452486"/>
      <w:r w:rsidRPr="00B116F7">
        <w:rPr>
          <w:lang w:val="ro-RO"/>
        </w:rPr>
        <w:lastRenderedPageBreak/>
        <w:t>Anexa 1</w:t>
      </w:r>
      <w:r w:rsidR="007E33FA" w:rsidRPr="00B116F7">
        <w:rPr>
          <w:lang w:val="ro-RO"/>
        </w:rPr>
        <w:t>6</w:t>
      </w:r>
      <w:r w:rsidRPr="00B116F7">
        <w:rPr>
          <w:lang w:val="ro-RO"/>
        </w:rPr>
        <w:t>. Declarație TVA</w:t>
      </w:r>
      <w:bookmarkEnd w:id="87"/>
      <w:bookmarkEnd w:id="88"/>
      <w:bookmarkEnd w:id="89"/>
    </w:p>
    <w:p w14:paraId="33009A2C" w14:textId="61245BEC" w:rsidR="005973A1" w:rsidRPr="00B116F7" w:rsidRDefault="005973A1" w:rsidP="00103FD1">
      <w:pPr>
        <w:widowControl w:val="0"/>
        <w:spacing w:line="276" w:lineRule="auto"/>
        <w:jc w:val="both"/>
        <w:rPr>
          <w:rFonts w:eastAsia="Times New Roman"/>
          <w:lang w:eastAsia="en-US"/>
        </w:rPr>
      </w:pPr>
    </w:p>
    <w:p w14:paraId="392756B6" w14:textId="1FE7F3C8" w:rsidR="005973A1" w:rsidRPr="00B116F7" w:rsidRDefault="005973A1" w:rsidP="00103FD1">
      <w:pPr>
        <w:widowControl w:val="0"/>
        <w:spacing w:line="276" w:lineRule="auto"/>
        <w:jc w:val="both"/>
        <w:rPr>
          <w:rFonts w:eastAsia="Times New Roman"/>
          <w:lang w:eastAsia="en-US"/>
        </w:rPr>
      </w:pPr>
      <w:r w:rsidRPr="00B116F7">
        <w:rPr>
          <w:rFonts w:eastAsia="Times New Roman"/>
          <w:lang w:eastAsia="en-US"/>
        </w:rPr>
        <w:t>Subsemnatul/Subsemnata, …………………………………….</w:t>
      </w:r>
      <w:r w:rsidRPr="00B116F7">
        <w:rPr>
          <w:rFonts w:eastAsia="Times New Roman"/>
          <w:color w:val="A6A6A6" w:themeColor="background1" w:themeShade="A6"/>
          <w:lang w:eastAsia="en-US"/>
        </w:rPr>
        <w:t xml:space="preserve"> </w:t>
      </w:r>
      <w:r w:rsidRPr="00B116F7">
        <w:rPr>
          <w:rFonts w:eastAsia="Times New Roman"/>
          <w:i/>
          <w:iCs/>
          <w:lang w:eastAsia="en-US"/>
        </w:rPr>
        <w:t>(numele şi prenumele reprezentantului legal al organizaţiei),</w:t>
      </w:r>
      <w:r w:rsidRPr="00B116F7">
        <w:rPr>
          <w:rFonts w:eastAsia="Times New Roman"/>
          <w:lang w:eastAsia="en-US"/>
        </w:rPr>
        <w:t xml:space="preserve"> în calitate de </w:t>
      </w:r>
      <w:r w:rsidRPr="00B116F7">
        <w:rPr>
          <w:rFonts w:eastAsia="Times New Roman"/>
          <w:i/>
          <w:iCs/>
          <w:lang w:eastAsia="en-US"/>
        </w:rPr>
        <w:t xml:space="preserve">……………………...……… (funcţia reprezentantului legal al </w:t>
      </w:r>
      <w:r w:rsidR="007E33FA" w:rsidRPr="00B116F7">
        <w:rPr>
          <w:rFonts w:eastAsia="Times New Roman"/>
          <w:i/>
          <w:iCs/>
          <w:lang w:eastAsia="en-US"/>
        </w:rPr>
        <w:t>organizaţiei</w:t>
      </w:r>
      <w:r w:rsidRPr="00B116F7">
        <w:rPr>
          <w:rFonts w:eastAsia="Times New Roman"/>
          <w:i/>
          <w:iCs/>
          <w:lang w:eastAsia="en-US"/>
        </w:rPr>
        <w:t>)</w:t>
      </w:r>
      <w:r w:rsidRPr="00B116F7">
        <w:rPr>
          <w:rFonts w:eastAsia="Times New Roman"/>
          <w:lang w:eastAsia="en-US"/>
        </w:rPr>
        <w:t xml:space="preserve"> al ……..……………………………....... </w:t>
      </w:r>
      <w:r w:rsidRPr="00B116F7">
        <w:rPr>
          <w:rFonts w:eastAsia="Times New Roman"/>
          <w:i/>
          <w:iCs/>
          <w:lang w:eastAsia="en-US"/>
        </w:rPr>
        <w:t xml:space="preserve">(denumirea completă a </w:t>
      </w:r>
      <w:r w:rsidR="007E33FA" w:rsidRPr="00B116F7">
        <w:rPr>
          <w:rFonts w:eastAsia="Times New Roman"/>
          <w:i/>
          <w:iCs/>
          <w:lang w:eastAsia="en-US"/>
        </w:rPr>
        <w:t>organizaţiei</w:t>
      </w:r>
      <w:r w:rsidR="003D011A" w:rsidRPr="00B116F7">
        <w:rPr>
          <w:rFonts w:eastAsia="Times New Roman"/>
          <w:i/>
          <w:iCs/>
          <w:lang w:eastAsia="en-US"/>
        </w:rPr>
        <w:t>)</w:t>
      </w:r>
      <w:r w:rsidRPr="00B116F7">
        <w:rPr>
          <w:rFonts w:eastAsia="Times New Roman"/>
          <w:lang w:eastAsia="en-US"/>
        </w:rPr>
        <w:t>, declar pe proprie răspundere că:</w:t>
      </w:r>
    </w:p>
    <w:p w14:paraId="35365DF5" w14:textId="77777777" w:rsidR="005973A1" w:rsidRPr="00B116F7" w:rsidRDefault="005973A1" w:rsidP="00103FD1">
      <w:pPr>
        <w:widowControl w:val="0"/>
        <w:spacing w:line="276" w:lineRule="auto"/>
        <w:jc w:val="both"/>
        <w:rPr>
          <w:rFonts w:eastAsia="Times New Roman"/>
          <w:lang w:eastAsia="en-US"/>
        </w:rPr>
      </w:pPr>
    </w:p>
    <w:p w14:paraId="01BF51AE" w14:textId="77777777" w:rsidR="005973A1" w:rsidRPr="00B116F7" w:rsidRDefault="005973A1" w:rsidP="00103FD1">
      <w:pPr>
        <w:widowControl w:val="0"/>
        <w:spacing w:line="276" w:lineRule="auto"/>
        <w:jc w:val="both"/>
        <w:rPr>
          <w:rFonts w:eastAsia="Times New Roman"/>
          <w:lang w:eastAsia="en-US"/>
        </w:rPr>
      </w:pPr>
      <w:r w:rsidRPr="00B116F7">
        <w:rPr>
          <w:rFonts w:eastAsia="Times New Roman"/>
          <w:b/>
          <w:lang w:eastAsia="en-US"/>
        </w:rPr>
        <w:t>Solicităm / NU solicităm</w:t>
      </w:r>
      <w:r w:rsidRPr="00B116F7">
        <w:rPr>
          <w:rFonts w:eastAsia="Times New Roman"/>
          <w:lang w:eastAsia="en-US"/>
        </w:rPr>
        <w:t xml:space="preserve"> recuperarea TVA-ului de la autoritățile fiscale naționale în conformitate cu reglementările fiscale naționale.</w:t>
      </w:r>
    </w:p>
    <w:p w14:paraId="23AD333D" w14:textId="77777777" w:rsidR="005973A1" w:rsidRPr="00B116F7" w:rsidRDefault="005973A1" w:rsidP="00103FD1">
      <w:pPr>
        <w:widowControl w:val="0"/>
        <w:spacing w:line="276" w:lineRule="auto"/>
        <w:jc w:val="both"/>
        <w:rPr>
          <w:rFonts w:eastAsia="Times New Roman"/>
          <w:lang w:eastAsia="en-US"/>
        </w:rPr>
      </w:pPr>
    </w:p>
    <w:p w14:paraId="46937963" w14:textId="77777777" w:rsidR="005973A1" w:rsidRPr="00B116F7" w:rsidRDefault="005973A1" w:rsidP="00103FD1">
      <w:pPr>
        <w:widowControl w:val="0"/>
        <w:spacing w:line="276" w:lineRule="auto"/>
        <w:jc w:val="both"/>
        <w:rPr>
          <w:rFonts w:eastAsia="Times New Roman"/>
          <w:lang w:eastAsia="en-US"/>
        </w:rPr>
      </w:pPr>
    </w:p>
    <w:p w14:paraId="22A4ADB9" w14:textId="77777777" w:rsidR="005973A1" w:rsidRPr="00B116F7" w:rsidRDefault="005973A1" w:rsidP="00103FD1">
      <w:pPr>
        <w:widowControl w:val="0"/>
        <w:spacing w:line="276" w:lineRule="auto"/>
        <w:jc w:val="both"/>
        <w:rPr>
          <w:rFonts w:eastAsia="Times New Roman"/>
          <w:lang w:eastAsia="en-US"/>
        </w:rPr>
      </w:pPr>
    </w:p>
    <w:p w14:paraId="22A9551F" w14:textId="77777777" w:rsidR="005973A1" w:rsidRPr="00B116F7" w:rsidRDefault="005973A1" w:rsidP="00103FD1">
      <w:pPr>
        <w:widowControl w:val="0"/>
        <w:spacing w:line="276" w:lineRule="auto"/>
        <w:jc w:val="both"/>
        <w:rPr>
          <w:rFonts w:eastAsia="Times New Roman"/>
          <w:lang w:eastAsia="en-US"/>
        </w:rPr>
      </w:pPr>
      <w:r w:rsidRPr="00B116F7">
        <w:rPr>
          <w:rFonts w:eastAsia="Times New Roman"/>
          <w:b/>
          <w:lang w:eastAsia="en-US"/>
        </w:rPr>
        <w:t>Declaraţie pe proprie răspundere, sub sancţiunile aplicate faptei de fals în acte publice.</w:t>
      </w:r>
    </w:p>
    <w:p w14:paraId="5533419B" w14:textId="77777777" w:rsidR="005973A1" w:rsidRPr="00B116F7" w:rsidRDefault="005973A1" w:rsidP="00103FD1">
      <w:pPr>
        <w:widowControl w:val="0"/>
        <w:spacing w:line="276" w:lineRule="auto"/>
        <w:jc w:val="both"/>
        <w:rPr>
          <w:rFonts w:eastAsia="Times New Roman"/>
          <w:lang w:eastAsia="en-US"/>
        </w:rPr>
      </w:pPr>
    </w:p>
    <w:p w14:paraId="2A68ABC1" w14:textId="77777777" w:rsidR="005973A1" w:rsidRPr="00B116F7" w:rsidRDefault="005973A1" w:rsidP="00103FD1">
      <w:pPr>
        <w:widowControl w:val="0"/>
        <w:spacing w:line="276" w:lineRule="auto"/>
        <w:jc w:val="both"/>
        <w:rPr>
          <w:rFonts w:eastAsia="Times New Roman"/>
          <w:lang w:eastAsia="en-US"/>
        </w:rPr>
      </w:pPr>
    </w:p>
    <w:p w14:paraId="0C91D9CB" w14:textId="77777777" w:rsidR="005973A1" w:rsidRPr="00B116F7" w:rsidRDefault="005973A1" w:rsidP="00103FD1">
      <w:pPr>
        <w:widowControl w:val="0"/>
        <w:spacing w:line="276" w:lineRule="auto"/>
        <w:jc w:val="both"/>
        <w:rPr>
          <w:rFonts w:eastAsia="Times New Roman"/>
          <w:lang w:eastAsia="en-US"/>
        </w:rPr>
      </w:pPr>
      <w:r w:rsidRPr="00B116F7">
        <w:rPr>
          <w:rFonts w:eastAsia="Times New Roman"/>
          <w:lang w:eastAsia="en-US"/>
        </w:rPr>
        <w:t>Data:</w:t>
      </w:r>
      <w:r w:rsidRPr="00B116F7">
        <w:rPr>
          <w:rFonts w:eastAsia="Times New Roman"/>
          <w:lang w:eastAsia="en-US"/>
        </w:rPr>
        <w:tab/>
        <w:t xml:space="preserve"> </w:t>
      </w:r>
    </w:p>
    <w:p w14:paraId="525CE995" w14:textId="77777777" w:rsidR="005973A1" w:rsidRPr="00B116F7" w:rsidRDefault="005973A1" w:rsidP="00103FD1">
      <w:pPr>
        <w:widowControl w:val="0"/>
        <w:spacing w:line="276" w:lineRule="auto"/>
        <w:jc w:val="both"/>
        <w:rPr>
          <w:rFonts w:eastAsia="Times New Roman"/>
          <w:lang w:eastAsia="en-US"/>
        </w:rPr>
      </w:pPr>
    </w:p>
    <w:p w14:paraId="5179D2BE" w14:textId="77777777" w:rsidR="005973A1" w:rsidRPr="00B116F7" w:rsidRDefault="005973A1" w:rsidP="00103FD1">
      <w:pPr>
        <w:widowControl w:val="0"/>
        <w:spacing w:line="276" w:lineRule="auto"/>
        <w:jc w:val="both"/>
        <w:rPr>
          <w:rFonts w:eastAsia="Times New Roman"/>
          <w:lang w:eastAsia="en-US"/>
        </w:rPr>
      </w:pPr>
      <w:r w:rsidRPr="00B116F7">
        <w:rPr>
          <w:rFonts w:eastAsia="Times New Roman"/>
          <w:lang w:eastAsia="en-US"/>
        </w:rPr>
        <w:t>Reprezentant legal</w:t>
      </w:r>
    </w:p>
    <w:p w14:paraId="4996A627" w14:textId="77777777" w:rsidR="005973A1" w:rsidRPr="00B116F7" w:rsidRDefault="005973A1" w:rsidP="00103FD1">
      <w:pPr>
        <w:widowControl w:val="0"/>
        <w:spacing w:line="276" w:lineRule="auto"/>
        <w:jc w:val="both"/>
        <w:rPr>
          <w:rFonts w:eastAsia="Times New Roman"/>
          <w:lang w:eastAsia="en-US"/>
        </w:rPr>
      </w:pPr>
      <w:r w:rsidRPr="00B116F7">
        <w:rPr>
          <w:rFonts w:eastAsia="Times New Roman"/>
          <w:lang w:eastAsia="en-US"/>
        </w:rPr>
        <w:t>Funcția:</w:t>
      </w:r>
    </w:p>
    <w:p w14:paraId="33710BEC" w14:textId="77777777" w:rsidR="005973A1" w:rsidRPr="00B116F7" w:rsidRDefault="005973A1" w:rsidP="00103FD1">
      <w:pPr>
        <w:widowControl w:val="0"/>
        <w:spacing w:line="276" w:lineRule="auto"/>
        <w:jc w:val="both"/>
        <w:rPr>
          <w:rFonts w:eastAsia="Times New Roman"/>
          <w:lang w:eastAsia="en-US"/>
        </w:rPr>
      </w:pPr>
      <w:r w:rsidRPr="00B116F7">
        <w:rPr>
          <w:rFonts w:eastAsia="Times New Roman"/>
          <w:lang w:eastAsia="en-US"/>
        </w:rPr>
        <w:t>Numele şi prenumele:</w:t>
      </w:r>
    </w:p>
    <w:p w14:paraId="12E329D7" w14:textId="77777777" w:rsidR="005973A1" w:rsidRPr="00B116F7" w:rsidRDefault="005973A1" w:rsidP="00103FD1">
      <w:pPr>
        <w:widowControl w:val="0"/>
        <w:spacing w:line="276" w:lineRule="auto"/>
        <w:jc w:val="both"/>
        <w:rPr>
          <w:rFonts w:eastAsia="Times New Roman"/>
          <w:i/>
          <w:lang w:eastAsia="en-US"/>
        </w:rPr>
      </w:pPr>
      <w:r w:rsidRPr="00B116F7">
        <w:rPr>
          <w:rFonts w:eastAsia="Times New Roman"/>
          <w:i/>
          <w:lang w:eastAsia="en-US"/>
        </w:rPr>
        <w:t>Semnătura</w:t>
      </w:r>
    </w:p>
    <w:p w14:paraId="2FC8CD10" w14:textId="237A7979" w:rsidR="005973A1" w:rsidRPr="00B116F7" w:rsidRDefault="005973A1" w:rsidP="00103FD1">
      <w:pPr>
        <w:pStyle w:val="Heading1"/>
        <w:rPr>
          <w:lang w:val="ro-RO"/>
        </w:rPr>
      </w:pPr>
      <w:r w:rsidRPr="00B116F7">
        <w:rPr>
          <w:bCs/>
          <w:szCs w:val="20"/>
          <w:highlight w:val="yellow"/>
          <w:lang w:val="ro-RO"/>
        </w:rPr>
        <w:br w:type="page"/>
      </w:r>
      <w:bookmarkStart w:id="90" w:name="_Toc113629441"/>
      <w:bookmarkStart w:id="91" w:name="_Toc115034470"/>
      <w:bookmarkStart w:id="92" w:name="_Toc115452487"/>
      <w:r w:rsidRPr="00B116F7">
        <w:rPr>
          <w:lang w:val="ro-RO"/>
        </w:rPr>
        <w:lastRenderedPageBreak/>
        <w:t>Anexa 1</w:t>
      </w:r>
      <w:r w:rsidR="009F310F" w:rsidRPr="00B116F7">
        <w:rPr>
          <w:lang w:val="ro-RO"/>
        </w:rPr>
        <w:t>7</w:t>
      </w:r>
      <w:r w:rsidRPr="00B116F7">
        <w:rPr>
          <w:lang w:val="ro-RO"/>
        </w:rPr>
        <w:t>a. Declarație pe proprie răspundere a reprezentatului legal al Solicitantului privind conflictul de interese</w:t>
      </w:r>
      <w:bookmarkEnd w:id="90"/>
      <w:bookmarkEnd w:id="91"/>
      <w:bookmarkEnd w:id="92"/>
    </w:p>
    <w:p w14:paraId="456F9BE1" w14:textId="77777777" w:rsidR="005973A1" w:rsidRPr="00B116F7" w:rsidRDefault="005973A1" w:rsidP="00103FD1">
      <w:pPr>
        <w:widowControl w:val="0"/>
        <w:spacing w:line="276" w:lineRule="auto"/>
        <w:jc w:val="both"/>
        <w:rPr>
          <w:rFonts w:eastAsia="Times New Roman"/>
          <w:color w:val="000000"/>
          <w:lang w:eastAsia="en-US"/>
        </w:rPr>
      </w:pPr>
      <w:bookmarkStart w:id="93" w:name="_2grqrue" w:colFirst="0" w:colLast="0"/>
      <w:bookmarkEnd w:id="93"/>
    </w:p>
    <w:p w14:paraId="65BBE200" w14:textId="0C304FAD" w:rsidR="005973A1" w:rsidRPr="00B116F7" w:rsidRDefault="005973A1" w:rsidP="00103FD1">
      <w:pPr>
        <w:widowControl w:val="0"/>
        <w:spacing w:line="276" w:lineRule="auto"/>
        <w:jc w:val="both"/>
        <w:rPr>
          <w:rFonts w:eastAsia="Times New Roman"/>
          <w:color w:val="000000"/>
          <w:lang w:eastAsia="en-US"/>
        </w:rPr>
      </w:pPr>
      <w:r w:rsidRPr="00B116F7">
        <w:rPr>
          <w:rFonts w:eastAsia="Times New Roman"/>
          <w:color w:val="000000"/>
          <w:lang w:eastAsia="en-US"/>
        </w:rPr>
        <w:t>Subsemnatul/subsemnata, ..............................................</w:t>
      </w:r>
      <w:r w:rsidRPr="00B116F7">
        <w:rPr>
          <w:rFonts w:eastAsia="Times New Roman"/>
          <w:i/>
          <w:iCs/>
          <w:lang w:eastAsia="en-US"/>
        </w:rPr>
        <w:t xml:space="preserve"> (numele şi prenumele reprezentantului legal al organizaţiei)</w:t>
      </w:r>
      <w:r w:rsidRPr="00B116F7">
        <w:rPr>
          <w:rFonts w:eastAsia="Times New Roman"/>
          <w:color w:val="000000"/>
          <w:lang w:eastAsia="en-US"/>
        </w:rPr>
        <w:t>, având funcţia de..............................</w:t>
      </w:r>
      <w:r w:rsidRPr="00B116F7">
        <w:rPr>
          <w:rFonts w:eastAsia="Times New Roman"/>
          <w:i/>
          <w:iCs/>
          <w:lang w:eastAsia="en-US"/>
        </w:rPr>
        <w:t xml:space="preserve"> (funcţia reprezentantului legal al Solicitantului)</w:t>
      </w:r>
      <w:r w:rsidRPr="00B116F7">
        <w:rPr>
          <w:rFonts w:eastAsia="Times New Roman"/>
          <w:color w:val="000000"/>
          <w:lang w:eastAsia="en-US"/>
        </w:rPr>
        <w:t xml:space="preserve"> în cadrul ..................................... </w:t>
      </w:r>
      <w:r w:rsidRPr="00B116F7">
        <w:rPr>
          <w:rFonts w:eastAsia="Times New Roman"/>
          <w:i/>
          <w:iCs/>
          <w:lang w:eastAsia="en-US"/>
        </w:rPr>
        <w:t>(denumirea completă a Solicitantului)</w:t>
      </w:r>
      <w:r w:rsidRPr="00B116F7">
        <w:rPr>
          <w:rFonts w:eastAsia="Times New Roman"/>
          <w:color w:val="000000"/>
          <w:lang w:eastAsia="en-US"/>
        </w:rPr>
        <w:t xml:space="preserve">, cunoscând că falsul în declaraţii este pedepsit de Codul Penal, declar pe propria răspundere, în baza informaţiilor pe care le deţin la această dată, că participarea în cadrul proiectului </w:t>
      </w:r>
      <w:r w:rsidR="00FE2DE6">
        <w:rPr>
          <w:rFonts w:eastAsia="Times New Roman"/>
          <w:color w:val="000000"/>
          <w:lang w:eastAsia="en-US"/>
        </w:rPr>
        <w:t xml:space="preserve">complex </w:t>
      </w:r>
      <w:r w:rsidRPr="00B116F7">
        <w:rPr>
          <w:rFonts w:eastAsia="Times New Roman"/>
          <w:color w:val="000000"/>
          <w:lang w:eastAsia="en-US"/>
        </w:rPr>
        <w:t>“.........................................................................”,</w:t>
      </w:r>
      <w:r w:rsidR="009E723F">
        <w:rPr>
          <w:rFonts w:eastAsia="Times New Roman"/>
          <w:color w:val="000000"/>
          <w:lang w:eastAsia="en-US"/>
        </w:rPr>
        <w:t xml:space="preserve"> </w:t>
      </w:r>
      <w:r w:rsidRPr="00B116F7">
        <w:rPr>
          <w:rFonts w:eastAsia="Times New Roman"/>
          <w:color w:val="000000"/>
          <w:lang w:eastAsia="en-US"/>
        </w:rPr>
        <w:t>nu este de natură a crea o situaţie de conflict de interese în conformitate cu prevederile art. 61 – Conflictul de interese din Regulamentul (UE, Euratom) 2018/1046.</w:t>
      </w:r>
    </w:p>
    <w:p w14:paraId="73D9FCFA" w14:textId="77777777" w:rsidR="005973A1" w:rsidRPr="00B116F7" w:rsidRDefault="005973A1" w:rsidP="00103FD1">
      <w:pPr>
        <w:widowControl w:val="0"/>
        <w:spacing w:line="276" w:lineRule="auto"/>
        <w:jc w:val="both"/>
        <w:rPr>
          <w:rFonts w:eastAsia="Times New Roman"/>
          <w:color w:val="000000"/>
          <w:lang w:eastAsia="en-US"/>
        </w:rPr>
      </w:pPr>
    </w:p>
    <w:p w14:paraId="0CCB0101" w14:textId="77777777" w:rsidR="005973A1" w:rsidRPr="00B116F7" w:rsidRDefault="005973A1" w:rsidP="00103FD1">
      <w:pPr>
        <w:widowControl w:val="0"/>
        <w:spacing w:line="276" w:lineRule="auto"/>
        <w:jc w:val="both"/>
        <w:rPr>
          <w:rFonts w:eastAsia="Times New Roman"/>
          <w:noProof/>
          <w:color w:val="000000"/>
          <w:lang w:eastAsia="en-US"/>
        </w:rPr>
      </w:pPr>
      <w:r w:rsidRPr="00B116F7">
        <w:rPr>
          <w:rFonts w:eastAsia="Times New Roman"/>
          <w:noProof/>
          <w:color w:val="000000"/>
          <w:lang w:eastAsia="en-US"/>
        </w:rPr>
        <w:t xml:space="preserve">Data: </w:t>
      </w:r>
    </w:p>
    <w:p w14:paraId="62F23257" w14:textId="77777777" w:rsidR="005973A1" w:rsidRPr="00B116F7" w:rsidRDefault="005973A1" w:rsidP="00103FD1">
      <w:pPr>
        <w:widowControl w:val="0"/>
        <w:spacing w:line="276" w:lineRule="auto"/>
        <w:jc w:val="both"/>
        <w:rPr>
          <w:rFonts w:eastAsia="Times New Roman"/>
          <w:color w:val="000000"/>
          <w:lang w:eastAsia="en-US"/>
        </w:rPr>
      </w:pPr>
    </w:p>
    <w:p w14:paraId="00822F8B" w14:textId="77777777" w:rsidR="005973A1" w:rsidRPr="00B116F7" w:rsidRDefault="005973A1" w:rsidP="00103FD1">
      <w:pPr>
        <w:widowControl w:val="0"/>
        <w:spacing w:line="276" w:lineRule="auto"/>
        <w:jc w:val="both"/>
        <w:rPr>
          <w:rFonts w:eastAsia="Times New Roman"/>
          <w:color w:val="000000"/>
          <w:lang w:eastAsia="en-US"/>
        </w:rPr>
      </w:pPr>
    </w:p>
    <w:p w14:paraId="1D66853F" w14:textId="77777777" w:rsidR="005973A1" w:rsidRPr="00B116F7" w:rsidRDefault="005973A1" w:rsidP="00103FD1">
      <w:pPr>
        <w:widowControl w:val="0"/>
        <w:spacing w:line="276" w:lineRule="auto"/>
        <w:jc w:val="both"/>
        <w:rPr>
          <w:rFonts w:eastAsia="Times New Roman"/>
          <w:bCs/>
          <w:noProof/>
          <w:lang w:eastAsia="en-US"/>
        </w:rPr>
      </w:pPr>
      <w:r w:rsidRPr="00B116F7">
        <w:rPr>
          <w:rFonts w:eastAsia="Times New Roman"/>
          <w:bCs/>
          <w:noProof/>
          <w:lang w:eastAsia="en-US"/>
        </w:rPr>
        <w:t>Reprezentant legal</w:t>
      </w:r>
    </w:p>
    <w:p w14:paraId="011279A4" w14:textId="77777777" w:rsidR="005973A1" w:rsidRPr="00B116F7" w:rsidRDefault="005973A1" w:rsidP="00103FD1">
      <w:pPr>
        <w:widowControl w:val="0"/>
        <w:spacing w:line="276" w:lineRule="auto"/>
        <w:jc w:val="both"/>
        <w:rPr>
          <w:rFonts w:eastAsia="Times New Roman"/>
          <w:noProof/>
          <w:color w:val="000000"/>
          <w:lang w:eastAsia="en-US"/>
        </w:rPr>
      </w:pPr>
      <w:r w:rsidRPr="00B116F7">
        <w:rPr>
          <w:rFonts w:eastAsia="Times New Roman"/>
          <w:noProof/>
          <w:color w:val="000000"/>
          <w:lang w:eastAsia="en-US"/>
        </w:rPr>
        <w:t xml:space="preserve">Nume și prenume: </w:t>
      </w:r>
    </w:p>
    <w:p w14:paraId="3CD12696" w14:textId="77777777" w:rsidR="005973A1" w:rsidRPr="00B116F7" w:rsidRDefault="005973A1" w:rsidP="00103FD1">
      <w:pPr>
        <w:widowControl w:val="0"/>
        <w:spacing w:line="276" w:lineRule="auto"/>
        <w:jc w:val="both"/>
        <w:rPr>
          <w:rFonts w:eastAsia="Times New Roman"/>
          <w:noProof/>
          <w:color w:val="000000"/>
          <w:lang w:eastAsia="en-US"/>
        </w:rPr>
      </w:pPr>
      <w:r w:rsidRPr="00B116F7">
        <w:rPr>
          <w:rFonts w:eastAsia="Times New Roman"/>
          <w:noProof/>
          <w:color w:val="000000"/>
          <w:lang w:eastAsia="en-US"/>
        </w:rPr>
        <w:t>Funcția:</w:t>
      </w:r>
    </w:p>
    <w:p w14:paraId="3EC22BD0" w14:textId="77777777" w:rsidR="005973A1" w:rsidRPr="00B116F7" w:rsidRDefault="005973A1" w:rsidP="00103FD1">
      <w:pPr>
        <w:widowControl w:val="0"/>
        <w:spacing w:line="276" w:lineRule="auto"/>
        <w:jc w:val="both"/>
        <w:rPr>
          <w:rFonts w:eastAsia="Times New Roman"/>
          <w:i/>
          <w:iCs/>
          <w:noProof/>
          <w:color w:val="000000"/>
          <w:lang w:eastAsia="en-US"/>
        </w:rPr>
      </w:pPr>
      <w:r w:rsidRPr="00B116F7">
        <w:rPr>
          <w:rFonts w:eastAsia="Times New Roman"/>
          <w:i/>
          <w:iCs/>
          <w:noProof/>
          <w:color w:val="000000"/>
          <w:lang w:eastAsia="en-US"/>
        </w:rPr>
        <w:t>Semnătura</w:t>
      </w:r>
    </w:p>
    <w:p w14:paraId="3A1793B1" w14:textId="77777777" w:rsidR="005973A1" w:rsidRPr="00B116F7" w:rsidRDefault="005973A1" w:rsidP="00103FD1">
      <w:pPr>
        <w:widowControl w:val="0"/>
        <w:spacing w:line="276" w:lineRule="auto"/>
        <w:jc w:val="both"/>
        <w:rPr>
          <w:rFonts w:eastAsia="Times New Roman"/>
          <w:b/>
          <w:highlight w:val="yellow"/>
          <w:lang w:eastAsia="en-US"/>
        </w:rPr>
      </w:pPr>
      <w:r w:rsidRPr="00B116F7">
        <w:rPr>
          <w:rFonts w:eastAsia="Times New Roman"/>
          <w:b/>
          <w:highlight w:val="yellow"/>
          <w:lang w:eastAsia="en-US"/>
        </w:rPr>
        <w:br w:type="page"/>
      </w:r>
    </w:p>
    <w:p w14:paraId="3589D1EE" w14:textId="6262624D" w:rsidR="005973A1" w:rsidRPr="00B116F7" w:rsidRDefault="005973A1" w:rsidP="00103FD1">
      <w:pPr>
        <w:pStyle w:val="Heading1"/>
        <w:rPr>
          <w:lang w:val="ro-RO"/>
        </w:rPr>
      </w:pPr>
      <w:bookmarkStart w:id="94" w:name="_Toc115034471"/>
      <w:bookmarkStart w:id="95" w:name="_Toc115452488"/>
      <w:r w:rsidRPr="00B116F7">
        <w:rPr>
          <w:lang w:val="ro-RO"/>
        </w:rPr>
        <w:lastRenderedPageBreak/>
        <w:t>Anexa 1</w:t>
      </w:r>
      <w:r w:rsidR="009F310F" w:rsidRPr="00B116F7">
        <w:rPr>
          <w:lang w:val="ro-RO"/>
        </w:rPr>
        <w:t>7</w:t>
      </w:r>
      <w:r w:rsidRPr="00B116F7">
        <w:rPr>
          <w:lang w:val="ro-RO"/>
        </w:rPr>
        <w:t xml:space="preserve">b. Declarație pe proprie răspundere a directorului de proiect </w:t>
      </w:r>
      <w:r w:rsidR="00FE2DE6">
        <w:rPr>
          <w:lang w:val="ro-RO"/>
        </w:rPr>
        <w:t xml:space="preserve">complex </w:t>
      </w:r>
      <w:r w:rsidRPr="00B116F7">
        <w:rPr>
          <w:lang w:val="ro-RO"/>
        </w:rPr>
        <w:t>privind conflictul de interese</w:t>
      </w:r>
      <w:bookmarkEnd w:id="94"/>
      <w:bookmarkEnd w:id="95"/>
    </w:p>
    <w:p w14:paraId="03476F22" w14:textId="77777777" w:rsidR="005973A1" w:rsidRPr="00B116F7" w:rsidRDefault="005973A1" w:rsidP="00103FD1">
      <w:pPr>
        <w:widowControl w:val="0"/>
        <w:spacing w:line="276" w:lineRule="auto"/>
        <w:jc w:val="both"/>
        <w:rPr>
          <w:rFonts w:eastAsia="Times New Roman"/>
          <w:color w:val="000000"/>
          <w:lang w:eastAsia="en-US"/>
        </w:rPr>
      </w:pPr>
    </w:p>
    <w:p w14:paraId="667F0C65" w14:textId="25C31D98" w:rsidR="005973A1" w:rsidRPr="00B116F7" w:rsidRDefault="005973A1" w:rsidP="00103FD1">
      <w:pPr>
        <w:widowControl w:val="0"/>
        <w:spacing w:line="276" w:lineRule="auto"/>
        <w:jc w:val="both"/>
        <w:rPr>
          <w:rFonts w:eastAsia="Times New Roman"/>
          <w:color w:val="000000"/>
          <w:lang w:eastAsia="en-US"/>
        </w:rPr>
      </w:pPr>
      <w:r w:rsidRPr="00B116F7">
        <w:rPr>
          <w:rFonts w:eastAsia="Times New Roman"/>
          <w:color w:val="000000"/>
          <w:lang w:eastAsia="en-US"/>
        </w:rPr>
        <w:t xml:space="preserve">Subsemnatul/subsemnata, .............................................., având funcţia de Director de proiect </w:t>
      </w:r>
      <w:r w:rsidR="002A24D9">
        <w:rPr>
          <w:rFonts w:eastAsia="Times New Roman"/>
          <w:color w:val="000000"/>
          <w:lang w:eastAsia="en-US"/>
        </w:rPr>
        <w:t>complex</w:t>
      </w:r>
      <w:r w:rsidR="006707AC">
        <w:rPr>
          <w:rFonts w:eastAsia="Times New Roman"/>
          <w:color w:val="000000"/>
          <w:lang w:eastAsia="en-US"/>
        </w:rPr>
        <w:t xml:space="preserve"> cu titlul..... </w:t>
      </w:r>
      <w:r w:rsidRPr="00B116F7">
        <w:rPr>
          <w:rFonts w:eastAsia="Times New Roman"/>
          <w:color w:val="000000"/>
          <w:lang w:eastAsia="en-US"/>
        </w:rPr>
        <w:t>cunoscând că falsul în declaraţii este pedepsit de Codul Penal, declar pe propria răspundere, în baza informaţiilor pe care le deţin la această dată, că participarea în cadrul proiectului</w:t>
      </w:r>
      <w:r w:rsidR="002A24D9">
        <w:rPr>
          <w:rFonts w:eastAsia="Times New Roman"/>
          <w:color w:val="000000"/>
          <w:lang w:eastAsia="en-US"/>
        </w:rPr>
        <w:t xml:space="preserve"> complex</w:t>
      </w:r>
      <w:r w:rsidR="00D85B9F">
        <w:rPr>
          <w:rFonts w:eastAsia="Times New Roman"/>
          <w:color w:val="000000"/>
          <w:lang w:eastAsia="en-US"/>
        </w:rPr>
        <w:t xml:space="preserve"> </w:t>
      </w:r>
      <w:r w:rsidRPr="00B116F7">
        <w:rPr>
          <w:rFonts w:eastAsia="Times New Roman"/>
          <w:color w:val="000000"/>
          <w:lang w:eastAsia="en-US"/>
        </w:rPr>
        <w:t>nu este de natură a crea o situaţie de conflict de interese în conformitate cu prevederile art. 61 – Conflictul de interese din Regulamentul (UE, Euratom) 2018/1046.</w:t>
      </w:r>
    </w:p>
    <w:p w14:paraId="55E89B3A" w14:textId="77777777" w:rsidR="005973A1" w:rsidRPr="00B116F7" w:rsidRDefault="005973A1" w:rsidP="00103FD1">
      <w:pPr>
        <w:widowControl w:val="0"/>
        <w:spacing w:line="276" w:lineRule="auto"/>
        <w:jc w:val="both"/>
        <w:rPr>
          <w:rFonts w:eastAsia="Times New Roman"/>
          <w:color w:val="000000"/>
          <w:lang w:eastAsia="en-US"/>
        </w:rPr>
      </w:pPr>
    </w:p>
    <w:p w14:paraId="5797DC28" w14:textId="77777777" w:rsidR="005973A1" w:rsidRPr="00B116F7" w:rsidRDefault="005973A1" w:rsidP="00103FD1">
      <w:pPr>
        <w:widowControl w:val="0"/>
        <w:spacing w:line="276" w:lineRule="auto"/>
        <w:jc w:val="both"/>
        <w:rPr>
          <w:rFonts w:eastAsia="Times New Roman"/>
          <w:noProof/>
          <w:color w:val="000000"/>
          <w:lang w:eastAsia="en-US"/>
        </w:rPr>
      </w:pPr>
      <w:r w:rsidRPr="00B116F7">
        <w:rPr>
          <w:rFonts w:eastAsia="Times New Roman"/>
          <w:noProof/>
          <w:color w:val="000000"/>
          <w:lang w:eastAsia="en-US"/>
        </w:rPr>
        <w:t xml:space="preserve">Data: </w:t>
      </w:r>
    </w:p>
    <w:p w14:paraId="77E5CD6F" w14:textId="77777777" w:rsidR="005973A1" w:rsidRPr="00B116F7" w:rsidRDefault="005973A1" w:rsidP="00103FD1">
      <w:pPr>
        <w:widowControl w:val="0"/>
        <w:spacing w:line="276" w:lineRule="auto"/>
        <w:jc w:val="both"/>
        <w:rPr>
          <w:rFonts w:eastAsia="Times New Roman"/>
          <w:color w:val="000000"/>
          <w:lang w:eastAsia="en-US"/>
        </w:rPr>
      </w:pPr>
    </w:p>
    <w:p w14:paraId="46071289" w14:textId="3E6735AC" w:rsidR="005973A1" w:rsidRPr="00B116F7" w:rsidRDefault="005973A1" w:rsidP="00103FD1">
      <w:pPr>
        <w:widowControl w:val="0"/>
        <w:spacing w:line="276" w:lineRule="auto"/>
        <w:jc w:val="both"/>
        <w:rPr>
          <w:rFonts w:eastAsia="Times New Roman"/>
          <w:bCs/>
          <w:noProof/>
          <w:lang w:eastAsia="en-US"/>
        </w:rPr>
      </w:pPr>
      <w:r w:rsidRPr="00B116F7">
        <w:rPr>
          <w:rFonts w:eastAsia="Times New Roman"/>
          <w:bCs/>
          <w:noProof/>
          <w:lang w:eastAsia="en-US"/>
        </w:rPr>
        <w:t>Director de proiect</w:t>
      </w:r>
      <w:r w:rsidR="00C07B4B">
        <w:rPr>
          <w:rFonts w:eastAsia="Times New Roman"/>
          <w:bCs/>
          <w:noProof/>
          <w:lang w:eastAsia="en-US"/>
        </w:rPr>
        <w:t xml:space="preserve"> complex</w:t>
      </w:r>
    </w:p>
    <w:p w14:paraId="185EEB50" w14:textId="77777777" w:rsidR="005973A1" w:rsidRPr="00B116F7" w:rsidRDefault="005973A1" w:rsidP="00103FD1">
      <w:pPr>
        <w:widowControl w:val="0"/>
        <w:spacing w:line="276" w:lineRule="auto"/>
        <w:jc w:val="both"/>
        <w:rPr>
          <w:rFonts w:eastAsia="Times New Roman"/>
          <w:noProof/>
          <w:color w:val="000000"/>
          <w:lang w:eastAsia="en-US"/>
        </w:rPr>
      </w:pPr>
      <w:r w:rsidRPr="00B116F7">
        <w:rPr>
          <w:rFonts w:eastAsia="Times New Roman"/>
          <w:noProof/>
          <w:color w:val="000000"/>
          <w:lang w:eastAsia="en-US"/>
        </w:rPr>
        <w:t xml:space="preserve">Nume și prenume: </w:t>
      </w:r>
    </w:p>
    <w:p w14:paraId="0C7611DD" w14:textId="77777777" w:rsidR="005973A1" w:rsidRPr="00B116F7" w:rsidRDefault="005973A1" w:rsidP="00103FD1">
      <w:pPr>
        <w:widowControl w:val="0"/>
        <w:spacing w:line="276" w:lineRule="auto"/>
        <w:jc w:val="both"/>
        <w:rPr>
          <w:rFonts w:eastAsia="Times New Roman"/>
          <w:i/>
          <w:iCs/>
          <w:noProof/>
          <w:color w:val="000000"/>
          <w:lang w:eastAsia="en-US"/>
        </w:rPr>
      </w:pPr>
      <w:r w:rsidRPr="00B116F7">
        <w:rPr>
          <w:rFonts w:eastAsia="Times New Roman"/>
          <w:i/>
          <w:iCs/>
          <w:noProof/>
          <w:color w:val="000000"/>
          <w:lang w:eastAsia="en-US"/>
        </w:rPr>
        <w:t>Semnătura</w:t>
      </w:r>
    </w:p>
    <w:p w14:paraId="28980ECC" w14:textId="77777777" w:rsidR="005973A1" w:rsidRPr="00B116F7" w:rsidRDefault="005973A1" w:rsidP="00103FD1">
      <w:pPr>
        <w:widowControl w:val="0"/>
        <w:spacing w:line="276" w:lineRule="auto"/>
        <w:jc w:val="both"/>
        <w:rPr>
          <w:rFonts w:eastAsia="Times New Roman"/>
          <w:b/>
          <w:highlight w:val="yellow"/>
          <w:lang w:eastAsia="en-US"/>
        </w:rPr>
      </w:pPr>
      <w:r w:rsidRPr="00B116F7">
        <w:rPr>
          <w:rFonts w:eastAsia="Times New Roman"/>
          <w:b/>
          <w:highlight w:val="yellow"/>
          <w:lang w:eastAsia="en-US"/>
        </w:rPr>
        <w:br w:type="page"/>
      </w:r>
    </w:p>
    <w:p w14:paraId="181ECDE9" w14:textId="411B0AA0" w:rsidR="001900F4" w:rsidRPr="00B116F7" w:rsidRDefault="001900F4" w:rsidP="00103FD1">
      <w:pPr>
        <w:pStyle w:val="Heading1"/>
        <w:rPr>
          <w:lang w:val="ro-RO"/>
        </w:rPr>
      </w:pPr>
      <w:bookmarkStart w:id="96" w:name="_Toc115452489"/>
      <w:r w:rsidRPr="00B116F7">
        <w:rPr>
          <w:lang w:val="ro-RO"/>
        </w:rPr>
        <w:lastRenderedPageBreak/>
        <w:t>Anexa 1</w:t>
      </w:r>
      <w:r w:rsidR="009F310F" w:rsidRPr="00B116F7">
        <w:rPr>
          <w:lang w:val="ro-RO"/>
        </w:rPr>
        <w:t>7c</w:t>
      </w:r>
      <w:r w:rsidRPr="00B116F7">
        <w:rPr>
          <w:lang w:val="ro-RO"/>
        </w:rPr>
        <w:t>. Declarație pe proprie răspundere a reprezentatului legal al Partenerului privind conflictul de interese</w:t>
      </w:r>
      <w:bookmarkEnd w:id="96"/>
    </w:p>
    <w:p w14:paraId="70CE1ADD" w14:textId="77777777" w:rsidR="001900F4" w:rsidRPr="00B116F7" w:rsidRDefault="001900F4" w:rsidP="00103FD1">
      <w:pPr>
        <w:widowControl w:val="0"/>
        <w:spacing w:line="276" w:lineRule="auto"/>
        <w:jc w:val="both"/>
        <w:rPr>
          <w:rFonts w:eastAsia="Times New Roman"/>
          <w:color w:val="000000"/>
          <w:lang w:eastAsia="en-US"/>
        </w:rPr>
      </w:pPr>
    </w:p>
    <w:p w14:paraId="2DE98B78" w14:textId="6147C724" w:rsidR="001900F4" w:rsidRPr="00B116F7" w:rsidRDefault="001900F4" w:rsidP="00103FD1">
      <w:pPr>
        <w:widowControl w:val="0"/>
        <w:spacing w:line="276" w:lineRule="auto"/>
        <w:jc w:val="both"/>
        <w:rPr>
          <w:rFonts w:eastAsia="Times New Roman"/>
          <w:color w:val="000000"/>
          <w:lang w:eastAsia="en-US"/>
        </w:rPr>
      </w:pPr>
      <w:r w:rsidRPr="00B116F7">
        <w:rPr>
          <w:rFonts w:eastAsia="Times New Roman"/>
          <w:color w:val="000000"/>
          <w:lang w:eastAsia="en-US"/>
        </w:rPr>
        <w:t>Subsemnatul/subsemnata, ..............................................</w:t>
      </w:r>
      <w:r w:rsidRPr="00B116F7">
        <w:rPr>
          <w:rFonts w:eastAsia="Times New Roman"/>
          <w:i/>
          <w:iCs/>
          <w:lang w:eastAsia="en-US"/>
        </w:rPr>
        <w:t xml:space="preserve"> (numele şi prenumele reprezentantului legal al organizaţiei)</w:t>
      </w:r>
      <w:r w:rsidRPr="00B116F7">
        <w:rPr>
          <w:rFonts w:eastAsia="Times New Roman"/>
          <w:color w:val="000000"/>
          <w:lang w:eastAsia="en-US"/>
        </w:rPr>
        <w:t>, având funcţia de..............................</w:t>
      </w:r>
      <w:r w:rsidRPr="00B116F7">
        <w:rPr>
          <w:rFonts w:eastAsia="Times New Roman"/>
          <w:i/>
          <w:iCs/>
          <w:lang w:eastAsia="en-US"/>
        </w:rPr>
        <w:t xml:space="preserve"> (funcţia reprezentantului legal al Partenerului)</w:t>
      </w:r>
      <w:r w:rsidRPr="00B116F7">
        <w:rPr>
          <w:rFonts w:eastAsia="Times New Roman"/>
          <w:color w:val="000000"/>
          <w:lang w:eastAsia="en-US"/>
        </w:rPr>
        <w:t xml:space="preserve"> în cadrul ..................................... </w:t>
      </w:r>
      <w:r w:rsidRPr="00B116F7">
        <w:rPr>
          <w:rFonts w:eastAsia="Times New Roman"/>
          <w:i/>
          <w:iCs/>
          <w:lang w:eastAsia="en-US"/>
        </w:rPr>
        <w:t>(denumirea completă a Partenerului)</w:t>
      </w:r>
      <w:r w:rsidRPr="00B116F7">
        <w:rPr>
          <w:rFonts w:eastAsia="Times New Roman"/>
          <w:color w:val="000000"/>
          <w:lang w:eastAsia="en-US"/>
        </w:rPr>
        <w:t xml:space="preserve">, cunoscând că falsul în declaraţii este pedepsit de Codul Penal, declar pe propria răspundere, în baza informaţiilor pe care le deţin la această dată, că participarea în cadrul proiectului </w:t>
      </w:r>
      <w:r w:rsidR="002A24D9">
        <w:rPr>
          <w:rFonts w:eastAsia="Times New Roman"/>
          <w:color w:val="000000"/>
          <w:lang w:eastAsia="en-US"/>
        </w:rPr>
        <w:t xml:space="preserve">complex </w:t>
      </w:r>
      <w:r w:rsidRPr="00B116F7">
        <w:rPr>
          <w:rFonts w:eastAsia="Times New Roman"/>
          <w:color w:val="000000"/>
          <w:lang w:eastAsia="en-US"/>
        </w:rPr>
        <w:t>“.........................................................................”,</w:t>
      </w:r>
      <w:r w:rsidR="009E723F">
        <w:rPr>
          <w:rFonts w:eastAsia="Times New Roman"/>
          <w:color w:val="000000"/>
          <w:lang w:eastAsia="en-US"/>
        </w:rPr>
        <w:t xml:space="preserve"> </w:t>
      </w:r>
      <w:r w:rsidRPr="00B116F7">
        <w:rPr>
          <w:rFonts w:eastAsia="Times New Roman"/>
          <w:color w:val="000000"/>
          <w:lang w:eastAsia="en-US"/>
        </w:rPr>
        <w:t>nu este de natură a crea o situaţie de conflict de interese în conformitate cu prevederile art. 61 – Conflictul de interese din Regulamentul (UE, Euratom) 2018/1046.</w:t>
      </w:r>
    </w:p>
    <w:p w14:paraId="739845BE" w14:textId="77777777" w:rsidR="001900F4" w:rsidRPr="00B116F7" w:rsidRDefault="001900F4" w:rsidP="00103FD1">
      <w:pPr>
        <w:widowControl w:val="0"/>
        <w:spacing w:line="276" w:lineRule="auto"/>
        <w:jc w:val="both"/>
        <w:rPr>
          <w:rFonts w:eastAsia="Times New Roman"/>
          <w:color w:val="000000"/>
          <w:lang w:eastAsia="en-US"/>
        </w:rPr>
      </w:pPr>
    </w:p>
    <w:p w14:paraId="33B89158" w14:textId="77777777" w:rsidR="001900F4" w:rsidRPr="00B116F7" w:rsidRDefault="001900F4" w:rsidP="00103FD1">
      <w:pPr>
        <w:widowControl w:val="0"/>
        <w:spacing w:line="276" w:lineRule="auto"/>
        <w:jc w:val="both"/>
        <w:rPr>
          <w:rFonts w:eastAsia="Times New Roman"/>
          <w:noProof/>
          <w:color w:val="000000"/>
          <w:lang w:eastAsia="en-US"/>
        </w:rPr>
      </w:pPr>
      <w:r w:rsidRPr="00B116F7">
        <w:rPr>
          <w:rFonts w:eastAsia="Times New Roman"/>
          <w:noProof/>
          <w:color w:val="000000"/>
          <w:lang w:eastAsia="en-US"/>
        </w:rPr>
        <w:t xml:space="preserve">Data: </w:t>
      </w:r>
    </w:p>
    <w:p w14:paraId="4AACB89B" w14:textId="77777777" w:rsidR="001900F4" w:rsidRPr="00B116F7" w:rsidRDefault="001900F4" w:rsidP="00103FD1">
      <w:pPr>
        <w:widowControl w:val="0"/>
        <w:spacing w:line="276" w:lineRule="auto"/>
        <w:jc w:val="both"/>
        <w:rPr>
          <w:rFonts w:eastAsia="Times New Roman"/>
          <w:color w:val="000000"/>
          <w:lang w:eastAsia="en-US"/>
        </w:rPr>
      </w:pPr>
    </w:p>
    <w:p w14:paraId="5F32F1C4" w14:textId="77777777" w:rsidR="001900F4" w:rsidRPr="00B116F7" w:rsidRDefault="001900F4" w:rsidP="00103FD1">
      <w:pPr>
        <w:widowControl w:val="0"/>
        <w:spacing w:line="276" w:lineRule="auto"/>
        <w:jc w:val="both"/>
        <w:rPr>
          <w:rFonts w:eastAsia="Times New Roman"/>
          <w:color w:val="000000"/>
          <w:lang w:eastAsia="en-US"/>
        </w:rPr>
      </w:pPr>
    </w:p>
    <w:p w14:paraId="4071D5C7" w14:textId="77777777" w:rsidR="001900F4" w:rsidRPr="00B116F7" w:rsidRDefault="001900F4" w:rsidP="00103FD1">
      <w:pPr>
        <w:widowControl w:val="0"/>
        <w:spacing w:line="276" w:lineRule="auto"/>
        <w:jc w:val="both"/>
        <w:rPr>
          <w:rFonts w:eastAsia="Times New Roman"/>
          <w:bCs/>
          <w:noProof/>
          <w:lang w:eastAsia="en-US"/>
        </w:rPr>
      </w:pPr>
      <w:r w:rsidRPr="00B116F7">
        <w:rPr>
          <w:rFonts w:eastAsia="Times New Roman"/>
          <w:bCs/>
          <w:noProof/>
          <w:lang w:eastAsia="en-US"/>
        </w:rPr>
        <w:t>Reprezentant legal</w:t>
      </w:r>
    </w:p>
    <w:p w14:paraId="6A230A82" w14:textId="77777777" w:rsidR="001900F4" w:rsidRPr="00B116F7" w:rsidRDefault="001900F4" w:rsidP="00103FD1">
      <w:pPr>
        <w:widowControl w:val="0"/>
        <w:spacing w:line="276" w:lineRule="auto"/>
        <w:jc w:val="both"/>
        <w:rPr>
          <w:rFonts w:eastAsia="Times New Roman"/>
          <w:noProof/>
          <w:color w:val="000000"/>
          <w:lang w:eastAsia="en-US"/>
        </w:rPr>
      </w:pPr>
      <w:r w:rsidRPr="00B116F7">
        <w:rPr>
          <w:rFonts w:eastAsia="Times New Roman"/>
          <w:noProof/>
          <w:color w:val="000000"/>
          <w:lang w:eastAsia="en-US"/>
        </w:rPr>
        <w:t xml:space="preserve">Nume și prenume: </w:t>
      </w:r>
    </w:p>
    <w:p w14:paraId="5D57078C" w14:textId="77777777" w:rsidR="001900F4" w:rsidRPr="00B116F7" w:rsidRDefault="001900F4" w:rsidP="00103FD1">
      <w:pPr>
        <w:widowControl w:val="0"/>
        <w:spacing w:line="276" w:lineRule="auto"/>
        <w:jc w:val="both"/>
        <w:rPr>
          <w:rFonts w:eastAsia="Times New Roman"/>
          <w:noProof/>
          <w:color w:val="000000"/>
          <w:lang w:eastAsia="en-US"/>
        </w:rPr>
      </w:pPr>
      <w:r w:rsidRPr="00B116F7">
        <w:rPr>
          <w:rFonts w:eastAsia="Times New Roman"/>
          <w:noProof/>
          <w:color w:val="000000"/>
          <w:lang w:eastAsia="en-US"/>
        </w:rPr>
        <w:t>Funcția:</w:t>
      </w:r>
    </w:p>
    <w:p w14:paraId="6EC97C65" w14:textId="77777777" w:rsidR="001900F4" w:rsidRPr="00B116F7" w:rsidRDefault="001900F4" w:rsidP="00103FD1">
      <w:pPr>
        <w:widowControl w:val="0"/>
        <w:spacing w:line="276" w:lineRule="auto"/>
        <w:jc w:val="both"/>
        <w:rPr>
          <w:rFonts w:eastAsia="Times New Roman"/>
          <w:i/>
          <w:iCs/>
          <w:noProof/>
          <w:color w:val="000000"/>
          <w:lang w:eastAsia="en-US"/>
        </w:rPr>
      </w:pPr>
      <w:r w:rsidRPr="00B116F7">
        <w:rPr>
          <w:rFonts w:eastAsia="Times New Roman"/>
          <w:i/>
          <w:iCs/>
          <w:noProof/>
          <w:color w:val="000000"/>
          <w:lang w:eastAsia="en-US"/>
        </w:rPr>
        <w:t>Semnătura</w:t>
      </w:r>
    </w:p>
    <w:p w14:paraId="6C7C74D5" w14:textId="77777777" w:rsidR="005973A1" w:rsidRPr="00B116F7" w:rsidRDefault="005973A1" w:rsidP="00103FD1">
      <w:pPr>
        <w:widowControl w:val="0"/>
        <w:spacing w:line="276" w:lineRule="auto"/>
        <w:jc w:val="both"/>
        <w:rPr>
          <w:rFonts w:eastAsia="Times New Roman"/>
          <w:b/>
          <w:lang w:eastAsia="en-US"/>
        </w:rPr>
      </w:pPr>
    </w:p>
    <w:p w14:paraId="6BB4F4C3" w14:textId="77777777" w:rsidR="001900F4" w:rsidRPr="00B116F7" w:rsidRDefault="001900F4" w:rsidP="00103FD1">
      <w:pPr>
        <w:spacing w:line="276" w:lineRule="auto"/>
        <w:rPr>
          <w:b/>
          <w:bCs/>
          <w:szCs w:val="20"/>
          <w:lang w:eastAsia="en-US"/>
        </w:rPr>
      </w:pPr>
      <w:bookmarkStart w:id="97" w:name="_Toc113629442"/>
      <w:bookmarkStart w:id="98" w:name="_Toc115034472"/>
      <w:r w:rsidRPr="00B116F7">
        <w:rPr>
          <w:b/>
          <w:bCs/>
          <w:szCs w:val="20"/>
          <w:lang w:eastAsia="en-US"/>
        </w:rPr>
        <w:br w:type="page"/>
      </w:r>
      <w:bookmarkStart w:id="99" w:name="_GoBack"/>
      <w:bookmarkEnd w:id="99"/>
    </w:p>
    <w:p w14:paraId="7D9B0F94" w14:textId="7722D1B0" w:rsidR="005973A1" w:rsidRPr="00B116F7" w:rsidRDefault="005973A1" w:rsidP="00103FD1">
      <w:pPr>
        <w:pStyle w:val="Heading1"/>
        <w:tabs>
          <w:tab w:val="left" w:pos="284"/>
        </w:tabs>
        <w:rPr>
          <w:lang w:val="ro-RO"/>
        </w:rPr>
      </w:pPr>
      <w:bookmarkStart w:id="100" w:name="_Toc115452490"/>
      <w:r w:rsidRPr="00B116F7">
        <w:rPr>
          <w:lang w:val="ro-RO"/>
        </w:rPr>
        <w:lastRenderedPageBreak/>
        <w:t>Anexa 1</w:t>
      </w:r>
      <w:r w:rsidR="009F310F" w:rsidRPr="00B116F7">
        <w:rPr>
          <w:lang w:val="ro-RO"/>
        </w:rPr>
        <w:t>8</w:t>
      </w:r>
      <w:r w:rsidRPr="00B116F7">
        <w:rPr>
          <w:lang w:val="ro-RO"/>
        </w:rPr>
        <w:t xml:space="preserve">a. Declarație consimțământ reprezentant legal </w:t>
      </w:r>
      <w:r w:rsidR="00294BEF" w:rsidRPr="00B116F7">
        <w:rPr>
          <w:lang w:val="ro-RO"/>
        </w:rPr>
        <w:t xml:space="preserve">Solicitant </w:t>
      </w:r>
      <w:r w:rsidRPr="00B116F7">
        <w:rPr>
          <w:lang w:val="ro-RO"/>
        </w:rPr>
        <w:t>privind prelucrarea datelor cu caracter personal</w:t>
      </w:r>
      <w:bookmarkEnd w:id="97"/>
      <w:bookmarkEnd w:id="98"/>
      <w:bookmarkEnd w:id="100"/>
    </w:p>
    <w:p w14:paraId="40B198E0" w14:textId="77777777" w:rsidR="005973A1" w:rsidRPr="00B116F7" w:rsidRDefault="005973A1" w:rsidP="00103FD1">
      <w:pPr>
        <w:widowControl w:val="0"/>
        <w:tabs>
          <w:tab w:val="left" w:pos="284"/>
        </w:tabs>
        <w:spacing w:line="276" w:lineRule="auto"/>
        <w:jc w:val="both"/>
        <w:rPr>
          <w:rFonts w:eastAsia="Times New Roman"/>
          <w:color w:val="000000"/>
          <w:lang w:eastAsia="en-US"/>
        </w:rPr>
      </w:pPr>
    </w:p>
    <w:p w14:paraId="7842A9CE" w14:textId="7A1B14F1" w:rsidR="005973A1" w:rsidRPr="00B116F7" w:rsidRDefault="00294BEF" w:rsidP="00103FD1">
      <w:pPr>
        <w:widowControl w:val="0"/>
        <w:tabs>
          <w:tab w:val="left" w:pos="284"/>
        </w:tabs>
        <w:spacing w:line="276" w:lineRule="auto"/>
        <w:jc w:val="both"/>
        <w:rPr>
          <w:rFonts w:eastAsia="Times New Roman"/>
          <w:color w:val="000000"/>
          <w:lang w:eastAsia="en-US"/>
        </w:rPr>
      </w:pPr>
      <w:r w:rsidRPr="00B116F7">
        <w:rPr>
          <w:rFonts w:eastAsia="Times New Roman"/>
          <w:color w:val="000000"/>
          <w:lang w:eastAsia="en-US"/>
        </w:rPr>
        <w:t>Subsemnatul/subsemnata, ..............................................</w:t>
      </w:r>
      <w:r w:rsidRPr="00B116F7">
        <w:rPr>
          <w:rFonts w:eastAsia="Times New Roman"/>
          <w:i/>
          <w:iCs/>
          <w:lang w:eastAsia="en-US"/>
        </w:rPr>
        <w:t xml:space="preserve"> (numele şi prenumele reprezentantului legal al organizaţiei)</w:t>
      </w:r>
      <w:r w:rsidRPr="00B116F7">
        <w:rPr>
          <w:rFonts w:eastAsia="Times New Roman"/>
          <w:color w:val="000000"/>
          <w:lang w:eastAsia="en-US"/>
        </w:rPr>
        <w:t>, având funcţia de..............................</w:t>
      </w:r>
      <w:r w:rsidRPr="00B116F7">
        <w:rPr>
          <w:rFonts w:eastAsia="Times New Roman"/>
          <w:i/>
          <w:iCs/>
          <w:lang w:eastAsia="en-US"/>
        </w:rPr>
        <w:t xml:space="preserve"> (funcţia reprezentantului legal al </w:t>
      </w:r>
      <w:r w:rsidR="00CF6417" w:rsidRPr="00B116F7">
        <w:rPr>
          <w:rFonts w:eastAsia="Times New Roman"/>
          <w:i/>
          <w:iCs/>
          <w:lang w:eastAsia="en-US"/>
        </w:rPr>
        <w:t>Solicitantului</w:t>
      </w:r>
      <w:r w:rsidRPr="00B116F7">
        <w:rPr>
          <w:rFonts w:eastAsia="Times New Roman"/>
          <w:i/>
          <w:iCs/>
          <w:lang w:eastAsia="en-US"/>
        </w:rPr>
        <w:t>)</w:t>
      </w:r>
      <w:r w:rsidRPr="00B116F7">
        <w:rPr>
          <w:rFonts w:eastAsia="Times New Roman"/>
          <w:color w:val="000000"/>
          <w:lang w:eastAsia="en-US"/>
        </w:rPr>
        <w:t xml:space="preserve"> în cadrul ..................................... </w:t>
      </w:r>
      <w:r w:rsidRPr="00B116F7">
        <w:rPr>
          <w:rFonts w:eastAsia="Times New Roman"/>
          <w:i/>
          <w:iCs/>
          <w:lang w:eastAsia="en-US"/>
        </w:rPr>
        <w:t xml:space="preserve">(denumirea completă a </w:t>
      </w:r>
      <w:r w:rsidR="00CF6417" w:rsidRPr="00B116F7">
        <w:rPr>
          <w:rFonts w:eastAsia="Times New Roman"/>
          <w:i/>
          <w:iCs/>
          <w:lang w:eastAsia="en-US"/>
        </w:rPr>
        <w:t>Solicitantului</w:t>
      </w:r>
      <w:r w:rsidRPr="00B116F7">
        <w:rPr>
          <w:rFonts w:eastAsia="Times New Roman"/>
          <w:i/>
          <w:iCs/>
          <w:lang w:eastAsia="en-US"/>
        </w:rPr>
        <w:t>)</w:t>
      </w:r>
      <w:r w:rsidR="005973A1" w:rsidRPr="00B116F7">
        <w:rPr>
          <w:rFonts w:eastAsia="Times New Roman"/>
          <w:color w:val="000000"/>
          <w:lang w:eastAsia="en-US"/>
        </w:rPr>
        <w:t>, declar că:</w:t>
      </w:r>
    </w:p>
    <w:p w14:paraId="30793B46" w14:textId="77777777" w:rsidR="005973A1" w:rsidRPr="00B116F7" w:rsidRDefault="005973A1" w:rsidP="00103FD1">
      <w:pPr>
        <w:widowControl w:val="0"/>
        <w:tabs>
          <w:tab w:val="left" w:pos="284"/>
        </w:tabs>
        <w:spacing w:line="276" w:lineRule="auto"/>
        <w:jc w:val="both"/>
        <w:rPr>
          <w:rFonts w:eastAsia="Times New Roman"/>
          <w:lang w:eastAsia="en-US"/>
        </w:rPr>
      </w:pPr>
    </w:p>
    <w:p w14:paraId="35E3B496" w14:textId="77777777" w:rsidR="005973A1" w:rsidRPr="00B116F7" w:rsidRDefault="005973A1" w:rsidP="00103FD1">
      <w:pPr>
        <w:widowControl w:val="0"/>
        <w:numPr>
          <w:ilvl w:val="1"/>
          <w:numId w:val="6"/>
        </w:numPr>
        <w:tabs>
          <w:tab w:val="left" w:pos="284"/>
        </w:tabs>
        <w:adjustRightInd w:val="0"/>
        <w:spacing w:line="276" w:lineRule="auto"/>
        <w:ind w:left="0" w:firstLine="0"/>
        <w:jc w:val="both"/>
        <w:textAlignment w:val="baseline"/>
        <w:rPr>
          <w:rFonts w:eastAsia="Times New Roman"/>
          <w:lang w:eastAsia="en-US"/>
        </w:rPr>
      </w:pPr>
      <w:r w:rsidRPr="00B116F7">
        <w:rPr>
          <w:rFonts w:eastAsia="Times New Roman"/>
          <w:lang w:eastAsia="en-US"/>
        </w:rPr>
        <w:t>Am fost informat(ă) cu privire la prevederile Regulamentului (UE) 679/26 aprilie 2016 privind protecţia persoanelor fizice în ceea ce priveşte prelucrarea datelor cu caracter personal şi privind libera circulaţie a acestor date.</w:t>
      </w:r>
    </w:p>
    <w:p w14:paraId="7B93B541" w14:textId="77777777" w:rsidR="005973A1" w:rsidRPr="00B116F7" w:rsidRDefault="005973A1" w:rsidP="00103FD1">
      <w:pPr>
        <w:widowControl w:val="0"/>
        <w:numPr>
          <w:ilvl w:val="1"/>
          <w:numId w:val="6"/>
        </w:numPr>
        <w:tabs>
          <w:tab w:val="left" w:pos="284"/>
        </w:tabs>
        <w:adjustRightInd w:val="0"/>
        <w:spacing w:line="276" w:lineRule="auto"/>
        <w:ind w:left="0" w:firstLine="0"/>
        <w:jc w:val="both"/>
        <w:textAlignment w:val="baseline"/>
        <w:rPr>
          <w:rFonts w:eastAsia="Times New Roman"/>
          <w:lang w:eastAsia="en-US"/>
        </w:rPr>
      </w:pPr>
      <w:r w:rsidRPr="00B116F7">
        <w:rPr>
          <w:rFonts w:eastAsia="Times New Roman"/>
          <w:lang w:eastAsia="en-US"/>
        </w:rPr>
        <w:t>Am fost informat(ă) că beneficiez de dreptul de acces, de intervenţie asupra datelor mele şi dreptul de a nu fi supus unei decizii individuale.</w:t>
      </w:r>
    </w:p>
    <w:p w14:paraId="6C9D8BDA" w14:textId="479F92E2" w:rsidR="005973A1" w:rsidRPr="00B116F7" w:rsidRDefault="005973A1" w:rsidP="00103FD1">
      <w:pPr>
        <w:widowControl w:val="0"/>
        <w:numPr>
          <w:ilvl w:val="1"/>
          <w:numId w:val="6"/>
        </w:numPr>
        <w:tabs>
          <w:tab w:val="left" w:pos="284"/>
        </w:tabs>
        <w:adjustRightInd w:val="0"/>
        <w:spacing w:line="276" w:lineRule="auto"/>
        <w:ind w:left="0" w:firstLine="0"/>
        <w:jc w:val="both"/>
        <w:textAlignment w:val="baseline"/>
        <w:rPr>
          <w:rFonts w:eastAsia="Times New Roman"/>
          <w:lang w:eastAsia="en-US"/>
        </w:rPr>
      </w:pPr>
      <w:r w:rsidRPr="00B116F7">
        <w:rPr>
          <w:rFonts w:eastAsia="Times New Roman"/>
          <w:lang w:eastAsia="en-US"/>
        </w:rPr>
        <w:t>Am fost informat(ă) că datele cu caracter personal urmează să fie prelucrate şi stocate în cadrul</w:t>
      </w:r>
      <w:r w:rsidR="002D6240">
        <w:rPr>
          <w:rFonts w:eastAsia="Times New Roman"/>
          <w:lang w:eastAsia="en-US"/>
        </w:rPr>
        <w:t xml:space="preserve"> </w:t>
      </w:r>
      <w:r w:rsidR="007D0345">
        <w:rPr>
          <w:rFonts w:eastAsia="Times New Roman"/>
          <w:lang w:eastAsia="en-US"/>
        </w:rPr>
        <w:t>MCID</w:t>
      </w:r>
      <w:r w:rsidRPr="00B116F7">
        <w:rPr>
          <w:rFonts w:eastAsia="Times New Roman"/>
          <w:lang w:eastAsia="en-US"/>
        </w:rPr>
        <w:t xml:space="preserve"> în cadrul apelului de proiecte PNRR-III-C9-2022-I</w:t>
      </w:r>
      <w:r w:rsidR="00294BEF" w:rsidRPr="00B116F7">
        <w:rPr>
          <w:rFonts w:eastAsia="Times New Roman"/>
          <w:lang w:eastAsia="en-US"/>
        </w:rPr>
        <w:t>5</w:t>
      </w:r>
      <w:r w:rsidRPr="00B116F7">
        <w:rPr>
          <w:rFonts w:eastAsia="Times New Roman"/>
          <w:lang w:eastAsia="en-US"/>
        </w:rPr>
        <w:t>.</w:t>
      </w:r>
    </w:p>
    <w:p w14:paraId="730B132B" w14:textId="630B105C" w:rsidR="005973A1" w:rsidRPr="00B116F7" w:rsidRDefault="005973A1" w:rsidP="00103FD1">
      <w:pPr>
        <w:widowControl w:val="0"/>
        <w:numPr>
          <w:ilvl w:val="1"/>
          <w:numId w:val="6"/>
        </w:numPr>
        <w:tabs>
          <w:tab w:val="left" w:pos="284"/>
        </w:tabs>
        <w:adjustRightInd w:val="0"/>
        <w:spacing w:line="276" w:lineRule="auto"/>
        <w:ind w:left="0" w:firstLine="0"/>
        <w:jc w:val="both"/>
        <w:textAlignment w:val="baseline"/>
        <w:rPr>
          <w:rFonts w:eastAsia="Times New Roman"/>
          <w:lang w:eastAsia="en-US"/>
        </w:rPr>
      </w:pPr>
      <w:r w:rsidRPr="00B116F7">
        <w:rPr>
          <w:rFonts w:eastAsia="Times New Roman"/>
          <w:lang w:eastAsia="en-US"/>
        </w:rPr>
        <w:t>Am fost informat(ă) că prelucrarea datelor mele cu caracter personal este necesară în vederea obligaţiilor legale ce îi revin operatorului, respectiv</w:t>
      </w:r>
      <w:r w:rsidR="002D6240">
        <w:rPr>
          <w:rFonts w:eastAsia="Times New Roman"/>
          <w:lang w:eastAsia="en-US"/>
        </w:rPr>
        <w:t xml:space="preserve"> </w:t>
      </w:r>
      <w:r w:rsidR="007D0345">
        <w:rPr>
          <w:rFonts w:eastAsia="Times New Roman"/>
          <w:lang w:eastAsia="en-US"/>
        </w:rPr>
        <w:t>MCID</w:t>
      </w:r>
      <w:r w:rsidRPr="00B116F7">
        <w:rPr>
          <w:rFonts w:eastAsia="Times New Roman"/>
          <w:lang w:eastAsia="en-US"/>
        </w:rPr>
        <w:t xml:space="preserve"> în cadrul apelului de proiecte PNRR-III-C9-2022-I</w:t>
      </w:r>
      <w:r w:rsidR="00294BEF" w:rsidRPr="00B116F7">
        <w:rPr>
          <w:rFonts w:eastAsia="Times New Roman"/>
          <w:lang w:eastAsia="en-US"/>
        </w:rPr>
        <w:t>5</w:t>
      </w:r>
      <w:r w:rsidRPr="00B116F7">
        <w:rPr>
          <w:rFonts w:eastAsia="Times New Roman"/>
          <w:lang w:eastAsia="en-US"/>
        </w:rPr>
        <w:t>, precum şi în scopul intereselor şi drepturilor ce îmi revin.</w:t>
      </w:r>
    </w:p>
    <w:p w14:paraId="0AEB44E5" w14:textId="7EBB23E0" w:rsidR="005973A1" w:rsidRPr="00B116F7" w:rsidRDefault="005973A1" w:rsidP="00103FD1">
      <w:pPr>
        <w:widowControl w:val="0"/>
        <w:numPr>
          <w:ilvl w:val="1"/>
          <w:numId w:val="6"/>
        </w:numPr>
        <w:tabs>
          <w:tab w:val="left" w:pos="284"/>
        </w:tabs>
        <w:adjustRightInd w:val="0"/>
        <w:spacing w:line="276" w:lineRule="auto"/>
        <w:ind w:left="0" w:firstLine="0"/>
        <w:jc w:val="both"/>
        <w:textAlignment w:val="baseline"/>
        <w:rPr>
          <w:rFonts w:eastAsia="Times New Roman"/>
          <w:lang w:eastAsia="en-US"/>
        </w:rPr>
      </w:pPr>
      <w:r w:rsidRPr="00B116F7">
        <w:rPr>
          <w:rFonts w:eastAsia="Times New Roman"/>
          <w:lang w:eastAsia="en-US"/>
        </w:rPr>
        <w:t xml:space="preserve">Am fost informat(ă) că datele mele cu caracter personal sunt comunicate autorităţilor publice, precum şi altor instituţii abilitate (Ex.: ANAF, ANFP, ITM, ANI, la solicitarea instanţelor judecătoreşti sau organelor de cercetare penală, </w:t>
      </w:r>
      <w:r w:rsidR="009E1E09">
        <w:t>ș.a</w:t>
      </w:r>
      <w:r w:rsidRPr="00B116F7">
        <w:rPr>
          <w:rFonts w:eastAsia="Times New Roman"/>
          <w:lang w:eastAsia="en-US"/>
        </w:rPr>
        <w:t>).</w:t>
      </w:r>
    </w:p>
    <w:p w14:paraId="7EBECACC" w14:textId="48E846D2" w:rsidR="005973A1" w:rsidRPr="00B116F7" w:rsidRDefault="005973A1" w:rsidP="00103FD1">
      <w:pPr>
        <w:widowControl w:val="0"/>
        <w:numPr>
          <w:ilvl w:val="1"/>
          <w:numId w:val="6"/>
        </w:numPr>
        <w:tabs>
          <w:tab w:val="left" w:pos="284"/>
        </w:tabs>
        <w:adjustRightInd w:val="0"/>
        <w:spacing w:line="276" w:lineRule="auto"/>
        <w:ind w:left="0" w:firstLine="0"/>
        <w:jc w:val="both"/>
        <w:textAlignment w:val="baseline"/>
        <w:rPr>
          <w:rFonts w:eastAsia="Times New Roman"/>
          <w:lang w:eastAsia="en-US"/>
        </w:rPr>
      </w:pPr>
      <w:r w:rsidRPr="00B116F7">
        <w:rPr>
          <w:rFonts w:eastAsia="Times New Roman"/>
          <w:lang w:eastAsia="en-US"/>
        </w:rPr>
        <w:t>Am fost informat(ă) că în scopul prelucrării exacte a datelor mele cu caracter personal, am obligaţia de a aduce la cunoştinţa operatorului, respectiv</w:t>
      </w:r>
      <w:r w:rsidR="002D6240">
        <w:rPr>
          <w:rFonts w:eastAsia="Times New Roman"/>
          <w:lang w:eastAsia="en-US"/>
        </w:rPr>
        <w:t xml:space="preserve"> </w:t>
      </w:r>
      <w:r w:rsidR="007D0345">
        <w:rPr>
          <w:rFonts w:eastAsia="Times New Roman"/>
          <w:lang w:eastAsia="en-US"/>
        </w:rPr>
        <w:t>MCID</w:t>
      </w:r>
      <w:r w:rsidRPr="00B116F7">
        <w:rPr>
          <w:rFonts w:eastAsia="Times New Roman"/>
          <w:lang w:eastAsia="en-US"/>
        </w:rPr>
        <w:t>, orice modificare survenită asupra datelor mele personale.</w:t>
      </w:r>
    </w:p>
    <w:p w14:paraId="7876EA7E" w14:textId="7FEC201C" w:rsidR="005973A1" w:rsidRPr="00B116F7" w:rsidRDefault="005973A1" w:rsidP="00103FD1">
      <w:pPr>
        <w:widowControl w:val="0"/>
        <w:numPr>
          <w:ilvl w:val="1"/>
          <w:numId w:val="6"/>
        </w:numPr>
        <w:tabs>
          <w:tab w:val="left" w:pos="284"/>
        </w:tabs>
        <w:adjustRightInd w:val="0"/>
        <w:spacing w:line="276" w:lineRule="auto"/>
        <w:ind w:left="0" w:firstLine="0"/>
        <w:jc w:val="both"/>
        <w:textAlignment w:val="baseline"/>
        <w:rPr>
          <w:rFonts w:eastAsia="Times New Roman"/>
          <w:lang w:eastAsia="en-US"/>
        </w:rPr>
      </w:pPr>
      <w:r w:rsidRPr="00B116F7">
        <w:rPr>
          <w:rFonts w:eastAsia="Times New Roman"/>
          <w:lang w:eastAsia="en-US"/>
        </w:rPr>
        <w:t>Am fost informat(ă) că am dreptul să îmi retrag consimţămâtul în orice moment printr-o cerere scrisă, întemeiată, datată şi semnată, depusă la sediul</w:t>
      </w:r>
      <w:r w:rsidR="002D6240">
        <w:rPr>
          <w:rFonts w:eastAsia="Times New Roman"/>
          <w:lang w:eastAsia="en-US"/>
        </w:rPr>
        <w:t xml:space="preserve"> </w:t>
      </w:r>
      <w:r w:rsidR="007D0345">
        <w:rPr>
          <w:rFonts w:eastAsia="Times New Roman"/>
          <w:lang w:eastAsia="en-US"/>
        </w:rPr>
        <w:t>MCID</w:t>
      </w:r>
      <w:r w:rsidRPr="00B116F7">
        <w:rPr>
          <w:rFonts w:eastAsia="Times New Roman"/>
          <w:lang w:eastAsia="en-US"/>
        </w:rPr>
        <w:t xml:space="preserve">, exceptând cazul în care prelucrarea datelor mele cu caracter personal este necesară în legătură cu raportul de muncă/serviciu. </w:t>
      </w:r>
    </w:p>
    <w:p w14:paraId="050EE3AE" w14:textId="77777777" w:rsidR="005973A1" w:rsidRPr="00B116F7" w:rsidRDefault="005973A1" w:rsidP="00103FD1">
      <w:pPr>
        <w:widowControl w:val="0"/>
        <w:tabs>
          <w:tab w:val="left" w:pos="284"/>
        </w:tabs>
        <w:spacing w:line="276" w:lineRule="auto"/>
        <w:contextualSpacing/>
        <w:jc w:val="both"/>
        <w:rPr>
          <w:rFonts w:eastAsia="Times New Roman"/>
          <w:lang w:eastAsia="en-US"/>
        </w:rPr>
      </w:pPr>
    </w:p>
    <w:p w14:paraId="27414016" w14:textId="1F9DD7B7" w:rsidR="005973A1" w:rsidRPr="00B116F7" w:rsidRDefault="005973A1" w:rsidP="00103FD1">
      <w:pPr>
        <w:widowControl w:val="0"/>
        <w:tabs>
          <w:tab w:val="left" w:pos="284"/>
        </w:tabs>
        <w:spacing w:line="276" w:lineRule="auto"/>
        <w:jc w:val="both"/>
        <w:rPr>
          <w:rFonts w:eastAsia="Times New Roman"/>
          <w:color w:val="000000"/>
          <w:lang w:eastAsia="en-US"/>
        </w:rPr>
      </w:pPr>
      <w:r w:rsidRPr="00B116F7">
        <w:rPr>
          <w:rFonts w:eastAsia="Times New Roman"/>
          <w:lang w:eastAsia="en-US"/>
        </w:rPr>
        <w:t>În consecinţă, îmi dau consimţământul pentru prelucrarea, transmiterea şi stocarea datelor cu caracter personal în cadrul</w:t>
      </w:r>
      <w:r w:rsidR="002D6240">
        <w:rPr>
          <w:rFonts w:eastAsia="Times New Roman"/>
          <w:lang w:eastAsia="en-US"/>
        </w:rPr>
        <w:t xml:space="preserve"> </w:t>
      </w:r>
      <w:r w:rsidR="007D0345">
        <w:rPr>
          <w:rFonts w:eastAsia="Times New Roman"/>
          <w:lang w:eastAsia="en-US"/>
        </w:rPr>
        <w:t>MCID</w:t>
      </w:r>
      <w:r w:rsidRPr="00B116F7">
        <w:rPr>
          <w:rFonts w:eastAsia="Times New Roman"/>
          <w:color w:val="000000"/>
          <w:lang w:eastAsia="en-US"/>
        </w:rPr>
        <w:t xml:space="preserve"> în cadrul apelului de proiecte PNRR-III-C9-2022-I</w:t>
      </w:r>
      <w:r w:rsidR="00DD7B1F" w:rsidRPr="00B116F7">
        <w:rPr>
          <w:rFonts w:eastAsia="Times New Roman"/>
          <w:color w:val="000000"/>
          <w:lang w:eastAsia="en-US"/>
        </w:rPr>
        <w:t>5</w:t>
      </w:r>
      <w:r w:rsidRPr="00B116F7">
        <w:rPr>
          <w:rFonts w:eastAsia="Times New Roman"/>
          <w:color w:val="000000"/>
          <w:lang w:eastAsia="en-US"/>
        </w:rPr>
        <w:t>.</w:t>
      </w:r>
    </w:p>
    <w:p w14:paraId="0D445679" w14:textId="77777777" w:rsidR="005973A1" w:rsidRPr="00B116F7" w:rsidRDefault="005973A1" w:rsidP="00103FD1">
      <w:pPr>
        <w:widowControl w:val="0"/>
        <w:tabs>
          <w:tab w:val="left" w:pos="284"/>
        </w:tabs>
        <w:spacing w:line="276" w:lineRule="auto"/>
        <w:jc w:val="both"/>
        <w:rPr>
          <w:rFonts w:eastAsia="Times New Roman"/>
          <w:i/>
          <w:color w:val="000000"/>
          <w:lang w:eastAsia="en-US"/>
        </w:rPr>
      </w:pPr>
    </w:p>
    <w:p w14:paraId="11B62891" w14:textId="77777777" w:rsidR="005973A1" w:rsidRPr="00B116F7" w:rsidRDefault="005973A1" w:rsidP="00103FD1">
      <w:pPr>
        <w:widowControl w:val="0"/>
        <w:tabs>
          <w:tab w:val="left" w:pos="284"/>
        </w:tabs>
        <w:spacing w:line="276" w:lineRule="auto"/>
        <w:jc w:val="both"/>
        <w:rPr>
          <w:rFonts w:eastAsia="Times New Roman"/>
          <w:lang w:eastAsia="en-US"/>
        </w:rPr>
      </w:pPr>
      <w:r w:rsidRPr="00B116F7">
        <w:rPr>
          <w:rFonts w:eastAsia="Times New Roman"/>
          <w:lang w:eastAsia="en-US"/>
        </w:rPr>
        <w:t xml:space="preserve">Data: </w:t>
      </w:r>
    </w:p>
    <w:p w14:paraId="143EF687" w14:textId="77777777" w:rsidR="005973A1" w:rsidRPr="00B116F7" w:rsidRDefault="005973A1" w:rsidP="00103FD1">
      <w:pPr>
        <w:widowControl w:val="0"/>
        <w:tabs>
          <w:tab w:val="left" w:pos="284"/>
        </w:tabs>
        <w:spacing w:line="276" w:lineRule="auto"/>
        <w:jc w:val="both"/>
        <w:rPr>
          <w:rFonts w:eastAsia="Times New Roman"/>
          <w:lang w:eastAsia="en-US"/>
        </w:rPr>
      </w:pPr>
    </w:p>
    <w:p w14:paraId="4E846731" w14:textId="77777777" w:rsidR="005973A1" w:rsidRPr="00B116F7" w:rsidRDefault="005973A1" w:rsidP="00103FD1">
      <w:pPr>
        <w:widowControl w:val="0"/>
        <w:tabs>
          <w:tab w:val="left" w:pos="284"/>
        </w:tabs>
        <w:spacing w:line="276" w:lineRule="auto"/>
        <w:jc w:val="both"/>
        <w:rPr>
          <w:rFonts w:eastAsia="Times New Roman"/>
          <w:lang w:eastAsia="en-US"/>
        </w:rPr>
      </w:pPr>
      <w:r w:rsidRPr="00B116F7">
        <w:rPr>
          <w:rFonts w:eastAsia="Times New Roman"/>
          <w:lang w:eastAsia="en-US"/>
        </w:rPr>
        <w:t>Reprezentant legal</w:t>
      </w:r>
    </w:p>
    <w:p w14:paraId="4877ADF3" w14:textId="77777777" w:rsidR="005973A1" w:rsidRPr="00B116F7" w:rsidRDefault="005973A1" w:rsidP="00103FD1">
      <w:pPr>
        <w:widowControl w:val="0"/>
        <w:tabs>
          <w:tab w:val="left" w:pos="284"/>
        </w:tabs>
        <w:spacing w:line="276" w:lineRule="auto"/>
        <w:jc w:val="both"/>
        <w:rPr>
          <w:rFonts w:eastAsia="Times New Roman"/>
          <w:lang w:eastAsia="en-US"/>
        </w:rPr>
      </w:pPr>
      <w:r w:rsidRPr="00B116F7">
        <w:rPr>
          <w:rFonts w:eastAsia="Times New Roman"/>
          <w:lang w:eastAsia="en-US"/>
        </w:rPr>
        <w:t xml:space="preserve">Funcția: </w:t>
      </w:r>
    </w:p>
    <w:p w14:paraId="32591360" w14:textId="77777777" w:rsidR="005973A1" w:rsidRPr="00B116F7" w:rsidRDefault="005973A1" w:rsidP="00103FD1">
      <w:pPr>
        <w:widowControl w:val="0"/>
        <w:tabs>
          <w:tab w:val="left" w:pos="284"/>
        </w:tabs>
        <w:spacing w:line="276" w:lineRule="auto"/>
        <w:jc w:val="both"/>
        <w:rPr>
          <w:rFonts w:eastAsia="Times New Roman"/>
          <w:lang w:eastAsia="en-US"/>
        </w:rPr>
      </w:pPr>
      <w:r w:rsidRPr="00B116F7">
        <w:rPr>
          <w:rFonts w:eastAsia="Times New Roman"/>
          <w:lang w:eastAsia="en-US"/>
        </w:rPr>
        <w:t>Numele şi prenumele:</w:t>
      </w:r>
    </w:p>
    <w:p w14:paraId="1E492A63" w14:textId="77777777" w:rsidR="005973A1" w:rsidRPr="00B116F7" w:rsidRDefault="005973A1" w:rsidP="00103FD1">
      <w:pPr>
        <w:widowControl w:val="0"/>
        <w:tabs>
          <w:tab w:val="left" w:pos="284"/>
        </w:tabs>
        <w:spacing w:line="276" w:lineRule="auto"/>
        <w:jc w:val="both"/>
        <w:rPr>
          <w:rFonts w:eastAsia="Times New Roman"/>
          <w:lang w:eastAsia="en-US"/>
        </w:rPr>
      </w:pPr>
      <w:r w:rsidRPr="00B116F7">
        <w:rPr>
          <w:rFonts w:eastAsia="Times New Roman"/>
          <w:i/>
          <w:lang w:eastAsia="en-US"/>
        </w:rPr>
        <w:t>Semnătura</w:t>
      </w:r>
    </w:p>
    <w:p w14:paraId="77EBC9A4" w14:textId="77777777" w:rsidR="005973A1" w:rsidRPr="00B116F7" w:rsidRDefault="005973A1" w:rsidP="00103FD1">
      <w:pPr>
        <w:tabs>
          <w:tab w:val="left" w:pos="284"/>
        </w:tabs>
        <w:spacing w:line="276" w:lineRule="auto"/>
        <w:rPr>
          <w:b/>
          <w:szCs w:val="20"/>
          <w:lang w:eastAsia="en-US"/>
        </w:rPr>
      </w:pPr>
      <w:r w:rsidRPr="00B116F7">
        <w:br w:type="page"/>
      </w:r>
    </w:p>
    <w:p w14:paraId="2BA382D4" w14:textId="3ED9BAF0" w:rsidR="005973A1" w:rsidRPr="00B116F7" w:rsidRDefault="005973A1" w:rsidP="00103FD1">
      <w:pPr>
        <w:pStyle w:val="Heading1"/>
        <w:tabs>
          <w:tab w:val="left" w:pos="284"/>
        </w:tabs>
        <w:rPr>
          <w:lang w:val="ro-RO"/>
        </w:rPr>
      </w:pPr>
      <w:bookmarkStart w:id="101" w:name="_Toc115034473"/>
      <w:bookmarkStart w:id="102" w:name="_Toc115452491"/>
      <w:r w:rsidRPr="00B116F7">
        <w:rPr>
          <w:lang w:val="ro-RO"/>
        </w:rPr>
        <w:lastRenderedPageBreak/>
        <w:t>Anexa 1</w:t>
      </w:r>
      <w:r w:rsidR="009F310F" w:rsidRPr="00B116F7">
        <w:rPr>
          <w:lang w:val="ro-RO"/>
        </w:rPr>
        <w:t>8</w:t>
      </w:r>
      <w:r w:rsidRPr="00B116F7">
        <w:rPr>
          <w:lang w:val="ro-RO"/>
        </w:rPr>
        <w:t xml:space="preserve">b. Declarație consimțământ director proiect </w:t>
      </w:r>
      <w:r w:rsidR="002A24D9">
        <w:rPr>
          <w:lang w:val="ro-RO"/>
        </w:rPr>
        <w:t xml:space="preserve">complex </w:t>
      </w:r>
      <w:r w:rsidRPr="00B116F7">
        <w:rPr>
          <w:lang w:val="ro-RO"/>
        </w:rPr>
        <w:t>privind prelucrarea datelor cu caracter personal</w:t>
      </w:r>
      <w:bookmarkEnd w:id="101"/>
      <w:bookmarkEnd w:id="102"/>
    </w:p>
    <w:p w14:paraId="3ADEC85F" w14:textId="77777777" w:rsidR="005973A1" w:rsidRPr="00B116F7" w:rsidRDefault="005973A1" w:rsidP="00103FD1">
      <w:pPr>
        <w:widowControl w:val="0"/>
        <w:tabs>
          <w:tab w:val="left" w:pos="284"/>
        </w:tabs>
        <w:spacing w:line="276" w:lineRule="auto"/>
        <w:jc w:val="both"/>
        <w:rPr>
          <w:rFonts w:eastAsia="Times New Roman"/>
          <w:color w:val="000000"/>
          <w:lang w:eastAsia="en-US"/>
        </w:rPr>
      </w:pPr>
    </w:p>
    <w:p w14:paraId="0FB9B7AF" w14:textId="4EEEA90C" w:rsidR="005973A1" w:rsidRPr="00B116F7" w:rsidRDefault="005973A1" w:rsidP="00103FD1">
      <w:pPr>
        <w:widowControl w:val="0"/>
        <w:tabs>
          <w:tab w:val="left" w:pos="284"/>
        </w:tabs>
        <w:spacing w:line="276" w:lineRule="auto"/>
        <w:jc w:val="both"/>
        <w:rPr>
          <w:rFonts w:eastAsia="Times New Roman"/>
          <w:color w:val="000000"/>
          <w:lang w:eastAsia="en-US"/>
        </w:rPr>
      </w:pPr>
      <w:r w:rsidRPr="00B116F7">
        <w:rPr>
          <w:rFonts w:eastAsia="Times New Roman"/>
          <w:color w:val="000000"/>
          <w:lang w:eastAsia="en-US"/>
        </w:rPr>
        <w:t>Subsemnatul/subsemnata, .............................................., având funcţia de</w:t>
      </w:r>
      <w:r w:rsidR="0023778B">
        <w:rPr>
          <w:rFonts w:eastAsia="Times New Roman"/>
          <w:color w:val="000000"/>
          <w:lang w:eastAsia="en-US"/>
        </w:rPr>
        <w:t xml:space="preserve"> Director proiect complex în proiectul cu titlul </w:t>
      </w:r>
      <w:r w:rsidRPr="00B116F7">
        <w:rPr>
          <w:rFonts w:eastAsia="Times New Roman"/>
          <w:color w:val="000000"/>
          <w:lang w:eastAsia="en-US"/>
        </w:rPr>
        <w:t>.............................. declar că:</w:t>
      </w:r>
    </w:p>
    <w:p w14:paraId="62C87FE0" w14:textId="77777777" w:rsidR="005973A1" w:rsidRPr="00B116F7" w:rsidRDefault="005973A1" w:rsidP="00103FD1">
      <w:pPr>
        <w:widowControl w:val="0"/>
        <w:tabs>
          <w:tab w:val="left" w:pos="284"/>
        </w:tabs>
        <w:spacing w:line="276" w:lineRule="auto"/>
        <w:jc w:val="both"/>
        <w:rPr>
          <w:rFonts w:eastAsia="Times New Roman"/>
          <w:lang w:eastAsia="en-US"/>
        </w:rPr>
      </w:pPr>
    </w:p>
    <w:p w14:paraId="40DEA345" w14:textId="77777777" w:rsidR="005973A1" w:rsidRPr="00B116F7" w:rsidRDefault="005973A1" w:rsidP="00103FD1">
      <w:pPr>
        <w:widowControl w:val="0"/>
        <w:numPr>
          <w:ilvl w:val="1"/>
          <w:numId w:val="6"/>
        </w:numPr>
        <w:tabs>
          <w:tab w:val="left" w:pos="284"/>
        </w:tabs>
        <w:adjustRightInd w:val="0"/>
        <w:spacing w:line="276" w:lineRule="auto"/>
        <w:ind w:left="0" w:firstLine="0"/>
        <w:jc w:val="both"/>
        <w:textAlignment w:val="baseline"/>
        <w:rPr>
          <w:rFonts w:eastAsia="Times New Roman"/>
          <w:lang w:eastAsia="en-US"/>
        </w:rPr>
      </w:pPr>
      <w:r w:rsidRPr="00B116F7">
        <w:rPr>
          <w:rFonts w:eastAsia="Times New Roman"/>
          <w:lang w:eastAsia="en-US"/>
        </w:rPr>
        <w:t>Am fost informat(ă) cu privire la prevederile Regulamentului (UE) 679/26 aprilie 2016 privind protecţia persoanelor fizice în ceea ce priveşte prelucrarea datelor cu caracter personal şi privind libera circulaţie a acestor date.</w:t>
      </w:r>
    </w:p>
    <w:p w14:paraId="382A6150" w14:textId="77777777" w:rsidR="005973A1" w:rsidRPr="00B116F7" w:rsidRDefault="005973A1" w:rsidP="00103FD1">
      <w:pPr>
        <w:widowControl w:val="0"/>
        <w:numPr>
          <w:ilvl w:val="1"/>
          <w:numId w:val="6"/>
        </w:numPr>
        <w:tabs>
          <w:tab w:val="left" w:pos="284"/>
        </w:tabs>
        <w:adjustRightInd w:val="0"/>
        <w:spacing w:line="276" w:lineRule="auto"/>
        <w:ind w:left="0" w:firstLine="0"/>
        <w:jc w:val="both"/>
        <w:textAlignment w:val="baseline"/>
        <w:rPr>
          <w:rFonts w:eastAsia="Times New Roman"/>
          <w:lang w:eastAsia="en-US"/>
        </w:rPr>
      </w:pPr>
      <w:r w:rsidRPr="00B116F7">
        <w:rPr>
          <w:rFonts w:eastAsia="Times New Roman"/>
          <w:lang w:eastAsia="en-US"/>
        </w:rPr>
        <w:t>Am fost informat(ă) că beneficiez de dreptul de acces, de intervenţie asupra datelor mele şi dreptul de a nu fi supus unei decizii individuale.</w:t>
      </w:r>
    </w:p>
    <w:p w14:paraId="4CE40C55" w14:textId="3115FA08" w:rsidR="005973A1" w:rsidRPr="00B116F7" w:rsidRDefault="005973A1" w:rsidP="00103FD1">
      <w:pPr>
        <w:widowControl w:val="0"/>
        <w:numPr>
          <w:ilvl w:val="1"/>
          <w:numId w:val="6"/>
        </w:numPr>
        <w:tabs>
          <w:tab w:val="left" w:pos="284"/>
        </w:tabs>
        <w:adjustRightInd w:val="0"/>
        <w:spacing w:line="276" w:lineRule="auto"/>
        <w:ind w:left="0" w:firstLine="0"/>
        <w:jc w:val="both"/>
        <w:textAlignment w:val="baseline"/>
        <w:rPr>
          <w:rFonts w:eastAsia="Times New Roman"/>
          <w:lang w:eastAsia="en-US"/>
        </w:rPr>
      </w:pPr>
      <w:r w:rsidRPr="00B116F7">
        <w:rPr>
          <w:rFonts w:eastAsia="Times New Roman"/>
          <w:lang w:eastAsia="en-US"/>
        </w:rPr>
        <w:t>Am fost informat(ă) că datele cu caracter personal urmează să fie prelucrate şi stocate în cadrul</w:t>
      </w:r>
      <w:r w:rsidR="002D6240">
        <w:rPr>
          <w:rFonts w:eastAsia="Times New Roman"/>
          <w:lang w:eastAsia="en-US"/>
        </w:rPr>
        <w:t xml:space="preserve"> </w:t>
      </w:r>
      <w:r w:rsidR="007D0345">
        <w:rPr>
          <w:rFonts w:eastAsia="Times New Roman"/>
          <w:lang w:eastAsia="en-US"/>
        </w:rPr>
        <w:t>MCID</w:t>
      </w:r>
      <w:r w:rsidRPr="00B116F7">
        <w:rPr>
          <w:rFonts w:eastAsia="Times New Roman"/>
          <w:lang w:eastAsia="en-US"/>
        </w:rPr>
        <w:t xml:space="preserve"> în cadrul apelului de proiecte PNRR-III-C9-2022-I</w:t>
      </w:r>
      <w:r w:rsidR="00C036BF" w:rsidRPr="00B116F7">
        <w:rPr>
          <w:rFonts w:eastAsia="Times New Roman"/>
          <w:lang w:eastAsia="en-US"/>
        </w:rPr>
        <w:t>5</w:t>
      </w:r>
      <w:r w:rsidRPr="00B116F7">
        <w:rPr>
          <w:rFonts w:eastAsia="Times New Roman"/>
          <w:lang w:eastAsia="en-US"/>
        </w:rPr>
        <w:t>.</w:t>
      </w:r>
    </w:p>
    <w:p w14:paraId="63BA03A6" w14:textId="4BB75B66" w:rsidR="005973A1" w:rsidRPr="00B116F7" w:rsidRDefault="005973A1" w:rsidP="00103FD1">
      <w:pPr>
        <w:widowControl w:val="0"/>
        <w:numPr>
          <w:ilvl w:val="1"/>
          <w:numId w:val="6"/>
        </w:numPr>
        <w:tabs>
          <w:tab w:val="left" w:pos="284"/>
        </w:tabs>
        <w:adjustRightInd w:val="0"/>
        <w:spacing w:line="276" w:lineRule="auto"/>
        <w:ind w:left="0" w:firstLine="0"/>
        <w:jc w:val="both"/>
        <w:textAlignment w:val="baseline"/>
        <w:rPr>
          <w:rFonts w:eastAsia="Times New Roman"/>
          <w:lang w:eastAsia="en-US"/>
        </w:rPr>
      </w:pPr>
      <w:r w:rsidRPr="00B116F7">
        <w:rPr>
          <w:rFonts w:eastAsia="Times New Roman"/>
          <w:lang w:eastAsia="en-US"/>
        </w:rPr>
        <w:t>Am fost informat(ă) că prelucrarea datelor mele cu caracter personal este necesară în vederea obligaţiilor legale ce îi revin operatorului, respectiv</w:t>
      </w:r>
      <w:r w:rsidR="002D6240">
        <w:rPr>
          <w:rFonts w:eastAsia="Times New Roman"/>
          <w:lang w:eastAsia="en-US"/>
        </w:rPr>
        <w:t xml:space="preserve"> </w:t>
      </w:r>
      <w:r w:rsidR="007D0345">
        <w:rPr>
          <w:rFonts w:eastAsia="Times New Roman"/>
          <w:lang w:eastAsia="en-US"/>
        </w:rPr>
        <w:t>MCID</w:t>
      </w:r>
      <w:r w:rsidRPr="00B116F7">
        <w:rPr>
          <w:rFonts w:eastAsia="Times New Roman"/>
          <w:lang w:eastAsia="en-US"/>
        </w:rPr>
        <w:t xml:space="preserve"> în cadrul apelului de proiecte PNRR-III-C9-2022-I</w:t>
      </w:r>
      <w:r w:rsidR="00C036BF" w:rsidRPr="00B116F7">
        <w:rPr>
          <w:rFonts w:eastAsia="Times New Roman"/>
          <w:lang w:eastAsia="en-US"/>
        </w:rPr>
        <w:t>5</w:t>
      </w:r>
      <w:r w:rsidRPr="00B116F7">
        <w:rPr>
          <w:rFonts w:eastAsia="Times New Roman"/>
          <w:lang w:eastAsia="en-US"/>
        </w:rPr>
        <w:t>, precum şi în scopul intereselor şi drepturilor ce îmi revin.</w:t>
      </w:r>
    </w:p>
    <w:p w14:paraId="722AF149" w14:textId="2CCEE23E" w:rsidR="005973A1" w:rsidRPr="00B116F7" w:rsidRDefault="005973A1" w:rsidP="00103FD1">
      <w:pPr>
        <w:widowControl w:val="0"/>
        <w:numPr>
          <w:ilvl w:val="1"/>
          <w:numId w:val="6"/>
        </w:numPr>
        <w:tabs>
          <w:tab w:val="left" w:pos="284"/>
        </w:tabs>
        <w:adjustRightInd w:val="0"/>
        <w:spacing w:line="276" w:lineRule="auto"/>
        <w:ind w:left="0" w:firstLine="0"/>
        <w:jc w:val="both"/>
        <w:textAlignment w:val="baseline"/>
        <w:rPr>
          <w:rFonts w:eastAsia="Times New Roman"/>
          <w:lang w:eastAsia="en-US"/>
        </w:rPr>
      </w:pPr>
      <w:r w:rsidRPr="00B116F7">
        <w:rPr>
          <w:rFonts w:eastAsia="Times New Roman"/>
          <w:lang w:eastAsia="en-US"/>
        </w:rPr>
        <w:t xml:space="preserve">Am fost informat(ă) că datele mele cu caracter personal sunt comunicate autorităţilor publice, precum şi altor instituţii abilitate (Ex.: ANAF, ANFP, ITM, ANI, la solicitarea instanţelor judecătoreşti sau organelor de cercetare penală, </w:t>
      </w:r>
      <w:r w:rsidR="009E1E09">
        <w:t>ș.a</w:t>
      </w:r>
      <w:r w:rsidRPr="00B116F7">
        <w:rPr>
          <w:rFonts w:eastAsia="Times New Roman"/>
          <w:lang w:eastAsia="en-US"/>
        </w:rPr>
        <w:t>).</w:t>
      </w:r>
    </w:p>
    <w:p w14:paraId="747772A1" w14:textId="5898C45A" w:rsidR="005973A1" w:rsidRPr="00B116F7" w:rsidRDefault="005973A1" w:rsidP="00103FD1">
      <w:pPr>
        <w:widowControl w:val="0"/>
        <w:numPr>
          <w:ilvl w:val="1"/>
          <w:numId w:val="6"/>
        </w:numPr>
        <w:tabs>
          <w:tab w:val="left" w:pos="284"/>
        </w:tabs>
        <w:adjustRightInd w:val="0"/>
        <w:spacing w:line="276" w:lineRule="auto"/>
        <w:ind w:left="0" w:firstLine="0"/>
        <w:jc w:val="both"/>
        <w:textAlignment w:val="baseline"/>
        <w:rPr>
          <w:rFonts w:eastAsia="Times New Roman"/>
          <w:lang w:eastAsia="en-US"/>
        </w:rPr>
      </w:pPr>
      <w:r w:rsidRPr="00B116F7">
        <w:rPr>
          <w:rFonts w:eastAsia="Times New Roman"/>
          <w:lang w:eastAsia="en-US"/>
        </w:rPr>
        <w:t>Am fost informat(ă) că în scopul prelucrării exacte a datelor mele cu caracter personal, am obligaţia de a aduce la cunoştinţa operatorului, respectiv</w:t>
      </w:r>
      <w:r w:rsidR="002D6240">
        <w:rPr>
          <w:rFonts w:eastAsia="Times New Roman"/>
          <w:lang w:eastAsia="en-US"/>
        </w:rPr>
        <w:t xml:space="preserve"> </w:t>
      </w:r>
      <w:r w:rsidR="007D0345">
        <w:rPr>
          <w:rFonts w:eastAsia="Times New Roman"/>
          <w:lang w:eastAsia="en-US"/>
        </w:rPr>
        <w:t>MCID</w:t>
      </w:r>
      <w:r w:rsidRPr="00B116F7">
        <w:rPr>
          <w:rFonts w:eastAsia="Times New Roman"/>
          <w:lang w:eastAsia="en-US"/>
        </w:rPr>
        <w:t>, orice modificare survenită asupra datelor mele personale.</w:t>
      </w:r>
    </w:p>
    <w:p w14:paraId="25758719" w14:textId="7391FF1E" w:rsidR="005973A1" w:rsidRPr="00B116F7" w:rsidRDefault="005973A1" w:rsidP="00103FD1">
      <w:pPr>
        <w:widowControl w:val="0"/>
        <w:numPr>
          <w:ilvl w:val="1"/>
          <w:numId w:val="6"/>
        </w:numPr>
        <w:tabs>
          <w:tab w:val="left" w:pos="284"/>
        </w:tabs>
        <w:adjustRightInd w:val="0"/>
        <w:spacing w:line="276" w:lineRule="auto"/>
        <w:ind w:left="0" w:firstLine="0"/>
        <w:jc w:val="both"/>
        <w:textAlignment w:val="baseline"/>
        <w:rPr>
          <w:rFonts w:eastAsia="Times New Roman"/>
          <w:lang w:eastAsia="en-US"/>
        </w:rPr>
      </w:pPr>
      <w:r w:rsidRPr="00B116F7">
        <w:rPr>
          <w:rFonts w:eastAsia="Times New Roman"/>
          <w:lang w:eastAsia="en-US"/>
        </w:rPr>
        <w:t>Am fost informat(ă) că am dreptul să îmi retrag consimţămâtul în orice moment printr-o cerere scrisă, întemeiată, datată şi semnată, depusă la sediul</w:t>
      </w:r>
      <w:r w:rsidR="002D6240">
        <w:rPr>
          <w:rFonts w:eastAsia="Times New Roman"/>
          <w:lang w:eastAsia="en-US"/>
        </w:rPr>
        <w:t xml:space="preserve"> </w:t>
      </w:r>
      <w:r w:rsidR="007D0345">
        <w:rPr>
          <w:rFonts w:eastAsia="Times New Roman"/>
          <w:lang w:eastAsia="en-US"/>
        </w:rPr>
        <w:t>MCID</w:t>
      </w:r>
      <w:r w:rsidRPr="00B116F7">
        <w:rPr>
          <w:rFonts w:eastAsia="Times New Roman"/>
          <w:lang w:eastAsia="en-US"/>
        </w:rPr>
        <w:t xml:space="preserve">, exceptând cazul în care prelucrarea datelor mele cu caracter personal este necesară în legătură cu raportul de muncă/serviciu. </w:t>
      </w:r>
    </w:p>
    <w:p w14:paraId="28CC8042" w14:textId="77777777" w:rsidR="005973A1" w:rsidRPr="00B116F7" w:rsidRDefault="005973A1" w:rsidP="00103FD1">
      <w:pPr>
        <w:widowControl w:val="0"/>
        <w:tabs>
          <w:tab w:val="left" w:pos="284"/>
        </w:tabs>
        <w:spacing w:line="276" w:lineRule="auto"/>
        <w:contextualSpacing/>
        <w:jc w:val="both"/>
        <w:rPr>
          <w:rFonts w:eastAsia="Times New Roman"/>
          <w:lang w:eastAsia="en-US"/>
        </w:rPr>
      </w:pPr>
    </w:p>
    <w:p w14:paraId="486123F7" w14:textId="4E1674A0" w:rsidR="005973A1" w:rsidRPr="00B116F7" w:rsidRDefault="005973A1" w:rsidP="00103FD1">
      <w:pPr>
        <w:widowControl w:val="0"/>
        <w:tabs>
          <w:tab w:val="left" w:pos="284"/>
        </w:tabs>
        <w:spacing w:line="276" w:lineRule="auto"/>
        <w:jc w:val="both"/>
        <w:rPr>
          <w:rFonts w:eastAsia="Times New Roman"/>
          <w:color w:val="000000"/>
          <w:lang w:eastAsia="en-US"/>
        </w:rPr>
      </w:pPr>
      <w:r w:rsidRPr="00B116F7">
        <w:rPr>
          <w:rFonts w:eastAsia="Times New Roman"/>
          <w:lang w:eastAsia="en-US"/>
        </w:rPr>
        <w:t>În consecinţă, îmi dau consimţământul pentru prelucrarea, transmiterea şi stocarea datelor cu caracter personal în cadrul</w:t>
      </w:r>
      <w:r w:rsidR="002D6240">
        <w:rPr>
          <w:rFonts w:eastAsia="Times New Roman"/>
          <w:lang w:eastAsia="en-US"/>
        </w:rPr>
        <w:t xml:space="preserve"> </w:t>
      </w:r>
      <w:r w:rsidR="007D0345">
        <w:rPr>
          <w:rFonts w:eastAsia="Times New Roman"/>
          <w:lang w:eastAsia="en-US"/>
        </w:rPr>
        <w:t>MCID</w:t>
      </w:r>
      <w:r w:rsidRPr="00B116F7">
        <w:rPr>
          <w:rFonts w:eastAsia="Times New Roman"/>
          <w:color w:val="000000"/>
          <w:lang w:eastAsia="en-US"/>
        </w:rPr>
        <w:t xml:space="preserve"> în cadrul apelului de proiecte PNRR-III-C9-2022-I</w:t>
      </w:r>
      <w:r w:rsidR="00C036BF" w:rsidRPr="00B116F7">
        <w:rPr>
          <w:rFonts w:eastAsia="Times New Roman"/>
          <w:color w:val="000000"/>
          <w:lang w:eastAsia="en-US"/>
        </w:rPr>
        <w:t>5</w:t>
      </w:r>
      <w:r w:rsidRPr="00B116F7">
        <w:rPr>
          <w:rFonts w:eastAsia="Times New Roman"/>
          <w:color w:val="000000"/>
          <w:lang w:eastAsia="en-US"/>
        </w:rPr>
        <w:t>.</w:t>
      </w:r>
    </w:p>
    <w:p w14:paraId="51AD9937" w14:textId="77777777" w:rsidR="005973A1" w:rsidRPr="00B116F7" w:rsidRDefault="005973A1" w:rsidP="00103FD1">
      <w:pPr>
        <w:widowControl w:val="0"/>
        <w:tabs>
          <w:tab w:val="left" w:pos="284"/>
        </w:tabs>
        <w:spacing w:line="276" w:lineRule="auto"/>
        <w:jc w:val="both"/>
        <w:rPr>
          <w:rFonts w:eastAsia="Times New Roman"/>
          <w:i/>
          <w:color w:val="000000"/>
          <w:lang w:eastAsia="en-US"/>
        </w:rPr>
      </w:pPr>
    </w:p>
    <w:p w14:paraId="0BDBAEB2" w14:textId="77777777" w:rsidR="005973A1" w:rsidRPr="00B116F7" w:rsidRDefault="005973A1" w:rsidP="00103FD1">
      <w:pPr>
        <w:widowControl w:val="0"/>
        <w:tabs>
          <w:tab w:val="left" w:pos="284"/>
        </w:tabs>
        <w:spacing w:line="276" w:lineRule="auto"/>
        <w:jc w:val="both"/>
        <w:rPr>
          <w:rFonts w:eastAsia="Times New Roman"/>
          <w:lang w:eastAsia="en-US"/>
        </w:rPr>
      </w:pPr>
      <w:r w:rsidRPr="00B116F7">
        <w:rPr>
          <w:rFonts w:eastAsia="Times New Roman"/>
          <w:lang w:eastAsia="en-US"/>
        </w:rPr>
        <w:t xml:space="preserve">Data: </w:t>
      </w:r>
    </w:p>
    <w:p w14:paraId="05C9A2BB" w14:textId="77777777" w:rsidR="005973A1" w:rsidRPr="00B116F7" w:rsidRDefault="005973A1" w:rsidP="00103FD1">
      <w:pPr>
        <w:widowControl w:val="0"/>
        <w:spacing w:line="276" w:lineRule="auto"/>
        <w:jc w:val="both"/>
        <w:rPr>
          <w:rFonts w:eastAsia="Times New Roman"/>
          <w:lang w:eastAsia="en-US"/>
        </w:rPr>
      </w:pPr>
    </w:p>
    <w:p w14:paraId="23749F06" w14:textId="3B5C9FF2" w:rsidR="005973A1" w:rsidRPr="00B116F7" w:rsidRDefault="005973A1" w:rsidP="00103FD1">
      <w:pPr>
        <w:widowControl w:val="0"/>
        <w:spacing w:line="276" w:lineRule="auto"/>
        <w:jc w:val="both"/>
        <w:rPr>
          <w:rFonts w:eastAsia="Times New Roman"/>
          <w:lang w:eastAsia="en-US"/>
        </w:rPr>
      </w:pPr>
      <w:r w:rsidRPr="00B116F7">
        <w:rPr>
          <w:rFonts w:eastAsia="Times New Roman"/>
          <w:lang w:eastAsia="en-US"/>
        </w:rPr>
        <w:t>Director proiect</w:t>
      </w:r>
      <w:r w:rsidR="002A24D9">
        <w:rPr>
          <w:rFonts w:eastAsia="Times New Roman"/>
          <w:lang w:eastAsia="en-US"/>
        </w:rPr>
        <w:t xml:space="preserve"> complex</w:t>
      </w:r>
      <w:r w:rsidRPr="00B116F7">
        <w:rPr>
          <w:rFonts w:eastAsia="Times New Roman"/>
          <w:lang w:eastAsia="en-US"/>
        </w:rPr>
        <w:t>,</w:t>
      </w:r>
    </w:p>
    <w:p w14:paraId="4C0580C5" w14:textId="77777777" w:rsidR="005973A1" w:rsidRPr="00B116F7" w:rsidRDefault="005973A1" w:rsidP="00103FD1">
      <w:pPr>
        <w:widowControl w:val="0"/>
        <w:spacing w:line="276" w:lineRule="auto"/>
        <w:jc w:val="both"/>
        <w:rPr>
          <w:rFonts w:eastAsia="Times New Roman"/>
          <w:lang w:eastAsia="en-US"/>
        </w:rPr>
      </w:pPr>
      <w:r w:rsidRPr="00B116F7">
        <w:rPr>
          <w:rFonts w:eastAsia="Times New Roman"/>
          <w:lang w:eastAsia="en-US"/>
        </w:rPr>
        <w:t>Numele şi prenumele:</w:t>
      </w:r>
    </w:p>
    <w:p w14:paraId="0A29EC5F" w14:textId="77777777" w:rsidR="005973A1" w:rsidRPr="00B116F7" w:rsidRDefault="005973A1" w:rsidP="00103FD1">
      <w:pPr>
        <w:widowControl w:val="0"/>
        <w:spacing w:line="276" w:lineRule="auto"/>
        <w:jc w:val="both"/>
        <w:rPr>
          <w:rFonts w:eastAsia="Times New Roman"/>
          <w:lang w:eastAsia="en-US"/>
        </w:rPr>
      </w:pPr>
      <w:r w:rsidRPr="00B116F7">
        <w:rPr>
          <w:rFonts w:eastAsia="Times New Roman"/>
          <w:i/>
          <w:lang w:eastAsia="en-US"/>
        </w:rPr>
        <w:t>Semnătura</w:t>
      </w:r>
    </w:p>
    <w:p w14:paraId="0D213D6C" w14:textId="264267D7" w:rsidR="00DD7B1F" w:rsidRPr="00B116F7" w:rsidRDefault="00DD7B1F" w:rsidP="00103FD1">
      <w:pPr>
        <w:spacing w:line="276" w:lineRule="auto"/>
        <w:rPr>
          <w:b/>
          <w:szCs w:val="28"/>
          <w:lang w:eastAsia="en-US"/>
        </w:rPr>
      </w:pPr>
      <w:r w:rsidRPr="00B116F7">
        <w:rPr>
          <w:b/>
          <w:szCs w:val="28"/>
          <w:lang w:eastAsia="en-US"/>
        </w:rPr>
        <w:br w:type="page"/>
      </w:r>
    </w:p>
    <w:p w14:paraId="5155573E" w14:textId="35FE6A52" w:rsidR="00DD7B1F" w:rsidRPr="00B116F7" w:rsidRDefault="00DD7B1F" w:rsidP="00103FD1">
      <w:pPr>
        <w:pStyle w:val="Heading1"/>
        <w:tabs>
          <w:tab w:val="left" w:pos="284"/>
        </w:tabs>
        <w:rPr>
          <w:lang w:val="ro-RO"/>
        </w:rPr>
      </w:pPr>
      <w:bookmarkStart w:id="103" w:name="_Toc115452492"/>
      <w:r w:rsidRPr="00B116F7">
        <w:rPr>
          <w:lang w:val="ro-RO"/>
        </w:rPr>
        <w:lastRenderedPageBreak/>
        <w:t>Anexa 1</w:t>
      </w:r>
      <w:r w:rsidR="009F310F" w:rsidRPr="00B116F7">
        <w:rPr>
          <w:lang w:val="ro-RO"/>
        </w:rPr>
        <w:t>8</w:t>
      </w:r>
      <w:r w:rsidRPr="00B116F7">
        <w:rPr>
          <w:lang w:val="ro-RO"/>
        </w:rPr>
        <w:t>c. Declarație consimțământ reprezentant legal Partener privind prelucrarea datelor cu caracter personal</w:t>
      </w:r>
      <w:bookmarkEnd w:id="103"/>
    </w:p>
    <w:p w14:paraId="5200D7A3" w14:textId="77777777" w:rsidR="00DD7B1F" w:rsidRPr="00B116F7" w:rsidRDefault="00DD7B1F" w:rsidP="00103FD1">
      <w:pPr>
        <w:widowControl w:val="0"/>
        <w:tabs>
          <w:tab w:val="left" w:pos="284"/>
        </w:tabs>
        <w:spacing w:line="276" w:lineRule="auto"/>
        <w:jc w:val="both"/>
        <w:rPr>
          <w:rFonts w:eastAsia="Times New Roman"/>
          <w:color w:val="000000"/>
          <w:lang w:eastAsia="en-US"/>
        </w:rPr>
      </w:pPr>
    </w:p>
    <w:p w14:paraId="055D7A8F" w14:textId="34D80CFF" w:rsidR="00DD7B1F" w:rsidRPr="00B116F7" w:rsidRDefault="00DD7B1F" w:rsidP="00103FD1">
      <w:pPr>
        <w:widowControl w:val="0"/>
        <w:tabs>
          <w:tab w:val="left" w:pos="284"/>
        </w:tabs>
        <w:spacing w:line="276" w:lineRule="auto"/>
        <w:jc w:val="both"/>
        <w:rPr>
          <w:rFonts w:eastAsia="Times New Roman"/>
          <w:color w:val="000000"/>
          <w:lang w:eastAsia="en-US"/>
        </w:rPr>
      </w:pPr>
      <w:r w:rsidRPr="00B116F7">
        <w:rPr>
          <w:rFonts w:eastAsia="Times New Roman"/>
          <w:color w:val="000000"/>
          <w:lang w:eastAsia="en-US"/>
        </w:rPr>
        <w:t>Subsemnatul/subsemnata, ..............................................</w:t>
      </w:r>
      <w:r w:rsidRPr="00B116F7">
        <w:rPr>
          <w:rFonts w:eastAsia="Times New Roman"/>
          <w:i/>
          <w:iCs/>
          <w:lang w:eastAsia="en-US"/>
        </w:rPr>
        <w:t xml:space="preserve"> (numele şi prenumele reprezentantului legal al organizaţiei)</w:t>
      </w:r>
      <w:r w:rsidRPr="00B116F7">
        <w:rPr>
          <w:rFonts w:eastAsia="Times New Roman"/>
          <w:color w:val="000000"/>
          <w:lang w:eastAsia="en-US"/>
        </w:rPr>
        <w:t>, având funcţia de..............................</w:t>
      </w:r>
      <w:r w:rsidRPr="00B116F7">
        <w:rPr>
          <w:rFonts w:eastAsia="Times New Roman"/>
          <w:i/>
          <w:iCs/>
          <w:lang w:eastAsia="en-US"/>
        </w:rPr>
        <w:t xml:space="preserve"> (funcţia reprezentantului legal al Partenerului)</w:t>
      </w:r>
      <w:r w:rsidRPr="00B116F7">
        <w:rPr>
          <w:rFonts w:eastAsia="Times New Roman"/>
          <w:color w:val="000000"/>
          <w:lang w:eastAsia="en-US"/>
        </w:rPr>
        <w:t xml:space="preserve"> în cadrul ..................................... </w:t>
      </w:r>
      <w:r w:rsidRPr="00B116F7">
        <w:rPr>
          <w:rFonts w:eastAsia="Times New Roman"/>
          <w:i/>
          <w:iCs/>
          <w:lang w:eastAsia="en-US"/>
        </w:rPr>
        <w:t>(denumirea completă a Partenerului)</w:t>
      </w:r>
      <w:r w:rsidRPr="00B116F7">
        <w:rPr>
          <w:rFonts w:eastAsia="Times New Roman"/>
          <w:color w:val="000000"/>
          <w:lang w:eastAsia="en-US"/>
        </w:rPr>
        <w:t>, declar că:</w:t>
      </w:r>
    </w:p>
    <w:p w14:paraId="6E337A77" w14:textId="77777777" w:rsidR="00DD7B1F" w:rsidRPr="00B116F7" w:rsidRDefault="00DD7B1F" w:rsidP="00103FD1">
      <w:pPr>
        <w:widowControl w:val="0"/>
        <w:tabs>
          <w:tab w:val="left" w:pos="284"/>
        </w:tabs>
        <w:spacing w:line="276" w:lineRule="auto"/>
        <w:jc w:val="both"/>
        <w:rPr>
          <w:rFonts w:eastAsia="Times New Roman"/>
          <w:lang w:eastAsia="en-US"/>
        </w:rPr>
      </w:pPr>
    </w:p>
    <w:p w14:paraId="47EE221D" w14:textId="77777777" w:rsidR="00DD7B1F" w:rsidRPr="00B116F7" w:rsidRDefault="00DD7B1F" w:rsidP="00103FD1">
      <w:pPr>
        <w:widowControl w:val="0"/>
        <w:numPr>
          <w:ilvl w:val="1"/>
          <w:numId w:val="6"/>
        </w:numPr>
        <w:tabs>
          <w:tab w:val="left" w:pos="284"/>
        </w:tabs>
        <w:adjustRightInd w:val="0"/>
        <w:spacing w:line="276" w:lineRule="auto"/>
        <w:ind w:left="0" w:firstLine="0"/>
        <w:jc w:val="both"/>
        <w:textAlignment w:val="baseline"/>
        <w:rPr>
          <w:rFonts w:eastAsia="Times New Roman"/>
          <w:lang w:eastAsia="en-US"/>
        </w:rPr>
      </w:pPr>
      <w:r w:rsidRPr="00B116F7">
        <w:rPr>
          <w:rFonts w:eastAsia="Times New Roman"/>
          <w:lang w:eastAsia="en-US"/>
        </w:rPr>
        <w:t>Am fost informat(ă) cu privire la prevederile Regulamentului (UE) 679/26 aprilie 2016 privind protecţia persoanelor fizice în ceea ce priveşte prelucrarea datelor cu caracter personal şi privind libera circulaţie a acestor date.</w:t>
      </w:r>
    </w:p>
    <w:p w14:paraId="159F882E" w14:textId="77777777" w:rsidR="00DD7B1F" w:rsidRPr="00B116F7" w:rsidRDefault="00DD7B1F" w:rsidP="00103FD1">
      <w:pPr>
        <w:widowControl w:val="0"/>
        <w:numPr>
          <w:ilvl w:val="1"/>
          <w:numId w:val="6"/>
        </w:numPr>
        <w:tabs>
          <w:tab w:val="left" w:pos="284"/>
        </w:tabs>
        <w:adjustRightInd w:val="0"/>
        <w:spacing w:line="276" w:lineRule="auto"/>
        <w:ind w:left="0" w:firstLine="0"/>
        <w:jc w:val="both"/>
        <w:textAlignment w:val="baseline"/>
        <w:rPr>
          <w:rFonts w:eastAsia="Times New Roman"/>
          <w:lang w:eastAsia="en-US"/>
        </w:rPr>
      </w:pPr>
      <w:r w:rsidRPr="00B116F7">
        <w:rPr>
          <w:rFonts w:eastAsia="Times New Roman"/>
          <w:lang w:eastAsia="en-US"/>
        </w:rPr>
        <w:t>Am fost informat(ă) că beneficiez de dreptul de acces, de intervenţie asupra datelor mele şi dreptul de a nu fi supus unei decizii individuale.</w:t>
      </w:r>
    </w:p>
    <w:p w14:paraId="243817CB" w14:textId="61A1C870" w:rsidR="00DD7B1F" w:rsidRPr="00B116F7" w:rsidRDefault="00DD7B1F" w:rsidP="00103FD1">
      <w:pPr>
        <w:widowControl w:val="0"/>
        <w:numPr>
          <w:ilvl w:val="1"/>
          <w:numId w:val="6"/>
        </w:numPr>
        <w:tabs>
          <w:tab w:val="left" w:pos="284"/>
        </w:tabs>
        <w:adjustRightInd w:val="0"/>
        <w:spacing w:line="276" w:lineRule="auto"/>
        <w:ind w:left="0" w:firstLine="0"/>
        <w:jc w:val="both"/>
        <w:textAlignment w:val="baseline"/>
        <w:rPr>
          <w:rFonts w:eastAsia="Times New Roman"/>
          <w:lang w:eastAsia="en-US"/>
        </w:rPr>
      </w:pPr>
      <w:r w:rsidRPr="00B116F7">
        <w:rPr>
          <w:rFonts w:eastAsia="Times New Roman"/>
          <w:lang w:eastAsia="en-US"/>
        </w:rPr>
        <w:t>Am fost informat(ă) că datele cu caracter personal urmează să fie prelucrate şi stocate în cadrul</w:t>
      </w:r>
      <w:r w:rsidR="002D6240">
        <w:rPr>
          <w:rFonts w:eastAsia="Times New Roman"/>
          <w:lang w:eastAsia="en-US"/>
        </w:rPr>
        <w:t xml:space="preserve"> </w:t>
      </w:r>
      <w:r w:rsidR="007D0345">
        <w:rPr>
          <w:rFonts w:eastAsia="Times New Roman"/>
          <w:lang w:eastAsia="en-US"/>
        </w:rPr>
        <w:t>MCID</w:t>
      </w:r>
      <w:r w:rsidRPr="00B116F7">
        <w:rPr>
          <w:rFonts w:eastAsia="Times New Roman"/>
          <w:lang w:eastAsia="en-US"/>
        </w:rPr>
        <w:t xml:space="preserve"> în cadrul apelului de proiecte PNRR-III-C9-2022-I5.</w:t>
      </w:r>
    </w:p>
    <w:p w14:paraId="16F57A60" w14:textId="3030DA15" w:rsidR="00DD7B1F" w:rsidRPr="00B116F7" w:rsidRDefault="00DD7B1F" w:rsidP="00103FD1">
      <w:pPr>
        <w:widowControl w:val="0"/>
        <w:numPr>
          <w:ilvl w:val="1"/>
          <w:numId w:val="6"/>
        </w:numPr>
        <w:tabs>
          <w:tab w:val="left" w:pos="284"/>
        </w:tabs>
        <w:adjustRightInd w:val="0"/>
        <w:spacing w:line="276" w:lineRule="auto"/>
        <w:ind w:left="0" w:firstLine="0"/>
        <w:jc w:val="both"/>
        <w:textAlignment w:val="baseline"/>
        <w:rPr>
          <w:rFonts w:eastAsia="Times New Roman"/>
          <w:lang w:eastAsia="en-US"/>
        </w:rPr>
      </w:pPr>
      <w:r w:rsidRPr="00B116F7">
        <w:rPr>
          <w:rFonts w:eastAsia="Times New Roman"/>
          <w:lang w:eastAsia="en-US"/>
        </w:rPr>
        <w:t>Am fost informat(ă) că prelucrarea datelor mele cu caracter personal este necesară în vederea obligaţiilor legale ce îi revin operatorului, respectiv</w:t>
      </w:r>
      <w:r w:rsidR="002D6240">
        <w:rPr>
          <w:rFonts w:eastAsia="Times New Roman"/>
          <w:lang w:eastAsia="en-US"/>
        </w:rPr>
        <w:t xml:space="preserve"> </w:t>
      </w:r>
      <w:r w:rsidR="007D0345">
        <w:rPr>
          <w:rFonts w:eastAsia="Times New Roman"/>
          <w:lang w:eastAsia="en-US"/>
        </w:rPr>
        <w:t>MCID</w:t>
      </w:r>
      <w:r w:rsidRPr="00B116F7">
        <w:rPr>
          <w:rFonts w:eastAsia="Times New Roman"/>
          <w:lang w:eastAsia="en-US"/>
        </w:rPr>
        <w:t xml:space="preserve"> în cadrul apelului de proiecte PNRR-III-C9-2022-I5, precum şi în scopul intereselor şi drepturilor ce îmi revin.</w:t>
      </w:r>
    </w:p>
    <w:p w14:paraId="62646E1E" w14:textId="400FFDC6" w:rsidR="00DD7B1F" w:rsidRPr="00B116F7" w:rsidRDefault="00DD7B1F" w:rsidP="00103FD1">
      <w:pPr>
        <w:widowControl w:val="0"/>
        <w:numPr>
          <w:ilvl w:val="1"/>
          <w:numId w:val="6"/>
        </w:numPr>
        <w:tabs>
          <w:tab w:val="left" w:pos="284"/>
        </w:tabs>
        <w:adjustRightInd w:val="0"/>
        <w:spacing w:line="276" w:lineRule="auto"/>
        <w:ind w:left="0" w:firstLine="0"/>
        <w:jc w:val="both"/>
        <w:textAlignment w:val="baseline"/>
        <w:rPr>
          <w:rFonts w:eastAsia="Times New Roman"/>
          <w:lang w:eastAsia="en-US"/>
        </w:rPr>
      </w:pPr>
      <w:r w:rsidRPr="00B116F7">
        <w:rPr>
          <w:rFonts w:eastAsia="Times New Roman"/>
          <w:lang w:eastAsia="en-US"/>
        </w:rPr>
        <w:t xml:space="preserve">Am fost informat(ă) că datele mele cu caracter personal sunt comunicate autorităţilor publice, precum şi altor instituţii abilitate (Ex.: ANAF, ANFP, ITM, ANI, la solicitarea instanţelor judecătoreşti sau organelor de cercetare penală, </w:t>
      </w:r>
      <w:r w:rsidR="009E1E09">
        <w:t>ș.a</w:t>
      </w:r>
      <w:r w:rsidRPr="00B116F7">
        <w:rPr>
          <w:rFonts w:eastAsia="Times New Roman"/>
          <w:lang w:eastAsia="en-US"/>
        </w:rPr>
        <w:t>).</w:t>
      </w:r>
    </w:p>
    <w:p w14:paraId="41E16C69" w14:textId="58DFAAC3" w:rsidR="00DD7B1F" w:rsidRPr="00B116F7" w:rsidRDefault="00DD7B1F" w:rsidP="00103FD1">
      <w:pPr>
        <w:widowControl w:val="0"/>
        <w:numPr>
          <w:ilvl w:val="1"/>
          <w:numId w:val="6"/>
        </w:numPr>
        <w:tabs>
          <w:tab w:val="left" w:pos="284"/>
        </w:tabs>
        <w:adjustRightInd w:val="0"/>
        <w:spacing w:line="276" w:lineRule="auto"/>
        <w:ind w:left="0" w:firstLine="0"/>
        <w:jc w:val="both"/>
        <w:textAlignment w:val="baseline"/>
        <w:rPr>
          <w:rFonts w:eastAsia="Times New Roman"/>
          <w:lang w:eastAsia="en-US"/>
        </w:rPr>
      </w:pPr>
      <w:r w:rsidRPr="00B116F7">
        <w:rPr>
          <w:rFonts w:eastAsia="Times New Roman"/>
          <w:lang w:eastAsia="en-US"/>
        </w:rPr>
        <w:t>Am fost informat(ă) că în scopul prelucrării exacte a datelor mele cu caracter personal, am obligaţia de a aduce la cunoştinţa operatorului, respectiv</w:t>
      </w:r>
      <w:r w:rsidR="002D6240">
        <w:rPr>
          <w:rFonts w:eastAsia="Times New Roman"/>
          <w:lang w:eastAsia="en-US"/>
        </w:rPr>
        <w:t xml:space="preserve"> </w:t>
      </w:r>
      <w:r w:rsidR="007D0345">
        <w:rPr>
          <w:rFonts w:eastAsia="Times New Roman"/>
          <w:lang w:eastAsia="en-US"/>
        </w:rPr>
        <w:t>MCID</w:t>
      </w:r>
      <w:r w:rsidRPr="00B116F7">
        <w:rPr>
          <w:rFonts w:eastAsia="Times New Roman"/>
          <w:lang w:eastAsia="en-US"/>
        </w:rPr>
        <w:t>, orice modificare survenită asupra datelor mele personale.</w:t>
      </w:r>
    </w:p>
    <w:p w14:paraId="0008C720" w14:textId="77C976E7" w:rsidR="00DD7B1F" w:rsidRPr="00B116F7" w:rsidRDefault="00DD7B1F" w:rsidP="00103FD1">
      <w:pPr>
        <w:widowControl w:val="0"/>
        <w:numPr>
          <w:ilvl w:val="1"/>
          <w:numId w:val="6"/>
        </w:numPr>
        <w:tabs>
          <w:tab w:val="left" w:pos="284"/>
        </w:tabs>
        <w:adjustRightInd w:val="0"/>
        <w:spacing w:line="276" w:lineRule="auto"/>
        <w:ind w:left="0" w:firstLine="0"/>
        <w:jc w:val="both"/>
        <w:textAlignment w:val="baseline"/>
        <w:rPr>
          <w:rFonts w:eastAsia="Times New Roman"/>
          <w:lang w:eastAsia="en-US"/>
        </w:rPr>
      </w:pPr>
      <w:r w:rsidRPr="00B116F7">
        <w:rPr>
          <w:rFonts w:eastAsia="Times New Roman"/>
          <w:lang w:eastAsia="en-US"/>
        </w:rPr>
        <w:t>Am fost informat(ă) că am dreptul să îmi retrag consimţămâtul în orice moment printr-o cerere scrisă, întemeiată, datată şi semnată, depusă la sediul</w:t>
      </w:r>
      <w:r w:rsidR="002D6240">
        <w:rPr>
          <w:rFonts w:eastAsia="Times New Roman"/>
          <w:lang w:eastAsia="en-US"/>
        </w:rPr>
        <w:t xml:space="preserve"> </w:t>
      </w:r>
      <w:r w:rsidR="007D0345">
        <w:rPr>
          <w:rFonts w:eastAsia="Times New Roman"/>
          <w:lang w:eastAsia="en-US"/>
        </w:rPr>
        <w:t>MCID</w:t>
      </w:r>
      <w:r w:rsidRPr="00B116F7">
        <w:rPr>
          <w:rFonts w:eastAsia="Times New Roman"/>
          <w:lang w:eastAsia="en-US"/>
        </w:rPr>
        <w:t xml:space="preserve">, exceptând cazul în care prelucrarea datelor mele cu caracter personal este necesară în legătură cu raportul de muncă/serviciu. </w:t>
      </w:r>
    </w:p>
    <w:p w14:paraId="6BCBB4F8" w14:textId="77777777" w:rsidR="00DD7B1F" w:rsidRPr="00B116F7" w:rsidRDefault="00DD7B1F" w:rsidP="00103FD1">
      <w:pPr>
        <w:widowControl w:val="0"/>
        <w:tabs>
          <w:tab w:val="left" w:pos="284"/>
        </w:tabs>
        <w:spacing w:line="276" w:lineRule="auto"/>
        <w:contextualSpacing/>
        <w:jc w:val="both"/>
        <w:rPr>
          <w:rFonts w:eastAsia="Times New Roman"/>
          <w:lang w:eastAsia="en-US"/>
        </w:rPr>
      </w:pPr>
    </w:p>
    <w:p w14:paraId="00EA7D98" w14:textId="6070DF2E" w:rsidR="00DD7B1F" w:rsidRPr="00B116F7" w:rsidRDefault="00DD7B1F" w:rsidP="00103FD1">
      <w:pPr>
        <w:widowControl w:val="0"/>
        <w:tabs>
          <w:tab w:val="left" w:pos="284"/>
        </w:tabs>
        <w:spacing w:line="276" w:lineRule="auto"/>
        <w:jc w:val="both"/>
        <w:rPr>
          <w:rFonts w:eastAsia="Times New Roman"/>
          <w:color w:val="000000"/>
          <w:lang w:eastAsia="en-US"/>
        </w:rPr>
      </w:pPr>
      <w:r w:rsidRPr="00B116F7">
        <w:rPr>
          <w:rFonts w:eastAsia="Times New Roman"/>
          <w:lang w:eastAsia="en-US"/>
        </w:rPr>
        <w:t>În consecinţă, îmi dau consimţământul pentru prelucrarea, transmiterea şi stocarea datelor cu caracter personal în cadrul</w:t>
      </w:r>
      <w:r w:rsidR="002D6240">
        <w:rPr>
          <w:rFonts w:eastAsia="Times New Roman"/>
          <w:lang w:eastAsia="en-US"/>
        </w:rPr>
        <w:t xml:space="preserve"> </w:t>
      </w:r>
      <w:r w:rsidR="007D0345">
        <w:rPr>
          <w:rFonts w:eastAsia="Times New Roman"/>
          <w:lang w:eastAsia="en-US"/>
        </w:rPr>
        <w:t>MCID</w:t>
      </w:r>
      <w:r w:rsidRPr="00B116F7">
        <w:rPr>
          <w:rFonts w:eastAsia="Times New Roman"/>
          <w:color w:val="000000"/>
          <w:lang w:eastAsia="en-US"/>
        </w:rPr>
        <w:t xml:space="preserve"> în cadrul apelului de proiecte PNRR-III-C9-2022-I5.</w:t>
      </w:r>
    </w:p>
    <w:p w14:paraId="3EE0D5E8" w14:textId="77777777" w:rsidR="00DD7B1F" w:rsidRPr="00B116F7" w:rsidRDefault="00DD7B1F" w:rsidP="00103FD1">
      <w:pPr>
        <w:widowControl w:val="0"/>
        <w:tabs>
          <w:tab w:val="left" w:pos="284"/>
        </w:tabs>
        <w:spacing w:line="276" w:lineRule="auto"/>
        <w:jc w:val="both"/>
        <w:rPr>
          <w:rFonts w:eastAsia="Times New Roman"/>
          <w:i/>
          <w:color w:val="000000"/>
          <w:lang w:eastAsia="en-US"/>
        </w:rPr>
      </w:pPr>
    </w:p>
    <w:p w14:paraId="527B0D22" w14:textId="77777777" w:rsidR="00DD7B1F" w:rsidRPr="00B116F7" w:rsidRDefault="00DD7B1F" w:rsidP="00103FD1">
      <w:pPr>
        <w:widowControl w:val="0"/>
        <w:tabs>
          <w:tab w:val="left" w:pos="284"/>
        </w:tabs>
        <w:spacing w:line="276" w:lineRule="auto"/>
        <w:jc w:val="both"/>
        <w:rPr>
          <w:rFonts w:eastAsia="Times New Roman"/>
          <w:lang w:eastAsia="en-US"/>
        </w:rPr>
      </w:pPr>
      <w:r w:rsidRPr="00B116F7">
        <w:rPr>
          <w:rFonts w:eastAsia="Times New Roman"/>
          <w:lang w:eastAsia="en-US"/>
        </w:rPr>
        <w:t xml:space="preserve">Data: </w:t>
      </w:r>
    </w:p>
    <w:p w14:paraId="55B3AD36" w14:textId="77777777" w:rsidR="00DD7B1F" w:rsidRPr="00B116F7" w:rsidRDefault="00DD7B1F" w:rsidP="00103FD1">
      <w:pPr>
        <w:widowControl w:val="0"/>
        <w:tabs>
          <w:tab w:val="left" w:pos="284"/>
        </w:tabs>
        <w:spacing w:line="276" w:lineRule="auto"/>
        <w:jc w:val="both"/>
        <w:rPr>
          <w:rFonts w:eastAsia="Times New Roman"/>
          <w:lang w:eastAsia="en-US"/>
        </w:rPr>
      </w:pPr>
    </w:p>
    <w:p w14:paraId="6908E4FB" w14:textId="77777777" w:rsidR="00DD7B1F" w:rsidRPr="00B116F7" w:rsidRDefault="00DD7B1F" w:rsidP="00103FD1">
      <w:pPr>
        <w:widowControl w:val="0"/>
        <w:tabs>
          <w:tab w:val="left" w:pos="284"/>
        </w:tabs>
        <w:spacing w:line="276" w:lineRule="auto"/>
        <w:jc w:val="both"/>
        <w:rPr>
          <w:rFonts w:eastAsia="Times New Roman"/>
          <w:lang w:eastAsia="en-US"/>
        </w:rPr>
      </w:pPr>
      <w:r w:rsidRPr="00B116F7">
        <w:rPr>
          <w:rFonts w:eastAsia="Times New Roman"/>
          <w:lang w:eastAsia="en-US"/>
        </w:rPr>
        <w:t>Reprezentant legal</w:t>
      </w:r>
    </w:p>
    <w:p w14:paraId="15454E66" w14:textId="29785573" w:rsidR="00DD7B1F" w:rsidRPr="00B116F7" w:rsidRDefault="00DD7B1F" w:rsidP="00103FD1">
      <w:pPr>
        <w:widowControl w:val="0"/>
        <w:tabs>
          <w:tab w:val="left" w:pos="284"/>
          <w:tab w:val="left" w:pos="7043"/>
        </w:tabs>
        <w:spacing w:line="276" w:lineRule="auto"/>
        <w:jc w:val="both"/>
        <w:rPr>
          <w:rFonts w:eastAsia="Times New Roman"/>
          <w:lang w:eastAsia="en-US"/>
        </w:rPr>
      </w:pPr>
      <w:r w:rsidRPr="00B116F7">
        <w:rPr>
          <w:rFonts w:eastAsia="Times New Roman"/>
          <w:lang w:eastAsia="en-US"/>
        </w:rPr>
        <w:t xml:space="preserve">Funcția: </w:t>
      </w:r>
      <w:r w:rsidR="00313563" w:rsidRPr="00B116F7">
        <w:rPr>
          <w:rFonts w:eastAsia="Times New Roman"/>
          <w:lang w:eastAsia="en-US"/>
        </w:rPr>
        <w:tab/>
      </w:r>
    </w:p>
    <w:p w14:paraId="1EDD5109" w14:textId="77777777" w:rsidR="00DD7B1F" w:rsidRPr="00B116F7" w:rsidRDefault="00DD7B1F" w:rsidP="00103FD1">
      <w:pPr>
        <w:widowControl w:val="0"/>
        <w:tabs>
          <w:tab w:val="left" w:pos="284"/>
        </w:tabs>
        <w:spacing w:line="276" w:lineRule="auto"/>
        <w:jc w:val="both"/>
        <w:rPr>
          <w:rFonts w:eastAsia="Times New Roman"/>
          <w:lang w:eastAsia="en-US"/>
        </w:rPr>
      </w:pPr>
      <w:r w:rsidRPr="00B116F7">
        <w:rPr>
          <w:rFonts w:eastAsia="Times New Roman"/>
          <w:lang w:eastAsia="en-US"/>
        </w:rPr>
        <w:t>Numele şi prenumele:</w:t>
      </w:r>
    </w:p>
    <w:p w14:paraId="2B7A7FAB" w14:textId="180B9617" w:rsidR="00DD7B1F" w:rsidRPr="00B116F7" w:rsidRDefault="00DD7B1F" w:rsidP="00103FD1">
      <w:pPr>
        <w:widowControl w:val="0"/>
        <w:tabs>
          <w:tab w:val="left" w:pos="284"/>
        </w:tabs>
        <w:spacing w:line="276" w:lineRule="auto"/>
        <w:jc w:val="both"/>
        <w:rPr>
          <w:rFonts w:eastAsia="Times New Roman"/>
          <w:lang w:eastAsia="en-US"/>
        </w:rPr>
      </w:pPr>
      <w:r w:rsidRPr="00B116F7">
        <w:rPr>
          <w:rFonts w:eastAsia="Times New Roman"/>
          <w:i/>
          <w:lang w:eastAsia="en-US"/>
        </w:rPr>
        <w:t>Semnătura</w:t>
      </w:r>
      <w:bookmarkEnd w:id="63"/>
      <w:bookmarkEnd w:id="64"/>
      <w:bookmarkEnd w:id="65"/>
      <w:bookmarkEnd w:id="66"/>
      <w:bookmarkEnd w:id="67"/>
    </w:p>
    <w:sectPr w:rsidR="00DD7B1F" w:rsidRPr="00B116F7" w:rsidSect="00833FAC">
      <w:headerReference w:type="default" r:id="rId9"/>
      <w:footerReference w:type="default" r:id="rId10"/>
      <w:pgSz w:w="11906" w:h="16838" w:code="9"/>
      <w:pgMar w:top="1440" w:right="1440" w:bottom="1418" w:left="1440" w:header="0" w:footer="125" w:gutter="0"/>
      <w:cols w:space="720" w:equalWidth="0">
        <w:col w:w="8715"/>
      </w:cols>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2A73CF" w14:textId="77777777" w:rsidR="000E3A76" w:rsidRDefault="000E3A76">
      <w:r>
        <w:separator/>
      </w:r>
    </w:p>
  </w:endnote>
  <w:endnote w:type="continuationSeparator" w:id="0">
    <w:p w14:paraId="0584D421" w14:textId="77777777" w:rsidR="000E3A76" w:rsidRDefault="000E3A76">
      <w:r>
        <w:continuationSeparator/>
      </w:r>
    </w:p>
  </w:endnote>
  <w:endnote w:type="continuationNotice" w:id="1">
    <w:p w14:paraId="2274E4A6" w14:textId="77777777" w:rsidR="000E3A76" w:rsidRDefault="000E3A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HiddenHorzOCR">
    <w:altName w:val="Yu Gothic"/>
    <w:panose1 w:val="00000000000000000000"/>
    <w:charset w:val="80"/>
    <w:family w:val="auto"/>
    <w:notTrueType/>
    <w:pitch w:val="default"/>
    <w:sig w:usb0="00000001" w:usb1="08070000" w:usb2="00000010" w:usb3="00000000" w:csb0="00020000" w:csb1="00000000"/>
  </w:font>
  <w:font w:name="Times-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5547186"/>
      <w:docPartObj>
        <w:docPartGallery w:val="Page Numbers (Bottom of Page)"/>
        <w:docPartUnique/>
      </w:docPartObj>
    </w:sdtPr>
    <w:sdtEndPr>
      <w:rPr>
        <w:noProof/>
      </w:rPr>
    </w:sdtEndPr>
    <w:sdtContent>
      <w:p w14:paraId="211A5AC9" w14:textId="24C40175" w:rsidR="000E3A76" w:rsidRDefault="000E3A76" w:rsidP="00EB1CBB">
        <w:pPr>
          <w:pStyle w:val="Footer"/>
          <w:jc w:val="right"/>
        </w:pPr>
        <w:r>
          <w:fldChar w:fldCharType="begin"/>
        </w:r>
        <w:r>
          <w:instrText xml:space="preserve"> PAGE   \* MERGEFORMAT </w:instrText>
        </w:r>
        <w:r>
          <w:fldChar w:fldCharType="separate"/>
        </w:r>
        <w:r w:rsidR="00B31647">
          <w:rPr>
            <w:noProof/>
          </w:rPr>
          <w:t>35</w:t>
        </w:r>
        <w:r>
          <w:rPr>
            <w:noProof/>
          </w:rPr>
          <w:fldChar w:fldCharType="end"/>
        </w:r>
      </w:p>
    </w:sdtContent>
  </w:sdt>
  <w:p w14:paraId="150C9EEF" w14:textId="77777777" w:rsidR="000E3A76" w:rsidRDefault="000E3A7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431F9B" w14:textId="77777777" w:rsidR="000E3A76" w:rsidRDefault="000E3A76">
      <w:r>
        <w:separator/>
      </w:r>
    </w:p>
  </w:footnote>
  <w:footnote w:type="continuationSeparator" w:id="0">
    <w:p w14:paraId="2F65E25C" w14:textId="77777777" w:rsidR="000E3A76" w:rsidRDefault="000E3A76">
      <w:r>
        <w:continuationSeparator/>
      </w:r>
    </w:p>
  </w:footnote>
  <w:footnote w:type="continuationNotice" w:id="1">
    <w:p w14:paraId="70453942" w14:textId="77777777" w:rsidR="000E3A76" w:rsidRDefault="000E3A76"/>
  </w:footnote>
  <w:footnote w:id="2">
    <w:p w14:paraId="4E0087A4" w14:textId="77777777" w:rsidR="000E3A76" w:rsidRPr="00747D86" w:rsidRDefault="000E3A76" w:rsidP="006D5EB8">
      <w:pPr>
        <w:pStyle w:val="FootnoteText"/>
        <w:jc w:val="both"/>
        <w:rPr>
          <w:lang w:val="en-GB"/>
        </w:rPr>
      </w:pPr>
      <w:r w:rsidRPr="00747D86">
        <w:rPr>
          <w:rStyle w:val="FootnoteReference"/>
          <w:lang w:val="en-GB"/>
        </w:rPr>
        <w:footnoteRef/>
      </w:r>
      <w:r w:rsidRPr="00747D86">
        <w:rPr>
          <w:lang w:val="en-GB"/>
        </w:rPr>
        <w:t xml:space="preserve"> (1) </w:t>
      </w:r>
      <w:r w:rsidRPr="00417019">
        <w:rPr>
          <w:i/>
          <w:iCs/>
          <w:lang w:val="en-GB"/>
        </w:rPr>
        <w:t>Cancer</w:t>
      </w:r>
      <w:r w:rsidRPr="00747D86">
        <w:rPr>
          <w:lang w:val="en-GB"/>
        </w:rPr>
        <w:t xml:space="preserve">; (2) </w:t>
      </w:r>
      <w:r w:rsidRPr="00417019">
        <w:rPr>
          <w:i/>
          <w:iCs/>
          <w:lang w:val="en-GB"/>
        </w:rPr>
        <w:t>Adaptation to Climate Change</w:t>
      </w:r>
      <w:r w:rsidRPr="00747D86">
        <w:rPr>
          <w:lang w:val="en-GB"/>
        </w:rPr>
        <w:t xml:space="preserve">; (3) </w:t>
      </w:r>
      <w:r w:rsidRPr="00417019">
        <w:rPr>
          <w:i/>
          <w:iCs/>
          <w:lang w:val="en-GB"/>
        </w:rPr>
        <w:t>Restore our Ocean and Waters</w:t>
      </w:r>
      <w:r w:rsidRPr="00747D86">
        <w:rPr>
          <w:lang w:val="en-GB"/>
        </w:rPr>
        <w:t xml:space="preserve">; (4) </w:t>
      </w:r>
      <w:r w:rsidRPr="00417019">
        <w:rPr>
          <w:i/>
          <w:iCs/>
          <w:lang w:val="en-GB"/>
        </w:rPr>
        <w:t>Climate-Neutral and Smart Cities</w:t>
      </w:r>
      <w:r w:rsidRPr="00747D86">
        <w:rPr>
          <w:lang w:val="en-GB"/>
        </w:rPr>
        <w:t xml:space="preserve">; (5) </w:t>
      </w:r>
      <w:r w:rsidRPr="00417019">
        <w:rPr>
          <w:i/>
          <w:iCs/>
          <w:lang w:val="en-GB"/>
        </w:rPr>
        <w:t>A Soil Deal for Europe</w:t>
      </w:r>
      <w:r w:rsidRPr="00747D86">
        <w:rPr>
          <w:lang w:val="en-GB"/>
        </w:rPr>
        <w:t>.</w:t>
      </w:r>
    </w:p>
  </w:footnote>
  <w:footnote w:id="3">
    <w:p w14:paraId="056086BB" w14:textId="77777777" w:rsidR="000E3A76" w:rsidRPr="00EC237D" w:rsidRDefault="000E3A76" w:rsidP="006D5EB8">
      <w:pPr>
        <w:pStyle w:val="FootnoteText"/>
        <w:rPr>
          <w:lang w:val="en-US"/>
        </w:rPr>
      </w:pPr>
      <w:r>
        <w:rPr>
          <w:rStyle w:val="FootnoteReference"/>
        </w:rPr>
        <w:footnoteRef/>
      </w:r>
      <w:r>
        <w:t xml:space="preserve"> </w:t>
      </w:r>
      <w:r>
        <w:rPr>
          <w:lang w:val="en-US"/>
        </w:rPr>
        <w:t>The set of indicators from Section 1.6 of Application Guide must be used.</w:t>
      </w:r>
    </w:p>
  </w:footnote>
  <w:footnote w:id="4">
    <w:p w14:paraId="631D79D7" w14:textId="77777777" w:rsidR="000E3A76" w:rsidRPr="00B37C54" w:rsidRDefault="000E3A76" w:rsidP="006D5EB8">
      <w:pPr>
        <w:pStyle w:val="FootnoteText"/>
        <w:jc w:val="both"/>
        <w:rPr>
          <w:lang w:val="en-US"/>
        </w:rPr>
      </w:pPr>
      <w:r>
        <w:rPr>
          <w:rStyle w:val="FootnoteReference"/>
        </w:rPr>
        <w:footnoteRef/>
      </w:r>
      <w:r>
        <w:t xml:space="preserve"> According to the Application Guide, the compulsory work packages are: (1) </w:t>
      </w:r>
      <w:r w:rsidRPr="00540089">
        <w:rPr>
          <w:i/>
          <w:iCs/>
        </w:rPr>
        <w:t>RDI</w:t>
      </w:r>
      <w:r>
        <w:t xml:space="preserve">; (2) </w:t>
      </w:r>
      <w:r w:rsidRPr="00540089">
        <w:rPr>
          <w:i/>
          <w:iCs/>
        </w:rPr>
        <w:t>Research equipment and infrastructure upgrade</w:t>
      </w:r>
      <w:r>
        <w:t xml:space="preserve">; (3) </w:t>
      </w:r>
      <w:r w:rsidRPr="00540089">
        <w:rPr>
          <w:i/>
          <w:iCs/>
        </w:rPr>
        <w:t>Support and dissemination of scientific research and Horizon Europe Mission implementation in Romania</w:t>
      </w:r>
      <w:r>
        <w:t>. Beside them, the consortium may implement additional work packages as seem fit as long as these are connected with I5 scope and objectives and directly contribute to indicators achievement.</w:t>
      </w:r>
    </w:p>
  </w:footnote>
  <w:footnote w:id="5">
    <w:p w14:paraId="7CD81900" w14:textId="0E62712A" w:rsidR="000E3A76" w:rsidRPr="005216CF" w:rsidRDefault="000E3A76" w:rsidP="006D5EB8">
      <w:pPr>
        <w:pStyle w:val="FootnoteText"/>
        <w:jc w:val="both"/>
        <w:rPr>
          <w:lang w:val="en-US"/>
        </w:rPr>
      </w:pPr>
      <w:r w:rsidRPr="00747D86">
        <w:rPr>
          <w:rStyle w:val="FootnoteReference"/>
          <w:lang w:val="en-GB"/>
        </w:rPr>
        <w:footnoteRef/>
      </w:r>
      <w:r w:rsidRPr="00747D86">
        <w:rPr>
          <w:lang w:val="en-GB"/>
        </w:rPr>
        <w:t xml:space="preserve"> According to </w:t>
      </w:r>
      <w:r>
        <w:rPr>
          <w:lang w:val="en-GB"/>
        </w:rPr>
        <w:t xml:space="preserve">the approved </w:t>
      </w:r>
      <w:r w:rsidRPr="00747D86">
        <w:rPr>
          <w:lang w:val="en-GB"/>
        </w:rPr>
        <w:t xml:space="preserve">State Aid </w:t>
      </w:r>
      <w:r>
        <w:rPr>
          <w:lang w:val="en-GB"/>
        </w:rPr>
        <w:t>mechanism,</w:t>
      </w:r>
      <w:r w:rsidRPr="00747D86">
        <w:rPr>
          <w:lang w:val="en-GB"/>
        </w:rPr>
        <w:t xml:space="preserve"> the categories are: (1) </w:t>
      </w:r>
      <w:r w:rsidRPr="00540089">
        <w:rPr>
          <w:i/>
          <w:iCs/>
          <w:lang w:val="en-GB"/>
        </w:rPr>
        <w:t>Fundamental research</w:t>
      </w:r>
      <w:r w:rsidRPr="00747D86">
        <w:rPr>
          <w:lang w:val="en-GB"/>
        </w:rPr>
        <w:t xml:space="preserve">; (2) </w:t>
      </w:r>
      <w:r w:rsidRPr="00540089">
        <w:rPr>
          <w:i/>
          <w:iCs/>
          <w:lang w:val="en-GB"/>
        </w:rPr>
        <w:t>Industrial research</w:t>
      </w:r>
      <w:r w:rsidRPr="00747D86">
        <w:rPr>
          <w:lang w:val="en-GB"/>
        </w:rPr>
        <w:t xml:space="preserve">; (3) </w:t>
      </w:r>
      <w:r w:rsidRPr="00540089">
        <w:rPr>
          <w:i/>
          <w:iCs/>
          <w:lang w:val="en-GB"/>
        </w:rPr>
        <w:t>Experimental development</w:t>
      </w:r>
      <w:r w:rsidRPr="00747D86">
        <w:rPr>
          <w:lang w:val="en-GB"/>
        </w:rPr>
        <w:t xml:space="preserve">; (4) </w:t>
      </w:r>
      <w:r w:rsidRPr="00540089">
        <w:rPr>
          <w:i/>
          <w:iCs/>
          <w:lang w:val="en-GB"/>
        </w:rPr>
        <w:t>Feasibility studies</w:t>
      </w:r>
      <w:r w:rsidRPr="00747D86">
        <w:rPr>
          <w:lang w:val="en-GB"/>
        </w:rPr>
        <w:t xml:space="preserve">; (5) </w:t>
      </w:r>
      <w:r w:rsidRPr="00540089">
        <w:rPr>
          <w:i/>
          <w:iCs/>
          <w:lang w:val="en-GB"/>
        </w:rPr>
        <w:t>Innovation</w:t>
      </w:r>
      <w:r w:rsidRPr="00747D86">
        <w:rPr>
          <w:lang w:val="en-GB"/>
        </w:rPr>
        <w:t>.</w:t>
      </w:r>
    </w:p>
  </w:footnote>
  <w:footnote w:id="6">
    <w:p w14:paraId="14814A1C" w14:textId="77777777" w:rsidR="000E3A76" w:rsidRPr="004F5BFD" w:rsidRDefault="000E3A76" w:rsidP="00095094">
      <w:pPr>
        <w:pStyle w:val="FootnoteText"/>
        <w:jc w:val="both"/>
        <w:rPr>
          <w:lang w:val="en-US"/>
        </w:rPr>
      </w:pPr>
      <w:r>
        <w:rPr>
          <w:rStyle w:val="FootnoteReference"/>
        </w:rPr>
        <w:footnoteRef/>
      </w:r>
      <w:r>
        <w:t xml:space="preserve"> </w:t>
      </w:r>
      <w:r>
        <w:rPr>
          <w:lang w:val="en-US"/>
        </w:rPr>
        <w:t xml:space="preserve">Use the same WP codification as the one used in the </w:t>
      </w:r>
      <w:r w:rsidRPr="009213FA">
        <w:rPr>
          <w:lang w:val="en-US"/>
        </w:rPr>
        <w:t>Implementation Plan for the Competence Center Strategic Research Agenda</w:t>
      </w:r>
      <w:r>
        <w:rPr>
          <w:lang w:val="en-US"/>
        </w:rPr>
        <w:t>.</w:t>
      </w:r>
    </w:p>
  </w:footnote>
  <w:footnote w:id="7">
    <w:p w14:paraId="3F04D942" w14:textId="77777777" w:rsidR="000E3A76" w:rsidRPr="00B37C54" w:rsidRDefault="000E3A76" w:rsidP="00095094">
      <w:pPr>
        <w:pStyle w:val="FootnoteText"/>
        <w:jc w:val="both"/>
        <w:rPr>
          <w:lang w:val="en-US"/>
        </w:rPr>
      </w:pPr>
      <w:r>
        <w:rPr>
          <w:rStyle w:val="FootnoteReference"/>
        </w:rPr>
        <w:footnoteRef/>
      </w:r>
      <w:r>
        <w:t xml:space="preserve"> According to the Application Guide, the compulsory work packages are: (1) </w:t>
      </w:r>
      <w:r w:rsidRPr="00AB6724">
        <w:rPr>
          <w:i/>
          <w:iCs/>
        </w:rPr>
        <w:t>RDI</w:t>
      </w:r>
      <w:r>
        <w:t xml:space="preserve">; (2) </w:t>
      </w:r>
      <w:r w:rsidRPr="00AB6724">
        <w:rPr>
          <w:i/>
          <w:iCs/>
        </w:rPr>
        <w:t>Research equipment and infrastructure upgrade</w:t>
      </w:r>
      <w:r>
        <w:t xml:space="preserve">; (3) </w:t>
      </w:r>
      <w:r w:rsidRPr="00AB6724">
        <w:rPr>
          <w:i/>
          <w:iCs/>
        </w:rPr>
        <w:t>Support and dissemination of scientific research and Horizon Europe Mission implementation in Romania</w:t>
      </w:r>
      <w:r>
        <w:t>. Beside them, the consortium may implement additional work packages as seem fit as long as these are connected with I5 scope and objectives and directly contribute to indicators achievement.</w:t>
      </w:r>
    </w:p>
  </w:footnote>
  <w:footnote w:id="8">
    <w:p w14:paraId="380F7E96" w14:textId="77777777" w:rsidR="000E3A76" w:rsidRPr="005216CF" w:rsidRDefault="000E3A76" w:rsidP="00095094">
      <w:pPr>
        <w:pStyle w:val="FootnoteText"/>
        <w:jc w:val="both"/>
        <w:rPr>
          <w:lang w:val="en-US"/>
        </w:rPr>
      </w:pPr>
      <w:r w:rsidRPr="00747D86">
        <w:rPr>
          <w:rStyle w:val="FootnoteReference"/>
          <w:lang w:val="en-GB"/>
        </w:rPr>
        <w:footnoteRef/>
      </w:r>
      <w:r w:rsidRPr="00747D86">
        <w:rPr>
          <w:lang w:val="en-GB"/>
        </w:rPr>
        <w:t xml:space="preserve"> According to </w:t>
      </w:r>
      <w:r>
        <w:rPr>
          <w:lang w:val="en-GB"/>
        </w:rPr>
        <w:t xml:space="preserve">the approved </w:t>
      </w:r>
      <w:r w:rsidRPr="00747D86">
        <w:rPr>
          <w:lang w:val="en-GB"/>
        </w:rPr>
        <w:t xml:space="preserve">State Aid </w:t>
      </w:r>
      <w:r>
        <w:rPr>
          <w:lang w:val="en-GB"/>
        </w:rPr>
        <w:t>mechanism,</w:t>
      </w:r>
      <w:r w:rsidRPr="00747D86">
        <w:rPr>
          <w:lang w:val="en-GB"/>
        </w:rPr>
        <w:t xml:space="preserve"> the categories are: (1) </w:t>
      </w:r>
      <w:r w:rsidRPr="00A77FD2">
        <w:rPr>
          <w:i/>
          <w:iCs/>
          <w:lang w:val="en-GB"/>
        </w:rPr>
        <w:t>Fundamental research</w:t>
      </w:r>
      <w:r w:rsidRPr="00747D86">
        <w:rPr>
          <w:lang w:val="en-GB"/>
        </w:rPr>
        <w:t xml:space="preserve">; (2) </w:t>
      </w:r>
      <w:r w:rsidRPr="00CB79BF">
        <w:rPr>
          <w:i/>
          <w:iCs/>
          <w:lang w:val="en-GB"/>
        </w:rPr>
        <w:t>Industrial research</w:t>
      </w:r>
      <w:r w:rsidRPr="00747D86">
        <w:rPr>
          <w:lang w:val="en-GB"/>
        </w:rPr>
        <w:t xml:space="preserve">; (3) </w:t>
      </w:r>
      <w:r w:rsidRPr="00CB79BF">
        <w:rPr>
          <w:i/>
          <w:iCs/>
          <w:lang w:val="en-GB"/>
        </w:rPr>
        <w:t>Experimental development</w:t>
      </w:r>
      <w:r w:rsidRPr="00747D86">
        <w:rPr>
          <w:lang w:val="en-GB"/>
        </w:rPr>
        <w:t xml:space="preserve">; (4) </w:t>
      </w:r>
      <w:r w:rsidRPr="00CB79BF">
        <w:rPr>
          <w:i/>
          <w:iCs/>
          <w:lang w:val="en-GB"/>
        </w:rPr>
        <w:t>Feasibility studies</w:t>
      </w:r>
      <w:r w:rsidRPr="00747D86">
        <w:rPr>
          <w:lang w:val="en-GB"/>
        </w:rPr>
        <w:t xml:space="preserve">; (5) </w:t>
      </w:r>
      <w:r w:rsidRPr="00CB79BF">
        <w:rPr>
          <w:i/>
          <w:iCs/>
          <w:lang w:val="en-GB"/>
        </w:rPr>
        <w:t>Innovation</w:t>
      </w:r>
      <w:r w:rsidRPr="00747D86">
        <w:rPr>
          <w:lang w:val="en-GB"/>
        </w:rPr>
        <w:t>.</w:t>
      </w:r>
      <w:r>
        <w:rPr>
          <w:lang w:val="en-GB"/>
        </w:rPr>
        <w:t xml:space="preserve"> </w:t>
      </w:r>
    </w:p>
  </w:footnote>
  <w:footnote w:id="9">
    <w:p w14:paraId="46E0FE61" w14:textId="77777777" w:rsidR="000E3A76" w:rsidRPr="002F4276" w:rsidRDefault="000E3A76" w:rsidP="006D5EB8">
      <w:pPr>
        <w:pStyle w:val="FootnoteText"/>
        <w:rPr>
          <w:lang w:val="en-GB"/>
        </w:rPr>
      </w:pPr>
      <w:r w:rsidRPr="00AB6724">
        <w:rPr>
          <w:rStyle w:val="FootnoteReference"/>
          <w:iCs/>
          <w:sz w:val="19"/>
          <w:szCs w:val="19"/>
        </w:rPr>
        <w:footnoteRef/>
      </w:r>
      <w:r w:rsidRPr="002F4276">
        <w:rPr>
          <w:i/>
          <w:sz w:val="19"/>
          <w:szCs w:val="19"/>
          <w:lang w:val="en-GB"/>
        </w:rPr>
        <w:t xml:space="preserve"> </w:t>
      </w:r>
      <w:r w:rsidRPr="00790AA2">
        <w:rPr>
          <w:iCs/>
          <w:sz w:val="19"/>
          <w:szCs w:val="19"/>
          <w:lang w:val="en-GB"/>
        </w:rPr>
        <w:t>The month in which the deliverables will be available; the month 1 marks the start date of the project and all delivery dates being relative to this start date.</w:t>
      </w:r>
    </w:p>
  </w:footnote>
  <w:footnote w:id="10">
    <w:p w14:paraId="37FE4AB9" w14:textId="27A5C7BB" w:rsidR="000E3A76" w:rsidRDefault="000E3A76" w:rsidP="00A64E53">
      <w:pPr>
        <w:pStyle w:val="FootnoteText"/>
      </w:pPr>
      <w:r>
        <w:rPr>
          <w:rStyle w:val="FootnoteReference"/>
        </w:rPr>
        <w:footnoteRef/>
      </w:r>
      <w:r>
        <w:t xml:space="preserve"> În cadrul Acordului de parteneriat vor fi prevăzute obligatoriu, dar nu exclusiv, următoarele aspecte : </w:t>
      </w:r>
    </w:p>
    <w:p w14:paraId="3185690F" w14:textId="0E9AEE32" w:rsidR="000E3A76" w:rsidRPr="00EA24E5" w:rsidRDefault="000E3A76" w:rsidP="00AE12A2">
      <w:pPr>
        <w:pStyle w:val="FootnoteText"/>
        <w:numPr>
          <w:ilvl w:val="0"/>
          <w:numId w:val="72"/>
        </w:numPr>
      </w:pPr>
      <w:r w:rsidRPr="00EA24E5">
        <w:t>modul de organizare și conducere al consorțiului;</w:t>
      </w:r>
    </w:p>
    <w:p w14:paraId="661C33B9" w14:textId="264C8B4D" w:rsidR="000E3A76" w:rsidRPr="00EA24E5" w:rsidRDefault="000E3A76" w:rsidP="00AE12A2">
      <w:pPr>
        <w:pStyle w:val="FootnoteText"/>
        <w:numPr>
          <w:ilvl w:val="0"/>
          <w:numId w:val="72"/>
        </w:numPr>
      </w:pPr>
      <w:r w:rsidRPr="00EA24E5">
        <w:t xml:space="preserve">sustenabilitatea consorțiului si modalități de consolidare instituțională și perspective de evoluție a </w:t>
      </w:r>
      <w:r>
        <w:t>organizațiilor de cercetare</w:t>
      </w:r>
      <w:r w:rsidRPr="00EA24E5">
        <w:t xml:space="preserve"> cu posibilități de relansare;</w:t>
      </w:r>
    </w:p>
    <w:p w14:paraId="635A1674" w14:textId="3CD65C8E" w:rsidR="000E3A76" w:rsidRPr="00EA24E5" w:rsidRDefault="000E3A76" w:rsidP="00AE12A2">
      <w:pPr>
        <w:pStyle w:val="FootnoteText"/>
        <w:numPr>
          <w:ilvl w:val="0"/>
          <w:numId w:val="72"/>
        </w:numPr>
      </w:pPr>
      <w:r w:rsidRPr="00EA24E5">
        <w:t>planificarea etapelor și activităților, cu precizarea</w:t>
      </w:r>
      <w:r w:rsidRPr="00EA24E5">
        <w:rPr>
          <w:lang w:val="en-US"/>
        </w:rPr>
        <w:t xml:space="preserve">: (1) </w:t>
      </w:r>
      <w:r w:rsidRPr="00EA24E5">
        <w:t>obligațiile și responsabilitățile asumate de fiecare partener; (2) resursele umane, materiale și financiare alocate de fiecare partener;</w:t>
      </w:r>
    </w:p>
    <w:p w14:paraId="121C5016" w14:textId="6896AC4E" w:rsidR="000E3A76" w:rsidRPr="00EA24E5" w:rsidRDefault="000E3A76" w:rsidP="00AE12A2">
      <w:pPr>
        <w:pStyle w:val="FootnoteText"/>
        <w:numPr>
          <w:ilvl w:val="0"/>
          <w:numId w:val="72"/>
        </w:numPr>
      </w:pPr>
      <w:r w:rsidRPr="00EA24E5">
        <w:t>obligațiile privind confidențialitatea;</w:t>
      </w:r>
    </w:p>
    <w:p w14:paraId="213567B2" w14:textId="4774F600" w:rsidR="000E3A76" w:rsidRPr="00EA24E5" w:rsidRDefault="000E3A76" w:rsidP="00AE12A2">
      <w:pPr>
        <w:pStyle w:val="FootnoteText"/>
        <w:numPr>
          <w:ilvl w:val="0"/>
          <w:numId w:val="72"/>
        </w:numPr>
      </w:pPr>
      <w:r w:rsidRPr="00EA24E5">
        <w:t>modalitățile de diseminare a rezultatelor;</w:t>
      </w:r>
    </w:p>
    <w:p w14:paraId="0EAEEC43" w14:textId="22D0BD59" w:rsidR="000E3A76" w:rsidRPr="00EA24E5" w:rsidRDefault="000E3A76" w:rsidP="00AE12A2">
      <w:pPr>
        <w:pStyle w:val="FootnoteText"/>
        <w:numPr>
          <w:ilvl w:val="0"/>
          <w:numId w:val="72"/>
        </w:numPr>
        <w:rPr>
          <w:lang w:val="en-US"/>
        </w:rPr>
      </w:pPr>
      <w:r w:rsidRPr="00EA24E5">
        <w:t>clauze de reziliere a colaborării între parteneri.</w:t>
      </w:r>
    </w:p>
    <w:p w14:paraId="3CFCD3B4" w14:textId="05DEBA60" w:rsidR="000E3A76" w:rsidRPr="00A64E53" w:rsidRDefault="000E3A76" w:rsidP="00AE12A2">
      <w:pPr>
        <w:pStyle w:val="FootnoteText"/>
        <w:numPr>
          <w:ilvl w:val="0"/>
          <w:numId w:val="72"/>
        </w:numPr>
        <w:jc w:val="both"/>
        <w:rPr>
          <w:lang w:val="en-US"/>
        </w:rPr>
      </w:pPr>
      <w:r w:rsidRPr="00EA24E5">
        <w:rPr>
          <w:iCs/>
          <w:noProof/>
          <w:lang w:eastAsia="ar-SA"/>
        </w:rPr>
        <w:t>dreptul de proprietate sau de utilizare a rezultatelor proiect</w:t>
      </w:r>
      <w:r>
        <w:rPr>
          <w:iCs/>
          <w:noProof/>
          <w:lang w:eastAsia="ar-SA"/>
        </w:rPr>
        <w:t>ului complex</w:t>
      </w:r>
      <w:r w:rsidRPr="00EA24E5">
        <w:rPr>
          <w:iCs/>
          <w:noProof/>
          <w:lang w:eastAsia="ar-SA"/>
        </w:rPr>
        <w:t>, prin care se identifică și se stabilește modul de distribuție între parteneri a drepturilor</w:t>
      </w:r>
      <w:r>
        <w:rPr>
          <w:iCs/>
          <w:noProof/>
          <w:lang w:eastAsia="ar-SA"/>
        </w:rPr>
        <w:t xml:space="preserve"> </w:t>
      </w:r>
      <w:r w:rsidRPr="00EA24E5">
        <w:rPr>
          <w:iCs/>
          <w:noProof/>
          <w:lang w:eastAsia="ar-SA"/>
        </w:rPr>
        <w:t xml:space="preserve">de proprietate și exploatare asupra rezultatelor obținute pe parcursul proiectului </w:t>
      </w:r>
      <w:r>
        <w:rPr>
          <w:iCs/>
          <w:noProof/>
          <w:lang w:eastAsia="ar-SA"/>
        </w:rPr>
        <w:t xml:space="preserve">complex </w:t>
      </w:r>
      <w:r w:rsidRPr="00EA24E5">
        <w:rPr>
          <w:iCs/>
          <w:noProof/>
          <w:lang w:eastAsia="ar-SA"/>
        </w:rPr>
        <w:t>precum și clauze privind accesul reciproc al partenerilor la echipamentele și tehnologiile necesare pentru realizarea proiectului</w:t>
      </w:r>
      <w:r>
        <w:rPr>
          <w:iCs/>
          <w:noProof/>
          <w:lang w:eastAsia="ar-SA"/>
        </w:rPr>
        <w:t xml:space="preserve"> complex</w:t>
      </w:r>
      <w:r w:rsidRPr="00EA24E5">
        <w:rPr>
          <w:iCs/>
          <w:noProof/>
          <w:lang w:eastAsia="ar-SA"/>
        </w:rPr>
        <w:t>; modalitatea de desfășurare a stagiilor de asistență și/ sau schimb de experiență; validarea rezultatelor de către beneficiari; drepturile de proprietate intelectuală; confidențialitatea și modalitatea de diseminare a rezultatelor.</w:t>
      </w:r>
    </w:p>
  </w:footnote>
  <w:footnote w:id="11">
    <w:p w14:paraId="5337F0F0" w14:textId="186AF9C1" w:rsidR="000E3A76" w:rsidRPr="00AD3732" w:rsidRDefault="000E3A76" w:rsidP="00617D09">
      <w:pPr>
        <w:widowControl w:val="0"/>
        <w:jc w:val="both"/>
        <w:rPr>
          <w:sz w:val="16"/>
          <w:szCs w:val="16"/>
        </w:rPr>
      </w:pPr>
      <w:r w:rsidRPr="00AD3732">
        <w:rPr>
          <w:rStyle w:val="FootnoteReference"/>
          <w:sz w:val="16"/>
          <w:szCs w:val="16"/>
        </w:rPr>
        <w:footnoteRef/>
      </w:r>
      <w:r w:rsidRPr="00AD3732">
        <w:rPr>
          <w:sz w:val="16"/>
          <w:szCs w:val="16"/>
        </w:rPr>
        <w:t xml:space="preserve"> </w:t>
      </w:r>
      <w:r>
        <w:rPr>
          <w:rFonts w:eastAsia="Times New Roman"/>
          <w:i/>
          <w:iCs/>
          <w:color w:val="000000"/>
          <w:sz w:val="16"/>
          <w:szCs w:val="16"/>
          <w:lang w:eastAsia="ro-RO" w:bidi="ro-RO"/>
        </w:rPr>
        <w:t>Organizația</w:t>
      </w:r>
      <w:r w:rsidRPr="00AD3732">
        <w:rPr>
          <w:rFonts w:eastAsia="Times New Roman"/>
          <w:i/>
          <w:iCs/>
          <w:color w:val="000000"/>
          <w:sz w:val="16"/>
          <w:szCs w:val="16"/>
          <w:lang w:eastAsia="ro-RO" w:bidi="ro-RO"/>
        </w:rPr>
        <w:t xml:space="preserve"> de cercetare</w:t>
      </w:r>
      <w:r w:rsidRPr="00AD3732">
        <w:rPr>
          <w:rFonts w:eastAsia="Times New Roman"/>
          <w:color w:val="000000"/>
          <w:sz w:val="16"/>
          <w:szCs w:val="16"/>
          <w:lang w:eastAsia="ro-RO" w:bidi="ro-RO"/>
        </w:rPr>
        <w:t xml:space="preserve"> este o ent</w:t>
      </w:r>
      <w:r>
        <w:rPr>
          <w:rFonts w:eastAsia="Times New Roman"/>
          <w:color w:val="000000"/>
          <w:sz w:val="16"/>
          <w:szCs w:val="16"/>
          <w:lang w:eastAsia="ro-RO" w:bidi="ro-RO"/>
        </w:rPr>
        <w:t>itate, indiferent de statutul să</w:t>
      </w:r>
      <w:r w:rsidRPr="00AD3732">
        <w:rPr>
          <w:rFonts w:eastAsia="Times New Roman"/>
          <w:color w:val="000000"/>
          <w:sz w:val="16"/>
          <w:szCs w:val="16"/>
          <w:lang w:eastAsia="ro-RO" w:bidi="ro-RO"/>
        </w:rPr>
        <w:t>u legal (de drept public sau privat) sau de modalitățile de finanțare, al cărei scop principal este de a conduce activități de cercetare fundamentală, cercetare industrială sau dezvoltare experimentală, și de a disemina rezultatele sale prin publicații, educație, sau activități de transfer tehnologic. Toate profiturile/veniturile excedentare sunt reinvestite în aceste activități, diseminarea rezultatelor sau activitatea de educație. Întreprinderile care pot exercita o influenta asupra unei astfel de organizații, în calitate de, spre exemplu, acționari sau membri, nu vor beneficia de acces preferențial la capacitățile de cercetare ale acestei entități sau la rezultatele cercetării generate de aceasta.</w:t>
      </w:r>
    </w:p>
  </w:footnote>
  <w:footnote w:id="12">
    <w:p w14:paraId="2422F723" w14:textId="77777777" w:rsidR="000E3A76" w:rsidRPr="00AD3732" w:rsidRDefault="000E3A76" w:rsidP="00617D09">
      <w:pPr>
        <w:pStyle w:val="FootnoteText"/>
        <w:jc w:val="both"/>
        <w:rPr>
          <w:sz w:val="16"/>
          <w:szCs w:val="16"/>
        </w:rPr>
      </w:pPr>
      <w:r w:rsidRPr="00AD3732">
        <w:rPr>
          <w:rStyle w:val="FootnoteReference"/>
          <w:sz w:val="16"/>
          <w:szCs w:val="16"/>
        </w:rPr>
        <w:footnoteRef/>
      </w:r>
      <w:r w:rsidRPr="00AD3732">
        <w:rPr>
          <w:sz w:val="16"/>
          <w:szCs w:val="16"/>
        </w:rPr>
        <w:t xml:space="preserve"> </w:t>
      </w:r>
      <w:r w:rsidRPr="00AD3732">
        <w:rPr>
          <w:rFonts w:eastAsia="Times New Roman"/>
          <w:color w:val="000000"/>
          <w:sz w:val="16"/>
          <w:szCs w:val="16"/>
          <w:lang w:eastAsia="ro-RO" w:bidi="ro-RO"/>
        </w:rPr>
        <w:t xml:space="preserve">Inclusiv </w:t>
      </w:r>
      <w:r w:rsidRPr="00AD3732">
        <w:rPr>
          <w:rFonts w:eastAsia="Times New Roman"/>
          <w:b/>
          <w:bCs/>
          <w:color w:val="000000"/>
          <w:sz w:val="16"/>
          <w:szCs w:val="16"/>
          <w:lang w:eastAsia="ro-RO" w:bidi="ro-RO"/>
        </w:rPr>
        <w:t xml:space="preserve">spitalele clinice şi universitare </w:t>
      </w:r>
      <w:r w:rsidRPr="00AD3732">
        <w:rPr>
          <w:rFonts w:eastAsia="Times New Roman"/>
          <w:color w:val="000000"/>
          <w:sz w:val="16"/>
          <w:szCs w:val="16"/>
          <w:lang w:eastAsia="ro-RO" w:bidi="ro-RO"/>
        </w:rPr>
        <w:t>definite in Legea nr. 95/2006 privind reforma în domeniul sănătății, după cum urmează. Spitalul clinic este spitalul care are in componenta cel puțin două clinici universitare în specialități diferite, care desfășoară asistenta medicală, activitate de învățământ și cercetare științifică medicala și de educație medicală continuă. Spitalul universitar este spitalul organizat in centre universitare medicale, in structura căruia toate secțiile de specialitate sunt secții clinice și sunt incluse în structura clinicilor universitare. Secțiile clinice sunt secțiile de spital in care se desfășoară activități de învățământ universitar. Clinica universitară are in structura ei una sau mai multe secții clinice.</w:t>
      </w:r>
    </w:p>
  </w:footnote>
  <w:footnote w:id="13">
    <w:p w14:paraId="6C6FCC49" w14:textId="77777777" w:rsidR="000E3A76" w:rsidRPr="00AD3732" w:rsidRDefault="000E3A76" w:rsidP="00617D09">
      <w:pPr>
        <w:widowControl w:val="0"/>
        <w:jc w:val="both"/>
        <w:rPr>
          <w:rFonts w:eastAsia="Times New Roman"/>
          <w:b/>
          <w:bCs/>
          <w:color w:val="000000"/>
          <w:sz w:val="16"/>
          <w:szCs w:val="16"/>
          <w:lang w:eastAsia="ro-RO" w:bidi="ro-RO"/>
        </w:rPr>
      </w:pPr>
      <w:r w:rsidRPr="00AD3732">
        <w:rPr>
          <w:rStyle w:val="FootnoteReference"/>
          <w:sz w:val="16"/>
          <w:szCs w:val="16"/>
        </w:rPr>
        <w:footnoteRef/>
      </w:r>
      <w:r w:rsidRPr="00AD3732">
        <w:rPr>
          <w:sz w:val="16"/>
          <w:szCs w:val="16"/>
        </w:rPr>
        <w:t xml:space="preserve"> </w:t>
      </w:r>
      <w:r w:rsidRPr="00AD3732">
        <w:rPr>
          <w:rFonts w:eastAsia="Times New Roman"/>
          <w:color w:val="000000"/>
          <w:sz w:val="16"/>
          <w:szCs w:val="16"/>
          <w:lang w:eastAsia="ro-RO" w:bidi="ro-RO"/>
        </w:rPr>
        <w:t xml:space="preserve">Prin </w:t>
      </w:r>
      <w:r w:rsidRPr="00AD3732">
        <w:rPr>
          <w:rFonts w:eastAsia="Times New Roman"/>
          <w:b/>
          <w:bCs/>
          <w:color w:val="000000"/>
          <w:sz w:val="16"/>
          <w:szCs w:val="16"/>
          <w:lang w:eastAsia="ro-RO" w:bidi="ro-RO"/>
        </w:rPr>
        <w:t xml:space="preserve">activități non-economice </w:t>
      </w:r>
      <w:r w:rsidRPr="00AD3732">
        <w:rPr>
          <w:rFonts w:eastAsia="Times New Roman"/>
          <w:color w:val="000000"/>
          <w:sz w:val="16"/>
          <w:szCs w:val="16"/>
          <w:lang w:eastAsia="ro-RO" w:bidi="ro-RO"/>
        </w:rPr>
        <w:t>se înțeleg:</w:t>
      </w:r>
    </w:p>
    <w:p w14:paraId="17FCECCE" w14:textId="77777777" w:rsidR="000E3A76" w:rsidRPr="00AD3732" w:rsidRDefault="000E3A76" w:rsidP="00617D09">
      <w:pPr>
        <w:widowControl w:val="0"/>
        <w:jc w:val="both"/>
        <w:rPr>
          <w:rFonts w:eastAsia="Times New Roman"/>
          <w:color w:val="000000"/>
          <w:sz w:val="16"/>
          <w:szCs w:val="16"/>
          <w:lang w:eastAsia="ro-RO" w:bidi="ro-RO"/>
        </w:rPr>
      </w:pPr>
      <w:r w:rsidRPr="00AD3732">
        <w:rPr>
          <w:rFonts w:eastAsia="Times New Roman"/>
          <w:color w:val="000000"/>
          <w:sz w:val="16"/>
          <w:szCs w:val="16"/>
          <w:lang w:eastAsia="ro-RO" w:bidi="ro-RO"/>
        </w:rPr>
        <w:t>-Activități educaționale pentru perfecționarea resurselor umane;</w:t>
      </w:r>
    </w:p>
    <w:p w14:paraId="5D155E0C" w14:textId="77777777" w:rsidR="000E3A76" w:rsidRPr="00AD3732" w:rsidRDefault="000E3A76" w:rsidP="00617D09">
      <w:pPr>
        <w:widowControl w:val="0"/>
        <w:jc w:val="both"/>
        <w:rPr>
          <w:rFonts w:eastAsia="Times New Roman"/>
          <w:color w:val="000000"/>
          <w:sz w:val="16"/>
          <w:szCs w:val="16"/>
          <w:lang w:eastAsia="ro-RO" w:bidi="ro-RO"/>
        </w:rPr>
      </w:pPr>
      <w:r w:rsidRPr="00AD3732">
        <w:rPr>
          <w:rFonts w:eastAsia="Times New Roman"/>
          <w:color w:val="000000"/>
          <w:sz w:val="16"/>
          <w:szCs w:val="16"/>
          <w:lang w:eastAsia="ro-RO" w:bidi="ro-RO"/>
        </w:rPr>
        <w:t>-Activități CD independente sau în colaborare, pentru extinderea și mai buna înțelegere a cunoștințelor;</w:t>
      </w:r>
    </w:p>
    <w:p w14:paraId="17C5C994" w14:textId="77777777" w:rsidR="000E3A76" w:rsidRPr="00AD3732" w:rsidRDefault="000E3A76" w:rsidP="00617D09">
      <w:pPr>
        <w:widowControl w:val="0"/>
        <w:jc w:val="both"/>
        <w:rPr>
          <w:rFonts w:eastAsia="Times New Roman"/>
          <w:color w:val="000000"/>
          <w:sz w:val="16"/>
          <w:szCs w:val="16"/>
          <w:lang w:eastAsia="ro-RO" w:bidi="ro-RO"/>
        </w:rPr>
      </w:pPr>
      <w:r w:rsidRPr="00AD3732">
        <w:rPr>
          <w:rFonts w:eastAsia="Times New Roman"/>
          <w:color w:val="000000"/>
          <w:sz w:val="16"/>
          <w:szCs w:val="16"/>
          <w:lang w:eastAsia="ro-RO" w:bidi="ro-RO"/>
        </w:rPr>
        <w:t>-Diseminarea rezultatelor cercetării;</w:t>
      </w:r>
    </w:p>
    <w:p w14:paraId="19D2F6BA" w14:textId="77777777" w:rsidR="000E3A76" w:rsidRPr="00AD3732" w:rsidRDefault="000E3A76" w:rsidP="00617D09">
      <w:pPr>
        <w:pStyle w:val="FootnoteText"/>
        <w:jc w:val="both"/>
        <w:rPr>
          <w:sz w:val="16"/>
          <w:szCs w:val="16"/>
        </w:rPr>
      </w:pPr>
      <w:r w:rsidRPr="00AD3732">
        <w:rPr>
          <w:rFonts w:eastAsia="Times New Roman"/>
          <w:color w:val="000000"/>
          <w:sz w:val="16"/>
          <w:szCs w:val="16"/>
          <w:lang w:eastAsia="ro-RO" w:bidi="ro-RO"/>
        </w:rPr>
        <w:t>-Activități de transfer tehnologic (vânzarea de licențe, crearea de spin-off-uri sau alte forme de management al cunoașterii, create de organizațiile de cercetare), dacă sunt de natură internă, și toate veniturile din aceste activități sunt reinvestite în activitățile principale ale organizației de cercetare. Prin “natura internă” se înțeleg situațiile în care managementul cunoașterii în cadrul organizațiilor de cercetare este realizat fie de un departament al acesteia, fie de altă formă de organizare subordonată organizației de cercetare în cauză, sau în colaborare cu altă organizație de cercetare. Contractarea de astfel de servicii, de la terți, prin achiziții publice, nu afectează natura internă a acestor activități.</w:t>
      </w:r>
    </w:p>
  </w:footnote>
  <w:footnote w:id="14">
    <w:p w14:paraId="4D500DBE" w14:textId="77777777" w:rsidR="000E3A76" w:rsidRPr="005955F7" w:rsidRDefault="000E3A76" w:rsidP="00617D09">
      <w:pPr>
        <w:widowControl w:val="0"/>
        <w:jc w:val="both"/>
      </w:pPr>
      <w:r w:rsidRPr="00AD3732">
        <w:rPr>
          <w:rStyle w:val="FootnoteReference"/>
          <w:sz w:val="16"/>
          <w:szCs w:val="16"/>
        </w:rPr>
        <w:footnoteRef/>
      </w:r>
      <w:r w:rsidRPr="00AD3732">
        <w:rPr>
          <w:sz w:val="16"/>
          <w:szCs w:val="16"/>
        </w:rPr>
        <w:t xml:space="preserve"> </w:t>
      </w:r>
      <w:r w:rsidRPr="00AD3732">
        <w:rPr>
          <w:rFonts w:eastAsia="Times New Roman"/>
          <w:color w:val="000000"/>
          <w:sz w:val="16"/>
          <w:szCs w:val="16"/>
          <w:lang w:eastAsia="ro-RO" w:bidi="ro-RO"/>
        </w:rPr>
        <w:t xml:space="preserve">Contractele cu industria, activitățile de consultanță şi de închiriere a infrastructurii </w:t>
      </w:r>
      <w:r w:rsidRPr="00AD3732">
        <w:rPr>
          <w:rFonts w:eastAsia="Times New Roman"/>
          <w:b/>
          <w:bCs/>
          <w:color w:val="000000"/>
          <w:sz w:val="16"/>
          <w:szCs w:val="16"/>
          <w:lang w:eastAsia="ro-RO" w:bidi="ro-RO"/>
        </w:rPr>
        <w:t xml:space="preserve">sunt </w:t>
      </w:r>
      <w:r w:rsidRPr="00AD3732">
        <w:rPr>
          <w:rFonts w:eastAsia="Times New Roman"/>
          <w:color w:val="000000"/>
          <w:sz w:val="16"/>
          <w:szCs w:val="16"/>
          <w:lang w:eastAsia="ro-RO" w:bidi="ro-RO"/>
        </w:rPr>
        <w:t>activități economice.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E0DB6" w14:textId="1816922B" w:rsidR="000E3A76" w:rsidRDefault="000E3A76">
    <w:pPr>
      <w:pStyle w:val="Header"/>
    </w:pPr>
    <w:r>
      <w:rPr>
        <w:noProof/>
        <w:color w:val="000000"/>
      </w:rPr>
      <mc:AlternateContent>
        <mc:Choice Requires="wpg">
          <w:drawing>
            <wp:anchor distT="0" distB="0" distL="114300" distR="114300" simplePos="0" relativeHeight="251659264" behindDoc="0" locked="0" layoutInCell="1" allowOverlap="1" wp14:anchorId="51083A05" wp14:editId="7F0BDAAB">
              <wp:simplePos x="0" y="0"/>
              <wp:positionH relativeFrom="column">
                <wp:posOffset>-241663</wp:posOffset>
              </wp:positionH>
              <wp:positionV relativeFrom="paragraph">
                <wp:posOffset>174625</wp:posOffset>
              </wp:positionV>
              <wp:extent cx="6157368" cy="948690"/>
              <wp:effectExtent l="0" t="0" r="0" b="3810"/>
              <wp:wrapSquare wrapText="bothSides"/>
              <wp:docPr id="4" name="Group 4"/>
              <wp:cNvGraphicFramePr/>
              <a:graphic xmlns:a="http://schemas.openxmlformats.org/drawingml/2006/main">
                <a:graphicData uri="http://schemas.microsoft.com/office/word/2010/wordprocessingGroup">
                  <wpg:wgp>
                    <wpg:cNvGrpSpPr/>
                    <wpg:grpSpPr>
                      <a:xfrm>
                        <a:off x="0" y="0"/>
                        <a:ext cx="6157368" cy="948690"/>
                        <a:chOff x="0" y="0"/>
                        <a:chExt cx="6157368" cy="948690"/>
                      </a:xfrm>
                    </wpg:grpSpPr>
                    <pic:pic xmlns:pic="http://schemas.openxmlformats.org/drawingml/2006/picture">
                      <pic:nvPicPr>
                        <pic:cNvPr id="1" name="image1.png"/>
                        <pic:cNvPicPr/>
                      </pic:nvPicPr>
                      <pic:blipFill>
                        <a:blip r:embed="rId1"/>
                        <a:srcRect/>
                        <a:stretch>
                          <a:fillRect/>
                        </a:stretch>
                      </pic:blipFill>
                      <pic:spPr>
                        <a:xfrm>
                          <a:off x="0" y="136478"/>
                          <a:ext cx="2470150" cy="617220"/>
                        </a:xfrm>
                        <a:prstGeom prst="rect">
                          <a:avLst/>
                        </a:prstGeom>
                        <a:ln/>
                      </pic:spPr>
                    </pic:pic>
                    <pic:pic xmlns:pic="http://schemas.openxmlformats.org/drawingml/2006/picture">
                      <pic:nvPicPr>
                        <pic:cNvPr id="3" name="image3.png"/>
                        <pic:cNvPicPr/>
                      </pic:nvPicPr>
                      <pic:blipFill>
                        <a:blip r:embed="rId2"/>
                        <a:srcRect/>
                        <a:stretch>
                          <a:fillRect/>
                        </a:stretch>
                      </pic:blipFill>
                      <pic:spPr>
                        <a:xfrm>
                          <a:off x="3855493" y="0"/>
                          <a:ext cx="2301875" cy="948690"/>
                        </a:xfrm>
                        <a:prstGeom prst="rect">
                          <a:avLst/>
                        </a:prstGeom>
                        <a:ln/>
                      </pic:spPr>
                    </pic:pic>
                    <pic:pic xmlns:pic="http://schemas.openxmlformats.org/drawingml/2006/picture">
                      <pic:nvPicPr>
                        <pic:cNvPr id="2" name="image2.png"/>
                        <pic:cNvPicPr/>
                      </pic:nvPicPr>
                      <pic:blipFill>
                        <a:blip r:embed="rId3"/>
                        <a:srcRect/>
                        <a:stretch>
                          <a:fillRect/>
                        </a:stretch>
                      </pic:blipFill>
                      <pic:spPr>
                        <a:xfrm>
                          <a:off x="2729553" y="109182"/>
                          <a:ext cx="662940" cy="626110"/>
                        </a:xfrm>
                        <a:prstGeom prst="rect">
                          <a:avLst/>
                        </a:prstGeom>
                        <a:ln/>
                      </pic:spPr>
                    </pic:pic>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6F5FDEAC" id="Group 4" o:spid="_x0000_s1026" style="position:absolute;margin-left:-19.05pt;margin-top:13.75pt;width:484.85pt;height:74.7pt;z-index:251659264" coordsize="61573,94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top:1364;width:24701;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">
                <v:imagedata r:id="rId4" o:title=""/>
              </v:shape>
              <v:shape id="image3.png" o:spid="_x0000_s1028" type="#_x0000_t75" style="position:absolute;left:38554;width:23019;height:9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">
                <v:imagedata r:id="rId5" o:title=""/>
              </v:shape>
              <v:shape id="image2.png" o:spid="_x0000_s1029" type="#_x0000_t75" style="position:absolute;left:27295;top:1091;width:6629;height:62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">
                <v:imagedata r:id="rId6" o:title=""/>
              </v:shape>
              <w10:wrap type="square"/>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3"/>
    <w:multiLevelType w:val="singleLevel"/>
    <w:tmpl w:val="24482022"/>
    <w:name w:val="WW8Num2022"/>
    <w:lvl w:ilvl="0">
      <w:start w:val="1"/>
      <w:numFmt w:val="decimal"/>
      <w:lvlText w:val="(%1)"/>
      <w:lvlJc w:val="left"/>
      <w:pPr>
        <w:ind w:left="720" w:hanging="360"/>
      </w:pPr>
      <w:rPr>
        <w:rFonts w:cs="Trebuchet MS" w:hint="default"/>
        <w:b/>
        <w:bCs/>
        <w:i w:val="0"/>
        <w:sz w:val="22"/>
        <w:szCs w:val="22"/>
        <w:lang w:val="ro-RO"/>
      </w:rPr>
    </w:lvl>
  </w:abstractNum>
  <w:abstractNum w:abstractNumId="2" w15:restartNumberingAfterBreak="0">
    <w:nsid w:val="00000004"/>
    <w:multiLevelType w:val="singleLevel"/>
    <w:tmpl w:val="00000004"/>
    <w:name w:val="WW8Num15"/>
    <w:lvl w:ilvl="0">
      <w:start w:val="1"/>
      <w:numFmt w:val="bullet"/>
      <w:lvlText w:val=""/>
      <w:lvlJc w:val="left"/>
      <w:pPr>
        <w:tabs>
          <w:tab w:val="num" w:pos="780"/>
        </w:tabs>
        <w:ind w:left="780" w:hanging="360"/>
      </w:pPr>
      <w:rPr>
        <w:rFonts w:ascii="Wingdings" w:hAnsi="Wingdings" w:cs="Wingdings"/>
      </w:rPr>
    </w:lvl>
  </w:abstractNum>
  <w:abstractNum w:abstractNumId="3" w15:restartNumberingAfterBreak="0">
    <w:nsid w:val="00000006"/>
    <w:multiLevelType w:val="multilevel"/>
    <w:tmpl w:val="0F1870E6"/>
    <w:name w:val="WW8Num6"/>
    <w:lvl w:ilvl="0">
      <w:start w:val="1"/>
      <w:numFmt w:val="decimal"/>
      <w:lvlText w:val="(%1)"/>
      <w:lvlJc w:val="left"/>
      <w:pPr>
        <w:tabs>
          <w:tab w:val="num" w:pos="0"/>
        </w:tabs>
        <w:ind w:left="720" w:hanging="360"/>
      </w:pPr>
      <w:rPr>
        <w:rFonts w:ascii="Trebuchet MS" w:eastAsia="Times New Roman" w:hAnsi="Trebuchet MS" w:cs="Times New Roman" w:hint="default"/>
        <w:b/>
        <w:bCs/>
        <w:sz w:val="24"/>
        <w:szCs w:val="24"/>
        <w:lang w:val="ro-RO"/>
      </w:rPr>
    </w:lvl>
    <w:lvl w:ilvl="1">
      <w:start w:val="1"/>
      <w:numFmt w:val="lowerLetter"/>
      <w:lvlText w:val="%2)"/>
      <w:lvlJc w:val="left"/>
      <w:pPr>
        <w:tabs>
          <w:tab w:val="num" w:pos="0"/>
        </w:tabs>
        <w:ind w:left="1440" w:hanging="360"/>
      </w:pPr>
      <w:rPr>
        <w:rFonts w:ascii="Trebuchet MS" w:hAnsi="Trebuchet MS" w:hint="default"/>
        <w:sz w:val="22"/>
        <w:szCs w:val="22"/>
      </w:rPr>
    </w:lvl>
    <w:lvl w:ilvl="2">
      <w:start w:val="1"/>
      <w:numFmt w:val="lowerRoman"/>
      <w:lvlText w:val="%3."/>
      <w:lvlJc w:val="right"/>
      <w:pPr>
        <w:tabs>
          <w:tab w:val="num" w:pos="0"/>
        </w:tabs>
        <w:ind w:left="2160" w:hanging="180"/>
      </w:pPr>
      <w:rPr>
        <w:b/>
        <w:bC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8"/>
    <w:multiLevelType w:val="multilevel"/>
    <w:tmpl w:val="00000008"/>
    <w:name w:val="WW8Num8"/>
    <w:lvl w:ilvl="0">
      <w:start w:val="3"/>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cs="Symbol" w:hint="default"/>
        <w:color w:val="000000"/>
      </w:rPr>
    </w:lvl>
  </w:abstractNum>
  <w:abstractNum w:abstractNumId="6" w15:restartNumberingAfterBreak="0">
    <w:nsid w:val="0000000C"/>
    <w:multiLevelType w:val="singleLevel"/>
    <w:tmpl w:val="7A50D38A"/>
    <w:name w:val="WW8Num12"/>
    <w:lvl w:ilvl="0">
      <w:start w:val="1"/>
      <w:numFmt w:val="decimal"/>
      <w:lvlText w:val="(%1)"/>
      <w:lvlJc w:val="left"/>
      <w:pPr>
        <w:tabs>
          <w:tab w:val="num" w:pos="1530"/>
        </w:tabs>
        <w:ind w:left="2250" w:hanging="360"/>
      </w:pPr>
      <w:rPr>
        <w:rFonts w:ascii="Times New Roman" w:hAnsi="Times New Roman" w:cs="Times New Roman" w:hint="default"/>
        <w:b/>
        <w:bCs w:val="0"/>
        <w:color w:val="auto"/>
        <w:sz w:val="22"/>
        <w:szCs w:val="22"/>
      </w:rPr>
    </w:lvl>
  </w:abstractNum>
  <w:abstractNum w:abstractNumId="7" w15:restartNumberingAfterBreak="0">
    <w:nsid w:val="0000000D"/>
    <w:multiLevelType w:val="singleLevel"/>
    <w:tmpl w:val="0000000D"/>
    <w:name w:val="WW8Num13"/>
    <w:lvl w:ilvl="0">
      <w:start w:val="1"/>
      <w:numFmt w:val="bullet"/>
      <w:lvlText w:val="-"/>
      <w:lvlJc w:val="left"/>
      <w:pPr>
        <w:tabs>
          <w:tab w:val="num" w:pos="0"/>
        </w:tabs>
        <w:ind w:left="1440" w:hanging="360"/>
      </w:pPr>
      <w:rPr>
        <w:rFonts w:ascii="Times New Roman" w:hAnsi="Times New Roman" w:cs="Times New Roman" w:hint="default"/>
        <w:sz w:val="22"/>
        <w:szCs w:val="22"/>
        <w:lang w:val="ro-RO"/>
      </w:rPr>
    </w:lvl>
  </w:abstractNum>
  <w:abstractNum w:abstractNumId="8" w15:restartNumberingAfterBreak="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9" w15:restartNumberingAfterBreak="0">
    <w:nsid w:val="00000013"/>
    <w:multiLevelType w:val="multilevel"/>
    <w:tmpl w:val="00000013"/>
    <w:name w:val="WW8Num19"/>
    <w:lvl w:ilvl="0">
      <w:start w:val="1"/>
      <w:numFmt w:val="decimal"/>
      <w:lvlText w:val="%1."/>
      <w:lvlJc w:val="left"/>
      <w:pPr>
        <w:tabs>
          <w:tab w:val="num" w:pos="720"/>
        </w:tabs>
        <w:ind w:left="72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1">
      <w:start w:val="1"/>
      <w:numFmt w:val="decimal"/>
      <w:lvlText w:val="%1.%2"/>
      <w:lvlJc w:val="left"/>
      <w:pPr>
        <w:tabs>
          <w:tab w:val="num" w:pos="720"/>
        </w:tabs>
        <w:ind w:left="72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2">
      <w:start w:val="1"/>
      <w:numFmt w:val="decimal"/>
      <w:lvlText w:val="%1.%2.%3"/>
      <w:lvlJc w:val="left"/>
      <w:pPr>
        <w:tabs>
          <w:tab w:val="num" w:pos="1440"/>
        </w:tabs>
        <w:ind w:left="1440" w:hanging="720"/>
      </w:pPr>
      <w:rPr>
        <w:rFonts w:ascii="Times New Roman" w:hAnsi="Times New Roman" w:cs="Times New Roman" w:hint="default"/>
        <w:b w:val="0"/>
        <w:i w:val="0"/>
        <w:caps w:val="0"/>
        <w:smallCaps w:val="0"/>
        <w:strike w:val="0"/>
        <w:dstrike w:val="0"/>
        <w:vanish w:val="0"/>
        <w:color w:val="000000"/>
        <w:position w:val="0"/>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7">
      <w:start w:val="1"/>
      <w:numFmt w:val="lowerLetter"/>
      <w:lvlText w:val="(%8)"/>
      <w:lvlJc w:val="left"/>
      <w:pPr>
        <w:tabs>
          <w:tab w:val="num" w:pos="1440"/>
        </w:tabs>
        <w:ind w:left="144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abstractNum>
  <w:abstractNum w:abstractNumId="10" w15:restartNumberingAfterBreak="0">
    <w:nsid w:val="0000001B"/>
    <w:multiLevelType w:val="multilevel"/>
    <w:tmpl w:val="5D4CC0A8"/>
    <w:name w:val="WWNum31"/>
    <w:lvl w:ilvl="0">
      <w:start w:val="1"/>
      <w:numFmt w:val="bullet"/>
      <w:lvlText w:val=""/>
      <w:lvlJc w:val="left"/>
      <w:pPr>
        <w:tabs>
          <w:tab w:val="num" w:pos="0"/>
        </w:tabs>
        <w:ind w:left="720" w:hanging="360"/>
      </w:pPr>
      <w:rPr>
        <w:rFonts w:ascii="Wingdings 3" w:hAnsi="Wingdings 3" w:hint="default"/>
        <w:color w:val="FFC000"/>
        <w:sz w:val="16"/>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402"/>
    <w:multiLevelType w:val="multilevel"/>
    <w:tmpl w:val="C9A2C054"/>
    <w:lvl w:ilvl="0">
      <w:start w:val="1"/>
      <w:numFmt w:val="decimal"/>
      <w:lvlText w:val="%1."/>
      <w:lvlJc w:val="left"/>
      <w:pPr>
        <w:ind w:left="836" w:hanging="360"/>
      </w:pPr>
      <w:rPr>
        <w:rFonts w:ascii="Times New Roman" w:hAnsi="Times New Roman" w:cs="Times New Roman" w:hint="default"/>
        <w:b w:val="0"/>
        <w:bCs w:val="0"/>
        <w:spacing w:val="-1"/>
        <w:w w:val="99"/>
        <w:sz w:val="24"/>
        <w:szCs w:val="24"/>
      </w:rPr>
    </w:lvl>
    <w:lvl w:ilvl="1">
      <w:numFmt w:val="bullet"/>
      <w:lvlText w:val="•"/>
      <w:lvlJc w:val="left"/>
      <w:pPr>
        <w:ind w:left="1797" w:hanging="360"/>
      </w:pPr>
    </w:lvl>
    <w:lvl w:ilvl="2">
      <w:numFmt w:val="bullet"/>
      <w:lvlText w:val="•"/>
      <w:lvlJc w:val="left"/>
      <w:pPr>
        <w:ind w:left="2757" w:hanging="360"/>
      </w:pPr>
    </w:lvl>
    <w:lvl w:ilvl="3">
      <w:numFmt w:val="bullet"/>
      <w:lvlText w:val="•"/>
      <w:lvlJc w:val="left"/>
      <w:pPr>
        <w:ind w:left="3717" w:hanging="360"/>
      </w:pPr>
    </w:lvl>
    <w:lvl w:ilvl="4">
      <w:numFmt w:val="bullet"/>
      <w:lvlText w:val="•"/>
      <w:lvlJc w:val="left"/>
      <w:pPr>
        <w:ind w:left="4678" w:hanging="360"/>
      </w:pPr>
    </w:lvl>
    <w:lvl w:ilvl="5">
      <w:numFmt w:val="bullet"/>
      <w:lvlText w:val="•"/>
      <w:lvlJc w:val="left"/>
      <w:pPr>
        <w:ind w:left="5638" w:hanging="360"/>
      </w:pPr>
    </w:lvl>
    <w:lvl w:ilvl="6">
      <w:numFmt w:val="bullet"/>
      <w:lvlText w:val="•"/>
      <w:lvlJc w:val="left"/>
      <w:pPr>
        <w:ind w:left="6598" w:hanging="360"/>
      </w:pPr>
    </w:lvl>
    <w:lvl w:ilvl="7">
      <w:numFmt w:val="bullet"/>
      <w:lvlText w:val="•"/>
      <w:lvlJc w:val="left"/>
      <w:pPr>
        <w:ind w:left="7559" w:hanging="360"/>
      </w:pPr>
    </w:lvl>
    <w:lvl w:ilvl="8">
      <w:numFmt w:val="bullet"/>
      <w:lvlText w:val="•"/>
      <w:lvlJc w:val="left"/>
      <w:pPr>
        <w:ind w:left="8519" w:hanging="360"/>
      </w:pPr>
    </w:lvl>
  </w:abstractNum>
  <w:abstractNum w:abstractNumId="12" w15:restartNumberingAfterBreak="0">
    <w:nsid w:val="00000404"/>
    <w:multiLevelType w:val="multilevel"/>
    <w:tmpl w:val="23EEB61A"/>
    <w:lvl w:ilvl="0">
      <w:start w:val="1"/>
      <w:numFmt w:val="decimal"/>
      <w:lvlText w:val="(%1)"/>
      <w:lvlJc w:val="left"/>
      <w:pPr>
        <w:ind w:left="692" w:hanging="576"/>
      </w:pPr>
      <w:rPr>
        <w:rFonts w:ascii="Times New Roman" w:hAnsi="Times New Roman" w:cs="Times New Roman" w:hint="default"/>
        <w:b w:val="0"/>
        <w:bCs w:val="0"/>
        <w:spacing w:val="-1"/>
        <w:w w:val="99"/>
        <w:sz w:val="24"/>
        <w:szCs w:val="24"/>
      </w:rPr>
    </w:lvl>
    <w:lvl w:ilvl="1">
      <w:numFmt w:val="bullet"/>
      <w:lvlText w:val="•"/>
      <w:lvlJc w:val="left"/>
      <w:pPr>
        <w:ind w:left="1667" w:hanging="576"/>
      </w:pPr>
    </w:lvl>
    <w:lvl w:ilvl="2">
      <w:numFmt w:val="bullet"/>
      <w:lvlText w:val="•"/>
      <w:lvlJc w:val="left"/>
      <w:pPr>
        <w:ind w:left="2642" w:hanging="576"/>
      </w:pPr>
    </w:lvl>
    <w:lvl w:ilvl="3">
      <w:numFmt w:val="bullet"/>
      <w:lvlText w:val="•"/>
      <w:lvlJc w:val="left"/>
      <w:pPr>
        <w:ind w:left="3616" w:hanging="576"/>
      </w:pPr>
    </w:lvl>
    <w:lvl w:ilvl="4">
      <w:numFmt w:val="bullet"/>
      <w:lvlText w:val="•"/>
      <w:lvlJc w:val="left"/>
      <w:pPr>
        <w:ind w:left="4591" w:hanging="576"/>
      </w:pPr>
    </w:lvl>
    <w:lvl w:ilvl="5">
      <w:numFmt w:val="bullet"/>
      <w:lvlText w:val="•"/>
      <w:lvlJc w:val="left"/>
      <w:pPr>
        <w:ind w:left="5566" w:hanging="576"/>
      </w:pPr>
    </w:lvl>
    <w:lvl w:ilvl="6">
      <w:numFmt w:val="bullet"/>
      <w:lvlText w:val="•"/>
      <w:lvlJc w:val="left"/>
      <w:pPr>
        <w:ind w:left="6541" w:hanging="576"/>
      </w:pPr>
    </w:lvl>
    <w:lvl w:ilvl="7">
      <w:numFmt w:val="bullet"/>
      <w:lvlText w:val="•"/>
      <w:lvlJc w:val="left"/>
      <w:pPr>
        <w:ind w:left="7515" w:hanging="576"/>
      </w:pPr>
    </w:lvl>
    <w:lvl w:ilvl="8">
      <w:numFmt w:val="bullet"/>
      <w:lvlText w:val="•"/>
      <w:lvlJc w:val="left"/>
      <w:pPr>
        <w:ind w:left="8490" w:hanging="576"/>
      </w:pPr>
    </w:lvl>
  </w:abstractNum>
  <w:abstractNum w:abstractNumId="13" w15:restartNumberingAfterBreak="0">
    <w:nsid w:val="00000405"/>
    <w:multiLevelType w:val="multilevel"/>
    <w:tmpl w:val="6A7216FC"/>
    <w:lvl w:ilvl="0">
      <w:start w:val="1"/>
      <w:numFmt w:val="decimal"/>
      <w:lvlText w:val="(%1)"/>
      <w:lvlJc w:val="left"/>
      <w:pPr>
        <w:ind w:left="692" w:hanging="576"/>
      </w:pPr>
      <w:rPr>
        <w:rFonts w:ascii="Times New Roman" w:hAnsi="Times New Roman" w:cs="Times New Roman" w:hint="default"/>
        <w:b w:val="0"/>
        <w:bCs w:val="0"/>
        <w:spacing w:val="-1"/>
        <w:w w:val="99"/>
        <w:sz w:val="24"/>
        <w:szCs w:val="24"/>
      </w:rPr>
    </w:lvl>
    <w:lvl w:ilvl="1">
      <w:numFmt w:val="bullet"/>
      <w:lvlText w:val="•"/>
      <w:lvlJc w:val="left"/>
      <w:pPr>
        <w:ind w:left="1667" w:hanging="576"/>
      </w:pPr>
    </w:lvl>
    <w:lvl w:ilvl="2">
      <w:numFmt w:val="bullet"/>
      <w:lvlText w:val="•"/>
      <w:lvlJc w:val="left"/>
      <w:pPr>
        <w:ind w:left="2642" w:hanging="576"/>
      </w:pPr>
    </w:lvl>
    <w:lvl w:ilvl="3">
      <w:numFmt w:val="bullet"/>
      <w:lvlText w:val="•"/>
      <w:lvlJc w:val="left"/>
      <w:pPr>
        <w:ind w:left="3616" w:hanging="576"/>
      </w:pPr>
    </w:lvl>
    <w:lvl w:ilvl="4">
      <w:numFmt w:val="bullet"/>
      <w:lvlText w:val="•"/>
      <w:lvlJc w:val="left"/>
      <w:pPr>
        <w:ind w:left="4591" w:hanging="576"/>
      </w:pPr>
    </w:lvl>
    <w:lvl w:ilvl="5">
      <w:numFmt w:val="bullet"/>
      <w:lvlText w:val="•"/>
      <w:lvlJc w:val="left"/>
      <w:pPr>
        <w:ind w:left="5566" w:hanging="576"/>
      </w:pPr>
    </w:lvl>
    <w:lvl w:ilvl="6">
      <w:numFmt w:val="bullet"/>
      <w:lvlText w:val="•"/>
      <w:lvlJc w:val="left"/>
      <w:pPr>
        <w:ind w:left="6541" w:hanging="576"/>
      </w:pPr>
    </w:lvl>
    <w:lvl w:ilvl="7">
      <w:numFmt w:val="bullet"/>
      <w:lvlText w:val="•"/>
      <w:lvlJc w:val="left"/>
      <w:pPr>
        <w:ind w:left="7515" w:hanging="576"/>
      </w:pPr>
    </w:lvl>
    <w:lvl w:ilvl="8">
      <w:numFmt w:val="bullet"/>
      <w:lvlText w:val="•"/>
      <w:lvlJc w:val="left"/>
      <w:pPr>
        <w:ind w:left="8490" w:hanging="576"/>
      </w:pPr>
    </w:lvl>
  </w:abstractNum>
  <w:abstractNum w:abstractNumId="14" w15:restartNumberingAfterBreak="0">
    <w:nsid w:val="00000406"/>
    <w:multiLevelType w:val="multilevel"/>
    <w:tmpl w:val="DC707054"/>
    <w:lvl w:ilvl="0">
      <w:start w:val="1"/>
      <w:numFmt w:val="decimal"/>
      <w:lvlText w:val="(%1)"/>
      <w:lvlJc w:val="left"/>
      <w:pPr>
        <w:ind w:left="692" w:hanging="576"/>
      </w:pPr>
      <w:rPr>
        <w:rFonts w:ascii="Times New Roman" w:hAnsi="Times New Roman" w:cs="Times New Roman" w:hint="default"/>
        <w:b w:val="0"/>
        <w:bCs w:val="0"/>
        <w:spacing w:val="-1"/>
        <w:w w:val="99"/>
        <w:sz w:val="24"/>
        <w:szCs w:val="24"/>
      </w:rPr>
    </w:lvl>
    <w:lvl w:ilvl="1">
      <w:numFmt w:val="bullet"/>
      <w:lvlText w:val="•"/>
      <w:lvlJc w:val="left"/>
      <w:pPr>
        <w:ind w:left="1667" w:hanging="576"/>
      </w:pPr>
    </w:lvl>
    <w:lvl w:ilvl="2">
      <w:numFmt w:val="bullet"/>
      <w:lvlText w:val="•"/>
      <w:lvlJc w:val="left"/>
      <w:pPr>
        <w:ind w:left="2642" w:hanging="576"/>
      </w:pPr>
    </w:lvl>
    <w:lvl w:ilvl="3">
      <w:numFmt w:val="bullet"/>
      <w:lvlText w:val="•"/>
      <w:lvlJc w:val="left"/>
      <w:pPr>
        <w:ind w:left="3616" w:hanging="576"/>
      </w:pPr>
    </w:lvl>
    <w:lvl w:ilvl="4">
      <w:numFmt w:val="bullet"/>
      <w:lvlText w:val="•"/>
      <w:lvlJc w:val="left"/>
      <w:pPr>
        <w:ind w:left="4591" w:hanging="576"/>
      </w:pPr>
    </w:lvl>
    <w:lvl w:ilvl="5">
      <w:numFmt w:val="bullet"/>
      <w:lvlText w:val="•"/>
      <w:lvlJc w:val="left"/>
      <w:pPr>
        <w:ind w:left="5566" w:hanging="576"/>
      </w:pPr>
    </w:lvl>
    <w:lvl w:ilvl="6">
      <w:numFmt w:val="bullet"/>
      <w:lvlText w:val="•"/>
      <w:lvlJc w:val="left"/>
      <w:pPr>
        <w:ind w:left="6541" w:hanging="576"/>
      </w:pPr>
    </w:lvl>
    <w:lvl w:ilvl="7">
      <w:numFmt w:val="bullet"/>
      <w:lvlText w:val="•"/>
      <w:lvlJc w:val="left"/>
      <w:pPr>
        <w:ind w:left="7515" w:hanging="576"/>
      </w:pPr>
    </w:lvl>
    <w:lvl w:ilvl="8">
      <w:numFmt w:val="bullet"/>
      <w:lvlText w:val="•"/>
      <w:lvlJc w:val="left"/>
      <w:pPr>
        <w:ind w:left="8490" w:hanging="576"/>
      </w:pPr>
    </w:lvl>
  </w:abstractNum>
  <w:abstractNum w:abstractNumId="15" w15:restartNumberingAfterBreak="0">
    <w:nsid w:val="00000407"/>
    <w:multiLevelType w:val="multilevel"/>
    <w:tmpl w:val="41C475E4"/>
    <w:lvl w:ilvl="0">
      <w:start w:val="1"/>
      <w:numFmt w:val="decimal"/>
      <w:lvlText w:val="(%1)"/>
      <w:lvlJc w:val="left"/>
      <w:pPr>
        <w:ind w:left="692" w:hanging="576"/>
      </w:pPr>
      <w:rPr>
        <w:rFonts w:ascii="Times New Roman" w:hAnsi="Times New Roman" w:cs="Times New Roman" w:hint="default"/>
        <w:b w:val="0"/>
        <w:bCs w:val="0"/>
        <w:spacing w:val="-1"/>
        <w:w w:val="99"/>
        <w:sz w:val="24"/>
        <w:szCs w:val="24"/>
      </w:rPr>
    </w:lvl>
    <w:lvl w:ilvl="1">
      <w:numFmt w:val="bullet"/>
      <w:lvlText w:val="•"/>
      <w:lvlJc w:val="left"/>
      <w:pPr>
        <w:ind w:left="1667" w:hanging="576"/>
      </w:pPr>
    </w:lvl>
    <w:lvl w:ilvl="2">
      <w:numFmt w:val="bullet"/>
      <w:lvlText w:val="•"/>
      <w:lvlJc w:val="left"/>
      <w:pPr>
        <w:ind w:left="2642" w:hanging="576"/>
      </w:pPr>
    </w:lvl>
    <w:lvl w:ilvl="3">
      <w:numFmt w:val="bullet"/>
      <w:lvlText w:val="•"/>
      <w:lvlJc w:val="left"/>
      <w:pPr>
        <w:ind w:left="3616" w:hanging="576"/>
      </w:pPr>
    </w:lvl>
    <w:lvl w:ilvl="4">
      <w:numFmt w:val="bullet"/>
      <w:lvlText w:val="•"/>
      <w:lvlJc w:val="left"/>
      <w:pPr>
        <w:ind w:left="4591" w:hanging="576"/>
      </w:pPr>
    </w:lvl>
    <w:lvl w:ilvl="5">
      <w:numFmt w:val="bullet"/>
      <w:lvlText w:val="•"/>
      <w:lvlJc w:val="left"/>
      <w:pPr>
        <w:ind w:left="5566" w:hanging="576"/>
      </w:pPr>
    </w:lvl>
    <w:lvl w:ilvl="6">
      <w:numFmt w:val="bullet"/>
      <w:lvlText w:val="•"/>
      <w:lvlJc w:val="left"/>
      <w:pPr>
        <w:ind w:left="6541" w:hanging="576"/>
      </w:pPr>
    </w:lvl>
    <w:lvl w:ilvl="7">
      <w:numFmt w:val="bullet"/>
      <w:lvlText w:val="•"/>
      <w:lvlJc w:val="left"/>
      <w:pPr>
        <w:ind w:left="7515" w:hanging="576"/>
      </w:pPr>
    </w:lvl>
    <w:lvl w:ilvl="8">
      <w:numFmt w:val="bullet"/>
      <w:lvlText w:val="•"/>
      <w:lvlJc w:val="left"/>
      <w:pPr>
        <w:ind w:left="8490" w:hanging="576"/>
      </w:pPr>
    </w:lvl>
  </w:abstractNum>
  <w:abstractNum w:abstractNumId="16" w15:restartNumberingAfterBreak="0">
    <w:nsid w:val="00000408"/>
    <w:multiLevelType w:val="multilevel"/>
    <w:tmpl w:val="59489B76"/>
    <w:lvl w:ilvl="0">
      <w:start w:val="1"/>
      <w:numFmt w:val="decimal"/>
      <w:lvlText w:val="(%1)"/>
      <w:lvlJc w:val="left"/>
      <w:pPr>
        <w:ind w:left="692" w:hanging="576"/>
      </w:pPr>
      <w:rPr>
        <w:rFonts w:ascii="Times New Roman" w:hAnsi="Times New Roman" w:cs="Times New Roman" w:hint="default"/>
        <w:b w:val="0"/>
        <w:bCs w:val="0"/>
        <w:spacing w:val="-1"/>
        <w:w w:val="99"/>
        <w:sz w:val="24"/>
        <w:szCs w:val="24"/>
      </w:rPr>
    </w:lvl>
    <w:lvl w:ilvl="1">
      <w:start w:val="1"/>
      <w:numFmt w:val="decimal"/>
      <w:lvlText w:val="(%2)"/>
      <w:lvlJc w:val="left"/>
      <w:pPr>
        <w:ind w:left="812" w:hanging="576"/>
      </w:pPr>
      <w:rPr>
        <w:rFonts w:ascii="Calibri" w:hAnsi="Calibri" w:cs="Calibri"/>
        <w:b w:val="0"/>
        <w:bCs w:val="0"/>
        <w:spacing w:val="-1"/>
        <w:w w:val="99"/>
        <w:sz w:val="20"/>
        <w:szCs w:val="20"/>
      </w:rPr>
    </w:lvl>
    <w:lvl w:ilvl="2">
      <w:numFmt w:val="bullet"/>
      <w:lvlText w:val="•"/>
      <w:lvlJc w:val="left"/>
      <w:pPr>
        <w:ind w:left="1882" w:hanging="576"/>
      </w:pPr>
    </w:lvl>
    <w:lvl w:ilvl="3">
      <w:numFmt w:val="bullet"/>
      <w:lvlText w:val="•"/>
      <w:lvlJc w:val="left"/>
      <w:pPr>
        <w:ind w:left="2952" w:hanging="576"/>
      </w:pPr>
    </w:lvl>
    <w:lvl w:ilvl="4">
      <w:numFmt w:val="bullet"/>
      <w:lvlText w:val="•"/>
      <w:lvlJc w:val="left"/>
      <w:pPr>
        <w:ind w:left="4021" w:hanging="576"/>
      </w:pPr>
    </w:lvl>
    <w:lvl w:ilvl="5">
      <w:numFmt w:val="bullet"/>
      <w:lvlText w:val="•"/>
      <w:lvlJc w:val="left"/>
      <w:pPr>
        <w:ind w:left="5091" w:hanging="576"/>
      </w:pPr>
    </w:lvl>
    <w:lvl w:ilvl="6">
      <w:numFmt w:val="bullet"/>
      <w:lvlText w:val="•"/>
      <w:lvlJc w:val="left"/>
      <w:pPr>
        <w:ind w:left="6161" w:hanging="576"/>
      </w:pPr>
    </w:lvl>
    <w:lvl w:ilvl="7">
      <w:numFmt w:val="bullet"/>
      <w:lvlText w:val="•"/>
      <w:lvlJc w:val="left"/>
      <w:pPr>
        <w:ind w:left="7230" w:hanging="576"/>
      </w:pPr>
    </w:lvl>
    <w:lvl w:ilvl="8">
      <w:numFmt w:val="bullet"/>
      <w:lvlText w:val="•"/>
      <w:lvlJc w:val="left"/>
      <w:pPr>
        <w:ind w:left="8300" w:hanging="576"/>
      </w:pPr>
    </w:lvl>
  </w:abstractNum>
  <w:abstractNum w:abstractNumId="17" w15:restartNumberingAfterBreak="0">
    <w:nsid w:val="00000409"/>
    <w:multiLevelType w:val="multilevel"/>
    <w:tmpl w:val="33EC624E"/>
    <w:lvl w:ilvl="0">
      <w:start w:val="1"/>
      <w:numFmt w:val="decimal"/>
      <w:lvlText w:val="(%1)"/>
      <w:lvlJc w:val="left"/>
      <w:pPr>
        <w:ind w:left="812" w:hanging="576"/>
      </w:pPr>
      <w:rPr>
        <w:rFonts w:ascii="Times New Roman" w:hAnsi="Times New Roman" w:cs="Times New Roman" w:hint="default"/>
        <w:b w:val="0"/>
        <w:bCs w:val="0"/>
        <w:spacing w:val="-1"/>
        <w:w w:val="99"/>
        <w:sz w:val="24"/>
        <w:szCs w:val="24"/>
      </w:rPr>
    </w:lvl>
    <w:lvl w:ilvl="1">
      <w:numFmt w:val="bullet"/>
      <w:lvlText w:val="•"/>
      <w:lvlJc w:val="left"/>
      <w:pPr>
        <w:ind w:left="1833" w:hanging="576"/>
      </w:pPr>
    </w:lvl>
    <w:lvl w:ilvl="2">
      <w:numFmt w:val="bullet"/>
      <w:lvlText w:val="•"/>
      <w:lvlJc w:val="left"/>
      <w:pPr>
        <w:ind w:left="2854" w:hanging="576"/>
      </w:pPr>
    </w:lvl>
    <w:lvl w:ilvl="3">
      <w:numFmt w:val="bullet"/>
      <w:lvlText w:val="•"/>
      <w:lvlJc w:val="left"/>
      <w:pPr>
        <w:ind w:left="3874" w:hanging="576"/>
      </w:pPr>
    </w:lvl>
    <w:lvl w:ilvl="4">
      <w:numFmt w:val="bullet"/>
      <w:lvlText w:val="•"/>
      <w:lvlJc w:val="left"/>
      <w:pPr>
        <w:ind w:left="4895" w:hanging="576"/>
      </w:pPr>
    </w:lvl>
    <w:lvl w:ilvl="5">
      <w:numFmt w:val="bullet"/>
      <w:lvlText w:val="•"/>
      <w:lvlJc w:val="left"/>
      <w:pPr>
        <w:ind w:left="5916" w:hanging="576"/>
      </w:pPr>
    </w:lvl>
    <w:lvl w:ilvl="6">
      <w:numFmt w:val="bullet"/>
      <w:lvlText w:val="•"/>
      <w:lvlJc w:val="left"/>
      <w:pPr>
        <w:ind w:left="6937" w:hanging="576"/>
      </w:pPr>
    </w:lvl>
    <w:lvl w:ilvl="7">
      <w:numFmt w:val="bullet"/>
      <w:lvlText w:val="•"/>
      <w:lvlJc w:val="left"/>
      <w:pPr>
        <w:ind w:left="7957" w:hanging="576"/>
      </w:pPr>
    </w:lvl>
    <w:lvl w:ilvl="8">
      <w:numFmt w:val="bullet"/>
      <w:lvlText w:val="•"/>
      <w:lvlJc w:val="left"/>
      <w:pPr>
        <w:ind w:left="8978" w:hanging="576"/>
      </w:pPr>
    </w:lvl>
  </w:abstractNum>
  <w:abstractNum w:abstractNumId="18" w15:restartNumberingAfterBreak="0">
    <w:nsid w:val="02923C28"/>
    <w:multiLevelType w:val="hybridMultilevel"/>
    <w:tmpl w:val="2F52EA44"/>
    <w:lvl w:ilvl="0" w:tplc="3B9072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372552C"/>
    <w:multiLevelType w:val="hybridMultilevel"/>
    <w:tmpl w:val="AA46B1E6"/>
    <w:lvl w:ilvl="0" w:tplc="0CC66C1C">
      <w:start w:val="1"/>
      <w:numFmt w:val="decimal"/>
      <w:lvlText w:val="%1."/>
      <w:lvlJc w:val="left"/>
      <w:pPr>
        <w:ind w:left="720" w:hanging="360"/>
      </w:pPr>
      <w:rPr>
        <w:b/>
        <w:bCs/>
      </w:rPr>
    </w:lvl>
    <w:lvl w:ilvl="1" w:tplc="476C8FDA">
      <w:start w:val="1"/>
      <w:numFmt w:val="decimal"/>
      <w:lvlText w:val="(%2)"/>
      <w:lvlJc w:val="left"/>
      <w:pPr>
        <w:ind w:left="1440" w:hanging="360"/>
      </w:pPr>
      <w:rPr>
        <w:rFonts w:cs="Trebuchet MS" w:hint="default"/>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45134ED"/>
    <w:multiLevelType w:val="hybridMultilevel"/>
    <w:tmpl w:val="489C12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4E16011"/>
    <w:multiLevelType w:val="hybridMultilevel"/>
    <w:tmpl w:val="0BF8A022"/>
    <w:lvl w:ilvl="0" w:tplc="B3D44B5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6C97B98"/>
    <w:multiLevelType w:val="hybridMultilevel"/>
    <w:tmpl w:val="F25E9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7C07225"/>
    <w:multiLevelType w:val="hybridMultilevel"/>
    <w:tmpl w:val="18246A38"/>
    <w:lvl w:ilvl="0" w:tplc="420ADA7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7C9566C"/>
    <w:multiLevelType w:val="hybridMultilevel"/>
    <w:tmpl w:val="0FBE2BCE"/>
    <w:lvl w:ilvl="0" w:tplc="B7DC1E2E">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A6D1673"/>
    <w:multiLevelType w:val="hybridMultilevel"/>
    <w:tmpl w:val="E3BC546A"/>
    <w:lvl w:ilvl="0" w:tplc="C4B29858">
      <w:start w:val="1"/>
      <w:numFmt w:val="lowerLetter"/>
      <w:lvlText w:val="(%1)"/>
      <w:lvlJc w:val="left"/>
      <w:pPr>
        <w:ind w:left="720" w:hanging="360"/>
      </w:pPr>
      <w:rPr>
        <w:rFonts w:ascii="Times New Roman" w:eastAsia="Times New Roman" w:hAnsi="Times New Roman" w:cs="Times New Roman" w:hint="default"/>
        <w:b/>
        <w:bCs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D7339B9"/>
    <w:multiLevelType w:val="multilevel"/>
    <w:tmpl w:val="C8FE5C6A"/>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0D7E432B"/>
    <w:multiLevelType w:val="hybridMultilevel"/>
    <w:tmpl w:val="84C62E86"/>
    <w:lvl w:ilvl="0" w:tplc="202A2F64">
      <w:start w:val="1"/>
      <w:numFmt w:val="lowerLetter"/>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0FF9682E"/>
    <w:multiLevelType w:val="hybridMultilevel"/>
    <w:tmpl w:val="0E1ED0CC"/>
    <w:lvl w:ilvl="0" w:tplc="BF48D2E0">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4123336"/>
    <w:multiLevelType w:val="hybridMultilevel"/>
    <w:tmpl w:val="5D4A32EE"/>
    <w:lvl w:ilvl="0" w:tplc="2D94DA96">
      <w:start w:val="1"/>
      <w:numFmt w:val="decimal"/>
      <w:lvlText w:val="(%1)"/>
      <w:lvlJc w:val="left"/>
      <w:pPr>
        <w:ind w:left="720" w:hanging="360"/>
      </w:pPr>
      <w:rPr>
        <w:rFonts w:ascii="Times New Roman" w:hAnsi="Times New Roman" w:cs="Times New Roman" w:hint="default"/>
        <w:b/>
        <w:bCs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14215919"/>
    <w:multiLevelType w:val="hybridMultilevel"/>
    <w:tmpl w:val="FEFEE6DE"/>
    <w:lvl w:ilvl="0" w:tplc="533A6CD6">
      <w:start w:val="1"/>
      <w:numFmt w:val="lowerLetter"/>
      <w:lvlText w:val="%1)"/>
      <w:lvlJc w:val="left"/>
      <w:pPr>
        <w:ind w:left="720" w:hanging="360"/>
      </w:pPr>
      <w:rPr>
        <w:b/>
      </w:rPr>
    </w:lvl>
    <w:lvl w:ilvl="1" w:tplc="6CCE8030">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48018B0"/>
    <w:multiLevelType w:val="hybridMultilevel"/>
    <w:tmpl w:val="7E2E2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A8E73E0"/>
    <w:multiLevelType w:val="hybridMultilevel"/>
    <w:tmpl w:val="15A26C30"/>
    <w:lvl w:ilvl="0" w:tplc="DF60E0FE">
      <w:start w:val="1"/>
      <w:numFmt w:val="lowerLetter"/>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D1024B3"/>
    <w:multiLevelType w:val="hybridMultilevel"/>
    <w:tmpl w:val="31F283E4"/>
    <w:lvl w:ilvl="0" w:tplc="5DBC8AB0">
      <w:start w:val="1"/>
      <w:numFmt w:val="lowerLetter"/>
      <w:lvlText w:val="%1)"/>
      <w:lvlJc w:val="left"/>
      <w:pPr>
        <w:ind w:left="2136" w:hanging="360"/>
      </w:pPr>
      <w:rPr>
        <w:b/>
      </w:rPr>
    </w:lvl>
    <w:lvl w:ilvl="1" w:tplc="6CCE8030">
      <w:start w:val="1"/>
      <w:numFmt w:val="lowerRoman"/>
      <w:lvlText w:val="(%2)"/>
      <w:lvlJc w:val="left"/>
      <w:pPr>
        <w:ind w:left="2856" w:hanging="360"/>
      </w:pPr>
    </w:lvl>
    <w:lvl w:ilvl="2" w:tplc="0409001B">
      <w:start w:val="1"/>
      <w:numFmt w:val="lowerRoman"/>
      <w:lvlText w:val="%3."/>
      <w:lvlJc w:val="right"/>
      <w:pPr>
        <w:ind w:left="3576" w:hanging="180"/>
      </w:pPr>
    </w:lvl>
    <w:lvl w:ilvl="3" w:tplc="0409000F">
      <w:start w:val="1"/>
      <w:numFmt w:val="decimal"/>
      <w:lvlText w:val="%4."/>
      <w:lvlJc w:val="left"/>
      <w:pPr>
        <w:ind w:left="4296" w:hanging="360"/>
      </w:pPr>
    </w:lvl>
    <w:lvl w:ilvl="4" w:tplc="04090019">
      <w:start w:val="1"/>
      <w:numFmt w:val="lowerLetter"/>
      <w:lvlText w:val="%5."/>
      <w:lvlJc w:val="left"/>
      <w:pPr>
        <w:ind w:left="5016" w:hanging="360"/>
      </w:pPr>
    </w:lvl>
    <w:lvl w:ilvl="5" w:tplc="0409001B">
      <w:start w:val="1"/>
      <w:numFmt w:val="lowerRoman"/>
      <w:lvlText w:val="%6."/>
      <w:lvlJc w:val="right"/>
      <w:pPr>
        <w:ind w:left="5736" w:hanging="180"/>
      </w:pPr>
    </w:lvl>
    <w:lvl w:ilvl="6" w:tplc="0409000F">
      <w:start w:val="1"/>
      <w:numFmt w:val="decimal"/>
      <w:lvlText w:val="%7."/>
      <w:lvlJc w:val="left"/>
      <w:pPr>
        <w:ind w:left="6456" w:hanging="360"/>
      </w:pPr>
    </w:lvl>
    <w:lvl w:ilvl="7" w:tplc="04090019">
      <w:start w:val="1"/>
      <w:numFmt w:val="lowerLetter"/>
      <w:lvlText w:val="%8."/>
      <w:lvlJc w:val="left"/>
      <w:pPr>
        <w:ind w:left="7176" w:hanging="360"/>
      </w:pPr>
    </w:lvl>
    <w:lvl w:ilvl="8" w:tplc="0409001B">
      <w:start w:val="1"/>
      <w:numFmt w:val="lowerRoman"/>
      <w:lvlText w:val="%9."/>
      <w:lvlJc w:val="right"/>
      <w:pPr>
        <w:ind w:left="7896" w:hanging="180"/>
      </w:pPr>
    </w:lvl>
  </w:abstractNum>
  <w:abstractNum w:abstractNumId="34" w15:restartNumberingAfterBreak="0">
    <w:nsid w:val="1D7F3F3C"/>
    <w:multiLevelType w:val="hybridMultilevel"/>
    <w:tmpl w:val="621AD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E0E4871"/>
    <w:multiLevelType w:val="hybridMultilevel"/>
    <w:tmpl w:val="7DF803FC"/>
    <w:lvl w:ilvl="0" w:tplc="52CEFC74">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EB37A16"/>
    <w:multiLevelType w:val="hybridMultilevel"/>
    <w:tmpl w:val="B0706C5C"/>
    <w:lvl w:ilvl="0" w:tplc="870C4652">
      <w:start w:val="1"/>
      <w:numFmt w:val="lowerLetter"/>
      <w:lvlText w:val="%1)"/>
      <w:lvlJc w:val="left"/>
      <w:pPr>
        <w:ind w:left="360" w:hanging="360"/>
      </w:pPr>
      <w:rPr>
        <w:b w:val="0"/>
        <w:i/>
      </w:rPr>
    </w:lvl>
    <w:lvl w:ilvl="1" w:tplc="941EBE92">
      <w:start w:val="1"/>
      <w:numFmt w:val="lowerRoman"/>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1642312"/>
    <w:multiLevelType w:val="multilevel"/>
    <w:tmpl w:val="C81ECE8C"/>
    <w:lvl w:ilvl="0">
      <w:start w:val="1"/>
      <w:numFmt w:val="decimal"/>
      <w:lvlText w:val="(%1)"/>
      <w:lvlJc w:val="left"/>
      <w:pPr>
        <w:ind w:left="692" w:hanging="576"/>
      </w:pPr>
      <w:rPr>
        <w:rFonts w:ascii="Calibri" w:hAnsi="Calibri" w:cs="Calibri"/>
        <w:b w:val="0"/>
        <w:bCs w:val="0"/>
        <w:spacing w:val="-1"/>
        <w:w w:val="99"/>
        <w:sz w:val="20"/>
        <w:szCs w:val="20"/>
      </w:rPr>
    </w:lvl>
    <w:lvl w:ilvl="1">
      <w:start w:val="1"/>
      <w:numFmt w:val="decimal"/>
      <w:lvlText w:val="(%2)"/>
      <w:lvlJc w:val="left"/>
      <w:pPr>
        <w:ind w:left="812" w:hanging="576"/>
      </w:pPr>
      <w:rPr>
        <w:rFonts w:ascii="Times New Roman" w:hAnsi="Times New Roman" w:cs="Times New Roman" w:hint="default"/>
        <w:b w:val="0"/>
        <w:bCs w:val="0"/>
        <w:spacing w:val="-1"/>
        <w:w w:val="99"/>
        <w:sz w:val="24"/>
        <w:szCs w:val="24"/>
      </w:rPr>
    </w:lvl>
    <w:lvl w:ilvl="2">
      <w:numFmt w:val="bullet"/>
      <w:lvlText w:val="•"/>
      <w:lvlJc w:val="left"/>
      <w:pPr>
        <w:ind w:left="1882" w:hanging="576"/>
      </w:pPr>
    </w:lvl>
    <w:lvl w:ilvl="3">
      <w:numFmt w:val="bullet"/>
      <w:lvlText w:val="•"/>
      <w:lvlJc w:val="left"/>
      <w:pPr>
        <w:ind w:left="2952" w:hanging="576"/>
      </w:pPr>
    </w:lvl>
    <w:lvl w:ilvl="4">
      <w:numFmt w:val="bullet"/>
      <w:lvlText w:val="•"/>
      <w:lvlJc w:val="left"/>
      <w:pPr>
        <w:ind w:left="4021" w:hanging="576"/>
      </w:pPr>
    </w:lvl>
    <w:lvl w:ilvl="5">
      <w:numFmt w:val="bullet"/>
      <w:lvlText w:val="•"/>
      <w:lvlJc w:val="left"/>
      <w:pPr>
        <w:ind w:left="5091" w:hanging="576"/>
      </w:pPr>
    </w:lvl>
    <w:lvl w:ilvl="6">
      <w:numFmt w:val="bullet"/>
      <w:lvlText w:val="•"/>
      <w:lvlJc w:val="left"/>
      <w:pPr>
        <w:ind w:left="6161" w:hanging="576"/>
      </w:pPr>
    </w:lvl>
    <w:lvl w:ilvl="7">
      <w:numFmt w:val="bullet"/>
      <w:lvlText w:val="•"/>
      <w:lvlJc w:val="left"/>
      <w:pPr>
        <w:ind w:left="7230" w:hanging="576"/>
      </w:pPr>
    </w:lvl>
    <w:lvl w:ilvl="8">
      <w:numFmt w:val="bullet"/>
      <w:lvlText w:val="•"/>
      <w:lvlJc w:val="left"/>
      <w:pPr>
        <w:ind w:left="8300" w:hanging="576"/>
      </w:pPr>
    </w:lvl>
  </w:abstractNum>
  <w:abstractNum w:abstractNumId="38" w15:restartNumberingAfterBreak="0">
    <w:nsid w:val="22BF4091"/>
    <w:multiLevelType w:val="hybridMultilevel"/>
    <w:tmpl w:val="0F766370"/>
    <w:lvl w:ilvl="0" w:tplc="3D7AC358">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2CE72B2"/>
    <w:multiLevelType w:val="hybridMultilevel"/>
    <w:tmpl w:val="D12E8BAC"/>
    <w:lvl w:ilvl="0" w:tplc="C7860D1E">
      <w:start w:val="1"/>
      <w:numFmt w:val="bullet"/>
      <w:pStyle w:val="Achievement"/>
      <w:lvlText w:val=""/>
      <w:lvlJc w:val="left"/>
      <w:pPr>
        <w:tabs>
          <w:tab w:val="num" w:pos="720"/>
        </w:tabs>
        <w:ind w:left="720" w:hanging="360"/>
      </w:pPr>
      <w:rPr>
        <w:rFonts w:ascii="Wingdings" w:hAnsi="Wingdings" w:hint="default"/>
      </w:rPr>
    </w:lvl>
    <w:lvl w:ilvl="1" w:tplc="B16AC6DE" w:tentative="1">
      <w:start w:val="1"/>
      <w:numFmt w:val="bullet"/>
      <w:lvlText w:val=""/>
      <w:lvlJc w:val="left"/>
      <w:pPr>
        <w:tabs>
          <w:tab w:val="num" w:pos="1440"/>
        </w:tabs>
        <w:ind w:left="1440" w:hanging="360"/>
      </w:pPr>
      <w:rPr>
        <w:rFonts w:ascii="Wingdings" w:hAnsi="Wingdings" w:hint="default"/>
      </w:rPr>
    </w:lvl>
    <w:lvl w:ilvl="2" w:tplc="C3C277CA" w:tentative="1">
      <w:start w:val="1"/>
      <w:numFmt w:val="bullet"/>
      <w:lvlText w:val=""/>
      <w:lvlJc w:val="left"/>
      <w:pPr>
        <w:tabs>
          <w:tab w:val="num" w:pos="2160"/>
        </w:tabs>
        <w:ind w:left="2160" w:hanging="360"/>
      </w:pPr>
      <w:rPr>
        <w:rFonts w:ascii="Wingdings" w:hAnsi="Wingdings" w:hint="default"/>
      </w:rPr>
    </w:lvl>
    <w:lvl w:ilvl="3" w:tplc="E71E1758" w:tentative="1">
      <w:start w:val="1"/>
      <w:numFmt w:val="bullet"/>
      <w:lvlText w:val=""/>
      <w:lvlJc w:val="left"/>
      <w:pPr>
        <w:tabs>
          <w:tab w:val="num" w:pos="2880"/>
        </w:tabs>
        <w:ind w:left="2880" w:hanging="360"/>
      </w:pPr>
      <w:rPr>
        <w:rFonts w:ascii="Wingdings" w:hAnsi="Wingdings" w:hint="default"/>
      </w:rPr>
    </w:lvl>
    <w:lvl w:ilvl="4" w:tplc="E6109B2E" w:tentative="1">
      <w:start w:val="1"/>
      <w:numFmt w:val="bullet"/>
      <w:lvlText w:val=""/>
      <w:lvlJc w:val="left"/>
      <w:pPr>
        <w:tabs>
          <w:tab w:val="num" w:pos="3600"/>
        </w:tabs>
        <w:ind w:left="3600" w:hanging="360"/>
      </w:pPr>
      <w:rPr>
        <w:rFonts w:ascii="Wingdings" w:hAnsi="Wingdings" w:hint="default"/>
      </w:rPr>
    </w:lvl>
    <w:lvl w:ilvl="5" w:tplc="B4C22534" w:tentative="1">
      <w:start w:val="1"/>
      <w:numFmt w:val="bullet"/>
      <w:lvlText w:val=""/>
      <w:lvlJc w:val="left"/>
      <w:pPr>
        <w:tabs>
          <w:tab w:val="num" w:pos="4320"/>
        </w:tabs>
        <w:ind w:left="4320" w:hanging="360"/>
      </w:pPr>
      <w:rPr>
        <w:rFonts w:ascii="Wingdings" w:hAnsi="Wingdings" w:hint="default"/>
      </w:rPr>
    </w:lvl>
    <w:lvl w:ilvl="6" w:tplc="92B0F714" w:tentative="1">
      <w:start w:val="1"/>
      <w:numFmt w:val="bullet"/>
      <w:lvlText w:val=""/>
      <w:lvlJc w:val="left"/>
      <w:pPr>
        <w:tabs>
          <w:tab w:val="num" w:pos="5040"/>
        </w:tabs>
        <w:ind w:left="5040" w:hanging="360"/>
      </w:pPr>
      <w:rPr>
        <w:rFonts w:ascii="Wingdings" w:hAnsi="Wingdings" w:hint="default"/>
      </w:rPr>
    </w:lvl>
    <w:lvl w:ilvl="7" w:tplc="45DC789E" w:tentative="1">
      <w:start w:val="1"/>
      <w:numFmt w:val="bullet"/>
      <w:lvlText w:val=""/>
      <w:lvlJc w:val="left"/>
      <w:pPr>
        <w:tabs>
          <w:tab w:val="num" w:pos="5760"/>
        </w:tabs>
        <w:ind w:left="5760" w:hanging="360"/>
      </w:pPr>
      <w:rPr>
        <w:rFonts w:ascii="Wingdings" w:hAnsi="Wingdings" w:hint="default"/>
      </w:rPr>
    </w:lvl>
    <w:lvl w:ilvl="8" w:tplc="DB724738"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49B021E"/>
    <w:multiLevelType w:val="hybridMultilevel"/>
    <w:tmpl w:val="F1782FC6"/>
    <w:lvl w:ilvl="0" w:tplc="4950EADE">
      <w:start w:val="1"/>
      <w:numFmt w:val="decimal"/>
      <w:lvlText w:val="%1)"/>
      <w:lvlJc w:val="left"/>
      <w:pPr>
        <w:ind w:left="1428" w:hanging="360"/>
      </w:pPr>
      <w:rPr>
        <w:b/>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41" w15:restartNumberingAfterBreak="0">
    <w:nsid w:val="26263757"/>
    <w:multiLevelType w:val="hybridMultilevel"/>
    <w:tmpl w:val="FFD88A70"/>
    <w:lvl w:ilvl="0" w:tplc="5868E8AC">
      <w:start w:val="2"/>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75525FE"/>
    <w:multiLevelType w:val="hybridMultilevel"/>
    <w:tmpl w:val="3668B66E"/>
    <w:lvl w:ilvl="0" w:tplc="22C68E80">
      <w:start w:val="1"/>
      <w:numFmt w:val="decimal"/>
      <w:lvlText w:val="(%1)"/>
      <w:lvlJc w:val="left"/>
      <w:pPr>
        <w:ind w:left="720" w:hanging="360"/>
      </w:pPr>
      <w:rPr>
        <w:rFonts w:eastAsia="Times New Roman"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AD158FA"/>
    <w:multiLevelType w:val="hybridMultilevel"/>
    <w:tmpl w:val="8FC63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D8A3316"/>
    <w:multiLevelType w:val="hybridMultilevel"/>
    <w:tmpl w:val="12442A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2DF673D2"/>
    <w:multiLevelType w:val="hybridMultilevel"/>
    <w:tmpl w:val="1E10CD2E"/>
    <w:lvl w:ilvl="0" w:tplc="999EC4E6">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E216E4D"/>
    <w:multiLevelType w:val="hybridMultilevel"/>
    <w:tmpl w:val="6066A91C"/>
    <w:lvl w:ilvl="0" w:tplc="1DD24338">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E2B64DE"/>
    <w:multiLevelType w:val="hybridMultilevel"/>
    <w:tmpl w:val="D8720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1DB4969"/>
    <w:multiLevelType w:val="hybridMultilevel"/>
    <w:tmpl w:val="8976DFDA"/>
    <w:lvl w:ilvl="0" w:tplc="48F2D490">
      <w:start w:val="1"/>
      <w:numFmt w:val="lowerLetter"/>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32872AD9"/>
    <w:multiLevelType w:val="hybridMultilevel"/>
    <w:tmpl w:val="F418E106"/>
    <w:lvl w:ilvl="0" w:tplc="4604792C">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3C6616A"/>
    <w:multiLevelType w:val="hybridMultilevel"/>
    <w:tmpl w:val="D738250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1" w15:restartNumberingAfterBreak="0">
    <w:nsid w:val="353D1F30"/>
    <w:multiLevelType w:val="hybridMultilevel"/>
    <w:tmpl w:val="4A2256B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36BF6950"/>
    <w:multiLevelType w:val="hybridMultilevel"/>
    <w:tmpl w:val="66E03AEC"/>
    <w:lvl w:ilvl="0" w:tplc="C5EC7898">
      <w:start w:val="9"/>
      <w:numFmt w:val="decimal"/>
      <w:lvlText w:val="(%1)"/>
      <w:lvlJc w:val="left"/>
      <w:pPr>
        <w:ind w:left="720" w:hanging="360"/>
      </w:pPr>
      <w:rPr>
        <w:rFonts w:ascii="Times New Roman" w:hAnsi="Times New Roman" w:cs="Times New Roman" w:hint="default"/>
        <w:b/>
        <w:b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8D449EC"/>
    <w:multiLevelType w:val="hybridMultilevel"/>
    <w:tmpl w:val="AD947662"/>
    <w:lvl w:ilvl="0" w:tplc="6C7E9AF8">
      <w:start w:val="1"/>
      <w:numFmt w:val="decimal"/>
      <w:pStyle w:val="StandardL9"/>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38E74624"/>
    <w:multiLevelType w:val="hybridMultilevel"/>
    <w:tmpl w:val="694E494C"/>
    <w:lvl w:ilvl="0" w:tplc="37E23E6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958283F"/>
    <w:multiLevelType w:val="hybridMultilevel"/>
    <w:tmpl w:val="91A867E0"/>
    <w:lvl w:ilvl="0" w:tplc="6B727B48">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DA472E6"/>
    <w:multiLevelType w:val="hybridMultilevel"/>
    <w:tmpl w:val="5F3E35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E98118D"/>
    <w:multiLevelType w:val="hybridMultilevel"/>
    <w:tmpl w:val="E4E48D02"/>
    <w:lvl w:ilvl="0" w:tplc="5EA2C754">
      <w:start w:val="1"/>
      <w:numFmt w:val="lowerLetter"/>
      <w:lvlText w:val="%1)"/>
      <w:lvlJc w:val="left"/>
      <w:pPr>
        <w:ind w:left="720" w:hanging="360"/>
      </w:pPr>
      <w:rPr>
        <w:b w:val="0"/>
        <w:bCs/>
      </w:rPr>
    </w:lvl>
    <w:lvl w:ilvl="1" w:tplc="E64A5A70">
      <w:start w:val="1"/>
      <w:numFmt w:val="decimal"/>
      <w:lvlText w:val="(%2)"/>
      <w:lvlJc w:val="left"/>
      <w:pPr>
        <w:ind w:left="1788" w:hanging="708"/>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E9D402A"/>
    <w:multiLevelType w:val="hybridMultilevel"/>
    <w:tmpl w:val="83C47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0C32D1A"/>
    <w:multiLevelType w:val="hybridMultilevel"/>
    <w:tmpl w:val="D76E5072"/>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42190BE4"/>
    <w:multiLevelType w:val="hybridMultilevel"/>
    <w:tmpl w:val="792AAC4E"/>
    <w:lvl w:ilvl="0" w:tplc="A04E511C">
      <w:start w:val="1"/>
      <w:numFmt w:val="decimal"/>
      <w:lvlText w:val="%1)"/>
      <w:lvlJc w:val="left"/>
      <w:pPr>
        <w:ind w:left="1428" w:hanging="360"/>
      </w:pPr>
      <w:rPr>
        <w:b/>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61" w15:restartNumberingAfterBreak="0">
    <w:nsid w:val="4791364B"/>
    <w:multiLevelType w:val="hybridMultilevel"/>
    <w:tmpl w:val="85AE0898"/>
    <w:lvl w:ilvl="0" w:tplc="04090017">
      <w:start w:val="1"/>
      <w:numFmt w:val="lowerLetter"/>
      <w:lvlText w:val="%1)"/>
      <w:lvlJc w:val="left"/>
      <w:pPr>
        <w:ind w:left="720" w:hanging="360"/>
      </w:pPr>
      <w:rPr>
        <w:rFonts w:hint="default"/>
        <w:b/>
        <w:bCs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482C05A7"/>
    <w:multiLevelType w:val="multilevel"/>
    <w:tmpl w:val="1868BC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494F1C97"/>
    <w:multiLevelType w:val="hybridMultilevel"/>
    <w:tmpl w:val="25881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9620999"/>
    <w:multiLevelType w:val="hybridMultilevel"/>
    <w:tmpl w:val="693809CE"/>
    <w:lvl w:ilvl="0" w:tplc="A7AAB82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4C4D7177"/>
    <w:multiLevelType w:val="hybridMultilevel"/>
    <w:tmpl w:val="3F96B958"/>
    <w:lvl w:ilvl="0" w:tplc="2CB0C374">
      <w:start w:val="1"/>
      <w:numFmt w:val="bullet"/>
      <w:lvlText w:val="-"/>
      <w:lvlJc w:val="left"/>
      <w:pPr>
        <w:ind w:left="720" w:hanging="360"/>
      </w:pPr>
      <w:rPr>
        <w:rFonts w:ascii="Trebuchet MS" w:eastAsia="Times New Roman"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E7F2B51"/>
    <w:multiLevelType w:val="hybridMultilevel"/>
    <w:tmpl w:val="950A42F8"/>
    <w:lvl w:ilvl="0" w:tplc="AFB09C26">
      <w:start w:val="1"/>
      <w:numFmt w:val="decimal"/>
      <w:lvlText w:val="(%1)"/>
      <w:lvlJc w:val="left"/>
      <w:pPr>
        <w:ind w:left="45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tplc="56067804">
      <w:start w:val="1"/>
      <w:numFmt w:val="lowerLetter"/>
      <w:lvlText w:val="(%2)"/>
      <w:lvlJc w:val="left"/>
      <w:pPr>
        <w:ind w:left="749"/>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2" w:tplc="0E1816E6">
      <w:start w:val="1"/>
      <w:numFmt w:val="lowerRoman"/>
      <w:lvlText w:val="%3"/>
      <w:lvlJc w:val="left"/>
      <w:pPr>
        <w:ind w:left="14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CC0AF4">
      <w:start w:val="1"/>
      <w:numFmt w:val="decimal"/>
      <w:lvlText w:val="%4"/>
      <w:lvlJc w:val="left"/>
      <w:pPr>
        <w:ind w:left="21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BF26E62">
      <w:start w:val="1"/>
      <w:numFmt w:val="lowerLetter"/>
      <w:lvlText w:val="%5"/>
      <w:lvlJc w:val="left"/>
      <w:pPr>
        <w:ind w:left="29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0AD46C">
      <w:start w:val="1"/>
      <w:numFmt w:val="lowerRoman"/>
      <w:lvlText w:val="%6"/>
      <w:lvlJc w:val="left"/>
      <w:pPr>
        <w:ind w:left="3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182434">
      <w:start w:val="1"/>
      <w:numFmt w:val="decimal"/>
      <w:lvlText w:val="%7"/>
      <w:lvlJc w:val="left"/>
      <w:pPr>
        <w:ind w:left="43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DC5816">
      <w:start w:val="1"/>
      <w:numFmt w:val="lowerLetter"/>
      <w:lvlText w:val="%8"/>
      <w:lvlJc w:val="left"/>
      <w:pPr>
        <w:ind w:left="50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FC3EBA">
      <w:start w:val="1"/>
      <w:numFmt w:val="lowerRoman"/>
      <w:lvlText w:val="%9"/>
      <w:lvlJc w:val="left"/>
      <w:pPr>
        <w:ind w:left="5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4F3316AF"/>
    <w:multiLevelType w:val="hybridMultilevel"/>
    <w:tmpl w:val="B49E958C"/>
    <w:lvl w:ilvl="0" w:tplc="3B9072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8" w15:restartNumberingAfterBreak="0">
    <w:nsid w:val="4F8B554D"/>
    <w:multiLevelType w:val="hybridMultilevel"/>
    <w:tmpl w:val="4E7434BA"/>
    <w:lvl w:ilvl="0" w:tplc="18A4C3C2">
      <w:start w:val="1"/>
      <w:numFmt w:val="lowerLetter"/>
      <w:lvlText w:val="%1)"/>
      <w:lvlJc w:val="left"/>
      <w:pPr>
        <w:ind w:left="720" w:hanging="360"/>
      </w:pPr>
      <w:rPr>
        <w:rFont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01465EF"/>
    <w:multiLevelType w:val="hybridMultilevel"/>
    <w:tmpl w:val="8EC489A0"/>
    <w:lvl w:ilvl="0" w:tplc="0409000F">
      <w:start w:val="1"/>
      <w:numFmt w:val="decimal"/>
      <w:lvlText w:val="%1."/>
      <w:lvlJc w:val="left"/>
      <w:pPr>
        <w:ind w:left="1068" w:hanging="360"/>
      </w:pPr>
      <w:rPr>
        <w:rFonts w:hint="default"/>
        <w:b w:val="0"/>
        <w:i/>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0" w15:restartNumberingAfterBreak="0">
    <w:nsid w:val="553D3B3E"/>
    <w:multiLevelType w:val="hybridMultilevel"/>
    <w:tmpl w:val="AEA4542A"/>
    <w:lvl w:ilvl="0" w:tplc="5F9EB69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5EF76EA"/>
    <w:multiLevelType w:val="hybridMultilevel"/>
    <w:tmpl w:val="CEE27398"/>
    <w:lvl w:ilvl="0" w:tplc="2CB0C374">
      <w:start w:val="1"/>
      <w:numFmt w:val="bullet"/>
      <w:lvlText w:val="-"/>
      <w:lvlJc w:val="left"/>
      <w:pPr>
        <w:ind w:left="720" w:hanging="360"/>
      </w:pPr>
      <w:rPr>
        <w:rFonts w:ascii="Trebuchet MS" w:eastAsia="Times New Roman"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8B27101"/>
    <w:multiLevelType w:val="hybridMultilevel"/>
    <w:tmpl w:val="0DFE48E2"/>
    <w:name w:val="WW8Num622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8D23BD7"/>
    <w:multiLevelType w:val="hybridMultilevel"/>
    <w:tmpl w:val="E31AF0AC"/>
    <w:lvl w:ilvl="0" w:tplc="9F4EEBE2">
      <w:start w:val="1"/>
      <w:numFmt w:val="decimal"/>
      <w:lvlText w:val="(%1)"/>
      <w:lvlJc w:val="left"/>
      <w:pPr>
        <w:ind w:left="720" w:hanging="360"/>
      </w:pPr>
      <w:rPr>
        <w:rFonts w:eastAsia="Times New Roman" w:hint="default"/>
        <w:b/>
        <w:bCs/>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5B440DFE"/>
    <w:multiLevelType w:val="hybridMultilevel"/>
    <w:tmpl w:val="0F6CEC36"/>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5BE64A38"/>
    <w:multiLevelType w:val="hybridMultilevel"/>
    <w:tmpl w:val="263A01F2"/>
    <w:lvl w:ilvl="0" w:tplc="663EF740">
      <w:start w:val="1"/>
      <w:numFmt w:val="decimal"/>
      <w:lvlText w:val="(%1)"/>
      <w:lvlJc w:val="left"/>
      <w:pPr>
        <w:ind w:left="720" w:hanging="360"/>
      </w:pPr>
      <w:rPr>
        <w:rFonts w:cs="Trebuchet MS" w:hint="default"/>
        <w:b w:val="0"/>
        <w:i w:val="0"/>
        <w:sz w:val="24"/>
        <w:szCs w:val="22"/>
        <w:lang w:val="ro-RO"/>
      </w:rPr>
    </w:lvl>
    <w:lvl w:ilvl="1" w:tplc="F10E52CA">
      <w:start w:val="1"/>
      <w:numFmt w:val="decimal"/>
      <w:lvlText w:val="(%2)"/>
      <w:lvlJc w:val="left"/>
      <w:pPr>
        <w:ind w:left="1440" w:hanging="360"/>
      </w:pPr>
      <w:rPr>
        <w:rFonts w:cs="Trebuchet MS" w:hint="default"/>
        <w:b/>
        <w:bCs/>
        <w:i w:val="0"/>
        <w:sz w:val="22"/>
        <w:szCs w:val="22"/>
        <w:lang w:val="ro-R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C207378"/>
    <w:multiLevelType w:val="hybridMultilevel"/>
    <w:tmpl w:val="790AD12A"/>
    <w:lvl w:ilvl="0" w:tplc="D11A8C8A">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DB0762B"/>
    <w:multiLevelType w:val="hybridMultilevel"/>
    <w:tmpl w:val="B4722EE2"/>
    <w:lvl w:ilvl="0" w:tplc="22707D54">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02E1BBE"/>
    <w:multiLevelType w:val="hybridMultilevel"/>
    <w:tmpl w:val="FAC888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9" w15:restartNumberingAfterBreak="0">
    <w:nsid w:val="622902CA"/>
    <w:multiLevelType w:val="hybridMultilevel"/>
    <w:tmpl w:val="D5DAA25C"/>
    <w:lvl w:ilvl="0" w:tplc="24FE86A2">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46244C7"/>
    <w:multiLevelType w:val="hybridMultilevel"/>
    <w:tmpl w:val="63E00C2A"/>
    <w:lvl w:ilvl="0" w:tplc="04090001">
      <w:start w:val="1"/>
      <w:numFmt w:val="bullet"/>
      <w:lvlText w:val=""/>
      <w:lvlJc w:val="left"/>
      <w:pPr>
        <w:ind w:left="360" w:hanging="360"/>
      </w:pPr>
      <w:rPr>
        <w:rFonts w:ascii="Symbol" w:hAnsi="Symbol" w:hint="default"/>
      </w:rPr>
    </w:lvl>
    <w:lvl w:ilvl="1" w:tplc="1F66DB74">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64CC419E"/>
    <w:multiLevelType w:val="hybridMultilevel"/>
    <w:tmpl w:val="B2BEC806"/>
    <w:lvl w:ilvl="0" w:tplc="270AF4E2">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65A4D27"/>
    <w:multiLevelType w:val="hybridMultilevel"/>
    <w:tmpl w:val="290AC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6CD11A7"/>
    <w:multiLevelType w:val="hybridMultilevel"/>
    <w:tmpl w:val="C896B11C"/>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A087F66"/>
    <w:multiLevelType w:val="hybridMultilevel"/>
    <w:tmpl w:val="C130EA90"/>
    <w:lvl w:ilvl="0" w:tplc="222444B2">
      <w:start w:val="1"/>
      <w:numFmt w:val="decimal"/>
      <w:lvlText w:val="(%1)"/>
      <w:lvlJc w:val="left"/>
      <w:pPr>
        <w:ind w:left="720" w:hanging="360"/>
      </w:pPr>
      <w:rPr>
        <w:rFonts w:ascii="Times New Roman" w:hAnsi="Times New Roman" w:cs="Times New Roman" w:hint="default"/>
        <w:b/>
        <w:b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A4A6FE1"/>
    <w:multiLevelType w:val="hybridMultilevel"/>
    <w:tmpl w:val="647A3838"/>
    <w:lvl w:ilvl="0" w:tplc="04C4549E">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B4B7CF2"/>
    <w:multiLevelType w:val="hybridMultilevel"/>
    <w:tmpl w:val="69321AD4"/>
    <w:lvl w:ilvl="0" w:tplc="86F862DA">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7" w15:restartNumberingAfterBreak="0">
    <w:nsid w:val="6F3801E6"/>
    <w:multiLevelType w:val="hybridMultilevel"/>
    <w:tmpl w:val="1D967D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00C4AB4"/>
    <w:multiLevelType w:val="hybridMultilevel"/>
    <w:tmpl w:val="63147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03D2100"/>
    <w:multiLevelType w:val="hybridMultilevel"/>
    <w:tmpl w:val="61AA4BD8"/>
    <w:lvl w:ilvl="0" w:tplc="FFFFFFFF">
      <w:start w:val="1"/>
      <w:numFmt w:val="lowerLetter"/>
      <w:lvlText w:val="%1)"/>
      <w:lvlJc w:val="left"/>
      <w:pPr>
        <w:ind w:left="720" w:hanging="360"/>
      </w:pPr>
    </w:lvl>
    <w:lvl w:ilvl="1" w:tplc="12DE1140">
      <w:start w:val="1"/>
      <w:numFmt w:val="upp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7520B942">
      <w:start w:val="1"/>
      <w:numFmt w:val="lowerLetter"/>
      <w:lvlText w:val="%5)"/>
      <w:lvlJc w:val="left"/>
      <w:pPr>
        <w:ind w:left="720" w:hanging="360"/>
      </w:pPr>
      <w:rPr>
        <w:b/>
        <w:bCs/>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704C6E61"/>
    <w:multiLevelType w:val="hybridMultilevel"/>
    <w:tmpl w:val="9F6C7024"/>
    <w:lvl w:ilvl="0" w:tplc="7DACCD74">
      <w:start w:val="1"/>
      <w:numFmt w:val="decimal"/>
      <w:lvlText w:val="(%1)"/>
      <w:lvlJc w:val="left"/>
      <w:pPr>
        <w:ind w:left="720" w:hanging="360"/>
      </w:pPr>
      <w:rPr>
        <w:rFonts w:ascii="Times New Roman" w:hAnsi="Times New Roman" w:cs="Times New Roman" w:hint="default"/>
        <w:b/>
        <w:bCs w:val="0"/>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2556A55"/>
    <w:multiLevelType w:val="hybridMultilevel"/>
    <w:tmpl w:val="C6E26A66"/>
    <w:lvl w:ilvl="0" w:tplc="23BC2B76">
      <w:start w:val="1"/>
      <w:numFmt w:val="decimal"/>
      <w:lvlText w:val="(%1)"/>
      <w:lvlJc w:val="left"/>
      <w:pPr>
        <w:ind w:left="720" w:hanging="360"/>
      </w:pPr>
      <w:rPr>
        <w:rFonts w:ascii="Times New Roman" w:eastAsia="Times New Roman" w:hAnsi="Times New Roman" w:cs="Times New Roman" w:hint="default"/>
        <w:b w:val="0"/>
        <w:bCs/>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3CD5823"/>
    <w:multiLevelType w:val="hybridMultilevel"/>
    <w:tmpl w:val="C45A5A6E"/>
    <w:lvl w:ilvl="0" w:tplc="9B34C62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64E639E"/>
    <w:multiLevelType w:val="hybridMultilevel"/>
    <w:tmpl w:val="8F2A9FA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4" w15:restartNumberingAfterBreak="0">
    <w:nsid w:val="78006644"/>
    <w:multiLevelType w:val="hybridMultilevel"/>
    <w:tmpl w:val="3AC0415C"/>
    <w:lvl w:ilvl="0" w:tplc="941EBE92">
      <w:start w:val="1"/>
      <w:numFmt w:val="lowerRoman"/>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A7A67E4"/>
    <w:multiLevelType w:val="hybridMultilevel"/>
    <w:tmpl w:val="4FD63EAE"/>
    <w:lvl w:ilvl="0" w:tplc="EB8632C8">
      <w:start w:val="1"/>
      <w:numFmt w:val="decimal"/>
      <w:lvlText w:val="(%1)"/>
      <w:lvlJc w:val="left"/>
      <w:pPr>
        <w:ind w:left="720" w:hanging="360"/>
      </w:pPr>
      <w:rPr>
        <w:rFonts w:ascii="Times New Roman" w:hAnsi="Times New Roman" w:cs="Times New Roman" w:hint="default"/>
        <w:b/>
        <w:bCs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7C0523B4"/>
    <w:multiLevelType w:val="multilevel"/>
    <w:tmpl w:val="1FCA0F70"/>
    <w:styleLink w:val="ListaArtAlinSubpct"/>
    <w:lvl w:ilvl="0">
      <w:start w:val="1"/>
      <w:numFmt w:val="decimal"/>
      <w:pStyle w:val="TextArticol"/>
      <w:suff w:val="space"/>
      <w:lvlText w:val="Art. %1"/>
      <w:lvlJc w:val="left"/>
      <w:pPr>
        <w:ind w:left="0" w:firstLine="0"/>
      </w:pPr>
      <w:rPr>
        <w:rFonts w:hint="default"/>
        <w:b/>
        <w:i w:val="0"/>
      </w:rPr>
    </w:lvl>
    <w:lvl w:ilvl="1">
      <w:start w:val="1"/>
      <w:numFmt w:val="decimal"/>
      <w:pStyle w:val="TextAlineat"/>
      <w:suff w:val="space"/>
      <w:lvlText w:val="(%2)"/>
      <w:lvlJc w:val="left"/>
      <w:pPr>
        <w:ind w:left="0" w:firstLine="0"/>
      </w:pPr>
      <w:rPr>
        <w:rFonts w:hint="default"/>
      </w:rPr>
    </w:lvl>
    <w:lvl w:ilvl="2">
      <w:start w:val="1"/>
      <w:numFmt w:val="lowerLetter"/>
      <w:pStyle w:val="TextSubpunct"/>
      <w:suff w:val="space"/>
      <w:lvlText w:val="%3)"/>
      <w:lvlJc w:val="left"/>
      <w:pPr>
        <w:ind w:left="0" w:firstLine="0"/>
      </w:pPr>
      <w:rPr>
        <w:rFonts w:hint="default"/>
      </w:rPr>
    </w:lvl>
    <w:lvl w:ilvl="3">
      <w:start w:val="1"/>
      <w:numFmt w:val="lowerRoman"/>
      <w:lvlText w:val="(%4)"/>
      <w:lvlJc w:val="left"/>
      <w:pPr>
        <w:tabs>
          <w:tab w:val="num" w:pos="2520"/>
        </w:tabs>
        <w:ind w:left="360" w:hanging="360"/>
      </w:pPr>
      <w:rPr>
        <w:rFonts w:hint="default"/>
      </w:rPr>
    </w:lvl>
    <w:lvl w:ilvl="4">
      <w:start w:val="1"/>
      <w:numFmt w:val="lowerLetter"/>
      <w:lvlText w:val="(%5)"/>
      <w:lvlJc w:val="left"/>
      <w:pPr>
        <w:tabs>
          <w:tab w:val="num" w:pos="2880"/>
        </w:tabs>
        <w:ind w:left="2880" w:hanging="360"/>
      </w:pPr>
      <w:rPr>
        <w:rFonts w:hint="default"/>
      </w:rPr>
    </w:lvl>
    <w:lvl w:ilvl="5">
      <w:start w:val="1"/>
      <w:numFmt w:val="lowerRoman"/>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97" w15:restartNumberingAfterBreak="0">
    <w:nsid w:val="7D810D36"/>
    <w:multiLevelType w:val="hybridMultilevel"/>
    <w:tmpl w:val="5A26F574"/>
    <w:lvl w:ilvl="0" w:tplc="FCE458F2">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6"/>
    <w:lvlOverride w:ilvl="0">
      <w:lvl w:ilvl="0">
        <w:start w:val="1"/>
        <w:numFmt w:val="decimal"/>
        <w:pStyle w:val="TextArticol"/>
        <w:suff w:val="space"/>
        <w:lvlText w:val="Art. %1"/>
        <w:lvlJc w:val="left"/>
        <w:pPr>
          <w:ind w:left="0" w:firstLine="0"/>
        </w:pPr>
        <w:rPr>
          <w:rFonts w:hint="default"/>
          <w:b/>
          <w:i w:val="0"/>
        </w:rPr>
      </w:lvl>
    </w:lvlOverride>
    <w:lvlOverride w:ilvl="1">
      <w:lvl w:ilvl="1">
        <w:start w:val="1"/>
        <w:numFmt w:val="decimal"/>
        <w:pStyle w:val="TextAlineat"/>
        <w:suff w:val="space"/>
        <w:lvlText w:val="(%2)"/>
        <w:lvlJc w:val="left"/>
        <w:pPr>
          <w:ind w:left="0" w:firstLine="0"/>
        </w:pPr>
        <w:rPr>
          <w:rFonts w:hint="default"/>
        </w:rPr>
      </w:lvl>
    </w:lvlOverride>
    <w:lvlOverride w:ilvl="2">
      <w:lvl w:ilvl="2">
        <w:start w:val="1"/>
        <w:numFmt w:val="lowerLetter"/>
        <w:pStyle w:val="TextSubpunct"/>
        <w:suff w:val="space"/>
        <w:lvlText w:val="%3)"/>
        <w:lvlJc w:val="left"/>
        <w:pPr>
          <w:ind w:left="0" w:firstLine="0"/>
        </w:pPr>
        <w:rPr>
          <w:rFonts w:hint="default"/>
        </w:rPr>
      </w:lvl>
    </w:lvlOverride>
    <w:lvlOverride w:ilvl="3">
      <w:lvl w:ilvl="3">
        <w:start w:val="1"/>
        <w:numFmt w:val="lowerRoman"/>
        <w:suff w:val="space"/>
        <w:lvlText w:val="(%4)"/>
        <w:lvlJc w:val="left"/>
        <w:pPr>
          <w:ind w:left="0" w:firstLine="0"/>
        </w:pPr>
        <w:rPr>
          <w:rFonts w:hint="default"/>
        </w:rPr>
      </w:lvl>
    </w:lvlOverride>
    <w:lvlOverride w:ilvl="4">
      <w:lvl w:ilvl="4">
        <w:start w:val="1"/>
        <w:numFmt w:val="lowerLetter"/>
        <w:lvlText w:val="(%5)"/>
        <w:lvlJc w:val="left"/>
        <w:pPr>
          <w:tabs>
            <w:tab w:val="num" w:pos="2880"/>
          </w:tabs>
          <w:ind w:left="2880" w:hanging="360"/>
        </w:pPr>
        <w:rPr>
          <w:rFonts w:hint="default"/>
        </w:rPr>
      </w:lvl>
    </w:lvlOverride>
    <w:lvlOverride w:ilvl="5">
      <w:lvl w:ilvl="5">
        <w:start w:val="1"/>
        <w:numFmt w:val="lowerRoman"/>
        <w:lvlText w:val="(%6)"/>
        <w:lvlJc w:val="left"/>
        <w:pPr>
          <w:tabs>
            <w:tab w:val="num" w:pos="3240"/>
          </w:tabs>
          <w:ind w:left="3240" w:hanging="360"/>
        </w:pPr>
        <w:rPr>
          <w:rFonts w:hint="default"/>
        </w:rPr>
      </w:lvl>
    </w:lvlOverride>
    <w:lvlOverride w:ilvl="6">
      <w:lvl w:ilvl="6">
        <w:start w:val="1"/>
        <w:numFmt w:val="decimal"/>
        <w:lvlText w:val="%7."/>
        <w:lvlJc w:val="left"/>
        <w:pPr>
          <w:tabs>
            <w:tab w:val="num" w:pos="3600"/>
          </w:tabs>
          <w:ind w:left="3600" w:hanging="360"/>
        </w:pPr>
        <w:rPr>
          <w:rFonts w:hint="default"/>
        </w:rPr>
      </w:lvl>
    </w:lvlOverride>
    <w:lvlOverride w:ilvl="7">
      <w:lvl w:ilvl="7">
        <w:start w:val="1"/>
        <w:numFmt w:val="lowerLetter"/>
        <w:lvlText w:val="%8."/>
        <w:lvlJc w:val="left"/>
        <w:pPr>
          <w:tabs>
            <w:tab w:val="num" w:pos="3960"/>
          </w:tabs>
          <w:ind w:left="3960" w:hanging="360"/>
        </w:pPr>
        <w:rPr>
          <w:rFonts w:hint="default"/>
        </w:rPr>
      </w:lvl>
    </w:lvlOverride>
    <w:lvlOverride w:ilvl="8">
      <w:lvl w:ilvl="8">
        <w:start w:val="1"/>
        <w:numFmt w:val="lowerRoman"/>
        <w:lvlText w:val="%9."/>
        <w:lvlJc w:val="left"/>
        <w:pPr>
          <w:tabs>
            <w:tab w:val="num" w:pos="4320"/>
          </w:tabs>
          <w:ind w:left="4320" w:hanging="360"/>
        </w:pPr>
        <w:rPr>
          <w:rFonts w:hint="default"/>
        </w:rPr>
      </w:lvl>
    </w:lvlOverride>
  </w:num>
  <w:num w:numId="2">
    <w:abstractNumId w:val="39"/>
  </w:num>
  <w:num w:numId="3">
    <w:abstractNumId w:val="53"/>
  </w:num>
  <w:num w:numId="4">
    <w:abstractNumId w:val="96"/>
  </w:num>
  <w:num w:numId="5">
    <w:abstractNumId w:val="88"/>
  </w:num>
  <w:num w:numId="6">
    <w:abstractNumId w:val="80"/>
  </w:num>
  <w:num w:numId="7">
    <w:abstractNumId w:val="59"/>
  </w:num>
  <w:num w:numId="8">
    <w:abstractNumId w:val="28"/>
  </w:num>
  <w:num w:numId="9">
    <w:abstractNumId w:val="17"/>
  </w:num>
  <w:num w:numId="10">
    <w:abstractNumId w:val="16"/>
  </w:num>
  <w:num w:numId="11">
    <w:abstractNumId w:val="15"/>
  </w:num>
  <w:num w:numId="12">
    <w:abstractNumId w:val="14"/>
  </w:num>
  <w:num w:numId="13">
    <w:abstractNumId w:val="13"/>
  </w:num>
  <w:num w:numId="14">
    <w:abstractNumId w:val="12"/>
  </w:num>
  <w:num w:numId="15">
    <w:abstractNumId w:val="11"/>
  </w:num>
  <w:num w:numId="16">
    <w:abstractNumId w:val="37"/>
  </w:num>
  <w:num w:numId="17">
    <w:abstractNumId w:val="36"/>
  </w:num>
  <w:num w:numId="18">
    <w:abstractNumId w:val="30"/>
  </w:num>
  <w:num w:numId="19">
    <w:abstractNumId w:val="69"/>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2"/>
  </w:num>
  <w:num w:numId="23">
    <w:abstractNumId w:val="6"/>
  </w:num>
  <w:num w:numId="24">
    <w:abstractNumId w:val="7"/>
  </w:num>
  <w:num w:numId="25">
    <w:abstractNumId w:val="71"/>
  </w:num>
  <w:num w:numId="26">
    <w:abstractNumId w:val="42"/>
  </w:num>
  <w:num w:numId="27">
    <w:abstractNumId w:val="66"/>
  </w:num>
  <w:num w:numId="28">
    <w:abstractNumId w:val="91"/>
  </w:num>
  <w:num w:numId="29">
    <w:abstractNumId w:val="73"/>
  </w:num>
  <w:num w:numId="30">
    <w:abstractNumId w:val="19"/>
  </w:num>
  <w:num w:numId="31">
    <w:abstractNumId w:val="75"/>
  </w:num>
  <w:num w:numId="32">
    <w:abstractNumId w:val="32"/>
  </w:num>
  <w:num w:numId="33">
    <w:abstractNumId w:val="35"/>
  </w:num>
  <w:num w:numId="34">
    <w:abstractNumId w:val="76"/>
  </w:num>
  <w:num w:numId="35">
    <w:abstractNumId w:val="38"/>
  </w:num>
  <w:num w:numId="36">
    <w:abstractNumId w:val="77"/>
  </w:num>
  <w:num w:numId="37">
    <w:abstractNumId w:val="55"/>
  </w:num>
  <w:num w:numId="38">
    <w:abstractNumId w:val="41"/>
  </w:num>
  <w:num w:numId="39">
    <w:abstractNumId w:val="45"/>
  </w:num>
  <w:num w:numId="40">
    <w:abstractNumId w:val="46"/>
  </w:num>
  <w:num w:numId="41">
    <w:abstractNumId w:val="84"/>
  </w:num>
  <w:num w:numId="42">
    <w:abstractNumId w:val="29"/>
  </w:num>
  <w:num w:numId="43">
    <w:abstractNumId w:val="89"/>
  </w:num>
  <w:num w:numId="44">
    <w:abstractNumId w:val="95"/>
  </w:num>
  <w:num w:numId="45">
    <w:abstractNumId w:val="49"/>
  </w:num>
  <w:num w:numId="46">
    <w:abstractNumId w:val="97"/>
  </w:num>
  <w:num w:numId="47">
    <w:abstractNumId w:val="85"/>
  </w:num>
  <w:num w:numId="48">
    <w:abstractNumId w:val="79"/>
  </w:num>
  <w:num w:numId="49">
    <w:abstractNumId w:val="81"/>
  </w:num>
  <w:num w:numId="50">
    <w:abstractNumId w:val="61"/>
  </w:num>
  <w:num w:numId="51">
    <w:abstractNumId w:val="87"/>
  </w:num>
  <w:num w:numId="52">
    <w:abstractNumId w:val="90"/>
  </w:num>
  <w:num w:numId="53">
    <w:abstractNumId w:val="56"/>
  </w:num>
  <w:num w:numId="54">
    <w:abstractNumId w:val="52"/>
  </w:num>
  <w:num w:numId="55">
    <w:abstractNumId w:val="57"/>
  </w:num>
  <w:num w:numId="56">
    <w:abstractNumId w:val="92"/>
  </w:num>
  <w:num w:numId="57">
    <w:abstractNumId w:val="93"/>
  </w:num>
  <w:num w:numId="58">
    <w:abstractNumId w:val="68"/>
  </w:num>
  <w:num w:numId="59">
    <w:abstractNumId w:val="78"/>
  </w:num>
  <w:num w:numId="60">
    <w:abstractNumId w:val="27"/>
  </w:num>
  <w:num w:numId="61">
    <w:abstractNumId w:val="25"/>
  </w:num>
  <w:num w:numId="62">
    <w:abstractNumId w:val="31"/>
  </w:num>
  <w:num w:numId="63">
    <w:abstractNumId w:val="43"/>
  </w:num>
  <w:num w:numId="64">
    <w:abstractNumId w:val="44"/>
  </w:num>
  <w:num w:numId="65">
    <w:abstractNumId w:val="64"/>
  </w:num>
  <w:num w:numId="66">
    <w:abstractNumId w:val="22"/>
  </w:num>
  <w:num w:numId="67">
    <w:abstractNumId w:val="58"/>
  </w:num>
  <w:num w:numId="68">
    <w:abstractNumId w:val="23"/>
  </w:num>
  <w:num w:numId="69">
    <w:abstractNumId w:val="21"/>
  </w:num>
  <w:num w:numId="70">
    <w:abstractNumId w:val="82"/>
  </w:num>
  <w:num w:numId="71">
    <w:abstractNumId w:val="34"/>
  </w:num>
  <w:num w:numId="72">
    <w:abstractNumId w:val="63"/>
  </w:num>
  <w:num w:numId="73">
    <w:abstractNumId w:val="74"/>
  </w:num>
  <w:num w:numId="74">
    <w:abstractNumId w:val="48"/>
  </w:num>
  <w:num w:numId="75">
    <w:abstractNumId w:val="86"/>
  </w:num>
  <w:num w:numId="76">
    <w:abstractNumId w:val="67"/>
  </w:num>
  <w:num w:numId="77">
    <w:abstractNumId w:val="60"/>
  </w:num>
  <w:num w:numId="78">
    <w:abstractNumId w:val="50"/>
  </w:num>
  <w:num w:numId="79">
    <w:abstractNumId w:val="40"/>
  </w:num>
  <w:num w:numId="80">
    <w:abstractNumId w:val="54"/>
  </w:num>
  <w:num w:numId="81">
    <w:abstractNumId w:val="94"/>
  </w:num>
  <w:num w:numId="82">
    <w:abstractNumId w:val="47"/>
  </w:num>
  <w:num w:numId="83">
    <w:abstractNumId w:val="18"/>
  </w:num>
  <w:num w:numId="84">
    <w:abstractNumId w:val="83"/>
  </w:num>
  <w:num w:numId="85">
    <w:abstractNumId w:val="51"/>
  </w:num>
  <w:num w:numId="86">
    <w:abstractNumId w:val="26"/>
  </w:num>
  <w:num w:numId="87">
    <w:abstractNumId w:val="62"/>
  </w:num>
  <w:num w:numId="88">
    <w:abstractNumId w:val="70"/>
  </w:num>
  <w:num w:numId="89">
    <w:abstractNumId w:val="20"/>
  </w:num>
  <w:num w:numId="90">
    <w:abstractNumId w:val="65"/>
  </w:num>
  <w:num w:numId="91">
    <w:abstractNumId w:val="24"/>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223"/>
    <w:rsid w:val="000009B5"/>
    <w:rsid w:val="00000ADD"/>
    <w:rsid w:val="00000B96"/>
    <w:rsid w:val="00000BF4"/>
    <w:rsid w:val="000017C3"/>
    <w:rsid w:val="00001A9A"/>
    <w:rsid w:val="00001B72"/>
    <w:rsid w:val="00002E55"/>
    <w:rsid w:val="00003894"/>
    <w:rsid w:val="0000459C"/>
    <w:rsid w:val="00004A32"/>
    <w:rsid w:val="00004D3F"/>
    <w:rsid w:val="00004EED"/>
    <w:rsid w:val="000057D6"/>
    <w:rsid w:val="0000589B"/>
    <w:rsid w:val="00005D89"/>
    <w:rsid w:val="00006102"/>
    <w:rsid w:val="00006146"/>
    <w:rsid w:val="00006572"/>
    <w:rsid w:val="00006753"/>
    <w:rsid w:val="0000678E"/>
    <w:rsid w:val="000069B8"/>
    <w:rsid w:val="00006CA3"/>
    <w:rsid w:val="0000777A"/>
    <w:rsid w:val="000100B1"/>
    <w:rsid w:val="0001140B"/>
    <w:rsid w:val="000116B3"/>
    <w:rsid w:val="00011F1E"/>
    <w:rsid w:val="000122C3"/>
    <w:rsid w:val="00012368"/>
    <w:rsid w:val="0001314F"/>
    <w:rsid w:val="00013320"/>
    <w:rsid w:val="00013F7F"/>
    <w:rsid w:val="000143ED"/>
    <w:rsid w:val="00014A18"/>
    <w:rsid w:val="00015687"/>
    <w:rsid w:val="00015858"/>
    <w:rsid w:val="000158B5"/>
    <w:rsid w:val="00015EE8"/>
    <w:rsid w:val="0001687C"/>
    <w:rsid w:val="000168AE"/>
    <w:rsid w:val="00016EEE"/>
    <w:rsid w:val="0001706E"/>
    <w:rsid w:val="000173DC"/>
    <w:rsid w:val="00017F7B"/>
    <w:rsid w:val="00020A21"/>
    <w:rsid w:val="00020E28"/>
    <w:rsid w:val="00021859"/>
    <w:rsid w:val="00021A47"/>
    <w:rsid w:val="00021CFA"/>
    <w:rsid w:val="00022031"/>
    <w:rsid w:val="0002204C"/>
    <w:rsid w:val="0002220F"/>
    <w:rsid w:val="00023987"/>
    <w:rsid w:val="00023B1D"/>
    <w:rsid w:val="000240B4"/>
    <w:rsid w:val="00024522"/>
    <w:rsid w:val="000259BE"/>
    <w:rsid w:val="00025ABB"/>
    <w:rsid w:val="000261A7"/>
    <w:rsid w:val="0002635F"/>
    <w:rsid w:val="0002641E"/>
    <w:rsid w:val="00030010"/>
    <w:rsid w:val="00030D0D"/>
    <w:rsid w:val="00030DA1"/>
    <w:rsid w:val="00031EF9"/>
    <w:rsid w:val="00031F08"/>
    <w:rsid w:val="00032023"/>
    <w:rsid w:val="000329AF"/>
    <w:rsid w:val="000338E8"/>
    <w:rsid w:val="00033A96"/>
    <w:rsid w:val="000358AC"/>
    <w:rsid w:val="0003605A"/>
    <w:rsid w:val="0003625E"/>
    <w:rsid w:val="000369C3"/>
    <w:rsid w:val="00037074"/>
    <w:rsid w:val="0004088B"/>
    <w:rsid w:val="00040A32"/>
    <w:rsid w:val="000410CA"/>
    <w:rsid w:val="00041B3E"/>
    <w:rsid w:val="000428C7"/>
    <w:rsid w:val="00043182"/>
    <w:rsid w:val="000431EB"/>
    <w:rsid w:val="0004380B"/>
    <w:rsid w:val="000444E8"/>
    <w:rsid w:val="000448AB"/>
    <w:rsid w:val="0004505C"/>
    <w:rsid w:val="000451A1"/>
    <w:rsid w:val="000454A3"/>
    <w:rsid w:val="00045A0F"/>
    <w:rsid w:val="0004720D"/>
    <w:rsid w:val="000501F0"/>
    <w:rsid w:val="000514CD"/>
    <w:rsid w:val="000516D4"/>
    <w:rsid w:val="00052129"/>
    <w:rsid w:val="000532B0"/>
    <w:rsid w:val="0005330B"/>
    <w:rsid w:val="000537AE"/>
    <w:rsid w:val="00053D4D"/>
    <w:rsid w:val="000542DD"/>
    <w:rsid w:val="00054310"/>
    <w:rsid w:val="000546E0"/>
    <w:rsid w:val="0005481F"/>
    <w:rsid w:val="00054993"/>
    <w:rsid w:val="00055B1E"/>
    <w:rsid w:val="0005602F"/>
    <w:rsid w:val="000562D9"/>
    <w:rsid w:val="00056AF3"/>
    <w:rsid w:val="00056BC8"/>
    <w:rsid w:val="0005769B"/>
    <w:rsid w:val="00057FE8"/>
    <w:rsid w:val="000600CB"/>
    <w:rsid w:val="000601A9"/>
    <w:rsid w:val="00060547"/>
    <w:rsid w:val="000605FD"/>
    <w:rsid w:val="000606AF"/>
    <w:rsid w:val="00060BA8"/>
    <w:rsid w:val="000615A9"/>
    <w:rsid w:val="00061678"/>
    <w:rsid w:val="00061A73"/>
    <w:rsid w:val="000624F1"/>
    <w:rsid w:val="000626BC"/>
    <w:rsid w:val="00062E26"/>
    <w:rsid w:val="000630BC"/>
    <w:rsid w:val="00063133"/>
    <w:rsid w:val="00063875"/>
    <w:rsid w:val="00063F08"/>
    <w:rsid w:val="00064D90"/>
    <w:rsid w:val="00065683"/>
    <w:rsid w:val="000656F3"/>
    <w:rsid w:val="000666E2"/>
    <w:rsid w:val="00066BAE"/>
    <w:rsid w:val="00066EBB"/>
    <w:rsid w:val="0006753A"/>
    <w:rsid w:val="00067701"/>
    <w:rsid w:val="0006792F"/>
    <w:rsid w:val="00067EC5"/>
    <w:rsid w:val="00067FF3"/>
    <w:rsid w:val="00071782"/>
    <w:rsid w:val="0007234E"/>
    <w:rsid w:val="00073122"/>
    <w:rsid w:val="0007329D"/>
    <w:rsid w:val="000732F9"/>
    <w:rsid w:val="00073A5C"/>
    <w:rsid w:val="00073EA4"/>
    <w:rsid w:val="000757A3"/>
    <w:rsid w:val="0007682C"/>
    <w:rsid w:val="00081000"/>
    <w:rsid w:val="00081C92"/>
    <w:rsid w:val="00081FD3"/>
    <w:rsid w:val="000822AF"/>
    <w:rsid w:val="00082ED4"/>
    <w:rsid w:val="000833EB"/>
    <w:rsid w:val="0008419D"/>
    <w:rsid w:val="000841EC"/>
    <w:rsid w:val="00085541"/>
    <w:rsid w:val="000859E9"/>
    <w:rsid w:val="00085B9A"/>
    <w:rsid w:val="00085DAA"/>
    <w:rsid w:val="00085DFA"/>
    <w:rsid w:val="00086706"/>
    <w:rsid w:val="00086DC3"/>
    <w:rsid w:val="00086F0F"/>
    <w:rsid w:val="000901B5"/>
    <w:rsid w:val="000901DB"/>
    <w:rsid w:val="00090288"/>
    <w:rsid w:val="000906C6"/>
    <w:rsid w:val="0009142B"/>
    <w:rsid w:val="000914C7"/>
    <w:rsid w:val="0009188C"/>
    <w:rsid w:val="00091DF7"/>
    <w:rsid w:val="00092B68"/>
    <w:rsid w:val="00092DD3"/>
    <w:rsid w:val="00093224"/>
    <w:rsid w:val="00094107"/>
    <w:rsid w:val="0009489D"/>
    <w:rsid w:val="00094B93"/>
    <w:rsid w:val="00094E25"/>
    <w:rsid w:val="00095094"/>
    <w:rsid w:val="00095904"/>
    <w:rsid w:val="00095EC9"/>
    <w:rsid w:val="000961DC"/>
    <w:rsid w:val="0009639B"/>
    <w:rsid w:val="0009689D"/>
    <w:rsid w:val="00097242"/>
    <w:rsid w:val="0009785E"/>
    <w:rsid w:val="00097F89"/>
    <w:rsid w:val="000A128B"/>
    <w:rsid w:val="000A22D1"/>
    <w:rsid w:val="000A2437"/>
    <w:rsid w:val="000A2556"/>
    <w:rsid w:val="000A2A17"/>
    <w:rsid w:val="000A30C9"/>
    <w:rsid w:val="000A36D0"/>
    <w:rsid w:val="000A3B58"/>
    <w:rsid w:val="000A3D63"/>
    <w:rsid w:val="000A3DCD"/>
    <w:rsid w:val="000A42AA"/>
    <w:rsid w:val="000A4C8F"/>
    <w:rsid w:val="000A4D11"/>
    <w:rsid w:val="000A5685"/>
    <w:rsid w:val="000A583F"/>
    <w:rsid w:val="000A5C8B"/>
    <w:rsid w:val="000A7DD8"/>
    <w:rsid w:val="000B0921"/>
    <w:rsid w:val="000B0E65"/>
    <w:rsid w:val="000B15F0"/>
    <w:rsid w:val="000B1DEB"/>
    <w:rsid w:val="000B1ECB"/>
    <w:rsid w:val="000B28EC"/>
    <w:rsid w:val="000B462F"/>
    <w:rsid w:val="000B49C9"/>
    <w:rsid w:val="000B546D"/>
    <w:rsid w:val="000B5B9B"/>
    <w:rsid w:val="000B7201"/>
    <w:rsid w:val="000B7935"/>
    <w:rsid w:val="000B7EFE"/>
    <w:rsid w:val="000C0DB7"/>
    <w:rsid w:val="000C10FB"/>
    <w:rsid w:val="000C1468"/>
    <w:rsid w:val="000C1C51"/>
    <w:rsid w:val="000C20DA"/>
    <w:rsid w:val="000C22A0"/>
    <w:rsid w:val="000C2ABC"/>
    <w:rsid w:val="000C2DE2"/>
    <w:rsid w:val="000C2DFA"/>
    <w:rsid w:val="000C381F"/>
    <w:rsid w:val="000C4BED"/>
    <w:rsid w:val="000C527C"/>
    <w:rsid w:val="000C5282"/>
    <w:rsid w:val="000C54E6"/>
    <w:rsid w:val="000C61B1"/>
    <w:rsid w:val="000C636C"/>
    <w:rsid w:val="000C6732"/>
    <w:rsid w:val="000C67E1"/>
    <w:rsid w:val="000C6D0A"/>
    <w:rsid w:val="000C7061"/>
    <w:rsid w:val="000C741E"/>
    <w:rsid w:val="000D04C6"/>
    <w:rsid w:val="000D061F"/>
    <w:rsid w:val="000D134B"/>
    <w:rsid w:val="000D1505"/>
    <w:rsid w:val="000D195C"/>
    <w:rsid w:val="000D1E4F"/>
    <w:rsid w:val="000D2933"/>
    <w:rsid w:val="000D29B4"/>
    <w:rsid w:val="000D2B6E"/>
    <w:rsid w:val="000D3372"/>
    <w:rsid w:val="000D3741"/>
    <w:rsid w:val="000D396E"/>
    <w:rsid w:val="000D4225"/>
    <w:rsid w:val="000D48DD"/>
    <w:rsid w:val="000D502D"/>
    <w:rsid w:val="000D58A5"/>
    <w:rsid w:val="000D63B1"/>
    <w:rsid w:val="000D6B8C"/>
    <w:rsid w:val="000D6EB8"/>
    <w:rsid w:val="000D75F1"/>
    <w:rsid w:val="000D7D03"/>
    <w:rsid w:val="000D7FF8"/>
    <w:rsid w:val="000E0006"/>
    <w:rsid w:val="000E0453"/>
    <w:rsid w:val="000E0556"/>
    <w:rsid w:val="000E05B9"/>
    <w:rsid w:val="000E09FB"/>
    <w:rsid w:val="000E167A"/>
    <w:rsid w:val="000E190D"/>
    <w:rsid w:val="000E26F0"/>
    <w:rsid w:val="000E383D"/>
    <w:rsid w:val="000E39C4"/>
    <w:rsid w:val="000E3A76"/>
    <w:rsid w:val="000E422F"/>
    <w:rsid w:val="000E4DBA"/>
    <w:rsid w:val="000E581D"/>
    <w:rsid w:val="000E6111"/>
    <w:rsid w:val="000E6583"/>
    <w:rsid w:val="000E72C4"/>
    <w:rsid w:val="000F0DCF"/>
    <w:rsid w:val="000F0FC4"/>
    <w:rsid w:val="000F1B30"/>
    <w:rsid w:val="000F1BBF"/>
    <w:rsid w:val="000F3F41"/>
    <w:rsid w:val="000F4C94"/>
    <w:rsid w:val="000F4D09"/>
    <w:rsid w:val="000F557F"/>
    <w:rsid w:val="000F56B9"/>
    <w:rsid w:val="000F5D3E"/>
    <w:rsid w:val="000F633B"/>
    <w:rsid w:val="000F6A1A"/>
    <w:rsid w:val="000F706C"/>
    <w:rsid w:val="000F7712"/>
    <w:rsid w:val="000F7957"/>
    <w:rsid w:val="00100427"/>
    <w:rsid w:val="001005C4"/>
    <w:rsid w:val="0010093B"/>
    <w:rsid w:val="00101AE7"/>
    <w:rsid w:val="00101B1A"/>
    <w:rsid w:val="00103397"/>
    <w:rsid w:val="001034AC"/>
    <w:rsid w:val="001034EF"/>
    <w:rsid w:val="00103725"/>
    <w:rsid w:val="00103AB2"/>
    <w:rsid w:val="00103AFB"/>
    <w:rsid w:val="00103FD1"/>
    <w:rsid w:val="0010453A"/>
    <w:rsid w:val="00104681"/>
    <w:rsid w:val="0010488D"/>
    <w:rsid w:val="001063E2"/>
    <w:rsid w:val="00106873"/>
    <w:rsid w:val="00106EAF"/>
    <w:rsid w:val="001073BD"/>
    <w:rsid w:val="00107A33"/>
    <w:rsid w:val="001107EA"/>
    <w:rsid w:val="00110B75"/>
    <w:rsid w:val="00111059"/>
    <w:rsid w:val="00111303"/>
    <w:rsid w:val="00111667"/>
    <w:rsid w:val="00112B86"/>
    <w:rsid w:val="00112BF5"/>
    <w:rsid w:val="00113F06"/>
    <w:rsid w:val="0011405E"/>
    <w:rsid w:val="00115084"/>
    <w:rsid w:val="00115BDB"/>
    <w:rsid w:val="00115C7C"/>
    <w:rsid w:val="00116419"/>
    <w:rsid w:val="00116833"/>
    <w:rsid w:val="00116A16"/>
    <w:rsid w:val="001171BF"/>
    <w:rsid w:val="00117767"/>
    <w:rsid w:val="00117DC6"/>
    <w:rsid w:val="001217BB"/>
    <w:rsid w:val="0012246A"/>
    <w:rsid w:val="001228D6"/>
    <w:rsid w:val="00122FAE"/>
    <w:rsid w:val="0012331C"/>
    <w:rsid w:val="0012371B"/>
    <w:rsid w:val="001243DA"/>
    <w:rsid w:val="00124AD3"/>
    <w:rsid w:val="00124B5C"/>
    <w:rsid w:val="00125104"/>
    <w:rsid w:val="0012566A"/>
    <w:rsid w:val="00125921"/>
    <w:rsid w:val="00126785"/>
    <w:rsid w:val="0012692A"/>
    <w:rsid w:val="001275E5"/>
    <w:rsid w:val="001306D1"/>
    <w:rsid w:val="00131EC8"/>
    <w:rsid w:val="0013204A"/>
    <w:rsid w:val="001320FF"/>
    <w:rsid w:val="00132305"/>
    <w:rsid w:val="0013311A"/>
    <w:rsid w:val="001332E2"/>
    <w:rsid w:val="00133D65"/>
    <w:rsid w:val="00134481"/>
    <w:rsid w:val="00134866"/>
    <w:rsid w:val="00134935"/>
    <w:rsid w:val="00135D40"/>
    <w:rsid w:val="00135FBE"/>
    <w:rsid w:val="00136CE6"/>
    <w:rsid w:val="001375FF"/>
    <w:rsid w:val="00137997"/>
    <w:rsid w:val="00137B13"/>
    <w:rsid w:val="00140B3C"/>
    <w:rsid w:val="00141DD6"/>
    <w:rsid w:val="00141DDA"/>
    <w:rsid w:val="00142DA8"/>
    <w:rsid w:val="00143607"/>
    <w:rsid w:val="00143950"/>
    <w:rsid w:val="00144DD5"/>
    <w:rsid w:val="0014508E"/>
    <w:rsid w:val="00146914"/>
    <w:rsid w:val="00146DB6"/>
    <w:rsid w:val="0014726C"/>
    <w:rsid w:val="001475D0"/>
    <w:rsid w:val="00147778"/>
    <w:rsid w:val="00147E19"/>
    <w:rsid w:val="001503F6"/>
    <w:rsid w:val="0015098A"/>
    <w:rsid w:val="00150BAC"/>
    <w:rsid w:val="001512FC"/>
    <w:rsid w:val="001513E4"/>
    <w:rsid w:val="001517A8"/>
    <w:rsid w:val="00151D1A"/>
    <w:rsid w:val="00151FBD"/>
    <w:rsid w:val="00152297"/>
    <w:rsid w:val="00152A02"/>
    <w:rsid w:val="00152A74"/>
    <w:rsid w:val="00152A9A"/>
    <w:rsid w:val="00152B88"/>
    <w:rsid w:val="00153035"/>
    <w:rsid w:val="0015505B"/>
    <w:rsid w:val="001556F1"/>
    <w:rsid w:val="00155C4E"/>
    <w:rsid w:val="00155D72"/>
    <w:rsid w:val="00156118"/>
    <w:rsid w:val="00156176"/>
    <w:rsid w:val="00156721"/>
    <w:rsid w:val="00156FDF"/>
    <w:rsid w:val="00157793"/>
    <w:rsid w:val="00157927"/>
    <w:rsid w:val="00160975"/>
    <w:rsid w:val="00160CFF"/>
    <w:rsid w:val="00160D20"/>
    <w:rsid w:val="001625C9"/>
    <w:rsid w:val="00162ABC"/>
    <w:rsid w:val="00162CBD"/>
    <w:rsid w:val="00162ED2"/>
    <w:rsid w:val="00162F90"/>
    <w:rsid w:val="00163992"/>
    <w:rsid w:val="00163BF4"/>
    <w:rsid w:val="00164059"/>
    <w:rsid w:val="00164157"/>
    <w:rsid w:val="0016436C"/>
    <w:rsid w:val="001649FC"/>
    <w:rsid w:val="00165C17"/>
    <w:rsid w:val="00165D2E"/>
    <w:rsid w:val="001671AE"/>
    <w:rsid w:val="001677EF"/>
    <w:rsid w:val="00167E64"/>
    <w:rsid w:val="00170C0F"/>
    <w:rsid w:val="0017130A"/>
    <w:rsid w:val="00171F17"/>
    <w:rsid w:val="00172040"/>
    <w:rsid w:val="00172597"/>
    <w:rsid w:val="00172A2C"/>
    <w:rsid w:val="00172A9A"/>
    <w:rsid w:val="00172D30"/>
    <w:rsid w:val="00172E35"/>
    <w:rsid w:val="00172EB0"/>
    <w:rsid w:val="00172F3B"/>
    <w:rsid w:val="001730DD"/>
    <w:rsid w:val="00173B90"/>
    <w:rsid w:val="001740DC"/>
    <w:rsid w:val="001748F5"/>
    <w:rsid w:val="00174CC4"/>
    <w:rsid w:val="00174E95"/>
    <w:rsid w:val="00175892"/>
    <w:rsid w:val="00175A43"/>
    <w:rsid w:val="001769F6"/>
    <w:rsid w:val="00176C49"/>
    <w:rsid w:val="0018051B"/>
    <w:rsid w:val="00180E94"/>
    <w:rsid w:val="00180F88"/>
    <w:rsid w:val="001818D9"/>
    <w:rsid w:val="00182479"/>
    <w:rsid w:val="001833CC"/>
    <w:rsid w:val="001838C6"/>
    <w:rsid w:val="001839F0"/>
    <w:rsid w:val="00183C01"/>
    <w:rsid w:val="001843E8"/>
    <w:rsid w:val="001848CB"/>
    <w:rsid w:val="001848FE"/>
    <w:rsid w:val="00184DD3"/>
    <w:rsid w:val="0018514A"/>
    <w:rsid w:val="00186159"/>
    <w:rsid w:val="00186F8B"/>
    <w:rsid w:val="001870A2"/>
    <w:rsid w:val="00187F19"/>
    <w:rsid w:val="0019007C"/>
    <w:rsid w:val="001900F4"/>
    <w:rsid w:val="0019058D"/>
    <w:rsid w:val="00190BC2"/>
    <w:rsid w:val="001912F6"/>
    <w:rsid w:val="001919FF"/>
    <w:rsid w:val="00195A2B"/>
    <w:rsid w:val="001967CE"/>
    <w:rsid w:val="001979B3"/>
    <w:rsid w:val="00197C51"/>
    <w:rsid w:val="001A128D"/>
    <w:rsid w:val="001A18D6"/>
    <w:rsid w:val="001A1C49"/>
    <w:rsid w:val="001A1DA0"/>
    <w:rsid w:val="001A40B4"/>
    <w:rsid w:val="001A4374"/>
    <w:rsid w:val="001A45DB"/>
    <w:rsid w:val="001A4CAE"/>
    <w:rsid w:val="001A5342"/>
    <w:rsid w:val="001A6A46"/>
    <w:rsid w:val="001A6C2F"/>
    <w:rsid w:val="001A72C9"/>
    <w:rsid w:val="001A77B9"/>
    <w:rsid w:val="001B02A1"/>
    <w:rsid w:val="001B1214"/>
    <w:rsid w:val="001B197E"/>
    <w:rsid w:val="001B221C"/>
    <w:rsid w:val="001B2780"/>
    <w:rsid w:val="001B2B1D"/>
    <w:rsid w:val="001B3FAA"/>
    <w:rsid w:val="001B5CB8"/>
    <w:rsid w:val="001B5D3B"/>
    <w:rsid w:val="001B5EDA"/>
    <w:rsid w:val="001B6A08"/>
    <w:rsid w:val="001B76CB"/>
    <w:rsid w:val="001C009A"/>
    <w:rsid w:val="001C0135"/>
    <w:rsid w:val="001C03A7"/>
    <w:rsid w:val="001C0FEF"/>
    <w:rsid w:val="001C193B"/>
    <w:rsid w:val="001C1AF7"/>
    <w:rsid w:val="001C1DAE"/>
    <w:rsid w:val="001C22ED"/>
    <w:rsid w:val="001C2331"/>
    <w:rsid w:val="001C263C"/>
    <w:rsid w:val="001C28D7"/>
    <w:rsid w:val="001C2996"/>
    <w:rsid w:val="001C38DB"/>
    <w:rsid w:val="001C3B0A"/>
    <w:rsid w:val="001C3B7F"/>
    <w:rsid w:val="001C3CA8"/>
    <w:rsid w:val="001C4FA4"/>
    <w:rsid w:val="001C5183"/>
    <w:rsid w:val="001C58C4"/>
    <w:rsid w:val="001C680F"/>
    <w:rsid w:val="001C721B"/>
    <w:rsid w:val="001D0205"/>
    <w:rsid w:val="001D0F14"/>
    <w:rsid w:val="001D112E"/>
    <w:rsid w:val="001D1471"/>
    <w:rsid w:val="001D14D7"/>
    <w:rsid w:val="001D1B27"/>
    <w:rsid w:val="001D2633"/>
    <w:rsid w:val="001D3750"/>
    <w:rsid w:val="001D3A27"/>
    <w:rsid w:val="001D3C41"/>
    <w:rsid w:val="001D4117"/>
    <w:rsid w:val="001D4279"/>
    <w:rsid w:val="001D43C5"/>
    <w:rsid w:val="001D4C31"/>
    <w:rsid w:val="001D4DD5"/>
    <w:rsid w:val="001D5AB1"/>
    <w:rsid w:val="001D5E1B"/>
    <w:rsid w:val="001D5EE2"/>
    <w:rsid w:val="001D69E0"/>
    <w:rsid w:val="001D7278"/>
    <w:rsid w:val="001D788C"/>
    <w:rsid w:val="001D7AB0"/>
    <w:rsid w:val="001E0096"/>
    <w:rsid w:val="001E0EF1"/>
    <w:rsid w:val="001E0F02"/>
    <w:rsid w:val="001E1338"/>
    <w:rsid w:val="001E1E2D"/>
    <w:rsid w:val="001E2D52"/>
    <w:rsid w:val="001E2FB2"/>
    <w:rsid w:val="001E34CC"/>
    <w:rsid w:val="001E36E3"/>
    <w:rsid w:val="001E40A9"/>
    <w:rsid w:val="001E441A"/>
    <w:rsid w:val="001E6023"/>
    <w:rsid w:val="001E649A"/>
    <w:rsid w:val="001E673E"/>
    <w:rsid w:val="001E72AA"/>
    <w:rsid w:val="001F0609"/>
    <w:rsid w:val="001F18AE"/>
    <w:rsid w:val="001F2102"/>
    <w:rsid w:val="001F231A"/>
    <w:rsid w:val="001F2757"/>
    <w:rsid w:val="001F2A7A"/>
    <w:rsid w:val="001F3924"/>
    <w:rsid w:val="001F4C1D"/>
    <w:rsid w:val="001F4FA6"/>
    <w:rsid w:val="001F4FE0"/>
    <w:rsid w:val="001F5566"/>
    <w:rsid w:val="001F5ABF"/>
    <w:rsid w:val="001F6692"/>
    <w:rsid w:val="001F7984"/>
    <w:rsid w:val="002001D8"/>
    <w:rsid w:val="00200332"/>
    <w:rsid w:val="00200A79"/>
    <w:rsid w:val="00200E19"/>
    <w:rsid w:val="0020142A"/>
    <w:rsid w:val="002018FE"/>
    <w:rsid w:val="0020199D"/>
    <w:rsid w:val="00202E6D"/>
    <w:rsid w:val="002031D2"/>
    <w:rsid w:val="00203D34"/>
    <w:rsid w:val="002044E0"/>
    <w:rsid w:val="00205285"/>
    <w:rsid w:val="00205976"/>
    <w:rsid w:val="00207AC5"/>
    <w:rsid w:val="002101C7"/>
    <w:rsid w:val="002104D4"/>
    <w:rsid w:val="00210750"/>
    <w:rsid w:val="00210BF5"/>
    <w:rsid w:val="00210DC2"/>
    <w:rsid w:val="002111FB"/>
    <w:rsid w:val="00212060"/>
    <w:rsid w:val="00212D62"/>
    <w:rsid w:val="00212E6E"/>
    <w:rsid w:val="0021346D"/>
    <w:rsid w:val="002140B8"/>
    <w:rsid w:val="00215A85"/>
    <w:rsid w:val="00215B3A"/>
    <w:rsid w:val="00215F12"/>
    <w:rsid w:val="00216529"/>
    <w:rsid w:val="0022057D"/>
    <w:rsid w:val="00221410"/>
    <w:rsid w:val="0022266F"/>
    <w:rsid w:val="00223588"/>
    <w:rsid w:val="00223596"/>
    <w:rsid w:val="002236B4"/>
    <w:rsid w:val="00223BF7"/>
    <w:rsid w:val="00223FCA"/>
    <w:rsid w:val="00224160"/>
    <w:rsid w:val="002241CC"/>
    <w:rsid w:val="00224DA9"/>
    <w:rsid w:val="002250F0"/>
    <w:rsid w:val="002256FD"/>
    <w:rsid w:val="00226722"/>
    <w:rsid w:val="0022728B"/>
    <w:rsid w:val="002302DD"/>
    <w:rsid w:val="00230575"/>
    <w:rsid w:val="00230903"/>
    <w:rsid w:val="00231005"/>
    <w:rsid w:val="00231106"/>
    <w:rsid w:val="00231700"/>
    <w:rsid w:val="00232622"/>
    <w:rsid w:val="00232715"/>
    <w:rsid w:val="00232ABF"/>
    <w:rsid w:val="00232D47"/>
    <w:rsid w:val="00232F69"/>
    <w:rsid w:val="00233351"/>
    <w:rsid w:val="00233607"/>
    <w:rsid w:val="002337BF"/>
    <w:rsid w:val="00233C93"/>
    <w:rsid w:val="00234939"/>
    <w:rsid w:val="002352E6"/>
    <w:rsid w:val="00235604"/>
    <w:rsid w:val="002363DE"/>
    <w:rsid w:val="00236B6B"/>
    <w:rsid w:val="00237158"/>
    <w:rsid w:val="0023778B"/>
    <w:rsid w:val="002377CA"/>
    <w:rsid w:val="00237A52"/>
    <w:rsid w:val="00237E64"/>
    <w:rsid w:val="00240E23"/>
    <w:rsid w:val="002413D8"/>
    <w:rsid w:val="00242088"/>
    <w:rsid w:val="00242B00"/>
    <w:rsid w:val="00243852"/>
    <w:rsid w:val="00243D30"/>
    <w:rsid w:val="00244573"/>
    <w:rsid w:val="00244754"/>
    <w:rsid w:val="0024481B"/>
    <w:rsid w:val="0024544E"/>
    <w:rsid w:val="0024588A"/>
    <w:rsid w:val="002458F5"/>
    <w:rsid w:val="00245DDA"/>
    <w:rsid w:val="00246D48"/>
    <w:rsid w:val="00247174"/>
    <w:rsid w:val="002474FA"/>
    <w:rsid w:val="00247752"/>
    <w:rsid w:val="0024775A"/>
    <w:rsid w:val="0024789B"/>
    <w:rsid w:val="00250150"/>
    <w:rsid w:val="00250988"/>
    <w:rsid w:val="00250D47"/>
    <w:rsid w:val="00250E33"/>
    <w:rsid w:val="00252E08"/>
    <w:rsid w:val="002532C8"/>
    <w:rsid w:val="00254629"/>
    <w:rsid w:val="00254819"/>
    <w:rsid w:val="00254CB4"/>
    <w:rsid w:val="00255F98"/>
    <w:rsid w:val="0025615B"/>
    <w:rsid w:val="00256462"/>
    <w:rsid w:val="00256A5C"/>
    <w:rsid w:val="00256F28"/>
    <w:rsid w:val="00257379"/>
    <w:rsid w:val="0025758D"/>
    <w:rsid w:val="00260B00"/>
    <w:rsid w:val="002613E4"/>
    <w:rsid w:val="0026183B"/>
    <w:rsid w:val="002618D1"/>
    <w:rsid w:val="00262988"/>
    <w:rsid w:val="00262FBC"/>
    <w:rsid w:val="00264FD6"/>
    <w:rsid w:val="0026539D"/>
    <w:rsid w:val="00265637"/>
    <w:rsid w:val="00266102"/>
    <w:rsid w:val="00266181"/>
    <w:rsid w:val="0026656B"/>
    <w:rsid w:val="00266BA4"/>
    <w:rsid w:val="002674EB"/>
    <w:rsid w:val="0027055E"/>
    <w:rsid w:val="002710D5"/>
    <w:rsid w:val="00271CCC"/>
    <w:rsid w:val="0027205A"/>
    <w:rsid w:val="002725EF"/>
    <w:rsid w:val="00272B02"/>
    <w:rsid w:val="002732CF"/>
    <w:rsid w:val="00273322"/>
    <w:rsid w:val="002733FE"/>
    <w:rsid w:val="00273483"/>
    <w:rsid w:val="00273C43"/>
    <w:rsid w:val="00275130"/>
    <w:rsid w:val="0027545E"/>
    <w:rsid w:val="00276753"/>
    <w:rsid w:val="00277B29"/>
    <w:rsid w:val="00277EE6"/>
    <w:rsid w:val="00280167"/>
    <w:rsid w:val="00280F44"/>
    <w:rsid w:val="00281E96"/>
    <w:rsid w:val="002820A1"/>
    <w:rsid w:val="00282388"/>
    <w:rsid w:val="00282748"/>
    <w:rsid w:val="00282E1D"/>
    <w:rsid w:val="00283F8B"/>
    <w:rsid w:val="0028402A"/>
    <w:rsid w:val="00284039"/>
    <w:rsid w:val="00284240"/>
    <w:rsid w:val="00284387"/>
    <w:rsid w:val="002845D4"/>
    <w:rsid w:val="002846BD"/>
    <w:rsid w:val="00284F73"/>
    <w:rsid w:val="00285B8D"/>
    <w:rsid w:val="00286A8B"/>
    <w:rsid w:val="00286E92"/>
    <w:rsid w:val="0029090F"/>
    <w:rsid w:val="00290CB0"/>
    <w:rsid w:val="00290D5E"/>
    <w:rsid w:val="00291066"/>
    <w:rsid w:val="0029144C"/>
    <w:rsid w:val="00292F51"/>
    <w:rsid w:val="002930F4"/>
    <w:rsid w:val="002934CE"/>
    <w:rsid w:val="0029366D"/>
    <w:rsid w:val="002946EC"/>
    <w:rsid w:val="00294AA0"/>
    <w:rsid w:val="00294BEF"/>
    <w:rsid w:val="00294C12"/>
    <w:rsid w:val="00295E50"/>
    <w:rsid w:val="00296E7D"/>
    <w:rsid w:val="002973FD"/>
    <w:rsid w:val="0029773A"/>
    <w:rsid w:val="00297969"/>
    <w:rsid w:val="002A028E"/>
    <w:rsid w:val="002A0FC6"/>
    <w:rsid w:val="002A1653"/>
    <w:rsid w:val="002A16E4"/>
    <w:rsid w:val="002A1E50"/>
    <w:rsid w:val="002A24D9"/>
    <w:rsid w:val="002A2D2F"/>
    <w:rsid w:val="002A3327"/>
    <w:rsid w:val="002A373C"/>
    <w:rsid w:val="002A3D37"/>
    <w:rsid w:val="002A3D69"/>
    <w:rsid w:val="002A427D"/>
    <w:rsid w:val="002A6489"/>
    <w:rsid w:val="002A6CC6"/>
    <w:rsid w:val="002A6ED5"/>
    <w:rsid w:val="002A7796"/>
    <w:rsid w:val="002A7B98"/>
    <w:rsid w:val="002A7D54"/>
    <w:rsid w:val="002B13E4"/>
    <w:rsid w:val="002B195F"/>
    <w:rsid w:val="002B1A4B"/>
    <w:rsid w:val="002B1A58"/>
    <w:rsid w:val="002B1C78"/>
    <w:rsid w:val="002B30A7"/>
    <w:rsid w:val="002B32F7"/>
    <w:rsid w:val="002B4EC2"/>
    <w:rsid w:val="002B63F8"/>
    <w:rsid w:val="002B66FE"/>
    <w:rsid w:val="002B6785"/>
    <w:rsid w:val="002B68CF"/>
    <w:rsid w:val="002B780B"/>
    <w:rsid w:val="002B786F"/>
    <w:rsid w:val="002B7A63"/>
    <w:rsid w:val="002B7CEA"/>
    <w:rsid w:val="002C155E"/>
    <w:rsid w:val="002C1664"/>
    <w:rsid w:val="002C2C49"/>
    <w:rsid w:val="002C2E08"/>
    <w:rsid w:val="002C43B6"/>
    <w:rsid w:val="002C4723"/>
    <w:rsid w:val="002C563A"/>
    <w:rsid w:val="002C59DB"/>
    <w:rsid w:val="002C7066"/>
    <w:rsid w:val="002C72C4"/>
    <w:rsid w:val="002C78F8"/>
    <w:rsid w:val="002D0095"/>
    <w:rsid w:val="002D0285"/>
    <w:rsid w:val="002D12C3"/>
    <w:rsid w:val="002D138D"/>
    <w:rsid w:val="002D140A"/>
    <w:rsid w:val="002D153A"/>
    <w:rsid w:val="002D15C2"/>
    <w:rsid w:val="002D218F"/>
    <w:rsid w:val="002D25A3"/>
    <w:rsid w:val="002D3AC1"/>
    <w:rsid w:val="002D3D98"/>
    <w:rsid w:val="002D40E1"/>
    <w:rsid w:val="002D4AFB"/>
    <w:rsid w:val="002D5921"/>
    <w:rsid w:val="002D6240"/>
    <w:rsid w:val="002D6282"/>
    <w:rsid w:val="002D6642"/>
    <w:rsid w:val="002D674E"/>
    <w:rsid w:val="002D68CA"/>
    <w:rsid w:val="002D7158"/>
    <w:rsid w:val="002D7314"/>
    <w:rsid w:val="002D7D9D"/>
    <w:rsid w:val="002E0E5E"/>
    <w:rsid w:val="002E1FD9"/>
    <w:rsid w:val="002E3937"/>
    <w:rsid w:val="002E3C12"/>
    <w:rsid w:val="002E3E04"/>
    <w:rsid w:val="002E3EC8"/>
    <w:rsid w:val="002E4A74"/>
    <w:rsid w:val="002E6171"/>
    <w:rsid w:val="002E65E2"/>
    <w:rsid w:val="002E69B0"/>
    <w:rsid w:val="002E6CB4"/>
    <w:rsid w:val="002E7CCE"/>
    <w:rsid w:val="002E7E82"/>
    <w:rsid w:val="002F0EB1"/>
    <w:rsid w:val="002F13BC"/>
    <w:rsid w:val="002F17C9"/>
    <w:rsid w:val="002F20AB"/>
    <w:rsid w:val="002F259A"/>
    <w:rsid w:val="002F296E"/>
    <w:rsid w:val="002F381E"/>
    <w:rsid w:val="002F3CF7"/>
    <w:rsid w:val="002F4276"/>
    <w:rsid w:val="002F43F0"/>
    <w:rsid w:val="002F459B"/>
    <w:rsid w:val="002F47AF"/>
    <w:rsid w:val="002F4C45"/>
    <w:rsid w:val="002F5073"/>
    <w:rsid w:val="002F534A"/>
    <w:rsid w:val="002F539C"/>
    <w:rsid w:val="002F573B"/>
    <w:rsid w:val="002F635A"/>
    <w:rsid w:val="002F63FB"/>
    <w:rsid w:val="002F64C3"/>
    <w:rsid w:val="002F7713"/>
    <w:rsid w:val="002F7C44"/>
    <w:rsid w:val="00301906"/>
    <w:rsid w:val="00301926"/>
    <w:rsid w:val="00301E06"/>
    <w:rsid w:val="00302150"/>
    <w:rsid w:val="003029CA"/>
    <w:rsid w:val="00303409"/>
    <w:rsid w:val="0030366A"/>
    <w:rsid w:val="003038AB"/>
    <w:rsid w:val="003051C7"/>
    <w:rsid w:val="00305518"/>
    <w:rsid w:val="003055E0"/>
    <w:rsid w:val="003060E4"/>
    <w:rsid w:val="00306351"/>
    <w:rsid w:val="00306725"/>
    <w:rsid w:val="00306AAD"/>
    <w:rsid w:val="00306D23"/>
    <w:rsid w:val="00306D63"/>
    <w:rsid w:val="00307063"/>
    <w:rsid w:val="00307DD5"/>
    <w:rsid w:val="00311B15"/>
    <w:rsid w:val="00312502"/>
    <w:rsid w:val="0031267E"/>
    <w:rsid w:val="00312784"/>
    <w:rsid w:val="0031329E"/>
    <w:rsid w:val="00313563"/>
    <w:rsid w:val="00313CCA"/>
    <w:rsid w:val="003150F3"/>
    <w:rsid w:val="0031513A"/>
    <w:rsid w:val="003158AA"/>
    <w:rsid w:val="00315A52"/>
    <w:rsid w:val="00315F1C"/>
    <w:rsid w:val="0031666E"/>
    <w:rsid w:val="00317932"/>
    <w:rsid w:val="003205EE"/>
    <w:rsid w:val="003213E6"/>
    <w:rsid w:val="00321406"/>
    <w:rsid w:val="00322575"/>
    <w:rsid w:val="00322823"/>
    <w:rsid w:val="00322913"/>
    <w:rsid w:val="00322D46"/>
    <w:rsid w:val="00322F67"/>
    <w:rsid w:val="003234E7"/>
    <w:rsid w:val="003243BF"/>
    <w:rsid w:val="00324868"/>
    <w:rsid w:val="00324E49"/>
    <w:rsid w:val="0032504B"/>
    <w:rsid w:val="0032564B"/>
    <w:rsid w:val="00325B34"/>
    <w:rsid w:val="00325E6B"/>
    <w:rsid w:val="00325E72"/>
    <w:rsid w:val="0032652A"/>
    <w:rsid w:val="00326BA2"/>
    <w:rsid w:val="00327497"/>
    <w:rsid w:val="0032785B"/>
    <w:rsid w:val="003300A7"/>
    <w:rsid w:val="003300CD"/>
    <w:rsid w:val="003302F9"/>
    <w:rsid w:val="003304E2"/>
    <w:rsid w:val="003308C1"/>
    <w:rsid w:val="00330B72"/>
    <w:rsid w:val="0033148A"/>
    <w:rsid w:val="00331877"/>
    <w:rsid w:val="00331D58"/>
    <w:rsid w:val="00331DC9"/>
    <w:rsid w:val="00331F69"/>
    <w:rsid w:val="00332C0D"/>
    <w:rsid w:val="0033385C"/>
    <w:rsid w:val="00333D4E"/>
    <w:rsid w:val="00333E8E"/>
    <w:rsid w:val="003345BE"/>
    <w:rsid w:val="00334604"/>
    <w:rsid w:val="0033500E"/>
    <w:rsid w:val="003350F6"/>
    <w:rsid w:val="0033565E"/>
    <w:rsid w:val="003357D3"/>
    <w:rsid w:val="003366E7"/>
    <w:rsid w:val="00336912"/>
    <w:rsid w:val="003370EC"/>
    <w:rsid w:val="00337B19"/>
    <w:rsid w:val="00337D6A"/>
    <w:rsid w:val="00337D88"/>
    <w:rsid w:val="00340FB4"/>
    <w:rsid w:val="0034138C"/>
    <w:rsid w:val="00341B1B"/>
    <w:rsid w:val="00342510"/>
    <w:rsid w:val="00343523"/>
    <w:rsid w:val="00343776"/>
    <w:rsid w:val="003439F6"/>
    <w:rsid w:val="0034410B"/>
    <w:rsid w:val="00344550"/>
    <w:rsid w:val="00344BBB"/>
    <w:rsid w:val="00345126"/>
    <w:rsid w:val="003451B3"/>
    <w:rsid w:val="00345AE5"/>
    <w:rsid w:val="00346265"/>
    <w:rsid w:val="003479CD"/>
    <w:rsid w:val="00350A1E"/>
    <w:rsid w:val="00350E2F"/>
    <w:rsid w:val="00351644"/>
    <w:rsid w:val="00351660"/>
    <w:rsid w:val="00352209"/>
    <w:rsid w:val="00352283"/>
    <w:rsid w:val="00352A05"/>
    <w:rsid w:val="00352A7B"/>
    <w:rsid w:val="00352F04"/>
    <w:rsid w:val="003554B8"/>
    <w:rsid w:val="003559B0"/>
    <w:rsid w:val="003566C9"/>
    <w:rsid w:val="00357864"/>
    <w:rsid w:val="00357E76"/>
    <w:rsid w:val="00360049"/>
    <w:rsid w:val="00360248"/>
    <w:rsid w:val="0036064D"/>
    <w:rsid w:val="00360F11"/>
    <w:rsid w:val="003617AE"/>
    <w:rsid w:val="003627B7"/>
    <w:rsid w:val="00362E40"/>
    <w:rsid w:val="003636AB"/>
    <w:rsid w:val="00363C8A"/>
    <w:rsid w:val="00364104"/>
    <w:rsid w:val="003641DD"/>
    <w:rsid w:val="0036427E"/>
    <w:rsid w:val="00364EBF"/>
    <w:rsid w:val="00365B57"/>
    <w:rsid w:val="00365C29"/>
    <w:rsid w:val="003665CF"/>
    <w:rsid w:val="00366663"/>
    <w:rsid w:val="003679BC"/>
    <w:rsid w:val="00370012"/>
    <w:rsid w:val="003719B8"/>
    <w:rsid w:val="00371CBF"/>
    <w:rsid w:val="003724D2"/>
    <w:rsid w:val="003728D5"/>
    <w:rsid w:val="003729EE"/>
    <w:rsid w:val="00372D18"/>
    <w:rsid w:val="003742F5"/>
    <w:rsid w:val="00374CC9"/>
    <w:rsid w:val="003753CD"/>
    <w:rsid w:val="0037548D"/>
    <w:rsid w:val="00375C32"/>
    <w:rsid w:val="00375DF4"/>
    <w:rsid w:val="00375EF3"/>
    <w:rsid w:val="00376334"/>
    <w:rsid w:val="003763FD"/>
    <w:rsid w:val="00376531"/>
    <w:rsid w:val="00376EEB"/>
    <w:rsid w:val="003771A6"/>
    <w:rsid w:val="003774B9"/>
    <w:rsid w:val="00380A6C"/>
    <w:rsid w:val="00380E5F"/>
    <w:rsid w:val="003818EA"/>
    <w:rsid w:val="003824C3"/>
    <w:rsid w:val="00382AB2"/>
    <w:rsid w:val="0038312B"/>
    <w:rsid w:val="0038331C"/>
    <w:rsid w:val="003835CA"/>
    <w:rsid w:val="00383F30"/>
    <w:rsid w:val="00384D41"/>
    <w:rsid w:val="003851D5"/>
    <w:rsid w:val="00386407"/>
    <w:rsid w:val="00386C20"/>
    <w:rsid w:val="00387795"/>
    <w:rsid w:val="00387F5A"/>
    <w:rsid w:val="0039015C"/>
    <w:rsid w:val="003902D9"/>
    <w:rsid w:val="00390AB1"/>
    <w:rsid w:val="00390B00"/>
    <w:rsid w:val="003911F7"/>
    <w:rsid w:val="00392701"/>
    <w:rsid w:val="00392844"/>
    <w:rsid w:val="0039356F"/>
    <w:rsid w:val="003937EC"/>
    <w:rsid w:val="00393A11"/>
    <w:rsid w:val="00394100"/>
    <w:rsid w:val="00395591"/>
    <w:rsid w:val="00395A8D"/>
    <w:rsid w:val="00395FB2"/>
    <w:rsid w:val="00396788"/>
    <w:rsid w:val="00396DA3"/>
    <w:rsid w:val="003977DD"/>
    <w:rsid w:val="00397FF5"/>
    <w:rsid w:val="003A027B"/>
    <w:rsid w:val="003A1137"/>
    <w:rsid w:val="003A269E"/>
    <w:rsid w:val="003A2812"/>
    <w:rsid w:val="003A2F55"/>
    <w:rsid w:val="003A3737"/>
    <w:rsid w:val="003A39AF"/>
    <w:rsid w:val="003A3A8E"/>
    <w:rsid w:val="003A5B08"/>
    <w:rsid w:val="003A5D27"/>
    <w:rsid w:val="003A70CA"/>
    <w:rsid w:val="003A70E2"/>
    <w:rsid w:val="003A741A"/>
    <w:rsid w:val="003B004F"/>
    <w:rsid w:val="003B0062"/>
    <w:rsid w:val="003B032D"/>
    <w:rsid w:val="003B033D"/>
    <w:rsid w:val="003B18E9"/>
    <w:rsid w:val="003B25C3"/>
    <w:rsid w:val="003B2BCF"/>
    <w:rsid w:val="003B30ED"/>
    <w:rsid w:val="003B38E9"/>
    <w:rsid w:val="003B4200"/>
    <w:rsid w:val="003B482A"/>
    <w:rsid w:val="003B4C8F"/>
    <w:rsid w:val="003B5E86"/>
    <w:rsid w:val="003B65D2"/>
    <w:rsid w:val="003B6619"/>
    <w:rsid w:val="003B6798"/>
    <w:rsid w:val="003B715A"/>
    <w:rsid w:val="003B7FEA"/>
    <w:rsid w:val="003B7FFA"/>
    <w:rsid w:val="003C05D3"/>
    <w:rsid w:val="003C0E8F"/>
    <w:rsid w:val="003C103D"/>
    <w:rsid w:val="003C1442"/>
    <w:rsid w:val="003C1E8C"/>
    <w:rsid w:val="003C24AE"/>
    <w:rsid w:val="003C2BA9"/>
    <w:rsid w:val="003C2FD5"/>
    <w:rsid w:val="003C3267"/>
    <w:rsid w:val="003C4C3D"/>
    <w:rsid w:val="003C739A"/>
    <w:rsid w:val="003C74F0"/>
    <w:rsid w:val="003C7A27"/>
    <w:rsid w:val="003D011A"/>
    <w:rsid w:val="003D03A9"/>
    <w:rsid w:val="003D0C30"/>
    <w:rsid w:val="003D0CF9"/>
    <w:rsid w:val="003D0E80"/>
    <w:rsid w:val="003D1102"/>
    <w:rsid w:val="003D13BF"/>
    <w:rsid w:val="003D1470"/>
    <w:rsid w:val="003D1604"/>
    <w:rsid w:val="003D1D71"/>
    <w:rsid w:val="003D1E72"/>
    <w:rsid w:val="003D24F2"/>
    <w:rsid w:val="003D263E"/>
    <w:rsid w:val="003D2F63"/>
    <w:rsid w:val="003D3217"/>
    <w:rsid w:val="003D360A"/>
    <w:rsid w:val="003D3A52"/>
    <w:rsid w:val="003D3ACD"/>
    <w:rsid w:val="003D3D82"/>
    <w:rsid w:val="003D48FC"/>
    <w:rsid w:val="003D4AC6"/>
    <w:rsid w:val="003D4E3C"/>
    <w:rsid w:val="003D53D0"/>
    <w:rsid w:val="003D6853"/>
    <w:rsid w:val="003D7C45"/>
    <w:rsid w:val="003D7FAA"/>
    <w:rsid w:val="003E0392"/>
    <w:rsid w:val="003E0428"/>
    <w:rsid w:val="003E07D6"/>
    <w:rsid w:val="003E083B"/>
    <w:rsid w:val="003E0976"/>
    <w:rsid w:val="003E1142"/>
    <w:rsid w:val="003E1502"/>
    <w:rsid w:val="003E1E42"/>
    <w:rsid w:val="003E203A"/>
    <w:rsid w:val="003E2A92"/>
    <w:rsid w:val="003E2E7C"/>
    <w:rsid w:val="003E5229"/>
    <w:rsid w:val="003E57B6"/>
    <w:rsid w:val="003E5A69"/>
    <w:rsid w:val="003E5B97"/>
    <w:rsid w:val="003E67C3"/>
    <w:rsid w:val="003E7304"/>
    <w:rsid w:val="003E7C35"/>
    <w:rsid w:val="003E7D6F"/>
    <w:rsid w:val="003F0B49"/>
    <w:rsid w:val="003F0E1A"/>
    <w:rsid w:val="003F1912"/>
    <w:rsid w:val="003F2382"/>
    <w:rsid w:val="003F254C"/>
    <w:rsid w:val="003F2D92"/>
    <w:rsid w:val="003F363A"/>
    <w:rsid w:val="003F36F3"/>
    <w:rsid w:val="003F3FEB"/>
    <w:rsid w:val="003F436B"/>
    <w:rsid w:val="003F49E5"/>
    <w:rsid w:val="003F54AB"/>
    <w:rsid w:val="003F64D7"/>
    <w:rsid w:val="003F6D2B"/>
    <w:rsid w:val="003F7020"/>
    <w:rsid w:val="003F7A33"/>
    <w:rsid w:val="0040069D"/>
    <w:rsid w:val="004017B5"/>
    <w:rsid w:val="00401D32"/>
    <w:rsid w:val="00401E3E"/>
    <w:rsid w:val="004033FD"/>
    <w:rsid w:val="004036A1"/>
    <w:rsid w:val="00404B39"/>
    <w:rsid w:val="00404C34"/>
    <w:rsid w:val="00405879"/>
    <w:rsid w:val="00405897"/>
    <w:rsid w:val="00405D51"/>
    <w:rsid w:val="0040710E"/>
    <w:rsid w:val="0040740C"/>
    <w:rsid w:val="00407CF0"/>
    <w:rsid w:val="004109BC"/>
    <w:rsid w:val="00411ECC"/>
    <w:rsid w:val="00412328"/>
    <w:rsid w:val="00412DE5"/>
    <w:rsid w:val="004139D4"/>
    <w:rsid w:val="00413F19"/>
    <w:rsid w:val="00414472"/>
    <w:rsid w:val="00414F53"/>
    <w:rsid w:val="0041573B"/>
    <w:rsid w:val="00416438"/>
    <w:rsid w:val="00416500"/>
    <w:rsid w:val="00417019"/>
    <w:rsid w:val="00420668"/>
    <w:rsid w:val="004211CA"/>
    <w:rsid w:val="0042239D"/>
    <w:rsid w:val="00422A34"/>
    <w:rsid w:val="0042443D"/>
    <w:rsid w:val="004244FB"/>
    <w:rsid w:val="0042510A"/>
    <w:rsid w:val="00425ABA"/>
    <w:rsid w:val="00425C11"/>
    <w:rsid w:val="00425E0A"/>
    <w:rsid w:val="00425F98"/>
    <w:rsid w:val="0042671F"/>
    <w:rsid w:val="00427740"/>
    <w:rsid w:val="00427E79"/>
    <w:rsid w:val="00427E8A"/>
    <w:rsid w:val="00427F3B"/>
    <w:rsid w:val="00431111"/>
    <w:rsid w:val="0043119E"/>
    <w:rsid w:val="004312FF"/>
    <w:rsid w:val="00431DB8"/>
    <w:rsid w:val="00432756"/>
    <w:rsid w:val="00432A5F"/>
    <w:rsid w:val="00433234"/>
    <w:rsid w:val="00435138"/>
    <w:rsid w:val="00435447"/>
    <w:rsid w:val="004355F5"/>
    <w:rsid w:val="00435918"/>
    <w:rsid w:val="004363A0"/>
    <w:rsid w:val="00436A04"/>
    <w:rsid w:val="00437014"/>
    <w:rsid w:val="00437274"/>
    <w:rsid w:val="00437C17"/>
    <w:rsid w:val="00437C99"/>
    <w:rsid w:val="00437D98"/>
    <w:rsid w:val="0044132A"/>
    <w:rsid w:val="004413E7"/>
    <w:rsid w:val="004424BB"/>
    <w:rsid w:val="004431DC"/>
    <w:rsid w:val="004447CD"/>
    <w:rsid w:val="00444FE7"/>
    <w:rsid w:val="004451C4"/>
    <w:rsid w:val="004455C2"/>
    <w:rsid w:val="004471CB"/>
    <w:rsid w:val="004473C9"/>
    <w:rsid w:val="0045037E"/>
    <w:rsid w:val="00451023"/>
    <w:rsid w:val="00451599"/>
    <w:rsid w:val="00451728"/>
    <w:rsid w:val="00452A67"/>
    <w:rsid w:val="00452E1A"/>
    <w:rsid w:val="00453376"/>
    <w:rsid w:val="004543F7"/>
    <w:rsid w:val="00454A07"/>
    <w:rsid w:val="00454E58"/>
    <w:rsid w:val="00455057"/>
    <w:rsid w:val="00455CF9"/>
    <w:rsid w:val="004563CF"/>
    <w:rsid w:val="00456C7F"/>
    <w:rsid w:val="00457854"/>
    <w:rsid w:val="00461475"/>
    <w:rsid w:val="0046180E"/>
    <w:rsid w:val="00461C14"/>
    <w:rsid w:val="00461D8B"/>
    <w:rsid w:val="0046284E"/>
    <w:rsid w:val="004659F4"/>
    <w:rsid w:val="00465FAA"/>
    <w:rsid w:val="00466809"/>
    <w:rsid w:val="00466DF4"/>
    <w:rsid w:val="00467C51"/>
    <w:rsid w:val="00467D17"/>
    <w:rsid w:val="0047016A"/>
    <w:rsid w:val="0047019B"/>
    <w:rsid w:val="00471A7B"/>
    <w:rsid w:val="00471EE8"/>
    <w:rsid w:val="004725DA"/>
    <w:rsid w:val="00472761"/>
    <w:rsid w:val="004741AD"/>
    <w:rsid w:val="00474378"/>
    <w:rsid w:val="004749A0"/>
    <w:rsid w:val="0047567C"/>
    <w:rsid w:val="004759A3"/>
    <w:rsid w:val="0047615B"/>
    <w:rsid w:val="00476ED3"/>
    <w:rsid w:val="00477496"/>
    <w:rsid w:val="00477719"/>
    <w:rsid w:val="004777DA"/>
    <w:rsid w:val="00480333"/>
    <w:rsid w:val="00480918"/>
    <w:rsid w:val="004814CA"/>
    <w:rsid w:val="00481522"/>
    <w:rsid w:val="00481856"/>
    <w:rsid w:val="00482AF3"/>
    <w:rsid w:val="00482C2F"/>
    <w:rsid w:val="00483041"/>
    <w:rsid w:val="0048380E"/>
    <w:rsid w:val="00483B59"/>
    <w:rsid w:val="0048471B"/>
    <w:rsid w:val="00485B87"/>
    <w:rsid w:val="0048626E"/>
    <w:rsid w:val="0048629E"/>
    <w:rsid w:val="004865CD"/>
    <w:rsid w:val="0048665F"/>
    <w:rsid w:val="00486716"/>
    <w:rsid w:val="004875D9"/>
    <w:rsid w:val="00487D79"/>
    <w:rsid w:val="004903FF"/>
    <w:rsid w:val="004907B4"/>
    <w:rsid w:val="0049182A"/>
    <w:rsid w:val="00491D00"/>
    <w:rsid w:val="004924AB"/>
    <w:rsid w:val="004929D1"/>
    <w:rsid w:val="0049311A"/>
    <w:rsid w:val="00493F82"/>
    <w:rsid w:val="00494083"/>
    <w:rsid w:val="00495052"/>
    <w:rsid w:val="00495394"/>
    <w:rsid w:val="004959B0"/>
    <w:rsid w:val="00495C59"/>
    <w:rsid w:val="00495E9F"/>
    <w:rsid w:val="00495FF5"/>
    <w:rsid w:val="004961A8"/>
    <w:rsid w:val="004964D2"/>
    <w:rsid w:val="004975C9"/>
    <w:rsid w:val="004A0006"/>
    <w:rsid w:val="004A0509"/>
    <w:rsid w:val="004A0EA0"/>
    <w:rsid w:val="004A126D"/>
    <w:rsid w:val="004A1A13"/>
    <w:rsid w:val="004A1DCB"/>
    <w:rsid w:val="004A1DD0"/>
    <w:rsid w:val="004A28A6"/>
    <w:rsid w:val="004A2C9C"/>
    <w:rsid w:val="004A2ECA"/>
    <w:rsid w:val="004A3397"/>
    <w:rsid w:val="004A33A9"/>
    <w:rsid w:val="004A3A9A"/>
    <w:rsid w:val="004A4066"/>
    <w:rsid w:val="004A40BC"/>
    <w:rsid w:val="004A4F30"/>
    <w:rsid w:val="004A5CF9"/>
    <w:rsid w:val="004A6735"/>
    <w:rsid w:val="004A6949"/>
    <w:rsid w:val="004A7804"/>
    <w:rsid w:val="004B0852"/>
    <w:rsid w:val="004B18F1"/>
    <w:rsid w:val="004B2EC5"/>
    <w:rsid w:val="004B3A83"/>
    <w:rsid w:val="004B4418"/>
    <w:rsid w:val="004B5BC0"/>
    <w:rsid w:val="004B60F4"/>
    <w:rsid w:val="004B6FC0"/>
    <w:rsid w:val="004B79B8"/>
    <w:rsid w:val="004C01EF"/>
    <w:rsid w:val="004C0DCA"/>
    <w:rsid w:val="004C1530"/>
    <w:rsid w:val="004C15D6"/>
    <w:rsid w:val="004C17B2"/>
    <w:rsid w:val="004C26C9"/>
    <w:rsid w:val="004C312F"/>
    <w:rsid w:val="004C40A7"/>
    <w:rsid w:val="004C41FE"/>
    <w:rsid w:val="004C5042"/>
    <w:rsid w:val="004C5625"/>
    <w:rsid w:val="004C6566"/>
    <w:rsid w:val="004C73CE"/>
    <w:rsid w:val="004C7AD0"/>
    <w:rsid w:val="004C7C81"/>
    <w:rsid w:val="004C7E47"/>
    <w:rsid w:val="004D0FAD"/>
    <w:rsid w:val="004D164F"/>
    <w:rsid w:val="004D1B08"/>
    <w:rsid w:val="004D27CE"/>
    <w:rsid w:val="004D2E1A"/>
    <w:rsid w:val="004D36D9"/>
    <w:rsid w:val="004D4EB9"/>
    <w:rsid w:val="004D4EC7"/>
    <w:rsid w:val="004D502C"/>
    <w:rsid w:val="004D64D2"/>
    <w:rsid w:val="004D69D5"/>
    <w:rsid w:val="004E01DE"/>
    <w:rsid w:val="004E1251"/>
    <w:rsid w:val="004E1615"/>
    <w:rsid w:val="004E1E64"/>
    <w:rsid w:val="004E214F"/>
    <w:rsid w:val="004E27EF"/>
    <w:rsid w:val="004E2BA6"/>
    <w:rsid w:val="004E3CE5"/>
    <w:rsid w:val="004E42F1"/>
    <w:rsid w:val="004E43C1"/>
    <w:rsid w:val="004E4C24"/>
    <w:rsid w:val="004E4D8B"/>
    <w:rsid w:val="004E50BD"/>
    <w:rsid w:val="004E5C08"/>
    <w:rsid w:val="004E7DAB"/>
    <w:rsid w:val="004F0003"/>
    <w:rsid w:val="004F0111"/>
    <w:rsid w:val="004F0E46"/>
    <w:rsid w:val="004F1E65"/>
    <w:rsid w:val="004F227A"/>
    <w:rsid w:val="004F26E3"/>
    <w:rsid w:val="004F31C1"/>
    <w:rsid w:val="004F360D"/>
    <w:rsid w:val="004F3A5C"/>
    <w:rsid w:val="004F3B25"/>
    <w:rsid w:val="004F4508"/>
    <w:rsid w:val="004F47F5"/>
    <w:rsid w:val="004F545D"/>
    <w:rsid w:val="004F569F"/>
    <w:rsid w:val="004F5B9A"/>
    <w:rsid w:val="004F5BFD"/>
    <w:rsid w:val="004F655E"/>
    <w:rsid w:val="004F72A2"/>
    <w:rsid w:val="004F732F"/>
    <w:rsid w:val="005004CA"/>
    <w:rsid w:val="00501796"/>
    <w:rsid w:val="005029FF"/>
    <w:rsid w:val="0050346D"/>
    <w:rsid w:val="0050388F"/>
    <w:rsid w:val="00504A0E"/>
    <w:rsid w:val="00505014"/>
    <w:rsid w:val="00505484"/>
    <w:rsid w:val="00505AEA"/>
    <w:rsid w:val="00505DCB"/>
    <w:rsid w:val="0050677E"/>
    <w:rsid w:val="005070BA"/>
    <w:rsid w:val="00507305"/>
    <w:rsid w:val="00507825"/>
    <w:rsid w:val="0051068A"/>
    <w:rsid w:val="0051090C"/>
    <w:rsid w:val="00510A96"/>
    <w:rsid w:val="00510BBF"/>
    <w:rsid w:val="0051225C"/>
    <w:rsid w:val="005123A0"/>
    <w:rsid w:val="0051254D"/>
    <w:rsid w:val="00512E0A"/>
    <w:rsid w:val="0051309D"/>
    <w:rsid w:val="005138D4"/>
    <w:rsid w:val="00513D5B"/>
    <w:rsid w:val="0051410C"/>
    <w:rsid w:val="00514C4B"/>
    <w:rsid w:val="00514CEC"/>
    <w:rsid w:val="0051522F"/>
    <w:rsid w:val="00515360"/>
    <w:rsid w:val="0051572D"/>
    <w:rsid w:val="00515859"/>
    <w:rsid w:val="00515D67"/>
    <w:rsid w:val="0051744E"/>
    <w:rsid w:val="005177A3"/>
    <w:rsid w:val="005177E6"/>
    <w:rsid w:val="00520253"/>
    <w:rsid w:val="00520589"/>
    <w:rsid w:val="005217C0"/>
    <w:rsid w:val="0052196F"/>
    <w:rsid w:val="00522EB5"/>
    <w:rsid w:val="00523405"/>
    <w:rsid w:val="005238E8"/>
    <w:rsid w:val="005239C9"/>
    <w:rsid w:val="00523BAA"/>
    <w:rsid w:val="00524B29"/>
    <w:rsid w:val="00524EDB"/>
    <w:rsid w:val="00524FFB"/>
    <w:rsid w:val="00525E29"/>
    <w:rsid w:val="00527648"/>
    <w:rsid w:val="00527A5B"/>
    <w:rsid w:val="00531602"/>
    <w:rsid w:val="00532DDA"/>
    <w:rsid w:val="00532DF7"/>
    <w:rsid w:val="005336E7"/>
    <w:rsid w:val="00534764"/>
    <w:rsid w:val="00534A35"/>
    <w:rsid w:val="00537389"/>
    <w:rsid w:val="00540089"/>
    <w:rsid w:val="00540728"/>
    <w:rsid w:val="00540739"/>
    <w:rsid w:val="005414AB"/>
    <w:rsid w:val="00541BCB"/>
    <w:rsid w:val="0054279A"/>
    <w:rsid w:val="00542BAC"/>
    <w:rsid w:val="0054378F"/>
    <w:rsid w:val="005438CD"/>
    <w:rsid w:val="0054546D"/>
    <w:rsid w:val="00545B2A"/>
    <w:rsid w:val="00546BFB"/>
    <w:rsid w:val="00546E44"/>
    <w:rsid w:val="005475A7"/>
    <w:rsid w:val="0054786A"/>
    <w:rsid w:val="00547A4B"/>
    <w:rsid w:val="00547DF5"/>
    <w:rsid w:val="00550077"/>
    <w:rsid w:val="00550317"/>
    <w:rsid w:val="00550D72"/>
    <w:rsid w:val="00550FCC"/>
    <w:rsid w:val="00551125"/>
    <w:rsid w:val="005511D6"/>
    <w:rsid w:val="0055189E"/>
    <w:rsid w:val="00551CF4"/>
    <w:rsid w:val="00551EB5"/>
    <w:rsid w:val="00552177"/>
    <w:rsid w:val="00552372"/>
    <w:rsid w:val="005523E2"/>
    <w:rsid w:val="00552495"/>
    <w:rsid w:val="00552605"/>
    <w:rsid w:val="00552793"/>
    <w:rsid w:val="005529DA"/>
    <w:rsid w:val="00552ECD"/>
    <w:rsid w:val="00552F79"/>
    <w:rsid w:val="005538E5"/>
    <w:rsid w:val="00553BAD"/>
    <w:rsid w:val="00553C92"/>
    <w:rsid w:val="00553D45"/>
    <w:rsid w:val="00553E97"/>
    <w:rsid w:val="005547D1"/>
    <w:rsid w:val="00554DE6"/>
    <w:rsid w:val="0055692D"/>
    <w:rsid w:val="00557089"/>
    <w:rsid w:val="005600F5"/>
    <w:rsid w:val="005608C0"/>
    <w:rsid w:val="00560CF6"/>
    <w:rsid w:val="0056108E"/>
    <w:rsid w:val="00562F45"/>
    <w:rsid w:val="00563AF7"/>
    <w:rsid w:val="005641F8"/>
    <w:rsid w:val="005645AC"/>
    <w:rsid w:val="005646CF"/>
    <w:rsid w:val="00565029"/>
    <w:rsid w:val="005650ED"/>
    <w:rsid w:val="00565176"/>
    <w:rsid w:val="00565249"/>
    <w:rsid w:val="00565624"/>
    <w:rsid w:val="005666C2"/>
    <w:rsid w:val="00566F7F"/>
    <w:rsid w:val="00566F8E"/>
    <w:rsid w:val="005671F5"/>
    <w:rsid w:val="00567A35"/>
    <w:rsid w:val="00571266"/>
    <w:rsid w:val="0057215A"/>
    <w:rsid w:val="00573440"/>
    <w:rsid w:val="00574238"/>
    <w:rsid w:val="00574DA7"/>
    <w:rsid w:val="00575297"/>
    <w:rsid w:val="005752B3"/>
    <w:rsid w:val="00575560"/>
    <w:rsid w:val="00576C1F"/>
    <w:rsid w:val="0057701D"/>
    <w:rsid w:val="005773B2"/>
    <w:rsid w:val="00577887"/>
    <w:rsid w:val="00580665"/>
    <w:rsid w:val="005807E6"/>
    <w:rsid w:val="00580893"/>
    <w:rsid w:val="005812CA"/>
    <w:rsid w:val="005814E3"/>
    <w:rsid w:val="00581BA5"/>
    <w:rsid w:val="00581E88"/>
    <w:rsid w:val="00582504"/>
    <w:rsid w:val="005828CD"/>
    <w:rsid w:val="0058298C"/>
    <w:rsid w:val="005829D0"/>
    <w:rsid w:val="0058369A"/>
    <w:rsid w:val="00583856"/>
    <w:rsid w:val="00583DA6"/>
    <w:rsid w:val="00583F3D"/>
    <w:rsid w:val="005840FA"/>
    <w:rsid w:val="005842D6"/>
    <w:rsid w:val="0058520E"/>
    <w:rsid w:val="00585255"/>
    <w:rsid w:val="005852F9"/>
    <w:rsid w:val="00585595"/>
    <w:rsid w:val="00585A79"/>
    <w:rsid w:val="00586223"/>
    <w:rsid w:val="0058632F"/>
    <w:rsid w:val="005866B2"/>
    <w:rsid w:val="0058681B"/>
    <w:rsid w:val="00586821"/>
    <w:rsid w:val="00587584"/>
    <w:rsid w:val="00587BDF"/>
    <w:rsid w:val="00590540"/>
    <w:rsid w:val="00590DFB"/>
    <w:rsid w:val="00590EC4"/>
    <w:rsid w:val="00591584"/>
    <w:rsid w:val="00591C35"/>
    <w:rsid w:val="00591E33"/>
    <w:rsid w:val="00592438"/>
    <w:rsid w:val="00592BA0"/>
    <w:rsid w:val="00592F62"/>
    <w:rsid w:val="005934FB"/>
    <w:rsid w:val="00593998"/>
    <w:rsid w:val="00594B52"/>
    <w:rsid w:val="005951E1"/>
    <w:rsid w:val="00595888"/>
    <w:rsid w:val="005968D2"/>
    <w:rsid w:val="005973A1"/>
    <w:rsid w:val="00597B4D"/>
    <w:rsid w:val="00597E80"/>
    <w:rsid w:val="005A09FE"/>
    <w:rsid w:val="005A0C07"/>
    <w:rsid w:val="005A0D0E"/>
    <w:rsid w:val="005A0D57"/>
    <w:rsid w:val="005A0E64"/>
    <w:rsid w:val="005A0EC6"/>
    <w:rsid w:val="005A1B50"/>
    <w:rsid w:val="005A20E2"/>
    <w:rsid w:val="005A264E"/>
    <w:rsid w:val="005A301B"/>
    <w:rsid w:val="005A31BD"/>
    <w:rsid w:val="005A3414"/>
    <w:rsid w:val="005A4145"/>
    <w:rsid w:val="005A4838"/>
    <w:rsid w:val="005A4880"/>
    <w:rsid w:val="005A48BE"/>
    <w:rsid w:val="005A5325"/>
    <w:rsid w:val="005A5652"/>
    <w:rsid w:val="005A6BB1"/>
    <w:rsid w:val="005B1390"/>
    <w:rsid w:val="005B1B15"/>
    <w:rsid w:val="005B1E4A"/>
    <w:rsid w:val="005B1E51"/>
    <w:rsid w:val="005B221B"/>
    <w:rsid w:val="005B2AFC"/>
    <w:rsid w:val="005B2DDF"/>
    <w:rsid w:val="005B41C6"/>
    <w:rsid w:val="005B4A3E"/>
    <w:rsid w:val="005B4A6C"/>
    <w:rsid w:val="005B4E66"/>
    <w:rsid w:val="005B5371"/>
    <w:rsid w:val="005B5995"/>
    <w:rsid w:val="005B5C95"/>
    <w:rsid w:val="005B62E4"/>
    <w:rsid w:val="005B64BC"/>
    <w:rsid w:val="005B6D65"/>
    <w:rsid w:val="005B745B"/>
    <w:rsid w:val="005B7754"/>
    <w:rsid w:val="005B7B7B"/>
    <w:rsid w:val="005B7BDE"/>
    <w:rsid w:val="005C039F"/>
    <w:rsid w:val="005C05D0"/>
    <w:rsid w:val="005C0B2C"/>
    <w:rsid w:val="005C1234"/>
    <w:rsid w:val="005C131F"/>
    <w:rsid w:val="005C1455"/>
    <w:rsid w:val="005C1D3A"/>
    <w:rsid w:val="005C1EDB"/>
    <w:rsid w:val="005C2104"/>
    <w:rsid w:val="005C2AF2"/>
    <w:rsid w:val="005C320F"/>
    <w:rsid w:val="005C33F1"/>
    <w:rsid w:val="005C3555"/>
    <w:rsid w:val="005C3B76"/>
    <w:rsid w:val="005C491D"/>
    <w:rsid w:val="005C582C"/>
    <w:rsid w:val="005C6993"/>
    <w:rsid w:val="005C6F83"/>
    <w:rsid w:val="005C74C5"/>
    <w:rsid w:val="005C7C9B"/>
    <w:rsid w:val="005D0321"/>
    <w:rsid w:val="005D0D50"/>
    <w:rsid w:val="005D0F46"/>
    <w:rsid w:val="005D10C9"/>
    <w:rsid w:val="005D1528"/>
    <w:rsid w:val="005D156D"/>
    <w:rsid w:val="005D198E"/>
    <w:rsid w:val="005D375E"/>
    <w:rsid w:val="005D4347"/>
    <w:rsid w:val="005D4890"/>
    <w:rsid w:val="005D51DF"/>
    <w:rsid w:val="005D629E"/>
    <w:rsid w:val="005D6823"/>
    <w:rsid w:val="005D6CE9"/>
    <w:rsid w:val="005D6D94"/>
    <w:rsid w:val="005D6F03"/>
    <w:rsid w:val="005D70D5"/>
    <w:rsid w:val="005D741D"/>
    <w:rsid w:val="005D7568"/>
    <w:rsid w:val="005D758A"/>
    <w:rsid w:val="005D7FA1"/>
    <w:rsid w:val="005E078A"/>
    <w:rsid w:val="005E1207"/>
    <w:rsid w:val="005E121E"/>
    <w:rsid w:val="005E1A08"/>
    <w:rsid w:val="005E1BE6"/>
    <w:rsid w:val="005E24D8"/>
    <w:rsid w:val="005E4049"/>
    <w:rsid w:val="005E4212"/>
    <w:rsid w:val="005E49A8"/>
    <w:rsid w:val="005E58A3"/>
    <w:rsid w:val="005E5F56"/>
    <w:rsid w:val="005E62AB"/>
    <w:rsid w:val="005E6423"/>
    <w:rsid w:val="005E6E12"/>
    <w:rsid w:val="005E708A"/>
    <w:rsid w:val="005E7314"/>
    <w:rsid w:val="005E7342"/>
    <w:rsid w:val="005E77D0"/>
    <w:rsid w:val="005E7A91"/>
    <w:rsid w:val="005E7C37"/>
    <w:rsid w:val="005F0877"/>
    <w:rsid w:val="005F0EAE"/>
    <w:rsid w:val="005F1AE6"/>
    <w:rsid w:val="005F21E3"/>
    <w:rsid w:val="005F261F"/>
    <w:rsid w:val="005F3122"/>
    <w:rsid w:val="005F4DDC"/>
    <w:rsid w:val="005F7749"/>
    <w:rsid w:val="00601356"/>
    <w:rsid w:val="006024ED"/>
    <w:rsid w:val="00602EC7"/>
    <w:rsid w:val="00602EEC"/>
    <w:rsid w:val="00604069"/>
    <w:rsid w:val="00604194"/>
    <w:rsid w:val="0060432D"/>
    <w:rsid w:val="00604745"/>
    <w:rsid w:val="00604F04"/>
    <w:rsid w:val="00605033"/>
    <w:rsid w:val="00605C90"/>
    <w:rsid w:val="00606AB9"/>
    <w:rsid w:val="006075E3"/>
    <w:rsid w:val="00607B58"/>
    <w:rsid w:val="00607D1D"/>
    <w:rsid w:val="00607E7E"/>
    <w:rsid w:val="0061082B"/>
    <w:rsid w:val="00610BA7"/>
    <w:rsid w:val="00611093"/>
    <w:rsid w:val="0061306E"/>
    <w:rsid w:val="006140C9"/>
    <w:rsid w:val="00615394"/>
    <w:rsid w:val="006154CF"/>
    <w:rsid w:val="00616F6D"/>
    <w:rsid w:val="00617D09"/>
    <w:rsid w:val="00617E36"/>
    <w:rsid w:val="006201DE"/>
    <w:rsid w:val="006205FC"/>
    <w:rsid w:val="0062092E"/>
    <w:rsid w:val="00620B84"/>
    <w:rsid w:val="00620C45"/>
    <w:rsid w:val="00620EE9"/>
    <w:rsid w:val="00621CA1"/>
    <w:rsid w:val="00621D58"/>
    <w:rsid w:val="0062212B"/>
    <w:rsid w:val="00622137"/>
    <w:rsid w:val="006224CD"/>
    <w:rsid w:val="00623557"/>
    <w:rsid w:val="00623882"/>
    <w:rsid w:val="00623D7C"/>
    <w:rsid w:val="006241E0"/>
    <w:rsid w:val="00624FB8"/>
    <w:rsid w:val="0062513B"/>
    <w:rsid w:val="0062548C"/>
    <w:rsid w:val="00625B60"/>
    <w:rsid w:val="00625CEB"/>
    <w:rsid w:val="00625DC1"/>
    <w:rsid w:val="00626588"/>
    <w:rsid w:val="006266F1"/>
    <w:rsid w:val="00627424"/>
    <w:rsid w:val="0062770E"/>
    <w:rsid w:val="00627A0E"/>
    <w:rsid w:val="00627A56"/>
    <w:rsid w:val="00627A60"/>
    <w:rsid w:val="0063092B"/>
    <w:rsid w:val="00630D4D"/>
    <w:rsid w:val="0063181E"/>
    <w:rsid w:val="00631C6B"/>
    <w:rsid w:val="006331AE"/>
    <w:rsid w:val="0063327C"/>
    <w:rsid w:val="006332C6"/>
    <w:rsid w:val="006335B5"/>
    <w:rsid w:val="0063459F"/>
    <w:rsid w:val="006346C0"/>
    <w:rsid w:val="00634BA8"/>
    <w:rsid w:val="00634E2C"/>
    <w:rsid w:val="00635BBC"/>
    <w:rsid w:val="00636E8D"/>
    <w:rsid w:val="00637802"/>
    <w:rsid w:val="006406AD"/>
    <w:rsid w:val="006418B5"/>
    <w:rsid w:val="00641ECE"/>
    <w:rsid w:val="00642032"/>
    <w:rsid w:val="0064258B"/>
    <w:rsid w:val="006425B7"/>
    <w:rsid w:val="006428B1"/>
    <w:rsid w:val="006429DA"/>
    <w:rsid w:val="00643279"/>
    <w:rsid w:val="0064338C"/>
    <w:rsid w:val="006439BA"/>
    <w:rsid w:val="00643A75"/>
    <w:rsid w:val="00643DF1"/>
    <w:rsid w:val="00643FCF"/>
    <w:rsid w:val="00644049"/>
    <w:rsid w:val="00644A95"/>
    <w:rsid w:val="00644D40"/>
    <w:rsid w:val="00645AFB"/>
    <w:rsid w:val="00645EBA"/>
    <w:rsid w:val="006468F4"/>
    <w:rsid w:val="0065154B"/>
    <w:rsid w:val="00652633"/>
    <w:rsid w:val="006534B7"/>
    <w:rsid w:val="00653E2D"/>
    <w:rsid w:val="00655CCC"/>
    <w:rsid w:val="006574D1"/>
    <w:rsid w:val="0066088F"/>
    <w:rsid w:val="006613C6"/>
    <w:rsid w:val="0066151E"/>
    <w:rsid w:val="00661F44"/>
    <w:rsid w:val="00662651"/>
    <w:rsid w:val="00662BF0"/>
    <w:rsid w:val="006630C2"/>
    <w:rsid w:val="006655A1"/>
    <w:rsid w:val="0066568A"/>
    <w:rsid w:val="00665ACE"/>
    <w:rsid w:val="00666008"/>
    <w:rsid w:val="00666679"/>
    <w:rsid w:val="00666E9C"/>
    <w:rsid w:val="00667BF0"/>
    <w:rsid w:val="00667D21"/>
    <w:rsid w:val="00667E9C"/>
    <w:rsid w:val="00670306"/>
    <w:rsid w:val="006707AC"/>
    <w:rsid w:val="006715E1"/>
    <w:rsid w:val="0067184B"/>
    <w:rsid w:val="00671CA9"/>
    <w:rsid w:val="006725BF"/>
    <w:rsid w:val="0067292D"/>
    <w:rsid w:val="0067411D"/>
    <w:rsid w:val="00674307"/>
    <w:rsid w:val="00674977"/>
    <w:rsid w:val="00675917"/>
    <w:rsid w:val="0067641C"/>
    <w:rsid w:val="00676956"/>
    <w:rsid w:val="00676EAD"/>
    <w:rsid w:val="006773E3"/>
    <w:rsid w:val="00677FDA"/>
    <w:rsid w:val="006805E4"/>
    <w:rsid w:val="0068067A"/>
    <w:rsid w:val="00680848"/>
    <w:rsid w:val="0068094F"/>
    <w:rsid w:val="00680CDD"/>
    <w:rsid w:val="00681CE9"/>
    <w:rsid w:val="00682153"/>
    <w:rsid w:val="006824FB"/>
    <w:rsid w:val="0068274F"/>
    <w:rsid w:val="00682B20"/>
    <w:rsid w:val="00682BBD"/>
    <w:rsid w:val="00682F51"/>
    <w:rsid w:val="00683014"/>
    <w:rsid w:val="006833EF"/>
    <w:rsid w:val="00684000"/>
    <w:rsid w:val="00684715"/>
    <w:rsid w:val="00685FBE"/>
    <w:rsid w:val="00686B1B"/>
    <w:rsid w:val="00687115"/>
    <w:rsid w:val="00687E81"/>
    <w:rsid w:val="0069009A"/>
    <w:rsid w:val="00691686"/>
    <w:rsid w:val="00691A47"/>
    <w:rsid w:val="00691D0D"/>
    <w:rsid w:val="00691FBE"/>
    <w:rsid w:val="0069223B"/>
    <w:rsid w:val="006926CF"/>
    <w:rsid w:val="00693517"/>
    <w:rsid w:val="00693C6F"/>
    <w:rsid w:val="00693D97"/>
    <w:rsid w:val="0069481C"/>
    <w:rsid w:val="00694C37"/>
    <w:rsid w:val="00694DE3"/>
    <w:rsid w:val="00695011"/>
    <w:rsid w:val="0069536B"/>
    <w:rsid w:val="006959CE"/>
    <w:rsid w:val="00695B89"/>
    <w:rsid w:val="00695ED6"/>
    <w:rsid w:val="00696FE9"/>
    <w:rsid w:val="006970EA"/>
    <w:rsid w:val="0069718E"/>
    <w:rsid w:val="006972ED"/>
    <w:rsid w:val="006A0A42"/>
    <w:rsid w:val="006A137E"/>
    <w:rsid w:val="006A198B"/>
    <w:rsid w:val="006A1CEF"/>
    <w:rsid w:val="006A2329"/>
    <w:rsid w:val="006A2463"/>
    <w:rsid w:val="006A2A34"/>
    <w:rsid w:val="006A2EE8"/>
    <w:rsid w:val="006A328B"/>
    <w:rsid w:val="006A4362"/>
    <w:rsid w:val="006A5F32"/>
    <w:rsid w:val="006A6BC3"/>
    <w:rsid w:val="006A79CE"/>
    <w:rsid w:val="006A7B9A"/>
    <w:rsid w:val="006B02E4"/>
    <w:rsid w:val="006B0981"/>
    <w:rsid w:val="006B1FF2"/>
    <w:rsid w:val="006B25DA"/>
    <w:rsid w:val="006B2AEE"/>
    <w:rsid w:val="006B2DF6"/>
    <w:rsid w:val="006B2E19"/>
    <w:rsid w:val="006B3881"/>
    <w:rsid w:val="006B3E85"/>
    <w:rsid w:val="006B3FC9"/>
    <w:rsid w:val="006B429F"/>
    <w:rsid w:val="006B5154"/>
    <w:rsid w:val="006B609D"/>
    <w:rsid w:val="006B6848"/>
    <w:rsid w:val="006B69D5"/>
    <w:rsid w:val="006B70D0"/>
    <w:rsid w:val="006B7A44"/>
    <w:rsid w:val="006C0638"/>
    <w:rsid w:val="006C1402"/>
    <w:rsid w:val="006C1617"/>
    <w:rsid w:val="006C2209"/>
    <w:rsid w:val="006C3194"/>
    <w:rsid w:val="006C3CDC"/>
    <w:rsid w:val="006C4C0D"/>
    <w:rsid w:val="006C558C"/>
    <w:rsid w:val="006C5D22"/>
    <w:rsid w:val="006C5E78"/>
    <w:rsid w:val="006C6AB9"/>
    <w:rsid w:val="006C6AD4"/>
    <w:rsid w:val="006D1EFF"/>
    <w:rsid w:val="006D2949"/>
    <w:rsid w:val="006D3F43"/>
    <w:rsid w:val="006D55FB"/>
    <w:rsid w:val="006D572D"/>
    <w:rsid w:val="006D5EB8"/>
    <w:rsid w:val="006D5FC6"/>
    <w:rsid w:val="006D66F5"/>
    <w:rsid w:val="006D7102"/>
    <w:rsid w:val="006D75AE"/>
    <w:rsid w:val="006D7A73"/>
    <w:rsid w:val="006E0B7A"/>
    <w:rsid w:val="006E0DFF"/>
    <w:rsid w:val="006E12B8"/>
    <w:rsid w:val="006E14A3"/>
    <w:rsid w:val="006E16BF"/>
    <w:rsid w:val="006E1D86"/>
    <w:rsid w:val="006E1DA1"/>
    <w:rsid w:val="006E2ABC"/>
    <w:rsid w:val="006E2AD0"/>
    <w:rsid w:val="006E2D1A"/>
    <w:rsid w:val="006E3B10"/>
    <w:rsid w:val="006E3FEC"/>
    <w:rsid w:val="006E41EE"/>
    <w:rsid w:val="006E4EC0"/>
    <w:rsid w:val="006E4FC2"/>
    <w:rsid w:val="006E5012"/>
    <w:rsid w:val="006E59E2"/>
    <w:rsid w:val="006E669F"/>
    <w:rsid w:val="006E69B5"/>
    <w:rsid w:val="006E6B4C"/>
    <w:rsid w:val="006E6D9F"/>
    <w:rsid w:val="006F0013"/>
    <w:rsid w:val="006F00B8"/>
    <w:rsid w:val="006F077C"/>
    <w:rsid w:val="006F0E94"/>
    <w:rsid w:val="006F19A3"/>
    <w:rsid w:val="006F1CCC"/>
    <w:rsid w:val="006F288B"/>
    <w:rsid w:val="006F31BE"/>
    <w:rsid w:val="006F352C"/>
    <w:rsid w:val="006F4342"/>
    <w:rsid w:val="006F43F7"/>
    <w:rsid w:val="006F4439"/>
    <w:rsid w:val="006F4606"/>
    <w:rsid w:val="006F48E6"/>
    <w:rsid w:val="006F4CD9"/>
    <w:rsid w:val="006F5AEC"/>
    <w:rsid w:val="006F6BA2"/>
    <w:rsid w:val="006F6EEF"/>
    <w:rsid w:val="006F7255"/>
    <w:rsid w:val="006F7338"/>
    <w:rsid w:val="006F7456"/>
    <w:rsid w:val="006F7A62"/>
    <w:rsid w:val="006F7ED7"/>
    <w:rsid w:val="007001D3"/>
    <w:rsid w:val="007013AD"/>
    <w:rsid w:val="00701A6D"/>
    <w:rsid w:val="00701B60"/>
    <w:rsid w:val="00701FEF"/>
    <w:rsid w:val="0070221E"/>
    <w:rsid w:val="00702290"/>
    <w:rsid w:val="0070243F"/>
    <w:rsid w:val="00702B0E"/>
    <w:rsid w:val="00703065"/>
    <w:rsid w:val="00703A7C"/>
    <w:rsid w:val="00705998"/>
    <w:rsid w:val="00707F3E"/>
    <w:rsid w:val="007104F2"/>
    <w:rsid w:val="0071131C"/>
    <w:rsid w:val="00711742"/>
    <w:rsid w:val="00711856"/>
    <w:rsid w:val="0071239D"/>
    <w:rsid w:val="00712646"/>
    <w:rsid w:val="00712945"/>
    <w:rsid w:val="007129FE"/>
    <w:rsid w:val="00712F7B"/>
    <w:rsid w:val="00713C0E"/>
    <w:rsid w:val="00714B5D"/>
    <w:rsid w:val="0071501A"/>
    <w:rsid w:val="00715C87"/>
    <w:rsid w:val="00716A1A"/>
    <w:rsid w:val="0072024A"/>
    <w:rsid w:val="00720C71"/>
    <w:rsid w:val="007213FD"/>
    <w:rsid w:val="00721764"/>
    <w:rsid w:val="00721C5B"/>
    <w:rsid w:val="00722121"/>
    <w:rsid w:val="00722777"/>
    <w:rsid w:val="00722793"/>
    <w:rsid w:val="00722981"/>
    <w:rsid w:val="00723D06"/>
    <w:rsid w:val="007243B5"/>
    <w:rsid w:val="00724C1E"/>
    <w:rsid w:val="00725331"/>
    <w:rsid w:val="00730575"/>
    <w:rsid w:val="00730DEE"/>
    <w:rsid w:val="007313B5"/>
    <w:rsid w:val="007313CC"/>
    <w:rsid w:val="00731AC1"/>
    <w:rsid w:val="00732006"/>
    <w:rsid w:val="00732C1D"/>
    <w:rsid w:val="00732C26"/>
    <w:rsid w:val="00733E6C"/>
    <w:rsid w:val="00733F11"/>
    <w:rsid w:val="0073406C"/>
    <w:rsid w:val="007340D6"/>
    <w:rsid w:val="007346F6"/>
    <w:rsid w:val="00734DF6"/>
    <w:rsid w:val="00735617"/>
    <w:rsid w:val="007364E9"/>
    <w:rsid w:val="0073687A"/>
    <w:rsid w:val="00736BCE"/>
    <w:rsid w:val="007371F7"/>
    <w:rsid w:val="00737A67"/>
    <w:rsid w:val="00737B18"/>
    <w:rsid w:val="00740279"/>
    <w:rsid w:val="00740967"/>
    <w:rsid w:val="00740B1B"/>
    <w:rsid w:val="00741DA5"/>
    <w:rsid w:val="0074300B"/>
    <w:rsid w:val="00743312"/>
    <w:rsid w:val="00743A96"/>
    <w:rsid w:val="007443AC"/>
    <w:rsid w:val="0074469A"/>
    <w:rsid w:val="00744ECA"/>
    <w:rsid w:val="00745DEC"/>
    <w:rsid w:val="0074603D"/>
    <w:rsid w:val="00746413"/>
    <w:rsid w:val="00746B70"/>
    <w:rsid w:val="00747B63"/>
    <w:rsid w:val="00747BEC"/>
    <w:rsid w:val="00747DB2"/>
    <w:rsid w:val="00747F1B"/>
    <w:rsid w:val="0075056C"/>
    <w:rsid w:val="00752FDA"/>
    <w:rsid w:val="007532DF"/>
    <w:rsid w:val="00754135"/>
    <w:rsid w:val="007545D6"/>
    <w:rsid w:val="00754A93"/>
    <w:rsid w:val="00754C30"/>
    <w:rsid w:val="007553EA"/>
    <w:rsid w:val="00755F77"/>
    <w:rsid w:val="00756657"/>
    <w:rsid w:val="007576F7"/>
    <w:rsid w:val="00760128"/>
    <w:rsid w:val="00760489"/>
    <w:rsid w:val="0076065C"/>
    <w:rsid w:val="00760D9F"/>
    <w:rsid w:val="00760E53"/>
    <w:rsid w:val="007611B4"/>
    <w:rsid w:val="00761212"/>
    <w:rsid w:val="00761381"/>
    <w:rsid w:val="007617EE"/>
    <w:rsid w:val="007618CE"/>
    <w:rsid w:val="00761A87"/>
    <w:rsid w:val="00761C21"/>
    <w:rsid w:val="0076266D"/>
    <w:rsid w:val="007626AD"/>
    <w:rsid w:val="00763111"/>
    <w:rsid w:val="007631A6"/>
    <w:rsid w:val="0076354F"/>
    <w:rsid w:val="00764619"/>
    <w:rsid w:val="0076506A"/>
    <w:rsid w:val="007675DE"/>
    <w:rsid w:val="007676A8"/>
    <w:rsid w:val="00772855"/>
    <w:rsid w:val="00772EEE"/>
    <w:rsid w:val="007732DC"/>
    <w:rsid w:val="00773788"/>
    <w:rsid w:val="00773A02"/>
    <w:rsid w:val="007752E1"/>
    <w:rsid w:val="0077556D"/>
    <w:rsid w:val="00775A12"/>
    <w:rsid w:val="00775A15"/>
    <w:rsid w:val="00775C90"/>
    <w:rsid w:val="00776041"/>
    <w:rsid w:val="00777204"/>
    <w:rsid w:val="00777489"/>
    <w:rsid w:val="007776B4"/>
    <w:rsid w:val="0077777D"/>
    <w:rsid w:val="00777BC4"/>
    <w:rsid w:val="00777BF3"/>
    <w:rsid w:val="00777FFD"/>
    <w:rsid w:val="007804EB"/>
    <w:rsid w:val="00780C2E"/>
    <w:rsid w:val="00783049"/>
    <w:rsid w:val="00783263"/>
    <w:rsid w:val="007834CF"/>
    <w:rsid w:val="00783A4C"/>
    <w:rsid w:val="00783A58"/>
    <w:rsid w:val="00784211"/>
    <w:rsid w:val="007844FE"/>
    <w:rsid w:val="007849FD"/>
    <w:rsid w:val="007863F6"/>
    <w:rsid w:val="007871A4"/>
    <w:rsid w:val="0078747D"/>
    <w:rsid w:val="0079001D"/>
    <w:rsid w:val="00790AA2"/>
    <w:rsid w:val="00790E5A"/>
    <w:rsid w:val="00791295"/>
    <w:rsid w:val="00791B96"/>
    <w:rsid w:val="00791E67"/>
    <w:rsid w:val="00791EFF"/>
    <w:rsid w:val="00791F1F"/>
    <w:rsid w:val="007923DE"/>
    <w:rsid w:val="00792A4F"/>
    <w:rsid w:val="00792FC2"/>
    <w:rsid w:val="00793139"/>
    <w:rsid w:val="00793EC9"/>
    <w:rsid w:val="00796A79"/>
    <w:rsid w:val="00796D49"/>
    <w:rsid w:val="007977EF"/>
    <w:rsid w:val="00797B1C"/>
    <w:rsid w:val="00797D11"/>
    <w:rsid w:val="007A028E"/>
    <w:rsid w:val="007A0809"/>
    <w:rsid w:val="007A0B9F"/>
    <w:rsid w:val="007A0E30"/>
    <w:rsid w:val="007A203C"/>
    <w:rsid w:val="007A2718"/>
    <w:rsid w:val="007A35AD"/>
    <w:rsid w:val="007A3A3E"/>
    <w:rsid w:val="007A3E8C"/>
    <w:rsid w:val="007A49CE"/>
    <w:rsid w:val="007A49E7"/>
    <w:rsid w:val="007A512B"/>
    <w:rsid w:val="007A520F"/>
    <w:rsid w:val="007A5896"/>
    <w:rsid w:val="007A5C62"/>
    <w:rsid w:val="007A5DB4"/>
    <w:rsid w:val="007A7011"/>
    <w:rsid w:val="007A72EA"/>
    <w:rsid w:val="007B1074"/>
    <w:rsid w:val="007B1170"/>
    <w:rsid w:val="007B1438"/>
    <w:rsid w:val="007B2356"/>
    <w:rsid w:val="007B2C49"/>
    <w:rsid w:val="007B34FB"/>
    <w:rsid w:val="007B36BC"/>
    <w:rsid w:val="007B45D6"/>
    <w:rsid w:val="007B5178"/>
    <w:rsid w:val="007B66EC"/>
    <w:rsid w:val="007B6721"/>
    <w:rsid w:val="007B6A45"/>
    <w:rsid w:val="007B6F05"/>
    <w:rsid w:val="007B7095"/>
    <w:rsid w:val="007C080C"/>
    <w:rsid w:val="007C09A0"/>
    <w:rsid w:val="007C0F49"/>
    <w:rsid w:val="007C1090"/>
    <w:rsid w:val="007C10FC"/>
    <w:rsid w:val="007C194F"/>
    <w:rsid w:val="007C3A0D"/>
    <w:rsid w:val="007C3F54"/>
    <w:rsid w:val="007C418C"/>
    <w:rsid w:val="007C45B5"/>
    <w:rsid w:val="007C4ABA"/>
    <w:rsid w:val="007C53DF"/>
    <w:rsid w:val="007C5948"/>
    <w:rsid w:val="007C6D7A"/>
    <w:rsid w:val="007C6F7A"/>
    <w:rsid w:val="007C70B8"/>
    <w:rsid w:val="007C7656"/>
    <w:rsid w:val="007D005F"/>
    <w:rsid w:val="007D0345"/>
    <w:rsid w:val="007D10FA"/>
    <w:rsid w:val="007D1E39"/>
    <w:rsid w:val="007D2294"/>
    <w:rsid w:val="007D37F1"/>
    <w:rsid w:val="007D429E"/>
    <w:rsid w:val="007D485E"/>
    <w:rsid w:val="007D5DBA"/>
    <w:rsid w:val="007D5DC9"/>
    <w:rsid w:val="007D62F8"/>
    <w:rsid w:val="007D630F"/>
    <w:rsid w:val="007D6863"/>
    <w:rsid w:val="007D6978"/>
    <w:rsid w:val="007E0523"/>
    <w:rsid w:val="007E1420"/>
    <w:rsid w:val="007E274C"/>
    <w:rsid w:val="007E282E"/>
    <w:rsid w:val="007E2F41"/>
    <w:rsid w:val="007E33FA"/>
    <w:rsid w:val="007E3950"/>
    <w:rsid w:val="007E4744"/>
    <w:rsid w:val="007E4B93"/>
    <w:rsid w:val="007E5277"/>
    <w:rsid w:val="007E587D"/>
    <w:rsid w:val="007E5B1D"/>
    <w:rsid w:val="007E5CE5"/>
    <w:rsid w:val="007F0004"/>
    <w:rsid w:val="007F0407"/>
    <w:rsid w:val="007F048D"/>
    <w:rsid w:val="007F08B0"/>
    <w:rsid w:val="007F227F"/>
    <w:rsid w:val="007F33C7"/>
    <w:rsid w:val="007F3DB0"/>
    <w:rsid w:val="007F415C"/>
    <w:rsid w:val="007F4D82"/>
    <w:rsid w:val="007F58C3"/>
    <w:rsid w:val="007F59D1"/>
    <w:rsid w:val="007F66A8"/>
    <w:rsid w:val="007F6A18"/>
    <w:rsid w:val="007F6D1B"/>
    <w:rsid w:val="007F7488"/>
    <w:rsid w:val="007F7B1D"/>
    <w:rsid w:val="007F7DF8"/>
    <w:rsid w:val="007F7F8D"/>
    <w:rsid w:val="00802538"/>
    <w:rsid w:val="00803262"/>
    <w:rsid w:val="00803570"/>
    <w:rsid w:val="0080382E"/>
    <w:rsid w:val="00803E7B"/>
    <w:rsid w:val="008056DF"/>
    <w:rsid w:val="0080587C"/>
    <w:rsid w:val="00805AF3"/>
    <w:rsid w:val="00805C42"/>
    <w:rsid w:val="00806902"/>
    <w:rsid w:val="00806FE7"/>
    <w:rsid w:val="008070A4"/>
    <w:rsid w:val="00807316"/>
    <w:rsid w:val="00810007"/>
    <w:rsid w:val="008107D8"/>
    <w:rsid w:val="00811440"/>
    <w:rsid w:val="0081144B"/>
    <w:rsid w:val="00812217"/>
    <w:rsid w:val="00812BCB"/>
    <w:rsid w:val="00812EB0"/>
    <w:rsid w:val="00813189"/>
    <w:rsid w:val="008139F6"/>
    <w:rsid w:val="00813D46"/>
    <w:rsid w:val="0081493B"/>
    <w:rsid w:val="00814A57"/>
    <w:rsid w:val="00814E6A"/>
    <w:rsid w:val="0081540C"/>
    <w:rsid w:val="008162CE"/>
    <w:rsid w:val="0081633E"/>
    <w:rsid w:val="008175E6"/>
    <w:rsid w:val="00817622"/>
    <w:rsid w:val="0081793B"/>
    <w:rsid w:val="00817CE6"/>
    <w:rsid w:val="008206B8"/>
    <w:rsid w:val="008209E5"/>
    <w:rsid w:val="00820E2D"/>
    <w:rsid w:val="00820EFB"/>
    <w:rsid w:val="0082159B"/>
    <w:rsid w:val="00822BEA"/>
    <w:rsid w:val="00822C8B"/>
    <w:rsid w:val="00822D1E"/>
    <w:rsid w:val="00822D37"/>
    <w:rsid w:val="00822F33"/>
    <w:rsid w:val="00823CCB"/>
    <w:rsid w:val="008242D5"/>
    <w:rsid w:val="00825320"/>
    <w:rsid w:val="00825A1E"/>
    <w:rsid w:val="00826294"/>
    <w:rsid w:val="00826F07"/>
    <w:rsid w:val="00826F8F"/>
    <w:rsid w:val="00827428"/>
    <w:rsid w:val="00827537"/>
    <w:rsid w:val="008307EA"/>
    <w:rsid w:val="00831457"/>
    <w:rsid w:val="00831792"/>
    <w:rsid w:val="0083248E"/>
    <w:rsid w:val="00832BE0"/>
    <w:rsid w:val="008331FB"/>
    <w:rsid w:val="00833510"/>
    <w:rsid w:val="00833A13"/>
    <w:rsid w:val="00833FAC"/>
    <w:rsid w:val="00834381"/>
    <w:rsid w:val="008344CF"/>
    <w:rsid w:val="00834916"/>
    <w:rsid w:val="00834D97"/>
    <w:rsid w:val="00834F49"/>
    <w:rsid w:val="00835CA0"/>
    <w:rsid w:val="00837034"/>
    <w:rsid w:val="008371B6"/>
    <w:rsid w:val="00837F51"/>
    <w:rsid w:val="008408D9"/>
    <w:rsid w:val="00840B25"/>
    <w:rsid w:val="008414DE"/>
    <w:rsid w:val="00842398"/>
    <w:rsid w:val="00842470"/>
    <w:rsid w:val="00842F67"/>
    <w:rsid w:val="0084362E"/>
    <w:rsid w:val="00843655"/>
    <w:rsid w:val="00843ED3"/>
    <w:rsid w:val="00844352"/>
    <w:rsid w:val="008451C2"/>
    <w:rsid w:val="00845460"/>
    <w:rsid w:val="00845E28"/>
    <w:rsid w:val="00846EB8"/>
    <w:rsid w:val="00846FF1"/>
    <w:rsid w:val="0084731C"/>
    <w:rsid w:val="008476DC"/>
    <w:rsid w:val="00850255"/>
    <w:rsid w:val="008515C0"/>
    <w:rsid w:val="00851EEF"/>
    <w:rsid w:val="00852457"/>
    <w:rsid w:val="0085290F"/>
    <w:rsid w:val="00853045"/>
    <w:rsid w:val="008533B2"/>
    <w:rsid w:val="008542AF"/>
    <w:rsid w:val="00854AE5"/>
    <w:rsid w:val="0085614D"/>
    <w:rsid w:val="008568D2"/>
    <w:rsid w:val="00857281"/>
    <w:rsid w:val="00857554"/>
    <w:rsid w:val="00857A0A"/>
    <w:rsid w:val="00857FDB"/>
    <w:rsid w:val="00860F0B"/>
    <w:rsid w:val="008610D8"/>
    <w:rsid w:val="00861545"/>
    <w:rsid w:val="0086209A"/>
    <w:rsid w:val="00863099"/>
    <w:rsid w:val="008631D5"/>
    <w:rsid w:val="00863B29"/>
    <w:rsid w:val="0086422E"/>
    <w:rsid w:val="00864394"/>
    <w:rsid w:val="00865B57"/>
    <w:rsid w:val="00865EC4"/>
    <w:rsid w:val="00866335"/>
    <w:rsid w:val="008664B7"/>
    <w:rsid w:val="008664FB"/>
    <w:rsid w:val="0087048D"/>
    <w:rsid w:val="00870A2B"/>
    <w:rsid w:val="00872002"/>
    <w:rsid w:val="008724CE"/>
    <w:rsid w:val="00872A11"/>
    <w:rsid w:val="008733F8"/>
    <w:rsid w:val="00873603"/>
    <w:rsid w:val="00873B2F"/>
    <w:rsid w:val="00874E16"/>
    <w:rsid w:val="00876144"/>
    <w:rsid w:val="00877FF2"/>
    <w:rsid w:val="00880220"/>
    <w:rsid w:val="00882100"/>
    <w:rsid w:val="00882655"/>
    <w:rsid w:val="00883420"/>
    <w:rsid w:val="00883529"/>
    <w:rsid w:val="00883E1A"/>
    <w:rsid w:val="00884F79"/>
    <w:rsid w:val="00885291"/>
    <w:rsid w:val="00885850"/>
    <w:rsid w:val="00885B77"/>
    <w:rsid w:val="008875E5"/>
    <w:rsid w:val="008876DB"/>
    <w:rsid w:val="0089144A"/>
    <w:rsid w:val="00891795"/>
    <w:rsid w:val="00891C68"/>
    <w:rsid w:val="0089318D"/>
    <w:rsid w:val="008932C9"/>
    <w:rsid w:val="00893B0D"/>
    <w:rsid w:val="00894789"/>
    <w:rsid w:val="00894DBC"/>
    <w:rsid w:val="008951A0"/>
    <w:rsid w:val="008959F9"/>
    <w:rsid w:val="008A02AF"/>
    <w:rsid w:val="008A1729"/>
    <w:rsid w:val="008A22A4"/>
    <w:rsid w:val="008A22EB"/>
    <w:rsid w:val="008A278A"/>
    <w:rsid w:val="008A3EA9"/>
    <w:rsid w:val="008A4807"/>
    <w:rsid w:val="008A4C1C"/>
    <w:rsid w:val="008A53F7"/>
    <w:rsid w:val="008A5A4D"/>
    <w:rsid w:val="008A6096"/>
    <w:rsid w:val="008A638F"/>
    <w:rsid w:val="008A644D"/>
    <w:rsid w:val="008A6915"/>
    <w:rsid w:val="008A6F9A"/>
    <w:rsid w:val="008A7BF5"/>
    <w:rsid w:val="008B0170"/>
    <w:rsid w:val="008B06F3"/>
    <w:rsid w:val="008B1C3C"/>
    <w:rsid w:val="008B343E"/>
    <w:rsid w:val="008B3674"/>
    <w:rsid w:val="008B538A"/>
    <w:rsid w:val="008B7439"/>
    <w:rsid w:val="008C0901"/>
    <w:rsid w:val="008C3623"/>
    <w:rsid w:val="008C3D7F"/>
    <w:rsid w:val="008C49D4"/>
    <w:rsid w:val="008C58A9"/>
    <w:rsid w:val="008C5AD3"/>
    <w:rsid w:val="008C5F04"/>
    <w:rsid w:val="008C6A46"/>
    <w:rsid w:val="008C6C26"/>
    <w:rsid w:val="008C6DFF"/>
    <w:rsid w:val="008C70A7"/>
    <w:rsid w:val="008D0F1C"/>
    <w:rsid w:val="008D1015"/>
    <w:rsid w:val="008D2A9F"/>
    <w:rsid w:val="008D2AC7"/>
    <w:rsid w:val="008D3454"/>
    <w:rsid w:val="008D4073"/>
    <w:rsid w:val="008D427B"/>
    <w:rsid w:val="008D506A"/>
    <w:rsid w:val="008D57F9"/>
    <w:rsid w:val="008D5D67"/>
    <w:rsid w:val="008D606D"/>
    <w:rsid w:val="008D6AE7"/>
    <w:rsid w:val="008D74E6"/>
    <w:rsid w:val="008D7FD9"/>
    <w:rsid w:val="008E169C"/>
    <w:rsid w:val="008E19B7"/>
    <w:rsid w:val="008E1F45"/>
    <w:rsid w:val="008E2CDE"/>
    <w:rsid w:val="008E2EAF"/>
    <w:rsid w:val="008E34A4"/>
    <w:rsid w:val="008E4298"/>
    <w:rsid w:val="008E518F"/>
    <w:rsid w:val="008E6CEC"/>
    <w:rsid w:val="008E7250"/>
    <w:rsid w:val="008E7C62"/>
    <w:rsid w:val="008E7D71"/>
    <w:rsid w:val="008F003B"/>
    <w:rsid w:val="008F0142"/>
    <w:rsid w:val="008F063B"/>
    <w:rsid w:val="008F0B7C"/>
    <w:rsid w:val="008F1234"/>
    <w:rsid w:val="008F145F"/>
    <w:rsid w:val="008F1B0B"/>
    <w:rsid w:val="008F205F"/>
    <w:rsid w:val="008F260B"/>
    <w:rsid w:val="008F26AA"/>
    <w:rsid w:val="008F2EBD"/>
    <w:rsid w:val="008F3956"/>
    <w:rsid w:val="008F4266"/>
    <w:rsid w:val="008F47BE"/>
    <w:rsid w:val="008F4F10"/>
    <w:rsid w:val="008F527E"/>
    <w:rsid w:val="008F595E"/>
    <w:rsid w:val="008F601B"/>
    <w:rsid w:val="008F7A51"/>
    <w:rsid w:val="009008AA"/>
    <w:rsid w:val="00901434"/>
    <w:rsid w:val="0090189C"/>
    <w:rsid w:val="00901B33"/>
    <w:rsid w:val="00901C2E"/>
    <w:rsid w:val="00901DBB"/>
    <w:rsid w:val="00901F7B"/>
    <w:rsid w:val="00903E24"/>
    <w:rsid w:val="00904355"/>
    <w:rsid w:val="00904A2E"/>
    <w:rsid w:val="00904E0C"/>
    <w:rsid w:val="0090565C"/>
    <w:rsid w:val="00905F79"/>
    <w:rsid w:val="009072FD"/>
    <w:rsid w:val="009075EC"/>
    <w:rsid w:val="00907803"/>
    <w:rsid w:val="00907EC5"/>
    <w:rsid w:val="009100ED"/>
    <w:rsid w:val="009101D9"/>
    <w:rsid w:val="00910613"/>
    <w:rsid w:val="0091061B"/>
    <w:rsid w:val="009107BC"/>
    <w:rsid w:val="0091142B"/>
    <w:rsid w:val="00911481"/>
    <w:rsid w:val="00911942"/>
    <w:rsid w:val="00911A7B"/>
    <w:rsid w:val="00911BE1"/>
    <w:rsid w:val="00911CE2"/>
    <w:rsid w:val="00912054"/>
    <w:rsid w:val="00912293"/>
    <w:rsid w:val="009137ED"/>
    <w:rsid w:val="00913AA3"/>
    <w:rsid w:val="00913B8E"/>
    <w:rsid w:val="00914196"/>
    <w:rsid w:val="009167C9"/>
    <w:rsid w:val="00916BC6"/>
    <w:rsid w:val="00916DF0"/>
    <w:rsid w:val="00917303"/>
    <w:rsid w:val="00917327"/>
    <w:rsid w:val="009174D1"/>
    <w:rsid w:val="009175EB"/>
    <w:rsid w:val="00917902"/>
    <w:rsid w:val="00920748"/>
    <w:rsid w:val="00921147"/>
    <w:rsid w:val="009213FA"/>
    <w:rsid w:val="009217C1"/>
    <w:rsid w:val="00921EF2"/>
    <w:rsid w:val="00922755"/>
    <w:rsid w:val="00922E88"/>
    <w:rsid w:val="00923207"/>
    <w:rsid w:val="00923227"/>
    <w:rsid w:val="00923DF2"/>
    <w:rsid w:val="00925223"/>
    <w:rsid w:val="00925444"/>
    <w:rsid w:val="00925685"/>
    <w:rsid w:val="00925F85"/>
    <w:rsid w:val="00926E5C"/>
    <w:rsid w:val="00927254"/>
    <w:rsid w:val="00927C34"/>
    <w:rsid w:val="009300CC"/>
    <w:rsid w:val="00930CFB"/>
    <w:rsid w:val="00931513"/>
    <w:rsid w:val="00931F5D"/>
    <w:rsid w:val="00932408"/>
    <w:rsid w:val="00932548"/>
    <w:rsid w:val="009327ED"/>
    <w:rsid w:val="00934703"/>
    <w:rsid w:val="00934D86"/>
    <w:rsid w:val="00935071"/>
    <w:rsid w:val="0093548B"/>
    <w:rsid w:val="00936A02"/>
    <w:rsid w:val="009373D3"/>
    <w:rsid w:val="009374E2"/>
    <w:rsid w:val="00937945"/>
    <w:rsid w:val="00937C35"/>
    <w:rsid w:val="00937CD1"/>
    <w:rsid w:val="0094092E"/>
    <w:rsid w:val="00940A65"/>
    <w:rsid w:val="00940CF6"/>
    <w:rsid w:val="009414E2"/>
    <w:rsid w:val="00942971"/>
    <w:rsid w:val="009429F0"/>
    <w:rsid w:val="00943182"/>
    <w:rsid w:val="009432AF"/>
    <w:rsid w:val="00943339"/>
    <w:rsid w:val="00943354"/>
    <w:rsid w:val="00943DFA"/>
    <w:rsid w:val="009444DE"/>
    <w:rsid w:val="00944AE6"/>
    <w:rsid w:val="00944CE9"/>
    <w:rsid w:val="00947CA0"/>
    <w:rsid w:val="00951168"/>
    <w:rsid w:val="00952ED1"/>
    <w:rsid w:val="00952F8D"/>
    <w:rsid w:val="00953802"/>
    <w:rsid w:val="0095406A"/>
    <w:rsid w:val="0095435D"/>
    <w:rsid w:val="009547BC"/>
    <w:rsid w:val="00954D1E"/>
    <w:rsid w:val="00954E7D"/>
    <w:rsid w:val="00955C75"/>
    <w:rsid w:val="00956735"/>
    <w:rsid w:val="00956772"/>
    <w:rsid w:val="009575FE"/>
    <w:rsid w:val="00957C5D"/>
    <w:rsid w:val="00960F1B"/>
    <w:rsid w:val="00961568"/>
    <w:rsid w:val="00961E6E"/>
    <w:rsid w:val="009628A3"/>
    <w:rsid w:val="0096290F"/>
    <w:rsid w:val="0096294E"/>
    <w:rsid w:val="00962D3C"/>
    <w:rsid w:val="00962DFA"/>
    <w:rsid w:val="00963335"/>
    <w:rsid w:val="009633A9"/>
    <w:rsid w:val="00963648"/>
    <w:rsid w:val="009639C0"/>
    <w:rsid w:val="00963E65"/>
    <w:rsid w:val="00964419"/>
    <w:rsid w:val="0096447E"/>
    <w:rsid w:val="009649C3"/>
    <w:rsid w:val="00964A0E"/>
    <w:rsid w:val="00966412"/>
    <w:rsid w:val="00966719"/>
    <w:rsid w:val="0096699D"/>
    <w:rsid w:val="00967339"/>
    <w:rsid w:val="00967A2F"/>
    <w:rsid w:val="00967BC8"/>
    <w:rsid w:val="0097046E"/>
    <w:rsid w:val="00970A0A"/>
    <w:rsid w:val="00970DD7"/>
    <w:rsid w:val="0097100B"/>
    <w:rsid w:val="009719BC"/>
    <w:rsid w:val="00971AE5"/>
    <w:rsid w:val="00971D3B"/>
    <w:rsid w:val="00971ECA"/>
    <w:rsid w:val="00971FB1"/>
    <w:rsid w:val="009726BA"/>
    <w:rsid w:val="00972769"/>
    <w:rsid w:val="009727AF"/>
    <w:rsid w:val="00973697"/>
    <w:rsid w:val="00974431"/>
    <w:rsid w:val="00974C4B"/>
    <w:rsid w:val="00974D39"/>
    <w:rsid w:val="0097559A"/>
    <w:rsid w:val="00975808"/>
    <w:rsid w:val="009766D7"/>
    <w:rsid w:val="0097692F"/>
    <w:rsid w:val="00976A79"/>
    <w:rsid w:val="00977A9C"/>
    <w:rsid w:val="00977BF1"/>
    <w:rsid w:val="009810DD"/>
    <w:rsid w:val="009815D8"/>
    <w:rsid w:val="009835C2"/>
    <w:rsid w:val="0098499D"/>
    <w:rsid w:val="00985FCC"/>
    <w:rsid w:val="009860A5"/>
    <w:rsid w:val="00986157"/>
    <w:rsid w:val="0098657F"/>
    <w:rsid w:val="009867D9"/>
    <w:rsid w:val="00986A95"/>
    <w:rsid w:val="00986DDA"/>
    <w:rsid w:val="009870C9"/>
    <w:rsid w:val="00987271"/>
    <w:rsid w:val="00987FF2"/>
    <w:rsid w:val="009913D5"/>
    <w:rsid w:val="00992A60"/>
    <w:rsid w:val="00992E52"/>
    <w:rsid w:val="00993873"/>
    <w:rsid w:val="00994120"/>
    <w:rsid w:val="009954C4"/>
    <w:rsid w:val="009962A2"/>
    <w:rsid w:val="0099679F"/>
    <w:rsid w:val="00996EB6"/>
    <w:rsid w:val="00996F7F"/>
    <w:rsid w:val="009971B6"/>
    <w:rsid w:val="0099726F"/>
    <w:rsid w:val="009A0903"/>
    <w:rsid w:val="009A0A44"/>
    <w:rsid w:val="009A1050"/>
    <w:rsid w:val="009A2262"/>
    <w:rsid w:val="009A25B3"/>
    <w:rsid w:val="009A2B4D"/>
    <w:rsid w:val="009A2F48"/>
    <w:rsid w:val="009A32CF"/>
    <w:rsid w:val="009A33EE"/>
    <w:rsid w:val="009A3745"/>
    <w:rsid w:val="009A4FFE"/>
    <w:rsid w:val="009A56C3"/>
    <w:rsid w:val="009A56FE"/>
    <w:rsid w:val="009A5F45"/>
    <w:rsid w:val="009A64FA"/>
    <w:rsid w:val="009A7477"/>
    <w:rsid w:val="009A74A8"/>
    <w:rsid w:val="009A74E5"/>
    <w:rsid w:val="009A75A6"/>
    <w:rsid w:val="009A7F14"/>
    <w:rsid w:val="009B09F5"/>
    <w:rsid w:val="009B173E"/>
    <w:rsid w:val="009B2D42"/>
    <w:rsid w:val="009B39DA"/>
    <w:rsid w:val="009B51B0"/>
    <w:rsid w:val="009B5614"/>
    <w:rsid w:val="009B5820"/>
    <w:rsid w:val="009B5D15"/>
    <w:rsid w:val="009B7426"/>
    <w:rsid w:val="009B794C"/>
    <w:rsid w:val="009C02E6"/>
    <w:rsid w:val="009C15D9"/>
    <w:rsid w:val="009C1FBF"/>
    <w:rsid w:val="009C243B"/>
    <w:rsid w:val="009C2880"/>
    <w:rsid w:val="009C37CE"/>
    <w:rsid w:val="009C5649"/>
    <w:rsid w:val="009C7874"/>
    <w:rsid w:val="009C7B32"/>
    <w:rsid w:val="009D0BF5"/>
    <w:rsid w:val="009D21E3"/>
    <w:rsid w:val="009D31A7"/>
    <w:rsid w:val="009D32C9"/>
    <w:rsid w:val="009D45B2"/>
    <w:rsid w:val="009D5013"/>
    <w:rsid w:val="009D53BB"/>
    <w:rsid w:val="009D5C64"/>
    <w:rsid w:val="009D6862"/>
    <w:rsid w:val="009D6D37"/>
    <w:rsid w:val="009D7173"/>
    <w:rsid w:val="009E05CA"/>
    <w:rsid w:val="009E1A4C"/>
    <w:rsid w:val="009E1E09"/>
    <w:rsid w:val="009E37AD"/>
    <w:rsid w:val="009E4367"/>
    <w:rsid w:val="009E466A"/>
    <w:rsid w:val="009E52CB"/>
    <w:rsid w:val="009E5B67"/>
    <w:rsid w:val="009E5DC1"/>
    <w:rsid w:val="009E674F"/>
    <w:rsid w:val="009E6A61"/>
    <w:rsid w:val="009E6D52"/>
    <w:rsid w:val="009E723F"/>
    <w:rsid w:val="009E780C"/>
    <w:rsid w:val="009E7EB3"/>
    <w:rsid w:val="009F0E71"/>
    <w:rsid w:val="009F0EA0"/>
    <w:rsid w:val="009F1A26"/>
    <w:rsid w:val="009F1E58"/>
    <w:rsid w:val="009F267F"/>
    <w:rsid w:val="009F310F"/>
    <w:rsid w:val="009F31A4"/>
    <w:rsid w:val="009F3E4B"/>
    <w:rsid w:val="009F49CE"/>
    <w:rsid w:val="009F657D"/>
    <w:rsid w:val="009F685F"/>
    <w:rsid w:val="00A01431"/>
    <w:rsid w:val="00A01518"/>
    <w:rsid w:val="00A01656"/>
    <w:rsid w:val="00A019AB"/>
    <w:rsid w:val="00A019F9"/>
    <w:rsid w:val="00A01E31"/>
    <w:rsid w:val="00A01FDF"/>
    <w:rsid w:val="00A03412"/>
    <w:rsid w:val="00A036ED"/>
    <w:rsid w:val="00A03B8E"/>
    <w:rsid w:val="00A044C2"/>
    <w:rsid w:val="00A0586B"/>
    <w:rsid w:val="00A05A5E"/>
    <w:rsid w:val="00A05FA0"/>
    <w:rsid w:val="00A0632E"/>
    <w:rsid w:val="00A0654C"/>
    <w:rsid w:val="00A0671C"/>
    <w:rsid w:val="00A11BF7"/>
    <w:rsid w:val="00A1243A"/>
    <w:rsid w:val="00A1302F"/>
    <w:rsid w:val="00A13311"/>
    <w:rsid w:val="00A13A0A"/>
    <w:rsid w:val="00A1521E"/>
    <w:rsid w:val="00A15A5F"/>
    <w:rsid w:val="00A16654"/>
    <w:rsid w:val="00A16766"/>
    <w:rsid w:val="00A16FDF"/>
    <w:rsid w:val="00A17020"/>
    <w:rsid w:val="00A172A5"/>
    <w:rsid w:val="00A175CE"/>
    <w:rsid w:val="00A177F4"/>
    <w:rsid w:val="00A202FB"/>
    <w:rsid w:val="00A207A3"/>
    <w:rsid w:val="00A2130A"/>
    <w:rsid w:val="00A213CD"/>
    <w:rsid w:val="00A21479"/>
    <w:rsid w:val="00A21E99"/>
    <w:rsid w:val="00A225AC"/>
    <w:rsid w:val="00A2262B"/>
    <w:rsid w:val="00A227DE"/>
    <w:rsid w:val="00A22878"/>
    <w:rsid w:val="00A232C3"/>
    <w:rsid w:val="00A24BC5"/>
    <w:rsid w:val="00A250E1"/>
    <w:rsid w:val="00A25B2E"/>
    <w:rsid w:val="00A2606F"/>
    <w:rsid w:val="00A264BA"/>
    <w:rsid w:val="00A27E31"/>
    <w:rsid w:val="00A27E3F"/>
    <w:rsid w:val="00A30E21"/>
    <w:rsid w:val="00A31977"/>
    <w:rsid w:val="00A319DB"/>
    <w:rsid w:val="00A31BF2"/>
    <w:rsid w:val="00A31CD3"/>
    <w:rsid w:val="00A31FF7"/>
    <w:rsid w:val="00A332F6"/>
    <w:rsid w:val="00A3451F"/>
    <w:rsid w:val="00A34A52"/>
    <w:rsid w:val="00A357CF"/>
    <w:rsid w:val="00A35C6E"/>
    <w:rsid w:val="00A35DA1"/>
    <w:rsid w:val="00A36DED"/>
    <w:rsid w:val="00A37A96"/>
    <w:rsid w:val="00A40247"/>
    <w:rsid w:val="00A405A8"/>
    <w:rsid w:val="00A4096D"/>
    <w:rsid w:val="00A43141"/>
    <w:rsid w:val="00A43550"/>
    <w:rsid w:val="00A438E0"/>
    <w:rsid w:val="00A4394E"/>
    <w:rsid w:val="00A4486C"/>
    <w:rsid w:val="00A44A2D"/>
    <w:rsid w:val="00A4562C"/>
    <w:rsid w:val="00A467B3"/>
    <w:rsid w:val="00A46A0A"/>
    <w:rsid w:val="00A46C86"/>
    <w:rsid w:val="00A46CA6"/>
    <w:rsid w:val="00A46D5D"/>
    <w:rsid w:val="00A4769B"/>
    <w:rsid w:val="00A4780B"/>
    <w:rsid w:val="00A50113"/>
    <w:rsid w:val="00A502B0"/>
    <w:rsid w:val="00A507DD"/>
    <w:rsid w:val="00A50E20"/>
    <w:rsid w:val="00A50FA3"/>
    <w:rsid w:val="00A513E8"/>
    <w:rsid w:val="00A51835"/>
    <w:rsid w:val="00A51BBD"/>
    <w:rsid w:val="00A51D0C"/>
    <w:rsid w:val="00A51F20"/>
    <w:rsid w:val="00A534B3"/>
    <w:rsid w:val="00A55487"/>
    <w:rsid w:val="00A557DE"/>
    <w:rsid w:val="00A55810"/>
    <w:rsid w:val="00A55921"/>
    <w:rsid w:val="00A5594F"/>
    <w:rsid w:val="00A56A13"/>
    <w:rsid w:val="00A56C58"/>
    <w:rsid w:val="00A56D41"/>
    <w:rsid w:val="00A56D95"/>
    <w:rsid w:val="00A57631"/>
    <w:rsid w:val="00A60E8E"/>
    <w:rsid w:val="00A61CC4"/>
    <w:rsid w:val="00A61DB3"/>
    <w:rsid w:val="00A6220D"/>
    <w:rsid w:val="00A62510"/>
    <w:rsid w:val="00A6257E"/>
    <w:rsid w:val="00A646E0"/>
    <w:rsid w:val="00A6488D"/>
    <w:rsid w:val="00A64941"/>
    <w:rsid w:val="00A64E53"/>
    <w:rsid w:val="00A66EBE"/>
    <w:rsid w:val="00A66F07"/>
    <w:rsid w:val="00A6751F"/>
    <w:rsid w:val="00A706EC"/>
    <w:rsid w:val="00A70A05"/>
    <w:rsid w:val="00A71F2B"/>
    <w:rsid w:val="00A7228B"/>
    <w:rsid w:val="00A725E0"/>
    <w:rsid w:val="00A72D4E"/>
    <w:rsid w:val="00A74942"/>
    <w:rsid w:val="00A74D0F"/>
    <w:rsid w:val="00A751F1"/>
    <w:rsid w:val="00A75425"/>
    <w:rsid w:val="00A757F2"/>
    <w:rsid w:val="00A76436"/>
    <w:rsid w:val="00A76CEF"/>
    <w:rsid w:val="00A77992"/>
    <w:rsid w:val="00A77C41"/>
    <w:rsid w:val="00A77FD2"/>
    <w:rsid w:val="00A80DA4"/>
    <w:rsid w:val="00A82E61"/>
    <w:rsid w:val="00A831F2"/>
    <w:rsid w:val="00A83426"/>
    <w:rsid w:val="00A834E5"/>
    <w:rsid w:val="00A83D10"/>
    <w:rsid w:val="00A83E36"/>
    <w:rsid w:val="00A84117"/>
    <w:rsid w:val="00A84986"/>
    <w:rsid w:val="00A84B53"/>
    <w:rsid w:val="00A85828"/>
    <w:rsid w:val="00A867FF"/>
    <w:rsid w:val="00A86960"/>
    <w:rsid w:val="00A86C1F"/>
    <w:rsid w:val="00A86E06"/>
    <w:rsid w:val="00A87186"/>
    <w:rsid w:val="00A87938"/>
    <w:rsid w:val="00A87ACE"/>
    <w:rsid w:val="00A87C21"/>
    <w:rsid w:val="00A87DF6"/>
    <w:rsid w:val="00A9031B"/>
    <w:rsid w:val="00A906CC"/>
    <w:rsid w:val="00A9086C"/>
    <w:rsid w:val="00A90C0B"/>
    <w:rsid w:val="00A922FC"/>
    <w:rsid w:val="00A9374D"/>
    <w:rsid w:val="00A93A26"/>
    <w:rsid w:val="00A94A67"/>
    <w:rsid w:val="00A94C72"/>
    <w:rsid w:val="00A94EA0"/>
    <w:rsid w:val="00A94EB6"/>
    <w:rsid w:val="00A9553D"/>
    <w:rsid w:val="00A95B82"/>
    <w:rsid w:val="00A96937"/>
    <w:rsid w:val="00A96996"/>
    <w:rsid w:val="00A97856"/>
    <w:rsid w:val="00A979E0"/>
    <w:rsid w:val="00AA02FC"/>
    <w:rsid w:val="00AA0A1B"/>
    <w:rsid w:val="00AA0DA3"/>
    <w:rsid w:val="00AA17DD"/>
    <w:rsid w:val="00AA1D92"/>
    <w:rsid w:val="00AA2935"/>
    <w:rsid w:val="00AA4393"/>
    <w:rsid w:val="00AA5029"/>
    <w:rsid w:val="00AA5F78"/>
    <w:rsid w:val="00AA6D6B"/>
    <w:rsid w:val="00AA71D4"/>
    <w:rsid w:val="00AA784E"/>
    <w:rsid w:val="00AA7B85"/>
    <w:rsid w:val="00AB005B"/>
    <w:rsid w:val="00AB11EB"/>
    <w:rsid w:val="00AB1ED2"/>
    <w:rsid w:val="00AB2B13"/>
    <w:rsid w:val="00AB2F53"/>
    <w:rsid w:val="00AB3F83"/>
    <w:rsid w:val="00AB451A"/>
    <w:rsid w:val="00AB4D88"/>
    <w:rsid w:val="00AB5206"/>
    <w:rsid w:val="00AB55B5"/>
    <w:rsid w:val="00AB5D7C"/>
    <w:rsid w:val="00AB63DE"/>
    <w:rsid w:val="00AB6724"/>
    <w:rsid w:val="00AB7045"/>
    <w:rsid w:val="00AB772B"/>
    <w:rsid w:val="00AB78F8"/>
    <w:rsid w:val="00AB7B40"/>
    <w:rsid w:val="00AB7D13"/>
    <w:rsid w:val="00AC0349"/>
    <w:rsid w:val="00AC05B0"/>
    <w:rsid w:val="00AC0B35"/>
    <w:rsid w:val="00AC0C0B"/>
    <w:rsid w:val="00AC0DCD"/>
    <w:rsid w:val="00AC0F05"/>
    <w:rsid w:val="00AC129C"/>
    <w:rsid w:val="00AC1423"/>
    <w:rsid w:val="00AC1738"/>
    <w:rsid w:val="00AC1F49"/>
    <w:rsid w:val="00AC2153"/>
    <w:rsid w:val="00AC24B8"/>
    <w:rsid w:val="00AC2F21"/>
    <w:rsid w:val="00AC3207"/>
    <w:rsid w:val="00AC42FB"/>
    <w:rsid w:val="00AC433A"/>
    <w:rsid w:val="00AC4D32"/>
    <w:rsid w:val="00AC57D5"/>
    <w:rsid w:val="00AC5B84"/>
    <w:rsid w:val="00AC5C1D"/>
    <w:rsid w:val="00AC69C2"/>
    <w:rsid w:val="00AC7E26"/>
    <w:rsid w:val="00AD01BB"/>
    <w:rsid w:val="00AD0C19"/>
    <w:rsid w:val="00AD16F6"/>
    <w:rsid w:val="00AD180D"/>
    <w:rsid w:val="00AD24D1"/>
    <w:rsid w:val="00AD3732"/>
    <w:rsid w:val="00AD49F3"/>
    <w:rsid w:val="00AD567C"/>
    <w:rsid w:val="00AD5B3C"/>
    <w:rsid w:val="00AD6151"/>
    <w:rsid w:val="00AD6F21"/>
    <w:rsid w:val="00AD70EF"/>
    <w:rsid w:val="00AD7280"/>
    <w:rsid w:val="00AD7AAA"/>
    <w:rsid w:val="00AE0416"/>
    <w:rsid w:val="00AE12A2"/>
    <w:rsid w:val="00AE1667"/>
    <w:rsid w:val="00AE1C92"/>
    <w:rsid w:val="00AE1F52"/>
    <w:rsid w:val="00AE2384"/>
    <w:rsid w:val="00AE3ADA"/>
    <w:rsid w:val="00AE5A49"/>
    <w:rsid w:val="00AE5BDC"/>
    <w:rsid w:val="00AE7A3F"/>
    <w:rsid w:val="00AE7FC5"/>
    <w:rsid w:val="00AF0410"/>
    <w:rsid w:val="00AF0CB9"/>
    <w:rsid w:val="00AF0F0F"/>
    <w:rsid w:val="00AF1D38"/>
    <w:rsid w:val="00AF2143"/>
    <w:rsid w:val="00AF2A93"/>
    <w:rsid w:val="00AF2DC0"/>
    <w:rsid w:val="00AF3623"/>
    <w:rsid w:val="00AF3EA4"/>
    <w:rsid w:val="00AF40B8"/>
    <w:rsid w:val="00AF4108"/>
    <w:rsid w:val="00AF4D3A"/>
    <w:rsid w:val="00AF504A"/>
    <w:rsid w:val="00AF5921"/>
    <w:rsid w:val="00AF63A2"/>
    <w:rsid w:val="00AF7CED"/>
    <w:rsid w:val="00B00B64"/>
    <w:rsid w:val="00B00B98"/>
    <w:rsid w:val="00B00BAE"/>
    <w:rsid w:val="00B00F34"/>
    <w:rsid w:val="00B016FC"/>
    <w:rsid w:val="00B029C7"/>
    <w:rsid w:val="00B032B1"/>
    <w:rsid w:val="00B03E02"/>
    <w:rsid w:val="00B03F60"/>
    <w:rsid w:val="00B03FA9"/>
    <w:rsid w:val="00B04162"/>
    <w:rsid w:val="00B052FC"/>
    <w:rsid w:val="00B05400"/>
    <w:rsid w:val="00B0611C"/>
    <w:rsid w:val="00B0635C"/>
    <w:rsid w:val="00B063F0"/>
    <w:rsid w:val="00B068EB"/>
    <w:rsid w:val="00B07E6A"/>
    <w:rsid w:val="00B10081"/>
    <w:rsid w:val="00B10E1C"/>
    <w:rsid w:val="00B11374"/>
    <w:rsid w:val="00B113E1"/>
    <w:rsid w:val="00B116F7"/>
    <w:rsid w:val="00B11BB3"/>
    <w:rsid w:val="00B11DF4"/>
    <w:rsid w:val="00B128D7"/>
    <w:rsid w:val="00B13404"/>
    <w:rsid w:val="00B13875"/>
    <w:rsid w:val="00B13B8C"/>
    <w:rsid w:val="00B14250"/>
    <w:rsid w:val="00B14374"/>
    <w:rsid w:val="00B14B34"/>
    <w:rsid w:val="00B151D4"/>
    <w:rsid w:val="00B15334"/>
    <w:rsid w:val="00B156BE"/>
    <w:rsid w:val="00B157DB"/>
    <w:rsid w:val="00B15A2F"/>
    <w:rsid w:val="00B16A09"/>
    <w:rsid w:val="00B1710D"/>
    <w:rsid w:val="00B17579"/>
    <w:rsid w:val="00B17BE1"/>
    <w:rsid w:val="00B17D94"/>
    <w:rsid w:val="00B20D5A"/>
    <w:rsid w:val="00B21227"/>
    <w:rsid w:val="00B214AC"/>
    <w:rsid w:val="00B224D8"/>
    <w:rsid w:val="00B23420"/>
    <w:rsid w:val="00B239A4"/>
    <w:rsid w:val="00B23C8F"/>
    <w:rsid w:val="00B24D2D"/>
    <w:rsid w:val="00B25144"/>
    <w:rsid w:val="00B2536A"/>
    <w:rsid w:val="00B26198"/>
    <w:rsid w:val="00B2667A"/>
    <w:rsid w:val="00B277C0"/>
    <w:rsid w:val="00B304C3"/>
    <w:rsid w:val="00B30547"/>
    <w:rsid w:val="00B305E4"/>
    <w:rsid w:val="00B30938"/>
    <w:rsid w:val="00B30DC8"/>
    <w:rsid w:val="00B31647"/>
    <w:rsid w:val="00B316A0"/>
    <w:rsid w:val="00B32150"/>
    <w:rsid w:val="00B3236F"/>
    <w:rsid w:val="00B34617"/>
    <w:rsid w:val="00B34A8B"/>
    <w:rsid w:val="00B34AA7"/>
    <w:rsid w:val="00B34D6A"/>
    <w:rsid w:val="00B34FB3"/>
    <w:rsid w:val="00B353C2"/>
    <w:rsid w:val="00B35C7D"/>
    <w:rsid w:val="00B37BFD"/>
    <w:rsid w:val="00B37C54"/>
    <w:rsid w:val="00B40092"/>
    <w:rsid w:val="00B40415"/>
    <w:rsid w:val="00B40C16"/>
    <w:rsid w:val="00B4127E"/>
    <w:rsid w:val="00B416B4"/>
    <w:rsid w:val="00B416F0"/>
    <w:rsid w:val="00B418FF"/>
    <w:rsid w:val="00B435D2"/>
    <w:rsid w:val="00B43A4B"/>
    <w:rsid w:val="00B440FE"/>
    <w:rsid w:val="00B4450A"/>
    <w:rsid w:val="00B445EA"/>
    <w:rsid w:val="00B45B0B"/>
    <w:rsid w:val="00B4691C"/>
    <w:rsid w:val="00B46A8E"/>
    <w:rsid w:val="00B46AE9"/>
    <w:rsid w:val="00B46CFC"/>
    <w:rsid w:val="00B473C3"/>
    <w:rsid w:val="00B5001C"/>
    <w:rsid w:val="00B50390"/>
    <w:rsid w:val="00B50607"/>
    <w:rsid w:val="00B512F6"/>
    <w:rsid w:val="00B52E25"/>
    <w:rsid w:val="00B53B61"/>
    <w:rsid w:val="00B542AB"/>
    <w:rsid w:val="00B54D7D"/>
    <w:rsid w:val="00B5516A"/>
    <w:rsid w:val="00B55367"/>
    <w:rsid w:val="00B558A0"/>
    <w:rsid w:val="00B55A98"/>
    <w:rsid w:val="00B565DE"/>
    <w:rsid w:val="00B56992"/>
    <w:rsid w:val="00B5719A"/>
    <w:rsid w:val="00B57880"/>
    <w:rsid w:val="00B57A42"/>
    <w:rsid w:val="00B601FE"/>
    <w:rsid w:val="00B6028D"/>
    <w:rsid w:val="00B60952"/>
    <w:rsid w:val="00B60D91"/>
    <w:rsid w:val="00B61306"/>
    <w:rsid w:val="00B6183E"/>
    <w:rsid w:val="00B61AD3"/>
    <w:rsid w:val="00B62310"/>
    <w:rsid w:val="00B626B8"/>
    <w:rsid w:val="00B62E96"/>
    <w:rsid w:val="00B63463"/>
    <w:rsid w:val="00B63701"/>
    <w:rsid w:val="00B64413"/>
    <w:rsid w:val="00B649DD"/>
    <w:rsid w:val="00B64CAF"/>
    <w:rsid w:val="00B64FF4"/>
    <w:rsid w:val="00B65390"/>
    <w:rsid w:val="00B65B43"/>
    <w:rsid w:val="00B6698F"/>
    <w:rsid w:val="00B67F39"/>
    <w:rsid w:val="00B70628"/>
    <w:rsid w:val="00B72127"/>
    <w:rsid w:val="00B72E5E"/>
    <w:rsid w:val="00B72EC5"/>
    <w:rsid w:val="00B72EC6"/>
    <w:rsid w:val="00B734AD"/>
    <w:rsid w:val="00B737BA"/>
    <w:rsid w:val="00B74143"/>
    <w:rsid w:val="00B74B3C"/>
    <w:rsid w:val="00B759E1"/>
    <w:rsid w:val="00B762BA"/>
    <w:rsid w:val="00B76828"/>
    <w:rsid w:val="00B77184"/>
    <w:rsid w:val="00B778F2"/>
    <w:rsid w:val="00B77E34"/>
    <w:rsid w:val="00B8065E"/>
    <w:rsid w:val="00B81A83"/>
    <w:rsid w:val="00B828A7"/>
    <w:rsid w:val="00B83781"/>
    <w:rsid w:val="00B83CB7"/>
    <w:rsid w:val="00B83F15"/>
    <w:rsid w:val="00B85621"/>
    <w:rsid w:val="00B85A98"/>
    <w:rsid w:val="00B85F42"/>
    <w:rsid w:val="00B864C6"/>
    <w:rsid w:val="00B873BC"/>
    <w:rsid w:val="00B90F92"/>
    <w:rsid w:val="00B91851"/>
    <w:rsid w:val="00B9196D"/>
    <w:rsid w:val="00B91D76"/>
    <w:rsid w:val="00B92476"/>
    <w:rsid w:val="00B92DD8"/>
    <w:rsid w:val="00B93D3F"/>
    <w:rsid w:val="00B9617F"/>
    <w:rsid w:val="00B9656D"/>
    <w:rsid w:val="00B96875"/>
    <w:rsid w:val="00B971EA"/>
    <w:rsid w:val="00B97602"/>
    <w:rsid w:val="00B978D7"/>
    <w:rsid w:val="00B97EBF"/>
    <w:rsid w:val="00BA0D6E"/>
    <w:rsid w:val="00BA1275"/>
    <w:rsid w:val="00BA3DA5"/>
    <w:rsid w:val="00BA4505"/>
    <w:rsid w:val="00BA4D84"/>
    <w:rsid w:val="00BA60A7"/>
    <w:rsid w:val="00BA67B3"/>
    <w:rsid w:val="00BA7AF5"/>
    <w:rsid w:val="00BB0A96"/>
    <w:rsid w:val="00BB0E4A"/>
    <w:rsid w:val="00BB146B"/>
    <w:rsid w:val="00BB1B04"/>
    <w:rsid w:val="00BB3F35"/>
    <w:rsid w:val="00BB5732"/>
    <w:rsid w:val="00BB59BA"/>
    <w:rsid w:val="00BB5E49"/>
    <w:rsid w:val="00BB694B"/>
    <w:rsid w:val="00BB6957"/>
    <w:rsid w:val="00BB7085"/>
    <w:rsid w:val="00BB7987"/>
    <w:rsid w:val="00BC077A"/>
    <w:rsid w:val="00BC0F0B"/>
    <w:rsid w:val="00BC0F36"/>
    <w:rsid w:val="00BC11D8"/>
    <w:rsid w:val="00BC1A1C"/>
    <w:rsid w:val="00BC27F5"/>
    <w:rsid w:val="00BC4D04"/>
    <w:rsid w:val="00BC5465"/>
    <w:rsid w:val="00BC559F"/>
    <w:rsid w:val="00BC72BD"/>
    <w:rsid w:val="00BC79ED"/>
    <w:rsid w:val="00BC7EC9"/>
    <w:rsid w:val="00BD04B7"/>
    <w:rsid w:val="00BD04D9"/>
    <w:rsid w:val="00BD1C5A"/>
    <w:rsid w:val="00BD1F38"/>
    <w:rsid w:val="00BD235E"/>
    <w:rsid w:val="00BD247F"/>
    <w:rsid w:val="00BD2E29"/>
    <w:rsid w:val="00BD2F9F"/>
    <w:rsid w:val="00BD35A9"/>
    <w:rsid w:val="00BD3BD4"/>
    <w:rsid w:val="00BD3C9C"/>
    <w:rsid w:val="00BD3FE6"/>
    <w:rsid w:val="00BD4DDA"/>
    <w:rsid w:val="00BD4F62"/>
    <w:rsid w:val="00BD528B"/>
    <w:rsid w:val="00BD5D37"/>
    <w:rsid w:val="00BD5FE7"/>
    <w:rsid w:val="00BD6B66"/>
    <w:rsid w:val="00BD6FC5"/>
    <w:rsid w:val="00BE082C"/>
    <w:rsid w:val="00BE09FC"/>
    <w:rsid w:val="00BE14E1"/>
    <w:rsid w:val="00BE158B"/>
    <w:rsid w:val="00BE185E"/>
    <w:rsid w:val="00BE1A48"/>
    <w:rsid w:val="00BE2A0E"/>
    <w:rsid w:val="00BE2B67"/>
    <w:rsid w:val="00BE2E22"/>
    <w:rsid w:val="00BE40F2"/>
    <w:rsid w:val="00BE4819"/>
    <w:rsid w:val="00BE5A5B"/>
    <w:rsid w:val="00BE6C11"/>
    <w:rsid w:val="00BE7120"/>
    <w:rsid w:val="00BE768B"/>
    <w:rsid w:val="00BE7AFC"/>
    <w:rsid w:val="00BE7DFC"/>
    <w:rsid w:val="00BF001C"/>
    <w:rsid w:val="00BF1117"/>
    <w:rsid w:val="00BF120D"/>
    <w:rsid w:val="00BF195C"/>
    <w:rsid w:val="00BF19DD"/>
    <w:rsid w:val="00BF2080"/>
    <w:rsid w:val="00BF2AAF"/>
    <w:rsid w:val="00BF3954"/>
    <w:rsid w:val="00BF3D73"/>
    <w:rsid w:val="00BF4628"/>
    <w:rsid w:val="00BF499E"/>
    <w:rsid w:val="00BF4DD2"/>
    <w:rsid w:val="00BF5175"/>
    <w:rsid w:val="00BF53C5"/>
    <w:rsid w:val="00BF5408"/>
    <w:rsid w:val="00BF54B1"/>
    <w:rsid w:val="00BF5D23"/>
    <w:rsid w:val="00BF5EF3"/>
    <w:rsid w:val="00BF6222"/>
    <w:rsid w:val="00BF6254"/>
    <w:rsid w:val="00BF6281"/>
    <w:rsid w:val="00BF6352"/>
    <w:rsid w:val="00BF7BCF"/>
    <w:rsid w:val="00C00085"/>
    <w:rsid w:val="00C000C2"/>
    <w:rsid w:val="00C00145"/>
    <w:rsid w:val="00C00CB0"/>
    <w:rsid w:val="00C013EF"/>
    <w:rsid w:val="00C0169C"/>
    <w:rsid w:val="00C01AD0"/>
    <w:rsid w:val="00C01AD8"/>
    <w:rsid w:val="00C01C32"/>
    <w:rsid w:val="00C01DBD"/>
    <w:rsid w:val="00C01FE4"/>
    <w:rsid w:val="00C02814"/>
    <w:rsid w:val="00C029FD"/>
    <w:rsid w:val="00C03071"/>
    <w:rsid w:val="00C034EB"/>
    <w:rsid w:val="00C036BF"/>
    <w:rsid w:val="00C0434F"/>
    <w:rsid w:val="00C044CF"/>
    <w:rsid w:val="00C04665"/>
    <w:rsid w:val="00C04936"/>
    <w:rsid w:val="00C05B9F"/>
    <w:rsid w:val="00C05BB8"/>
    <w:rsid w:val="00C0607E"/>
    <w:rsid w:val="00C06197"/>
    <w:rsid w:val="00C0637A"/>
    <w:rsid w:val="00C06677"/>
    <w:rsid w:val="00C073B0"/>
    <w:rsid w:val="00C07B4B"/>
    <w:rsid w:val="00C10186"/>
    <w:rsid w:val="00C10215"/>
    <w:rsid w:val="00C10E67"/>
    <w:rsid w:val="00C11915"/>
    <w:rsid w:val="00C12A94"/>
    <w:rsid w:val="00C12BEF"/>
    <w:rsid w:val="00C1354E"/>
    <w:rsid w:val="00C15729"/>
    <w:rsid w:val="00C158FD"/>
    <w:rsid w:val="00C172AC"/>
    <w:rsid w:val="00C1774E"/>
    <w:rsid w:val="00C17D4C"/>
    <w:rsid w:val="00C17E50"/>
    <w:rsid w:val="00C20CAC"/>
    <w:rsid w:val="00C213C8"/>
    <w:rsid w:val="00C2145A"/>
    <w:rsid w:val="00C21509"/>
    <w:rsid w:val="00C22000"/>
    <w:rsid w:val="00C22366"/>
    <w:rsid w:val="00C2321E"/>
    <w:rsid w:val="00C2333B"/>
    <w:rsid w:val="00C2345A"/>
    <w:rsid w:val="00C235C1"/>
    <w:rsid w:val="00C23C24"/>
    <w:rsid w:val="00C23D61"/>
    <w:rsid w:val="00C24239"/>
    <w:rsid w:val="00C245BD"/>
    <w:rsid w:val="00C26080"/>
    <w:rsid w:val="00C261C7"/>
    <w:rsid w:val="00C269D0"/>
    <w:rsid w:val="00C27D64"/>
    <w:rsid w:val="00C27D66"/>
    <w:rsid w:val="00C302DB"/>
    <w:rsid w:val="00C3096F"/>
    <w:rsid w:val="00C30CE8"/>
    <w:rsid w:val="00C316D0"/>
    <w:rsid w:val="00C31FF0"/>
    <w:rsid w:val="00C32524"/>
    <w:rsid w:val="00C327C3"/>
    <w:rsid w:val="00C3299C"/>
    <w:rsid w:val="00C331D5"/>
    <w:rsid w:val="00C33EB4"/>
    <w:rsid w:val="00C350D5"/>
    <w:rsid w:val="00C35546"/>
    <w:rsid w:val="00C358B9"/>
    <w:rsid w:val="00C36067"/>
    <w:rsid w:val="00C36388"/>
    <w:rsid w:val="00C364F9"/>
    <w:rsid w:val="00C37123"/>
    <w:rsid w:val="00C37C12"/>
    <w:rsid w:val="00C37DA2"/>
    <w:rsid w:val="00C37F5E"/>
    <w:rsid w:val="00C4014B"/>
    <w:rsid w:val="00C4091E"/>
    <w:rsid w:val="00C4156F"/>
    <w:rsid w:val="00C428A5"/>
    <w:rsid w:val="00C428CE"/>
    <w:rsid w:val="00C431FB"/>
    <w:rsid w:val="00C43DE4"/>
    <w:rsid w:val="00C456A2"/>
    <w:rsid w:val="00C45721"/>
    <w:rsid w:val="00C45A21"/>
    <w:rsid w:val="00C46091"/>
    <w:rsid w:val="00C4770A"/>
    <w:rsid w:val="00C4775C"/>
    <w:rsid w:val="00C47EBB"/>
    <w:rsid w:val="00C47F5D"/>
    <w:rsid w:val="00C50507"/>
    <w:rsid w:val="00C50A65"/>
    <w:rsid w:val="00C50C32"/>
    <w:rsid w:val="00C51FF9"/>
    <w:rsid w:val="00C52115"/>
    <w:rsid w:val="00C52FB6"/>
    <w:rsid w:val="00C52FC6"/>
    <w:rsid w:val="00C541C6"/>
    <w:rsid w:val="00C54245"/>
    <w:rsid w:val="00C54E5E"/>
    <w:rsid w:val="00C54F93"/>
    <w:rsid w:val="00C5535B"/>
    <w:rsid w:val="00C561C7"/>
    <w:rsid w:val="00C56949"/>
    <w:rsid w:val="00C56960"/>
    <w:rsid w:val="00C57185"/>
    <w:rsid w:val="00C6028C"/>
    <w:rsid w:val="00C60DA9"/>
    <w:rsid w:val="00C60E48"/>
    <w:rsid w:val="00C611F1"/>
    <w:rsid w:val="00C622CE"/>
    <w:rsid w:val="00C62323"/>
    <w:rsid w:val="00C6232E"/>
    <w:rsid w:val="00C62B2A"/>
    <w:rsid w:val="00C6342D"/>
    <w:rsid w:val="00C640C3"/>
    <w:rsid w:val="00C6491B"/>
    <w:rsid w:val="00C64FD9"/>
    <w:rsid w:val="00C6545F"/>
    <w:rsid w:val="00C65881"/>
    <w:rsid w:val="00C65AB3"/>
    <w:rsid w:val="00C66B5D"/>
    <w:rsid w:val="00C708E4"/>
    <w:rsid w:val="00C70BB7"/>
    <w:rsid w:val="00C70D68"/>
    <w:rsid w:val="00C712C8"/>
    <w:rsid w:val="00C72305"/>
    <w:rsid w:val="00C72795"/>
    <w:rsid w:val="00C732B4"/>
    <w:rsid w:val="00C734E3"/>
    <w:rsid w:val="00C73973"/>
    <w:rsid w:val="00C739DA"/>
    <w:rsid w:val="00C73A40"/>
    <w:rsid w:val="00C7467A"/>
    <w:rsid w:val="00C749E6"/>
    <w:rsid w:val="00C74CF0"/>
    <w:rsid w:val="00C75DE1"/>
    <w:rsid w:val="00C75F10"/>
    <w:rsid w:val="00C762D4"/>
    <w:rsid w:val="00C765CA"/>
    <w:rsid w:val="00C7669B"/>
    <w:rsid w:val="00C77CFD"/>
    <w:rsid w:val="00C77DF0"/>
    <w:rsid w:val="00C80A67"/>
    <w:rsid w:val="00C814D4"/>
    <w:rsid w:val="00C8164F"/>
    <w:rsid w:val="00C81DA2"/>
    <w:rsid w:val="00C828DF"/>
    <w:rsid w:val="00C83B99"/>
    <w:rsid w:val="00C83CC8"/>
    <w:rsid w:val="00C84A97"/>
    <w:rsid w:val="00C85F24"/>
    <w:rsid w:val="00C862C5"/>
    <w:rsid w:val="00C8648E"/>
    <w:rsid w:val="00C8658B"/>
    <w:rsid w:val="00C8688A"/>
    <w:rsid w:val="00C86BF5"/>
    <w:rsid w:val="00C8726C"/>
    <w:rsid w:val="00C8730C"/>
    <w:rsid w:val="00C87817"/>
    <w:rsid w:val="00C87C78"/>
    <w:rsid w:val="00C90841"/>
    <w:rsid w:val="00C90C1A"/>
    <w:rsid w:val="00C910D7"/>
    <w:rsid w:val="00C92197"/>
    <w:rsid w:val="00C92245"/>
    <w:rsid w:val="00C934DF"/>
    <w:rsid w:val="00C93536"/>
    <w:rsid w:val="00C9388A"/>
    <w:rsid w:val="00C96667"/>
    <w:rsid w:val="00C96950"/>
    <w:rsid w:val="00C96AF1"/>
    <w:rsid w:val="00C96EC8"/>
    <w:rsid w:val="00C977CA"/>
    <w:rsid w:val="00C97877"/>
    <w:rsid w:val="00CA06FC"/>
    <w:rsid w:val="00CA0B2B"/>
    <w:rsid w:val="00CA125E"/>
    <w:rsid w:val="00CA2527"/>
    <w:rsid w:val="00CA39E2"/>
    <w:rsid w:val="00CA3C1F"/>
    <w:rsid w:val="00CA443D"/>
    <w:rsid w:val="00CA499F"/>
    <w:rsid w:val="00CA4A38"/>
    <w:rsid w:val="00CA4D49"/>
    <w:rsid w:val="00CA4EB7"/>
    <w:rsid w:val="00CA595F"/>
    <w:rsid w:val="00CA5B0A"/>
    <w:rsid w:val="00CA5B58"/>
    <w:rsid w:val="00CA6300"/>
    <w:rsid w:val="00CA65FF"/>
    <w:rsid w:val="00CA6AC9"/>
    <w:rsid w:val="00CA7369"/>
    <w:rsid w:val="00CA7CC3"/>
    <w:rsid w:val="00CA7EE0"/>
    <w:rsid w:val="00CB0031"/>
    <w:rsid w:val="00CB168A"/>
    <w:rsid w:val="00CB1F74"/>
    <w:rsid w:val="00CB2310"/>
    <w:rsid w:val="00CB2E65"/>
    <w:rsid w:val="00CB2F38"/>
    <w:rsid w:val="00CB3004"/>
    <w:rsid w:val="00CB3495"/>
    <w:rsid w:val="00CB488B"/>
    <w:rsid w:val="00CB500E"/>
    <w:rsid w:val="00CB61DD"/>
    <w:rsid w:val="00CB69F1"/>
    <w:rsid w:val="00CB6E84"/>
    <w:rsid w:val="00CB79BF"/>
    <w:rsid w:val="00CC0133"/>
    <w:rsid w:val="00CC07A1"/>
    <w:rsid w:val="00CC07CF"/>
    <w:rsid w:val="00CC0E69"/>
    <w:rsid w:val="00CC1BE6"/>
    <w:rsid w:val="00CC26F5"/>
    <w:rsid w:val="00CC2733"/>
    <w:rsid w:val="00CC2798"/>
    <w:rsid w:val="00CC2C08"/>
    <w:rsid w:val="00CC320A"/>
    <w:rsid w:val="00CC32A2"/>
    <w:rsid w:val="00CC346B"/>
    <w:rsid w:val="00CC4D0C"/>
    <w:rsid w:val="00CC5104"/>
    <w:rsid w:val="00CC56DC"/>
    <w:rsid w:val="00CC6013"/>
    <w:rsid w:val="00CC64FC"/>
    <w:rsid w:val="00CC65EE"/>
    <w:rsid w:val="00CD01FB"/>
    <w:rsid w:val="00CD0C09"/>
    <w:rsid w:val="00CD12E2"/>
    <w:rsid w:val="00CD1DF7"/>
    <w:rsid w:val="00CD1F6E"/>
    <w:rsid w:val="00CD2367"/>
    <w:rsid w:val="00CD26B0"/>
    <w:rsid w:val="00CD30FD"/>
    <w:rsid w:val="00CD3C8E"/>
    <w:rsid w:val="00CD4D0B"/>
    <w:rsid w:val="00CD5AA5"/>
    <w:rsid w:val="00CE047B"/>
    <w:rsid w:val="00CE0A5C"/>
    <w:rsid w:val="00CE0D91"/>
    <w:rsid w:val="00CE1A99"/>
    <w:rsid w:val="00CE3B0E"/>
    <w:rsid w:val="00CE40AD"/>
    <w:rsid w:val="00CE5AC9"/>
    <w:rsid w:val="00CE5E9B"/>
    <w:rsid w:val="00CE6785"/>
    <w:rsid w:val="00CE6D63"/>
    <w:rsid w:val="00CE74DF"/>
    <w:rsid w:val="00CF0714"/>
    <w:rsid w:val="00CF10F0"/>
    <w:rsid w:val="00CF129E"/>
    <w:rsid w:val="00CF1F6F"/>
    <w:rsid w:val="00CF2059"/>
    <w:rsid w:val="00CF25F4"/>
    <w:rsid w:val="00CF2B15"/>
    <w:rsid w:val="00CF3259"/>
    <w:rsid w:val="00CF360E"/>
    <w:rsid w:val="00CF3DB6"/>
    <w:rsid w:val="00CF40FD"/>
    <w:rsid w:val="00CF41D7"/>
    <w:rsid w:val="00CF51BE"/>
    <w:rsid w:val="00CF539B"/>
    <w:rsid w:val="00CF58CF"/>
    <w:rsid w:val="00CF6079"/>
    <w:rsid w:val="00CF6417"/>
    <w:rsid w:val="00CF6CBF"/>
    <w:rsid w:val="00CF6D57"/>
    <w:rsid w:val="00CF7573"/>
    <w:rsid w:val="00D00DB1"/>
    <w:rsid w:val="00D012A2"/>
    <w:rsid w:val="00D014E4"/>
    <w:rsid w:val="00D02876"/>
    <w:rsid w:val="00D029BA"/>
    <w:rsid w:val="00D02AC1"/>
    <w:rsid w:val="00D02C34"/>
    <w:rsid w:val="00D02C95"/>
    <w:rsid w:val="00D02ED8"/>
    <w:rsid w:val="00D03151"/>
    <w:rsid w:val="00D03974"/>
    <w:rsid w:val="00D03F83"/>
    <w:rsid w:val="00D0449F"/>
    <w:rsid w:val="00D049FC"/>
    <w:rsid w:val="00D04AB1"/>
    <w:rsid w:val="00D04E22"/>
    <w:rsid w:val="00D0563A"/>
    <w:rsid w:val="00D06483"/>
    <w:rsid w:val="00D065C8"/>
    <w:rsid w:val="00D06C2D"/>
    <w:rsid w:val="00D06C3A"/>
    <w:rsid w:val="00D0717D"/>
    <w:rsid w:val="00D1015D"/>
    <w:rsid w:val="00D10314"/>
    <w:rsid w:val="00D103B2"/>
    <w:rsid w:val="00D10A4F"/>
    <w:rsid w:val="00D10E98"/>
    <w:rsid w:val="00D1156E"/>
    <w:rsid w:val="00D119A8"/>
    <w:rsid w:val="00D11C62"/>
    <w:rsid w:val="00D12DE4"/>
    <w:rsid w:val="00D1356C"/>
    <w:rsid w:val="00D1367B"/>
    <w:rsid w:val="00D1395D"/>
    <w:rsid w:val="00D149C0"/>
    <w:rsid w:val="00D155D1"/>
    <w:rsid w:val="00D17269"/>
    <w:rsid w:val="00D17D2D"/>
    <w:rsid w:val="00D2015A"/>
    <w:rsid w:val="00D20163"/>
    <w:rsid w:val="00D20602"/>
    <w:rsid w:val="00D20723"/>
    <w:rsid w:val="00D2086A"/>
    <w:rsid w:val="00D2180C"/>
    <w:rsid w:val="00D2208F"/>
    <w:rsid w:val="00D22C21"/>
    <w:rsid w:val="00D23FE7"/>
    <w:rsid w:val="00D24B06"/>
    <w:rsid w:val="00D24D92"/>
    <w:rsid w:val="00D25634"/>
    <w:rsid w:val="00D257C3"/>
    <w:rsid w:val="00D259B0"/>
    <w:rsid w:val="00D26392"/>
    <w:rsid w:val="00D26916"/>
    <w:rsid w:val="00D2698C"/>
    <w:rsid w:val="00D27001"/>
    <w:rsid w:val="00D272E3"/>
    <w:rsid w:val="00D2743B"/>
    <w:rsid w:val="00D27ABF"/>
    <w:rsid w:val="00D3013A"/>
    <w:rsid w:val="00D30FE3"/>
    <w:rsid w:val="00D31EBF"/>
    <w:rsid w:val="00D3242F"/>
    <w:rsid w:val="00D32531"/>
    <w:rsid w:val="00D32838"/>
    <w:rsid w:val="00D32EA9"/>
    <w:rsid w:val="00D33F03"/>
    <w:rsid w:val="00D34165"/>
    <w:rsid w:val="00D345E2"/>
    <w:rsid w:val="00D34615"/>
    <w:rsid w:val="00D34E65"/>
    <w:rsid w:val="00D36218"/>
    <w:rsid w:val="00D36463"/>
    <w:rsid w:val="00D36A93"/>
    <w:rsid w:val="00D36F92"/>
    <w:rsid w:val="00D3749F"/>
    <w:rsid w:val="00D37798"/>
    <w:rsid w:val="00D37869"/>
    <w:rsid w:val="00D37EA5"/>
    <w:rsid w:val="00D414E4"/>
    <w:rsid w:val="00D41EC7"/>
    <w:rsid w:val="00D41ECE"/>
    <w:rsid w:val="00D4200F"/>
    <w:rsid w:val="00D4232B"/>
    <w:rsid w:val="00D43229"/>
    <w:rsid w:val="00D433AE"/>
    <w:rsid w:val="00D433C7"/>
    <w:rsid w:val="00D437FA"/>
    <w:rsid w:val="00D43D30"/>
    <w:rsid w:val="00D4423C"/>
    <w:rsid w:val="00D4441E"/>
    <w:rsid w:val="00D44CD0"/>
    <w:rsid w:val="00D44D83"/>
    <w:rsid w:val="00D45628"/>
    <w:rsid w:val="00D45941"/>
    <w:rsid w:val="00D4666E"/>
    <w:rsid w:val="00D47E4F"/>
    <w:rsid w:val="00D500EA"/>
    <w:rsid w:val="00D51764"/>
    <w:rsid w:val="00D51B7D"/>
    <w:rsid w:val="00D51C48"/>
    <w:rsid w:val="00D522A9"/>
    <w:rsid w:val="00D530C8"/>
    <w:rsid w:val="00D53C63"/>
    <w:rsid w:val="00D53D6C"/>
    <w:rsid w:val="00D54BC4"/>
    <w:rsid w:val="00D55664"/>
    <w:rsid w:val="00D55DDD"/>
    <w:rsid w:val="00D55E47"/>
    <w:rsid w:val="00D561A0"/>
    <w:rsid w:val="00D57110"/>
    <w:rsid w:val="00D5725B"/>
    <w:rsid w:val="00D57FD7"/>
    <w:rsid w:val="00D60596"/>
    <w:rsid w:val="00D60FD6"/>
    <w:rsid w:val="00D628BB"/>
    <w:rsid w:val="00D64514"/>
    <w:rsid w:val="00D651F2"/>
    <w:rsid w:val="00D65B2D"/>
    <w:rsid w:val="00D664CE"/>
    <w:rsid w:val="00D66C6F"/>
    <w:rsid w:val="00D66DD6"/>
    <w:rsid w:val="00D700A6"/>
    <w:rsid w:val="00D70F14"/>
    <w:rsid w:val="00D71290"/>
    <w:rsid w:val="00D7186A"/>
    <w:rsid w:val="00D7198A"/>
    <w:rsid w:val="00D71EA7"/>
    <w:rsid w:val="00D73C65"/>
    <w:rsid w:val="00D73ED7"/>
    <w:rsid w:val="00D73F3D"/>
    <w:rsid w:val="00D74243"/>
    <w:rsid w:val="00D74A35"/>
    <w:rsid w:val="00D74D2E"/>
    <w:rsid w:val="00D74E6D"/>
    <w:rsid w:val="00D74ED3"/>
    <w:rsid w:val="00D75324"/>
    <w:rsid w:val="00D757BF"/>
    <w:rsid w:val="00D765E2"/>
    <w:rsid w:val="00D76614"/>
    <w:rsid w:val="00D769DB"/>
    <w:rsid w:val="00D76BDF"/>
    <w:rsid w:val="00D77E5A"/>
    <w:rsid w:val="00D77F09"/>
    <w:rsid w:val="00D80FD1"/>
    <w:rsid w:val="00D81378"/>
    <w:rsid w:val="00D81836"/>
    <w:rsid w:val="00D81D9D"/>
    <w:rsid w:val="00D82829"/>
    <w:rsid w:val="00D82F3E"/>
    <w:rsid w:val="00D83939"/>
    <w:rsid w:val="00D83A59"/>
    <w:rsid w:val="00D83B7F"/>
    <w:rsid w:val="00D84827"/>
    <w:rsid w:val="00D848F3"/>
    <w:rsid w:val="00D84EBC"/>
    <w:rsid w:val="00D852B2"/>
    <w:rsid w:val="00D85B9F"/>
    <w:rsid w:val="00D86538"/>
    <w:rsid w:val="00D86AFC"/>
    <w:rsid w:val="00D87139"/>
    <w:rsid w:val="00D8731D"/>
    <w:rsid w:val="00D90E3E"/>
    <w:rsid w:val="00D92A9D"/>
    <w:rsid w:val="00D92AA8"/>
    <w:rsid w:val="00D93191"/>
    <w:rsid w:val="00D93488"/>
    <w:rsid w:val="00D94BDA"/>
    <w:rsid w:val="00D9596E"/>
    <w:rsid w:val="00D96621"/>
    <w:rsid w:val="00DA001F"/>
    <w:rsid w:val="00DA053C"/>
    <w:rsid w:val="00DA079F"/>
    <w:rsid w:val="00DA09BA"/>
    <w:rsid w:val="00DA0BED"/>
    <w:rsid w:val="00DA0DC3"/>
    <w:rsid w:val="00DA1C36"/>
    <w:rsid w:val="00DA2BCB"/>
    <w:rsid w:val="00DA3161"/>
    <w:rsid w:val="00DA3DED"/>
    <w:rsid w:val="00DA4332"/>
    <w:rsid w:val="00DA5E29"/>
    <w:rsid w:val="00DA624A"/>
    <w:rsid w:val="00DA67A1"/>
    <w:rsid w:val="00DA79D4"/>
    <w:rsid w:val="00DB03FF"/>
    <w:rsid w:val="00DB0727"/>
    <w:rsid w:val="00DB087D"/>
    <w:rsid w:val="00DB12A3"/>
    <w:rsid w:val="00DB1C4A"/>
    <w:rsid w:val="00DB242D"/>
    <w:rsid w:val="00DB3F2C"/>
    <w:rsid w:val="00DB5791"/>
    <w:rsid w:val="00DB5F7C"/>
    <w:rsid w:val="00DB6069"/>
    <w:rsid w:val="00DB646A"/>
    <w:rsid w:val="00DB6486"/>
    <w:rsid w:val="00DB6894"/>
    <w:rsid w:val="00DB6B2F"/>
    <w:rsid w:val="00DB6B57"/>
    <w:rsid w:val="00DB7639"/>
    <w:rsid w:val="00DB7E01"/>
    <w:rsid w:val="00DB7E69"/>
    <w:rsid w:val="00DC02FD"/>
    <w:rsid w:val="00DC04A5"/>
    <w:rsid w:val="00DC0618"/>
    <w:rsid w:val="00DC0765"/>
    <w:rsid w:val="00DC0E36"/>
    <w:rsid w:val="00DC21A0"/>
    <w:rsid w:val="00DC2A9D"/>
    <w:rsid w:val="00DC2EBD"/>
    <w:rsid w:val="00DC34DF"/>
    <w:rsid w:val="00DC37F0"/>
    <w:rsid w:val="00DC39F1"/>
    <w:rsid w:val="00DC45A7"/>
    <w:rsid w:val="00DC46EB"/>
    <w:rsid w:val="00DC470E"/>
    <w:rsid w:val="00DC4E3F"/>
    <w:rsid w:val="00DC4EFD"/>
    <w:rsid w:val="00DC5560"/>
    <w:rsid w:val="00DC5891"/>
    <w:rsid w:val="00DC653B"/>
    <w:rsid w:val="00DC691A"/>
    <w:rsid w:val="00DC6A9A"/>
    <w:rsid w:val="00DC6B71"/>
    <w:rsid w:val="00DC7011"/>
    <w:rsid w:val="00DC7F5B"/>
    <w:rsid w:val="00DD02F1"/>
    <w:rsid w:val="00DD1D77"/>
    <w:rsid w:val="00DD2380"/>
    <w:rsid w:val="00DD2804"/>
    <w:rsid w:val="00DD3A83"/>
    <w:rsid w:val="00DD591B"/>
    <w:rsid w:val="00DD5B14"/>
    <w:rsid w:val="00DD5DF8"/>
    <w:rsid w:val="00DD6370"/>
    <w:rsid w:val="00DD659F"/>
    <w:rsid w:val="00DD6E61"/>
    <w:rsid w:val="00DD738B"/>
    <w:rsid w:val="00DD7616"/>
    <w:rsid w:val="00DD76B5"/>
    <w:rsid w:val="00DD7996"/>
    <w:rsid w:val="00DD7B1F"/>
    <w:rsid w:val="00DE16B1"/>
    <w:rsid w:val="00DE3CEC"/>
    <w:rsid w:val="00DE423B"/>
    <w:rsid w:val="00DE5140"/>
    <w:rsid w:val="00DE5228"/>
    <w:rsid w:val="00DE5379"/>
    <w:rsid w:val="00DE5779"/>
    <w:rsid w:val="00DE628F"/>
    <w:rsid w:val="00DE75B7"/>
    <w:rsid w:val="00DE781A"/>
    <w:rsid w:val="00DE79B7"/>
    <w:rsid w:val="00DF0030"/>
    <w:rsid w:val="00DF0048"/>
    <w:rsid w:val="00DF04A5"/>
    <w:rsid w:val="00DF0DD3"/>
    <w:rsid w:val="00DF1A5B"/>
    <w:rsid w:val="00DF2B09"/>
    <w:rsid w:val="00DF2CDD"/>
    <w:rsid w:val="00DF2ED8"/>
    <w:rsid w:val="00DF3791"/>
    <w:rsid w:val="00DF4B42"/>
    <w:rsid w:val="00DF4D40"/>
    <w:rsid w:val="00DF4DDD"/>
    <w:rsid w:val="00DF5C20"/>
    <w:rsid w:val="00DF5CD6"/>
    <w:rsid w:val="00DF62A8"/>
    <w:rsid w:val="00DF6483"/>
    <w:rsid w:val="00DF6DC1"/>
    <w:rsid w:val="00DF795C"/>
    <w:rsid w:val="00DF7B3A"/>
    <w:rsid w:val="00DF7D86"/>
    <w:rsid w:val="00E00C87"/>
    <w:rsid w:val="00E012F5"/>
    <w:rsid w:val="00E0183F"/>
    <w:rsid w:val="00E02468"/>
    <w:rsid w:val="00E027C2"/>
    <w:rsid w:val="00E0302C"/>
    <w:rsid w:val="00E04480"/>
    <w:rsid w:val="00E044F0"/>
    <w:rsid w:val="00E04CF3"/>
    <w:rsid w:val="00E05170"/>
    <w:rsid w:val="00E05260"/>
    <w:rsid w:val="00E05262"/>
    <w:rsid w:val="00E053AF"/>
    <w:rsid w:val="00E061AE"/>
    <w:rsid w:val="00E0620F"/>
    <w:rsid w:val="00E065D1"/>
    <w:rsid w:val="00E0700F"/>
    <w:rsid w:val="00E079AB"/>
    <w:rsid w:val="00E10AE3"/>
    <w:rsid w:val="00E10BDB"/>
    <w:rsid w:val="00E12035"/>
    <w:rsid w:val="00E12103"/>
    <w:rsid w:val="00E1297B"/>
    <w:rsid w:val="00E12F00"/>
    <w:rsid w:val="00E1345C"/>
    <w:rsid w:val="00E135F0"/>
    <w:rsid w:val="00E13AFB"/>
    <w:rsid w:val="00E141BB"/>
    <w:rsid w:val="00E14833"/>
    <w:rsid w:val="00E15269"/>
    <w:rsid w:val="00E155A0"/>
    <w:rsid w:val="00E1588E"/>
    <w:rsid w:val="00E15D5A"/>
    <w:rsid w:val="00E15F20"/>
    <w:rsid w:val="00E161FE"/>
    <w:rsid w:val="00E16DDF"/>
    <w:rsid w:val="00E16E3A"/>
    <w:rsid w:val="00E173F6"/>
    <w:rsid w:val="00E17413"/>
    <w:rsid w:val="00E17C0D"/>
    <w:rsid w:val="00E20276"/>
    <w:rsid w:val="00E21074"/>
    <w:rsid w:val="00E210CA"/>
    <w:rsid w:val="00E21214"/>
    <w:rsid w:val="00E21674"/>
    <w:rsid w:val="00E235F8"/>
    <w:rsid w:val="00E2427D"/>
    <w:rsid w:val="00E244B7"/>
    <w:rsid w:val="00E24AC8"/>
    <w:rsid w:val="00E25335"/>
    <w:rsid w:val="00E2586E"/>
    <w:rsid w:val="00E25965"/>
    <w:rsid w:val="00E25B36"/>
    <w:rsid w:val="00E25B87"/>
    <w:rsid w:val="00E25F53"/>
    <w:rsid w:val="00E2643F"/>
    <w:rsid w:val="00E26D01"/>
    <w:rsid w:val="00E27CE7"/>
    <w:rsid w:val="00E27E09"/>
    <w:rsid w:val="00E30692"/>
    <w:rsid w:val="00E32D5F"/>
    <w:rsid w:val="00E32D9A"/>
    <w:rsid w:val="00E330EA"/>
    <w:rsid w:val="00E33A96"/>
    <w:rsid w:val="00E33C67"/>
    <w:rsid w:val="00E344EF"/>
    <w:rsid w:val="00E347F1"/>
    <w:rsid w:val="00E34B8E"/>
    <w:rsid w:val="00E35A73"/>
    <w:rsid w:val="00E362BF"/>
    <w:rsid w:val="00E36429"/>
    <w:rsid w:val="00E36539"/>
    <w:rsid w:val="00E37202"/>
    <w:rsid w:val="00E373B2"/>
    <w:rsid w:val="00E374F8"/>
    <w:rsid w:val="00E37B10"/>
    <w:rsid w:val="00E37D73"/>
    <w:rsid w:val="00E4024D"/>
    <w:rsid w:val="00E41931"/>
    <w:rsid w:val="00E41C96"/>
    <w:rsid w:val="00E428F7"/>
    <w:rsid w:val="00E42FF5"/>
    <w:rsid w:val="00E437B8"/>
    <w:rsid w:val="00E4425D"/>
    <w:rsid w:val="00E44820"/>
    <w:rsid w:val="00E448CD"/>
    <w:rsid w:val="00E44EAD"/>
    <w:rsid w:val="00E45D87"/>
    <w:rsid w:val="00E466B9"/>
    <w:rsid w:val="00E47D72"/>
    <w:rsid w:val="00E47DB7"/>
    <w:rsid w:val="00E50FBA"/>
    <w:rsid w:val="00E51073"/>
    <w:rsid w:val="00E51212"/>
    <w:rsid w:val="00E514DA"/>
    <w:rsid w:val="00E51511"/>
    <w:rsid w:val="00E517A9"/>
    <w:rsid w:val="00E51B23"/>
    <w:rsid w:val="00E51C86"/>
    <w:rsid w:val="00E5202D"/>
    <w:rsid w:val="00E52401"/>
    <w:rsid w:val="00E5359C"/>
    <w:rsid w:val="00E55348"/>
    <w:rsid w:val="00E55873"/>
    <w:rsid w:val="00E55BB4"/>
    <w:rsid w:val="00E5796F"/>
    <w:rsid w:val="00E603EE"/>
    <w:rsid w:val="00E6053C"/>
    <w:rsid w:val="00E6055B"/>
    <w:rsid w:val="00E60BAB"/>
    <w:rsid w:val="00E60F86"/>
    <w:rsid w:val="00E61075"/>
    <w:rsid w:val="00E61939"/>
    <w:rsid w:val="00E61AED"/>
    <w:rsid w:val="00E61E65"/>
    <w:rsid w:val="00E628BA"/>
    <w:rsid w:val="00E632F7"/>
    <w:rsid w:val="00E63335"/>
    <w:rsid w:val="00E63390"/>
    <w:rsid w:val="00E634E4"/>
    <w:rsid w:val="00E63C74"/>
    <w:rsid w:val="00E63D6A"/>
    <w:rsid w:val="00E64A81"/>
    <w:rsid w:val="00E6611E"/>
    <w:rsid w:val="00E67370"/>
    <w:rsid w:val="00E677D9"/>
    <w:rsid w:val="00E70ABD"/>
    <w:rsid w:val="00E70B9F"/>
    <w:rsid w:val="00E71BE7"/>
    <w:rsid w:val="00E7210A"/>
    <w:rsid w:val="00E72160"/>
    <w:rsid w:val="00E72EEF"/>
    <w:rsid w:val="00E73684"/>
    <w:rsid w:val="00E74114"/>
    <w:rsid w:val="00E743D9"/>
    <w:rsid w:val="00E7443E"/>
    <w:rsid w:val="00E74ABE"/>
    <w:rsid w:val="00E755EB"/>
    <w:rsid w:val="00E76A6C"/>
    <w:rsid w:val="00E76D72"/>
    <w:rsid w:val="00E76EEF"/>
    <w:rsid w:val="00E7729E"/>
    <w:rsid w:val="00E77F2D"/>
    <w:rsid w:val="00E801C8"/>
    <w:rsid w:val="00E82E91"/>
    <w:rsid w:val="00E83AC6"/>
    <w:rsid w:val="00E83BF3"/>
    <w:rsid w:val="00E846BD"/>
    <w:rsid w:val="00E84CF5"/>
    <w:rsid w:val="00E852AB"/>
    <w:rsid w:val="00E855EB"/>
    <w:rsid w:val="00E85D9C"/>
    <w:rsid w:val="00E8606A"/>
    <w:rsid w:val="00E8620B"/>
    <w:rsid w:val="00E86AED"/>
    <w:rsid w:val="00E90C87"/>
    <w:rsid w:val="00E90D9D"/>
    <w:rsid w:val="00E91EC3"/>
    <w:rsid w:val="00E929F2"/>
    <w:rsid w:val="00E92A0A"/>
    <w:rsid w:val="00E93604"/>
    <w:rsid w:val="00E93927"/>
    <w:rsid w:val="00E93B48"/>
    <w:rsid w:val="00E94783"/>
    <w:rsid w:val="00E95CFC"/>
    <w:rsid w:val="00E95FF6"/>
    <w:rsid w:val="00E9657D"/>
    <w:rsid w:val="00E96CB0"/>
    <w:rsid w:val="00E96FCE"/>
    <w:rsid w:val="00E97345"/>
    <w:rsid w:val="00E97468"/>
    <w:rsid w:val="00E97E03"/>
    <w:rsid w:val="00EA04F2"/>
    <w:rsid w:val="00EA0EAE"/>
    <w:rsid w:val="00EA1CAA"/>
    <w:rsid w:val="00EA24E5"/>
    <w:rsid w:val="00EA39EC"/>
    <w:rsid w:val="00EA485A"/>
    <w:rsid w:val="00EA52B1"/>
    <w:rsid w:val="00EA6025"/>
    <w:rsid w:val="00EA6779"/>
    <w:rsid w:val="00EA6869"/>
    <w:rsid w:val="00EA774F"/>
    <w:rsid w:val="00EA79C6"/>
    <w:rsid w:val="00EB00A6"/>
    <w:rsid w:val="00EB02DB"/>
    <w:rsid w:val="00EB0921"/>
    <w:rsid w:val="00EB09E2"/>
    <w:rsid w:val="00EB1077"/>
    <w:rsid w:val="00EB1169"/>
    <w:rsid w:val="00EB164A"/>
    <w:rsid w:val="00EB16D7"/>
    <w:rsid w:val="00EB1CBB"/>
    <w:rsid w:val="00EB2140"/>
    <w:rsid w:val="00EB2C48"/>
    <w:rsid w:val="00EB3A63"/>
    <w:rsid w:val="00EB3ADC"/>
    <w:rsid w:val="00EB3AEA"/>
    <w:rsid w:val="00EB6747"/>
    <w:rsid w:val="00EB78A4"/>
    <w:rsid w:val="00EB7B26"/>
    <w:rsid w:val="00EC0EC0"/>
    <w:rsid w:val="00EC0F20"/>
    <w:rsid w:val="00EC1EBC"/>
    <w:rsid w:val="00EC237D"/>
    <w:rsid w:val="00EC2D0D"/>
    <w:rsid w:val="00EC30FD"/>
    <w:rsid w:val="00EC36A7"/>
    <w:rsid w:val="00EC3A50"/>
    <w:rsid w:val="00EC4AB3"/>
    <w:rsid w:val="00EC4C91"/>
    <w:rsid w:val="00EC4E0A"/>
    <w:rsid w:val="00EC57AF"/>
    <w:rsid w:val="00EC5FB0"/>
    <w:rsid w:val="00EC6611"/>
    <w:rsid w:val="00EC6C06"/>
    <w:rsid w:val="00EC76EB"/>
    <w:rsid w:val="00ED0E93"/>
    <w:rsid w:val="00ED2328"/>
    <w:rsid w:val="00ED27C7"/>
    <w:rsid w:val="00ED2925"/>
    <w:rsid w:val="00ED299F"/>
    <w:rsid w:val="00ED3484"/>
    <w:rsid w:val="00ED3984"/>
    <w:rsid w:val="00ED3F22"/>
    <w:rsid w:val="00ED3F43"/>
    <w:rsid w:val="00ED4BF0"/>
    <w:rsid w:val="00ED4E98"/>
    <w:rsid w:val="00ED5042"/>
    <w:rsid w:val="00ED5666"/>
    <w:rsid w:val="00ED6CA4"/>
    <w:rsid w:val="00ED7A47"/>
    <w:rsid w:val="00EE0AA0"/>
    <w:rsid w:val="00EE1090"/>
    <w:rsid w:val="00EE1745"/>
    <w:rsid w:val="00EE20E7"/>
    <w:rsid w:val="00EE38A0"/>
    <w:rsid w:val="00EE3AF7"/>
    <w:rsid w:val="00EE3BA4"/>
    <w:rsid w:val="00EE5691"/>
    <w:rsid w:val="00EE585A"/>
    <w:rsid w:val="00EE628D"/>
    <w:rsid w:val="00EE77AD"/>
    <w:rsid w:val="00EE7D0F"/>
    <w:rsid w:val="00EE7F0D"/>
    <w:rsid w:val="00EF08BD"/>
    <w:rsid w:val="00EF0DFC"/>
    <w:rsid w:val="00EF1D2E"/>
    <w:rsid w:val="00EF1F70"/>
    <w:rsid w:val="00EF209D"/>
    <w:rsid w:val="00EF2244"/>
    <w:rsid w:val="00EF37CB"/>
    <w:rsid w:val="00EF43E8"/>
    <w:rsid w:val="00EF4F58"/>
    <w:rsid w:val="00EF509C"/>
    <w:rsid w:val="00EF521B"/>
    <w:rsid w:val="00EF53A2"/>
    <w:rsid w:val="00EF58D5"/>
    <w:rsid w:val="00EF665D"/>
    <w:rsid w:val="00EF6678"/>
    <w:rsid w:val="00EF6A08"/>
    <w:rsid w:val="00EF7031"/>
    <w:rsid w:val="00EF70D2"/>
    <w:rsid w:val="00EF73DE"/>
    <w:rsid w:val="00EF783D"/>
    <w:rsid w:val="00F004A5"/>
    <w:rsid w:val="00F005DA"/>
    <w:rsid w:val="00F00B97"/>
    <w:rsid w:val="00F01909"/>
    <w:rsid w:val="00F02644"/>
    <w:rsid w:val="00F0271E"/>
    <w:rsid w:val="00F02A5B"/>
    <w:rsid w:val="00F035E6"/>
    <w:rsid w:val="00F03727"/>
    <w:rsid w:val="00F04259"/>
    <w:rsid w:val="00F04FC8"/>
    <w:rsid w:val="00F05412"/>
    <w:rsid w:val="00F068E5"/>
    <w:rsid w:val="00F07A5F"/>
    <w:rsid w:val="00F10DD8"/>
    <w:rsid w:val="00F10F88"/>
    <w:rsid w:val="00F117DF"/>
    <w:rsid w:val="00F11D8E"/>
    <w:rsid w:val="00F11F52"/>
    <w:rsid w:val="00F12DD9"/>
    <w:rsid w:val="00F13739"/>
    <w:rsid w:val="00F14329"/>
    <w:rsid w:val="00F145A5"/>
    <w:rsid w:val="00F14D4B"/>
    <w:rsid w:val="00F162F0"/>
    <w:rsid w:val="00F16D74"/>
    <w:rsid w:val="00F200D1"/>
    <w:rsid w:val="00F20AA2"/>
    <w:rsid w:val="00F213E5"/>
    <w:rsid w:val="00F2146B"/>
    <w:rsid w:val="00F214CA"/>
    <w:rsid w:val="00F21BB1"/>
    <w:rsid w:val="00F21DFF"/>
    <w:rsid w:val="00F2250B"/>
    <w:rsid w:val="00F2270E"/>
    <w:rsid w:val="00F22D4C"/>
    <w:rsid w:val="00F233B4"/>
    <w:rsid w:val="00F23B42"/>
    <w:rsid w:val="00F246D3"/>
    <w:rsid w:val="00F24DD1"/>
    <w:rsid w:val="00F24F5B"/>
    <w:rsid w:val="00F26033"/>
    <w:rsid w:val="00F26469"/>
    <w:rsid w:val="00F2726A"/>
    <w:rsid w:val="00F279B5"/>
    <w:rsid w:val="00F27A29"/>
    <w:rsid w:val="00F30778"/>
    <w:rsid w:val="00F31225"/>
    <w:rsid w:val="00F31728"/>
    <w:rsid w:val="00F31C45"/>
    <w:rsid w:val="00F31EE3"/>
    <w:rsid w:val="00F323E7"/>
    <w:rsid w:val="00F32E31"/>
    <w:rsid w:val="00F33A6D"/>
    <w:rsid w:val="00F34283"/>
    <w:rsid w:val="00F34FB7"/>
    <w:rsid w:val="00F35254"/>
    <w:rsid w:val="00F35659"/>
    <w:rsid w:val="00F3649A"/>
    <w:rsid w:val="00F36A0F"/>
    <w:rsid w:val="00F37DBC"/>
    <w:rsid w:val="00F41861"/>
    <w:rsid w:val="00F41BBA"/>
    <w:rsid w:val="00F42851"/>
    <w:rsid w:val="00F42AA2"/>
    <w:rsid w:val="00F4303A"/>
    <w:rsid w:val="00F434DD"/>
    <w:rsid w:val="00F43A2C"/>
    <w:rsid w:val="00F44B1E"/>
    <w:rsid w:val="00F455EB"/>
    <w:rsid w:val="00F45A81"/>
    <w:rsid w:val="00F4607B"/>
    <w:rsid w:val="00F46A24"/>
    <w:rsid w:val="00F470E6"/>
    <w:rsid w:val="00F477FA"/>
    <w:rsid w:val="00F50203"/>
    <w:rsid w:val="00F510E3"/>
    <w:rsid w:val="00F520F9"/>
    <w:rsid w:val="00F52395"/>
    <w:rsid w:val="00F5278D"/>
    <w:rsid w:val="00F52928"/>
    <w:rsid w:val="00F52CDE"/>
    <w:rsid w:val="00F53A66"/>
    <w:rsid w:val="00F53B41"/>
    <w:rsid w:val="00F53F99"/>
    <w:rsid w:val="00F547EE"/>
    <w:rsid w:val="00F54CA7"/>
    <w:rsid w:val="00F557CC"/>
    <w:rsid w:val="00F557FE"/>
    <w:rsid w:val="00F56FC8"/>
    <w:rsid w:val="00F57227"/>
    <w:rsid w:val="00F57B1A"/>
    <w:rsid w:val="00F57BDF"/>
    <w:rsid w:val="00F6152A"/>
    <w:rsid w:val="00F6164A"/>
    <w:rsid w:val="00F61B5C"/>
    <w:rsid w:val="00F62448"/>
    <w:rsid w:val="00F62BCE"/>
    <w:rsid w:val="00F62F7C"/>
    <w:rsid w:val="00F6326E"/>
    <w:rsid w:val="00F634DE"/>
    <w:rsid w:val="00F635F6"/>
    <w:rsid w:val="00F63685"/>
    <w:rsid w:val="00F6384C"/>
    <w:rsid w:val="00F63AA1"/>
    <w:rsid w:val="00F63F71"/>
    <w:rsid w:val="00F63FA5"/>
    <w:rsid w:val="00F649DD"/>
    <w:rsid w:val="00F64F9D"/>
    <w:rsid w:val="00F65667"/>
    <w:rsid w:val="00F65B3A"/>
    <w:rsid w:val="00F66C8E"/>
    <w:rsid w:val="00F66CCE"/>
    <w:rsid w:val="00F675D6"/>
    <w:rsid w:val="00F7109D"/>
    <w:rsid w:val="00F7283E"/>
    <w:rsid w:val="00F72863"/>
    <w:rsid w:val="00F72919"/>
    <w:rsid w:val="00F72B8F"/>
    <w:rsid w:val="00F72EC0"/>
    <w:rsid w:val="00F72ED7"/>
    <w:rsid w:val="00F73960"/>
    <w:rsid w:val="00F74289"/>
    <w:rsid w:val="00F743FB"/>
    <w:rsid w:val="00F746B6"/>
    <w:rsid w:val="00F74DAE"/>
    <w:rsid w:val="00F75CE7"/>
    <w:rsid w:val="00F75E00"/>
    <w:rsid w:val="00F762F4"/>
    <w:rsid w:val="00F802E7"/>
    <w:rsid w:val="00F807A0"/>
    <w:rsid w:val="00F8165B"/>
    <w:rsid w:val="00F82433"/>
    <w:rsid w:val="00F82BE8"/>
    <w:rsid w:val="00F837CA"/>
    <w:rsid w:val="00F84187"/>
    <w:rsid w:val="00F8476C"/>
    <w:rsid w:val="00F852EF"/>
    <w:rsid w:val="00F85547"/>
    <w:rsid w:val="00F8624D"/>
    <w:rsid w:val="00F877DE"/>
    <w:rsid w:val="00F901CA"/>
    <w:rsid w:val="00F90520"/>
    <w:rsid w:val="00F90E43"/>
    <w:rsid w:val="00F91914"/>
    <w:rsid w:val="00F92E56"/>
    <w:rsid w:val="00F93159"/>
    <w:rsid w:val="00F9382C"/>
    <w:rsid w:val="00F9398D"/>
    <w:rsid w:val="00F93CFF"/>
    <w:rsid w:val="00F9509F"/>
    <w:rsid w:val="00F95B5F"/>
    <w:rsid w:val="00F962DE"/>
    <w:rsid w:val="00F97E34"/>
    <w:rsid w:val="00FA0194"/>
    <w:rsid w:val="00FA073A"/>
    <w:rsid w:val="00FA128A"/>
    <w:rsid w:val="00FA14DF"/>
    <w:rsid w:val="00FA16C1"/>
    <w:rsid w:val="00FA2225"/>
    <w:rsid w:val="00FA22EC"/>
    <w:rsid w:val="00FA2308"/>
    <w:rsid w:val="00FA2FC6"/>
    <w:rsid w:val="00FA305F"/>
    <w:rsid w:val="00FA3745"/>
    <w:rsid w:val="00FA3D93"/>
    <w:rsid w:val="00FA4A81"/>
    <w:rsid w:val="00FA5A40"/>
    <w:rsid w:val="00FA5E69"/>
    <w:rsid w:val="00FA6CA1"/>
    <w:rsid w:val="00FA70FE"/>
    <w:rsid w:val="00FA7B79"/>
    <w:rsid w:val="00FB00A5"/>
    <w:rsid w:val="00FB00B3"/>
    <w:rsid w:val="00FB063F"/>
    <w:rsid w:val="00FB1185"/>
    <w:rsid w:val="00FB1225"/>
    <w:rsid w:val="00FB1A32"/>
    <w:rsid w:val="00FB1BF2"/>
    <w:rsid w:val="00FB210C"/>
    <w:rsid w:val="00FB2458"/>
    <w:rsid w:val="00FB2DB2"/>
    <w:rsid w:val="00FB428B"/>
    <w:rsid w:val="00FB4441"/>
    <w:rsid w:val="00FB4AF2"/>
    <w:rsid w:val="00FB4CDD"/>
    <w:rsid w:val="00FB516B"/>
    <w:rsid w:val="00FB574F"/>
    <w:rsid w:val="00FB596E"/>
    <w:rsid w:val="00FB5E5C"/>
    <w:rsid w:val="00FB65CA"/>
    <w:rsid w:val="00FB6DA4"/>
    <w:rsid w:val="00FB6E8C"/>
    <w:rsid w:val="00FB7156"/>
    <w:rsid w:val="00FB7747"/>
    <w:rsid w:val="00FB7BFF"/>
    <w:rsid w:val="00FB7FFC"/>
    <w:rsid w:val="00FC0390"/>
    <w:rsid w:val="00FC0395"/>
    <w:rsid w:val="00FC0B53"/>
    <w:rsid w:val="00FC0B95"/>
    <w:rsid w:val="00FC0CB0"/>
    <w:rsid w:val="00FC1161"/>
    <w:rsid w:val="00FC22C4"/>
    <w:rsid w:val="00FC306D"/>
    <w:rsid w:val="00FC308B"/>
    <w:rsid w:val="00FC3FAB"/>
    <w:rsid w:val="00FC4BF9"/>
    <w:rsid w:val="00FC4D82"/>
    <w:rsid w:val="00FC575D"/>
    <w:rsid w:val="00FC75F1"/>
    <w:rsid w:val="00FC791A"/>
    <w:rsid w:val="00FD0190"/>
    <w:rsid w:val="00FD0333"/>
    <w:rsid w:val="00FD0F9B"/>
    <w:rsid w:val="00FD0FD5"/>
    <w:rsid w:val="00FD0FEF"/>
    <w:rsid w:val="00FD1695"/>
    <w:rsid w:val="00FD1E93"/>
    <w:rsid w:val="00FD2A2E"/>
    <w:rsid w:val="00FD2C63"/>
    <w:rsid w:val="00FD367A"/>
    <w:rsid w:val="00FD369A"/>
    <w:rsid w:val="00FD3A4B"/>
    <w:rsid w:val="00FD3E54"/>
    <w:rsid w:val="00FD47EC"/>
    <w:rsid w:val="00FD4C59"/>
    <w:rsid w:val="00FD671A"/>
    <w:rsid w:val="00FD67D0"/>
    <w:rsid w:val="00FD6CAD"/>
    <w:rsid w:val="00FD6E7A"/>
    <w:rsid w:val="00FD7C54"/>
    <w:rsid w:val="00FE0D3E"/>
    <w:rsid w:val="00FE18F5"/>
    <w:rsid w:val="00FE2060"/>
    <w:rsid w:val="00FE2350"/>
    <w:rsid w:val="00FE259D"/>
    <w:rsid w:val="00FE263E"/>
    <w:rsid w:val="00FE2DE6"/>
    <w:rsid w:val="00FE3503"/>
    <w:rsid w:val="00FE4B5E"/>
    <w:rsid w:val="00FE50EA"/>
    <w:rsid w:val="00FE5419"/>
    <w:rsid w:val="00FE5E0C"/>
    <w:rsid w:val="00FE6782"/>
    <w:rsid w:val="00FE6900"/>
    <w:rsid w:val="00FE6AE9"/>
    <w:rsid w:val="00FE74E8"/>
    <w:rsid w:val="00FE7FE5"/>
    <w:rsid w:val="00FF0F00"/>
    <w:rsid w:val="00FF23B6"/>
    <w:rsid w:val="00FF2753"/>
    <w:rsid w:val="00FF353C"/>
    <w:rsid w:val="00FF3876"/>
    <w:rsid w:val="00FF3B5E"/>
    <w:rsid w:val="00FF3B65"/>
    <w:rsid w:val="00FF48B1"/>
    <w:rsid w:val="00FF54F3"/>
    <w:rsid w:val="00FF56C0"/>
    <w:rsid w:val="00FF5AD1"/>
    <w:rsid w:val="00FF5B73"/>
    <w:rsid w:val="00FF5F54"/>
    <w:rsid w:val="00FF642E"/>
    <w:rsid w:val="00FF6509"/>
    <w:rsid w:val="00FF6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C33708"/>
  <w15:chartTrackingRefBased/>
  <w15:docId w15:val="{DEA4E015-85C4-4A00-ADCE-50F71FB8C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ro-RO" w:eastAsia="ja-JP"/>
    </w:rPr>
  </w:style>
  <w:style w:type="paragraph" w:styleId="Heading1">
    <w:name w:val="heading 1"/>
    <w:basedOn w:val="Normal"/>
    <w:next w:val="Normal"/>
    <w:link w:val="Heading1Char"/>
    <w:autoRedefine/>
    <w:qFormat/>
    <w:rsid w:val="00CC0133"/>
    <w:pPr>
      <w:keepNext/>
      <w:widowControl w:val="0"/>
      <w:tabs>
        <w:tab w:val="left" w:pos="4083"/>
      </w:tabs>
      <w:kinsoku w:val="0"/>
      <w:overflowPunct w:val="0"/>
      <w:autoSpaceDE w:val="0"/>
      <w:autoSpaceDN w:val="0"/>
      <w:spacing w:line="276" w:lineRule="auto"/>
      <w:jc w:val="both"/>
      <w:outlineLvl w:val="0"/>
    </w:pPr>
    <w:rPr>
      <w:b/>
      <w:szCs w:val="28"/>
      <w:lang w:val="en-US" w:eastAsia="en-US"/>
    </w:rPr>
  </w:style>
  <w:style w:type="paragraph" w:styleId="Heading2">
    <w:name w:val="heading 2"/>
    <w:basedOn w:val="Normal"/>
    <w:next w:val="Normal"/>
    <w:link w:val="Heading2Char"/>
    <w:autoRedefine/>
    <w:qFormat/>
    <w:rsid w:val="00E05262"/>
    <w:pPr>
      <w:keepNext/>
      <w:jc w:val="both"/>
      <w:outlineLvl w:val="1"/>
    </w:pPr>
    <w:rPr>
      <w:b/>
      <w:bCs/>
      <w:lang w:val="en-GB" w:eastAsia="en-US"/>
    </w:rPr>
  </w:style>
  <w:style w:type="paragraph" w:styleId="Heading3">
    <w:name w:val="heading 3"/>
    <w:basedOn w:val="Normal"/>
    <w:next w:val="Normal"/>
    <w:link w:val="Heading3Char"/>
    <w:autoRedefine/>
    <w:qFormat/>
    <w:rsid w:val="00495394"/>
    <w:pPr>
      <w:keepNext/>
      <w:widowControl w:val="0"/>
      <w:autoSpaceDE w:val="0"/>
      <w:autoSpaceDN w:val="0"/>
      <w:spacing w:line="276" w:lineRule="auto"/>
      <w:jc w:val="both"/>
      <w:outlineLvl w:val="2"/>
    </w:pPr>
    <w:rPr>
      <w:rFonts w:eastAsia="Times New Roman"/>
      <w:b/>
      <w:bCs/>
      <w:noProof/>
      <w:szCs w:val="28"/>
      <w:lang w:eastAsia="en-US"/>
    </w:rPr>
  </w:style>
  <w:style w:type="paragraph" w:styleId="Heading4">
    <w:name w:val="heading 4"/>
    <w:basedOn w:val="Normal"/>
    <w:next w:val="Normal"/>
    <w:link w:val="Heading4Char"/>
    <w:qFormat/>
    <w:rsid w:val="003818EA"/>
    <w:pPr>
      <w:keepNext/>
      <w:spacing w:before="240" w:after="60"/>
      <w:outlineLvl w:val="3"/>
    </w:pPr>
    <w:rPr>
      <w:b/>
      <w:bCs/>
      <w:sz w:val="28"/>
      <w:szCs w:val="28"/>
      <w:lang w:val="en-US" w:eastAsia="en-US"/>
    </w:rPr>
  </w:style>
  <w:style w:type="paragraph" w:styleId="Heading5">
    <w:name w:val="heading 5"/>
    <w:basedOn w:val="Normal"/>
    <w:next w:val="Normal"/>
    <w:link w:val="Heading5Char"/>
    <w:qFormat/>
    <w:rsid w:val="003818EA"/>
    <w:pPr>
      <w:spacing w:before="240" w:after="60"/>
      <w:outlineLvl w:val="4"/>
    </w:pPr>
    <w:rPr>
      <w:rFonts w:ascii="Verdana" w:hAnsi="Verdana"/>
      <w:b/>
      <w:bCs/>
      <w:i/>
      <w:iCs/>
      <w:sz w:val="26"/>
      <w:szCs w:val="26"/>
      <w:lang w:val="en-GB" w:eastAsia="en-US"/>
    </w:rPr>
  </w:style>
  <w:style w:type="paragraph" w:styleId="Heading6">
    <w:name w:val="heading 6"/>
    <w:basedOn w:val="Normal"/>
    <w:next w:val="Normal"/>
    <w:link w:val="Heading6Char"/>
    <w:qFormat/>
    <w:rsid w:val="003818EA"/>
    <w:pPr>
      <w:keepNext/>
      <w:widowControl w:val="0"/>
      <w:autoSpaceDE w:val="0"/>
      <w:autoSpaceDN w:val="0"/>
      <w:jc w:val="center"/>
      <w:outlineLvl w:val="5"/>
    </w:pPr>
    <w:rPr>
      <w:b/>
      <w:bCs/>
      <w:sz w:val="28"/>
      <w:szCs w:val="28"/>
      <w:lang w:val="en-US" w:eastAsia="en-US"/>
    </w:rPr>
  </w:style>
  <w:style w:type="paragraph" w:styleId="Heading7">
    <w:name w:val="heading 7"/>
    <w:basedOn w:val="Normal"/>
    <w:next w:val="Normal"/>
    <w:link w:val="Heading7Char"/>
    <w:qFormat/>
    <w:rsid w:val="003818EA"/>
    <w:pPr>
      <w:spacing w:before="240" w:after="60"/>
      <w:outlineLvl w:val="6"/>
    </w:pPr>
    <w:rPr>
      <w:lang w:val="en-GB" w:eastAsia="en-US"/>
    </w:rPr>
  </w:style>
  <w:style w:type="paragraph" w:styleId="Heading8">
    <w:name w:val="heading 8"/>
    <w:basedOn w:val="Normal"/>
    <w:next w:val="Normal"/>
    <w:link w:val="Heading8Char"/>
    <w:qFormat/>
    <w:rsid w:val="003818EA"/>
    <w:pPr>
      <w:keepNext/>
      <w:widowControl w:val="0"/>
      <w:autoSpaceDE w:val="0"/>
      <w:autoSpaceDN w:val="0"/>
      <w:jc w:val="both"/>
      <w:outlineLvl w:val="7"/>
    </w:pPr>
    <w:rPr>
      <w:rFonts w:ascii="Garamond" w:hAnsi="Garamond" w:cs="Garamond"/>
      <w:b/>
      <w:bCs/>
      <w:smallCaps/>
      <w:spacing w:val="6"/>
      <w:sz w:val="20"/>
      <w:szCs w:val="20"/>
      <w:lang w:val="en-US" w:eastAsia="en-US"/>
    </w:rPr>
  </w:style>
  <w:style w:type="paragraph" w:styleId="Heading9">
    <w:name w:val="heading 9"/>
    <w:basedOn w:val="Normal"/>
    <w:next w:val="Normal"/>
    <w:link w:val="Heading9Char"/>
    <w:qFormat/>
    <w:rsid w:val="003818EA"/>
    <w:pPr>
      <w:keepNext/>
      <w:widowControl w:val="0"/>
      <w:autoSpaceDE w:val="0"/>
      <w:autoSpaceDN w:val="0"/>
      <w:outlineLvl w:val="8"/>
    </w:pPr>
    <w:rPr>
      <w:rFonts w:ascii="Arial" w:hAnsi="Arial" w:cs="Arial"/>
      <w:b/>
      <w:bCs/>
      <w:color w:val="000000"/>
      <w:spacing w:val="6"/>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25223"/>
    <w:pPr>
      <w:autoSpaceDE w:val="0"/>
      <w:autoSpaceDN w:val="0"/>
      <w:adjustRightInd w:val="0"/>
    </w:pPr>
    <w:rPr>
      <w:color w:val="000000"/>
      <w:sz w:val="24"/>
      <w:szCs w:val="24"/>
      <w:lang w:val="ro-RO" w:eastAsia="ja-JP"/>
    </w:rPr>
  </w:style>
  <w:style w:type="table" w:styleId="TableGrid">
    <w:name w:val="Table Grid"/>
    <w:basedOn w:val="TableNormal"/>
    <w:uiPriority w:val="39"/>
    <w:rsid w:val="000562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ingle space,footnote text,FOOTNOTES,fn,Reference,Footnote Text Char Char,Fußnote,Podrozdział,Footnote,fn Char Char Char,fn Char Char,Fußnote Char Char Char,Fußnote Char,Fußnote Char Char Char Char,stile 1,Footnote1,ft,Footnote2,Footnote3"/>
    <w:basedOn w:val="Normal"/>
    <w:link w:val="FootnoteTextChar"/>
    <w:uiPriority w:val="99"/>
    <w:rsid w:val="001F4FA6"/>
    <w:rPr>
      <w:sz w:val="20"/>
      <w:szCs w:val="20"/>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1F4FA6"/>
    <w:rPr>
      <w:vertAlign w:val="superscript"/>
    </w:rPr>
  </w:style>
  <w:style w:type="paragraph" w:styleId="Footer">
    <w:name w:val="footer"/>
    <w:basedOn w:val="Normal"/>
    <w:link w:val="FooterChar"/>
    <w:uiPriority w:val="99"/>
    <w:rsid w:val="007C09A0"/>
    <w:pPr>
      <w:tabs>
        <w:tab w:val="center" w:pos="4536"/>
        <w:tab w:val="right" w:pos="9072"/>
      </w:tabs>
    </w:pPr>
  </w:style>
  <w:style w:type="character" w:styleId="PageNumber">
    <w:name w:val="page number"/>
    <w:basedOn w:val="DefaultParagraphFont"/>
    <w:rsid w:val="007C09A0"/>
  </w:style>
  <w:style w:type="paragraph" w:styleId="Header">
    <w:name w:val="header"/>
    <w:basedOn w:val="Normal"/>
    <w:link w:val="HeaderChar"/>
    <w:rsid w:val="003818EA"/>
    <w:pPr>
      <w:tabs>
        <w:tab w:val="center" w:pos="4320"/>
        <w:tab w:val="right" w:pos="8640"/>
      </w:tabs>
    </w:pPr>
    <w:rPr>
      <w:lang w:val="en-US" w:eastAsia="en-US"/>
    </w:rPr>
  </w:style>
  <w:style w:type="character" w:styleId="Hyperlink">
    <w:name w:val="Hyperlink"/>
    <w:uiPriority w:val="99"/>
    <w:rsid w:val="003818EA"/>
    <w:rPr>
      <w:color w:val="0000FF"/>
      <w:u w:val="single"/>
    </w:rPr>
  </w:style>
  <w:style w:type="paragraph" w:styleId="NormalWeb">
    <w:name w:val="Normal (Web)"/>
    <w:basedOn w:val="Normal"/>
    <w:rsid w:val="003818EA"/>
    <w:pPr>
      <w:spacing w:before="100" w:beforeAutospacing="1" w:after="100" w:afterAutospacing="1" w:line="240" w:lineRule="atLeast"/>
    </w:pPr>
    <w:rPr>
      <w:rFonts w:ascii="Verdana" w:eastAsia="Times New Roman" w:hAnsi="Verdana"/>
      <w:sz w:val="20"/>
      <w:szCs w:val="20"/>
      <w:lang w:val="en-US" w:eastAsia="en-US"/>
    </w:rPr>
  </w:style>
  <w:style w:type="paragraph" w:styleId="ListParagraph">
    <w:name w:val="List Paragraph"/>
    <w:aliases w:val="Normal bullet 2,List Paragraph1,body 2,List Paragraph11,List Paragraph111,Antes de enumeración,Listă colorată - Accentuare 11,Bullet,Citation List,Normal2,Akapit z listą BS,Outlines a.b.c.,List_Paragraph,Multilevel para_II"/>
    <w:basedOn w:val="Normal"/>
    <w:link w:val="ListParagraphChar"/>
    <w:uiPriority w:val="34"/>
    <w:qFormat/>
    <w:rsid w:val="003818EA"/>
    <w:pPr>
      <w:ind w:left="720"/>
    </w:pPr>
    <w:rPr>
      <w:rFonts w:eastAsia="Times New Roman"/>
      <w:lang w:val="en-US" w:eastAsia="en-US"/>
    </w:rPr>
  </w:style>
  <w:style w:type="character" w:styleId="Strong">
    <w:name w:val="Strong"/>
    <w:uiPriority w:val="22"/>
    <w:qFormat/>
    <w:rsid w:val="003818EA"/>
    <w:rPr>
      <w:b/>
      <w:bCs/>
    </w:rPr>
  </w:style>
  <w:style w:type="character" w:styleId="FollowedHyperlink">
    <w:name w:val="FollowedHyperlink"/>
    <w:uiPriority w:val="99"/>
    <w:rsid w:val="003818EA"/>
    <w:rPr>
      <w:color w:val="800080"/>
      <w:u w:val="single"/>
    </w:rPr>
  </w:style>
  <w:style w:type="paragraph" w:styleId="BalloonText">
    <w:name w:val="Balloon Text"/>
    <w:basedOn w:val="Normal"/>
    <w:link w:val="BalloonTextChar"/>
    <w:rsid w:val="003818EA"/>
    <w:rPr>
      <w:rFonts w:ascii="Tahoma" w:hAnsi="Tahoma"/>
      <w:sz w:val="16"/>
      <w:szCs w:val="16"/>
      <w:lang w:val="en-US" w:eastAsia="en-US"/>
    </w:rPr>
  </w:style>
  <w:style w:type="character" w:customStyle="1" w:styleId="BalloonTextChar">
    <w:name w:val="Balloon Text Char"/>
    <w:link w:val="BalloonText"/>
    <w:rsid w:val="003818EA"/>
    <w:rPr>
      <w:rFonts w:ascii="Tahoma" w:hAnsi="Tahoma"/>
      <w:sz w:val="16"/>
      <w:szCs w:val="16"/>
      <w:lang w:val="en-US" w:eastAsia="en-US" w:bidi="ar-SA"/>
    </w:rPr>
  </w:style>
  <w:style w:type="character" w:styleId="CommentReference">
    <w:name w:val="annotation reference"/>
    <w:uiPriority w:val="99"/>
    <w:rsid w:val="003818EA"/>
    <w:rPr>
      <w:sz w:val="16"/>
      <w:szCs w:val="16"/>
    </w:rPr>
  </w:style>
  <w:style w:type="paragraph" w:styleId="CommentText">
    <w:name w:val="annotation text"/>
    <w:basedOn w:val="Normal"/>
    <w:link w:val="CommentTextChar"/>
    <w:rsid w:val="003818EA"/>
    <w:rPr>
      <w:sz w:val="20"/>
      <w:szCs w:val="20"/>
      <w:lang w:val="en-US" w:eastAsia="en-US"/>
    </w:rPr>
  </w:style>
  <w:style w:type="character" w:customStyle="1" w:styleId="CommentTextChar">
    <w:name w:val="Comment Text Char"/>
    <w:link w:val="CommentText"/>
    <w:rsid w:val="003818EA"/>
    <w:rPr>
      <w:lang w:val="en-US" w:eastAsia="en-US" w:bidi="ar-SA"/>
    </w:rPr>
  </w:style>
  <w:style w:type="paragraph" w:styleId="CommentSubject">
    <w:name w:val="annotation subject"/>
    <w:basedOn w:val="CommentText"/>
    <w:next w:val="CommentText"/>
    <w:link w:val="CommentSubjectChar"/>
    <w:rsid w:val="003818EA"/>
    <w:rPr>
      <w:b/>
      <w:bCs/>
    </w:rPr>
  </w:style>
  <w:style w:type="character" w:customStyle="1" w:styleId="CommentSubjectChar">
    <w:name w:val="Comment Subject Char"/>
    <w:link w:val="CommentSubject"/>
    <w:rsid w:val="003818EA"/>
    <w:rPr>
      <w:b/>
      <w:bCs/>
      <w:lang w:val="en-US" w:eastAsia="en-US" w:bidi="ar-SA"/>
    </w:rPr>
  </w:style>
  <w:style w:type="paragraph" w:customStyle="1" w:styleId="CharChar1CaracterCaracterCharChar1CaracterChar">
    <w:name w:val="Char Char1 Caracter Caracter Char Char1 Caracter Char"/>
    <w:aliases w:val=" Caracter Caracter Caracter Caracter Char Char Caracter Caracter Char Char, Char Char1 Caracter Caracter Char Char1 Caracter Char"/>
    <w:basedOn w:val="Normal"/>
    <w:rsid w:val="003818EA"/>
    <w:rPr>
      <w:rFonts w:eastAsia="Times New Roman"/>
      <w:lang w:val="pl-PL" w:eastAsia="pl-PL"/>
    </w:rPr>
  </w:style>
  <w:style w:type="character" w:customStyle="1" w:styleId="tpa1">
    <w:name w:val="tpa1"/>
    <w:basedOn w:val="DefaultParagraphFont"/>
    <w:rsid w:val="003818EA"/>
  </w:style>
  <w:style w:type="paragraph" w:customStyle="1" w:styleId="BodyText31">
    <w:name w:val="Body Text 31"/>
    <w:basedOn w:val="Normal"/>
    <w:rsid w:val="003818EA"/>
    <w:pPr>
      <w:tabs>
        <w:tab w:val="left" w:pos="720"/>
      </w:tabs>
      <w:overflowPunct w:val="0"/>
      <w:autoSpaceDE w:val="0"/>
      <w:autoSpaceDN w:val="0"/>
      <w:adjustRightInd w:val="0"/>
      <w:jc w:val="both"/>
      <w:textAlignment w:val="baseline"/>
    </w:pPr>
    <w:rPr>
      <w:rFonts w:eastAsia="Times New Roman"/>
      <w:sz w:val="20"/>
      <w:szCs w:val="20"/>
      <w:lang w:val="en-US" w:eastAsia="ro-RO"/>
    </w:rPr>
  </w:style>
  <w:style w:type="paragraph" w:styleId="BodyText">
    <w:name w:val="Body Text"/>
    <w:basedOn w:val="Normal"/>
    <w:link w:val="BodyTextChar"/>
    <w:rsid w:val="003818EA"/>
    <w:pPr>
      <w:spacing w:after="120"/>
    </w:pPr>
    <w:rPr>
      <w:rFonts w:ascii="Verdana" w:hAnsi="Verdana"/>
      <w:lang w:val="en-GB" w:eastAsia="en-US"/>
    </w:rPr>
  </w:style>
  <w:style w:type="paragraph" w:customStyle="1" w:styleId="CVTitle">
    <w:name w:val="CV Title"/>
    <w:basedOn w:val="Normal"/>
    <w:rsid w:val="003818EA"/>
    <w:pPr>
      <w:suppressAutoHyphens/>
      <w:ind w:left="113" w:right="113"/>
      <w:jc w:val="right"/>
    </w:pPr>
    <w:rPr>
      <w:rFonts w:ascii="Arial Narrow" w:eastAsia="Times New Roman" w:hAnsi="Arial Narrow"/>
      <w:b/>
      <w:bCs/>
      <w:spacing w:val="10"/>
      <w:sz w:val="28"/>
      <w:szCs w:val="20"/>
      <w:lang w:val="fr-FR" w:eastAsia="ar-SA"/>
    </w:rPr>
  </w:style>
  <w:style w:type="paragraph" w:customStyle="1" w:styleId="CVHeading1">
    <w:name w:val="CV Heading 1"/>
    <w:basedOn w:val="Normal"/>
    <w:next w:val="Normal"/>
    <w:rsid w:val="003818EA"/>
    <w:pPr>
      <w:suppressAutoHyphens/>
      <w:spacing w:before="74"/>
      <w:ind w:left="113" w:right="113"/>
      <w:jc w:val="right"/>
    </w:pPr>
    <w:rPr>
      <w:rFonts w:ascii="Arial Narrow" w:eastAsia="Times New Roman" w:hAnsi="Arial Narrow"/>
      <w:b/>
      <w:szCs w:val="20"/>
      <w:lang w:eastAsia="ar-SA"/>
    </w:rPr>
  </w:style>
  <w:style w:type="paragraph" w:customStyle="1" w:styleId="CVHeading2">
    <w:name w:val="CV Heading 2"/>
    <w:basedOn w:val="CVHeading1"/>
    <w:next w:val="Normal"/>
    <w:rsid w:val="003818EA"/>
    <w:pPr>
      <w:spacing w:before="0"/>
    </w:pPr>
    <w:rPr>
      <w:b w:val="0"/>
      <w:sz w:val="22"/>
    </w:rPr>
  </w:style>
  <w:style w:type="paragraph" w:customStyle="1" w:styleId="CVHeading2-FirstLine">
    <w:name w:val="CV Heading 2 - First Line"/>
    <w:basedOn w:val="CVHeading2"/>
    <w:next w:val="CVHeading2"/>
    <w:rsid w:val="003818EA"/>
    <w:pPr>
      <w:spacing w:before="74"/>
    </w:pPr>
  </w:style>
  <w:style w:type="paragraph" w:customStyle="1" w:styleId="CVHeading3">
    <w:name w:val="CV Heading 3"/>
    <w:basedOn w:val="Normal"/>
    <w:next w:val="Normal"/>
    <w:rsid w:val="003818EA"/>
    <w:pPr>
      <w:suppressAutoHyphens/>
      <w:ind w:left="113" w:right="113"/>
      <w:jc w:val="right"/>
      <w:textAlignment w:val="center"/>
    </w:pPr>
    <w:rPr>
      <w:rFonts w:ascii="Arial Narrow" w:eastAsia="Times New Roman" w:hAnsi="Arial Narrow"/>
      <w:sz w:val="20"/>
      <w:szCs w:val="20"/>
      <w:lang w:eastAsia="ar-SA"/>
    </w:rPr>
  </w:style>
  <w:style w:type="paragraph" w:customStyle="1" w:styleId="CVHeading3-FirstLine">
    <w:name w:val="CV Heading 3 - First Line"/>
    <w:basedOn w:val="CVHeading3"/>
    <w:next w:val="CVHeading3"/>
    <w:rsid w:val="003818EA"/>
    <w:pPr>
      <w:spacing w:before="74"/>
    </w:pPr>
  </w:style>
  <w:style w:type="paragraph" w:customStyle="1" w:styleId="CVHeadingLanguage">
    <w:name w:val="CV Heading Language"/>
    <w:basedOn w:val="CVHeading2"/>
    <w:next w:val="LevelAssessment-Code"/>
    <w:rsid w:val="003818EA"/>
    <w:rPr>
      <w:b/>
    </w:rPr>
  </w:style>
  <w:style w:type="paragraph" w:customStyle="1" w:styleId="LevelAssessment-Code">
    <w:name w:val="Level Assessment - Code"/>
    <w:basedOn w:val="Normal"/>
    <w:next w:val="LevelAssessment-Description"/>
    <w:rsid w:val="003818EA"/>
    <w:pPr>
      <w:suppressAutoHyphens/>
      <w:ind w:left="28"/>
      <w:jc w:val="center"/>
    </w:pPr>
    <w:rPr>
      <w:rFonts w:ascii="Arial Narrow" w:eastAsia="Times New Roman" w:hAnsi="Arial Narrow"/>
      <w:sz w:val="18"/>
      <w:szCs w:val="20"/>
      <w:lang w:eastAsia="ar-SA"/>
    </w:rPr>
  </w:style>
  <w:style w:type="paragraph" w:customStyle="1" w:styleId="LevelAssessment-Description">
    <w:name w:val="Level Assessment - Description"/>
    <w:basedOn w:val="LevelAssessment-Code"/>
    <w:next w:val="LevelAssessment-Code"/>
    <w:rsid w:val="003818EA"/>
    <w:pPr>
      <w:textAlignment w:val="bottom"/>
    </w:pPr>
  </w:style>
  <w:style w:type="paragraph" w:customStyle="1" w:styleId="CVHeadingLevel">
    <w:name w:val="CV Heading Level"/>
    <w:basedOn w:val="CVHeading3"/>
    <w:next w:val="Normal"/>
    <w:rsid w:val="003818EA"/>
    <w:rPr>
      <w:i/>
    </w:rPr>
  </w:style>
  <w:style w:type="paragraph" w:customStyle="1" w:styleId="LevelAssessment-Heading1">
    <w:name w:val="Level Assessment - Heading 1"/>
    <w:basedOn w:val="LevelAssessment-Code"/>
    <w:rsid w:val="003818EA"/>
    <w:pPr>
      <w:ind w:left="57" w:right="57"/>
    </w:pPr>
    <w:rPr>
      <w:b/>
      <w:sz w:val="22"/>
    </w:rPr>
  </w:style>
  <w:style w:type="paragraph" w:customStyle="1" w:styleId="LevelAssessment-Heading2">
    <w:name w:val="Level Assessment - Heading 2"/>
    <w:basedOn w:val="Normal"/>
    <w:rsid w:val="003818EA"/>
    <w:pPr>
      <w:suppressAutoHyphens/>
      <w:ind w:left="57" w:right="57"/>
      <w:jc w:val="center"/>
    </w:pPr>
    <w:rPr>
      <w:rFonts w:ascii="Arial Narrow" w:eastAsia="Times New Roman" w:hAnsi="Arial Narrow"/>
      <w:sz w:val="18"/>
      <w:szCs w:val="20"/>
      <w:lang w:val="en-US" w:eastAsia="ar-SA"/>
    </w:rPr>
  </w:style>
  <w:style w:type="paragraph" w:customStyle="1" w:styleId="LevelAssessment-Note">
    <w:name w:val="Level Assessment - Note"/>
    <w:basedOn w:val="LevelAssessment-Code"/>
    <w:rsid w:val="003818EA"/>
    <w:pPr>
      <w:ind w:left="113"/>
      <w:jc w:val="left"/>
    </w:pPr>
    <w:rPr>
      <w:i/>
    </w:rPr>
  </w:style>
  <w:style w:type="paragraph" w:customStyle="1" w:styleId="CVMajor-FirstLine">
    <w:name w:val="CV Major - First Line"/>
    <w:basedOn w:val="Normal"/>
    <w:next w:val="Normal"/>
    <w:rsid w:val="003818EA"/>
    <w:pPr>
      <w:suppressAutoHyphens/>
      <w:spacing w:before="74"/>
      <w:ind w:left="113" w:right="113"/>
    </w:pPr>
    <w:rPr>
      <w:rFonts w:ascii="Arial Narrow" w:eastAsia="Times New Roman" w:hAnsi="Arial Narrow"/>
      <w:b/>
      <w:szCs w:val="20"/>
      <w:lang w:eastAsia="ar-SA"/>
    </w:rPr>
  </w:style>
  <w:style w:type="paragraph" w:customStyle="1" w:styleId="CVMedium-FirstLine">
    <w:name w:val="CV Medium - First Line"/>
    <w:basedOn w:val="Normal"/>
    <w:next w:val="Normal"/>
    <w:rsid w:val="003818EA"/>
    <w:pPr>
      <w:suppressAutoHyphens/>
      <w:spacing w:before="74"/>
      <w:ind w:left="113" w:right="113"/>
    </w:pPr>
    <w:rPr>
      <w:rFonts w:ascii="Arial Narrow" w:eastAsia="Times New Roman" w:hAnsi="Arial Narrow"/>
      <w:b/>
      <w:sz w:val="22"/>
      <w:szCs w:val="20"/>
      <w:lang w:eastAsia="ar-SA"/>
    </w:rPr>
  </w:style>
  <w:style w:type="paragraph" w:customStyle="1" w:styleId="CVNormal">
    <w:name w:val="CV Normal"/>
    <w:basedOn w:val="Normal"/>
    <w:rsid w:val="003818EA"/>
    <w:pPr>
      <w:suppressAutoHyphens/>
      <w:ind w:left="113" w:right="113"/>
    </w:pPr>
    <w:rPr>
      <w:rFonts w:ascii="Arial Narrow" w:eastAsia="Times New Roman" w:hAnsi="Arial Narrow"/>
      <w:sz w:val="20"/>
      <w:szCs w:val="20"/>
      <w:lang w:eastAsia="ar-SA"/>
    </w:rPr>
  </w:style>
  <w:style w:type="paragraph" w:customStyle="1" w:styleId="CVSpacer">
    <w:name w:val="CV Spacer"/>
    <w:basedOn w:val="CVNormal"/>
    <w:rsid w:val="003818EA"/>
    <w:rPr>
      <w:sz w:val="4"/>
    </w:rPr>
  </w:style>
  <w:style w:type="paragraph" w:customStyle="1" w:styleId="CVNormal-FirstLine">
    <w:name w:val="CV Normal - First Line"/>
    <w:basedOn w:val="CVNormal"/>
    <w:next w:val="CVNormal"/>
    <w:rsid w:val="003818EA"/>
    <w:pPr>
      <w:spacing w:before="74"/>
    </w:pPr>
  </w:style>
  <w:style w:type="character" w:customStyle="1" w:styleId="do1">
    <w:name w:val="do1"/>
    <w:rsid w:val="003818EA"/>
    <w:rPr>
      <w:b/>
      <w:bCs/>
      <w:sz w:val="26"/>
      <w:szCs w:val="26"/>
    </w:rPr>
  </w:style>
  <w:style w:type="paragraph" w:customStyle="1" w:styleId="WW-Default">
    <w:name w:val="WW-Default"/>
    <w:rsid w:val="003818EA"/>
    <w:pPr>
      <w:widowControl w:val="0"/>
      <w:suppressAutoHyphens/>
      <w:autoSpaceDE w:val="0"/>
    </w:pPr>
    <w:rPr>
      <w:rFonts w:eastAsia="Arial"/>
      <w:color w:val="000000"/>
      <w:sz w:val="24"/>
      <w:szCs w:val="24"/>
      <w:lang w:eastAsia="ar-SA"/>
    </w:rPr>
  </w:style>
  <w:style w:type="character" w:customStyle="1" w:styleId="FootnoteTextChar">
    <w:name w:val="Footnote Text Char"/>
    <w:aliases w:val="single space Char,footnote text Char,FOOTNOTES Char,fn Char,Reference Char,Footnote Text Char Char Char,Fußnote Char1,Podrozdział Char,Footnote Char,fn Char Char Char Char,fn Char Char Char1,Fußnote Char Char Char Char1,stile 1 Char"/>
    <w:link w:val="FootnoteText"/>
    <w:uiPriority w:val="99"/>
    <w:rsid w:val="003818EA"/>
    <w:rPr>
      <w:rFonts w:eastAsia="MS Mincho"/>
      <w:lang w:val="ro-RO" w:eastAsia="ja-JP" w:bidi="ar-SA"/>
    </w:rPr>
  </w:style>
  <w:style w:type="paragraph" w:styleId="HTMLPreformatted">
    <w:name w:val="HTML Preformatted"/>
    <w:basedOn w:val="Normal"/>
    <w:link w:val="HTMLPreformattedChar"/>
    <w:unhideWhenUsed/>
    <w:rsid w:val="00381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link w:val="HTMLPreformatted"/>
    <w:rsid w:val="003818EA"/>
    <w:rPr>
      <w:rFonts w:ascii="Courier New" w:hAnsi="Courier New" w:cs="Courier New"/>
      <w:lang w:val="ro-RO" w:eastAsia="ro-RO" w:bidi="ar-SA"/>
    </w:rPr>
  </w:style>
  <w:style w:type="paragraph" w:customStyle="1" w:styleId="TextArticol">
    <w:name w:val="Text_Articol"/>
    <w:basedOn w:val="Normal"/>
    <w:rsid w:val="003818EA"/>
    <w:pPr>
      <w:numPr>
        <w:numId w:val="1"/>
      </w:numPr>
      <w:spacing w:before="240"/>
      <w:jc w:val="both"/>
    </w:pPr>
    <w:rPr>
      <w:rFonts w:eastAsia="Times New Roman"/>
      <w:lang w:eastAsia="en-US"/>
    </w:rPr>
  </w:style>
  <w:style w:type="paragraph" w:customStyle="1" w:styleId="TextAlineat">
    <w:name w:val="Text_Alineat"/>
    <w:basedOn w:val="Normal"/>
    <w:rsid w:val="003818EA"/>
    <w:pPr>
      <w:numPr>
        <w:ilvl w:val="1"/>
        <w:numId w:val="1"/>
      </w:numPr>
      <w:jc w:val="both"/>
    </w:pPr>
    <w:rPr>
      <w:rFonts w:eastAsia="Times New Roman"/>
      <w:lang w:eastAsia="en-US"/>
    </w:rPr>
  </w:style>
  <w:style w:type="paragraph" w:customStyle="1" w:styleId="TextSubpunct">
    <w:name w:val="Text_Subpunct"/>
    <w:basedOn w:val="Normal"/>
    <w:rsid w:val="003818EA"/>
    <w:pPr>
      <w:numPr>
        <w:ilvl w:val="2"/>
        <w:numId w:val="1"/>
      </w:numPr>
      <w:jc w:val="both"/>
    </w:pPr>
    <w:rPr>
      <w:rFonts w:eastAsia="Times New Roman"/>
      <w:lang w:eastAsia="en-US"/>
    </w:rPr>
  </w:style>
  <w:style w:type="numbering" w:customStyle="1" w:styleId="ListaArtAlinSubpct">
    <w:name w:val="ListaArtAlinSubpct"/>
    <w:rsid w:val="003818EA"/>
    <w:pPr>
      <w:numPr>
        <w:numId w:val="4"/>
      </w:numPr>
    </w:pPr>
  </w:style>
  <w:style w:type="character" w:customStyle="1" w:styleId="Heading1Char">
    <w:name w:val="Heading 1 Char"/>
    <w:link w:val="Heading1"/>
    <w:rsid w:val="00CC0133"/>
    <w:rPr>
      <w:b/>
      <w:sz w:val="24"/>
      <w:szCs w:val="28"/>
    </w:rPr>
  </w:style>
  <w:style w:type="character" w:customStyle="1" w:styleId="Heading3Char">
    <w:name w:val="Heading 3 Char"/>
    <w:link w:val="Heading3"/>
    <w:rsid w:val="00495394"/>
    <w:rPr>
      <w:rFonts w:eastAsia="Times New Roman"/>
      <w:b/>
      <w:bCs/>
      <w:noProof/>
      <w:sz w:val="24"/>
      <w:szCs w:val="28"/>
      <w:lang w:val="ro-RO"/>
    </w:rPr>
  </w:style>
  <w:style w:type="character" w:customStyle="1" w:styleId="Heading6Char">
    <w:name w:val="Heading 6 Char"/>
    <w:link w:val="Heading6"/>
    <w:rsid w:val="003818EA"/>
    <w:rPr>
      <w:b/>
      <w:bCs/>
      <w:sz w:val="28"/>
      <w:szCs w:val="28"/>
      <w:lang w:val="en-US" w:eastAsia="en-US" w:bidi="ar-SA"/>
    </w:rPr>
  </w:style>
  <w:style w:type="character" w:customStyle="1" w:styleId="Heading8Char">
    <w:name w:val="Heading 8 Char"/>
    <w:link w:val="Heading8"/>
    <w:rsid w:val="003818EA"/>
    <w:rPr>
      <w:rFonts w:ascii="Garamond" w:hAnsi="Garamond" w:cs="Garamond"/>
      <w:b/>
      <w:bCs/>
      <w:smallCaps/>
      <w:spacing w:val="6"/>
      <w:lang w:val="en-US" w:eastAsia="en-US" w:bidi="ar-SA"/>
    </w:rPr>
  </w:style>
  <w:style w:type="character" w:customStyle="1" w:styleId="Heading9Char">
    <w:name w:val="Heading 9 Char"/>
    <w:link w:val="Heading9"/>
    <w:rsid w:val="003818EA"/>
    <w:rPr>
      <w:rFonts w:ascii="Arial" w:hAnsi="Arial" w:cs="Arial"/>
      <w:b/>
      <w:bCs/>
      <w:color w:val="000000"/>
      <w:spacing w:val="6"/>
      <w:lang w:val="en-US" w:eastAsia="en-US" w:bidi="ar-SA"/>
    </w:rPr>
  </w:style>
  <w:style w:type="character" w:customStyle="1" w:styleId="Heading2Char">
    <w:name w:val="Heading 2 Char"/>
    <w:link w:val="Heading2"/>
    <w:locked/>
    <w:rsid w:val="00E05262"/>
    <w:rPr>
      <w:b/>
      <w:bCs/>
      <w:sz w:val="24"/>
      <w:szCs w:val="24"/>
      <w:lang w:val="en-GB"/>
    </w:rPr>
  </w:style>
  <w:style w:type="character" w:customStyle="1" w:styleId="Heading4Char">
    <w:name w:val="Heading 4 Char"/>
    <w:link w:val="Heading4"/>
    <w:locked/>
    <w:rsid w:val="003818EA"/>
    <w:rPr>
      <w:b/>
      <w:bCs/>
      <w:sz w:val="28"/>
      <w:szCs w:val="28"/>
      <w:lang w:val="en-US" w:eastAsia="en-US" w:bidi="ar-SA"/>
    </w:rPr>
  </w:style>
  <w:style w:type="character" w:customStyle="1" w:styleId="Heading5Char">
    <w:name w:val="Heading 5 Char"/>
    <w:link w:val="Heading5"/>
    <w:locked/>
    <w:rsid w:val="003818EA"/>
    <w:rPr>
      <w:rFonts w:ascii="Verdana" w:hAnsi="Verdana"/>
      <w:b/>
      <w:bCs/>
      <w:i/>
      <w:iCs/>
      <w:sz w:val="26"/>
      <w:szCs w:val="26"/>
      <w:lang w:val="en-GB" w:eastAsia="en-US" w:bidi="ar-SA"/>
    </w:rPr>
  </w:style>
  <w:style w:type="character" w:customStyle="1" w:styleId="Heading7Char">
    <w:name w:val="Heading 7 Char"/>
    <w:link w:val="Heading7"/>
    <w:locked/>
    <w:rsid w:val="003818EA"/>
    <w:rPr>
      <w:sz w:val="24"/>
      <w:szCs w:val="24"/>
      <w:lang w:val="en-GB" w:eastAsia="en-US" w:bidi="ar-SA"/>
    </w:rPr>
  </w:style>
  <w:style w:type="paragraph" w:styleId="BodyText2">
    <w:name w:val="Body Text 2"/>
    <w:basedOn w:val="Normal"/>
    <w:link w:val="BodyText2Char"/>
    <w:rsid w:val="003818EA"/>
    <w:pPr>
      <w:widowControl w:val="0"/>
      <w:autoSpaceDE w:val="0"/>
      <w:autoSpaceDN w:val="0"/>
    </w:pPr>
    <w:rPr>
      <w:b/>
      <w:bCs/>
      <w:color w:val="000000"/>
      <w:spacing w:val="6"/>
      <w:sz w:val="28"/>
      <w:szCs w:val="28"/>
      <w:lang w:val="en-US" w:eastAsia="en-US"/>
    </w:rPr>
  </w:style>
  <w:style w:type="character" w:customStyle="1" w:styleId="BodyText2Char">
    <w:name w:val="Body Text 2 Char"/>
    <w:link w:val="BodyText2"/>
    <w:rsid w:val="003818EA"/>
    <w:rPr>
      <w:b/>
      <w:bCs/>
      <w:color w:val="000000"/>
      <w:spacing w:val="6"/>
      <w:sz w:val="28"/>
      <w:szCs w:val="28"/>
      <w:lang w:val="en-US" w:eastAsia="en-US" w:bidi="ar-SA"/>
    </w:rPr>
  </w:style>
  <w:style w:type="character" w:customStyle="1" w:styleId="FooterChar">
    <w:name w:val="Footer Char"/>
    <w:link w:val="Footer"/>
    <w:uiPriority w:val="99"/>
    <w:locked/>
    <w:rsid w:val="003818EA"/>
    <w:rPr>
      <w:rFonts w:eastAsia="MS Mincho"/>
      <w:sz w:val="24"/>
      <w:szCs w:val="24"/>
      <w:lang w:val="ro-RO" w:eastAsia="ja-JP" w:bidi="ar-SA"/>
    </w:rPr>
  </w:style>
  <w:style w:type="character" w:customStyle="1" w:styleId="BodyTextChar">
    <w:name w:val="Body Text Char"/>
    <w:link w:val="BodyText"/>
    <w:locked/>
    <w:rsid w:val="003818EA"/>
    <w:rPr>
      <w:rFonts w:ascii="Verdana" w:hAnsi="Verdana"/>
      <w:sz w:val="24"/>
      <w:szCs w:val="24"/>
      <w:lang w:val="en-GB" w:eastAsia="en-US" w:bidi="ar-SA"/>
    </w:rPr>
  </w:style>
  <w:style w:type="paragraph" w:styleId="BodyTextIndent2">
    <w:name w:val="Body Text Indent 2"/>
    <w:basedOn w:val="Normal"/>
    <w:link w:val="BodyTextIndent2Char"/>
    <w:rsid w:val="003818EA"/>
    <w:pPr>
      <w:widowControl w:val="0"/>
      <w:autoSpaceDE w:val="0"/>
      <w:autoSpaceDN w:val="0"/>
      <w:ind w:firstLine="720"/>
      <w:jc w:val="both"/>
    </w:pPr>
    <w:rPr>
      <w:lang w:val="en-US" w:eastAsia="en-US"/>
    </w:rPr>
  </w:style>
  <w:style w:type="character" w:customStyle="1" w:styleId="BodyTextIndent2Char">
    <w:name w:val="Body Text Indent 2 Char"/>
    <w:link w:val="BodyTextIndent2"/>
    <w:rsid w:val="003818EA"/>
    <w:rPr>
      <w:sz w:val="24"/>
      <w:szCs w:val="24"/>
      <w:lang w:val="en-US" w:eastAsia="en-US" w:bidi="ar-SA"/>
    </w:rPr>
  </w:style>
  <w:style w:type="paragraph" w:styleId="BodyTextIndent3">
    <w:name w:val="Body Text Indent 3"/>
    <w:basedOn w:val="Normal"/>
    <w:link w:val="BodyTextIndent3Char"/>
    <w:rsid w:val="003818EA"/>
    <w:pPr>
      <w:widowControl w:val="0"/>
      <w:autoSpaceDE w:val="0"/>
      <w:autoSpaceDN w:val="0"/>
      <w:ind w:firstLine="720"/>
      <w:jc w:val="both"/>
    </w:pPr>
    <w:rPr>
      <w:sz w:val="20"/>
      <w:szCs w:val="20"/>
      <w:lang w:val="en-US" w:eastAsia="en-US"/>
    </w:rPr>
  </w:style>
  <w:style w:type="character" w:customStyle="1" w:styleId="BodyTextIndent3Char">
    <w:name w:val="Body Text Indent 3 Char"/>
    <w:link w:val="BodyTextIndent3"/>
    <w:rsid w:val="003818EA"/>
    <w:rPr>
      <w:lang w:val="en-US" w:eastAsia="en-US" w:bidi="ar-SA"/>
    </w:rPr>
  </w:style>
  <w:style w:type="paragraph" w:styleId="BodyText3">
    <w:name w:val="Body Text 3"/>
    <w:basedOn w:val="Normal"/>
    <w:link w:val="BodyText3Char"/>
    <w:rsid w:val="003818EA"/>
    <w:pPr>
      <w:widowControl w:val="0"/>
      <w:autoSpaceDE w:val="0"/>
      <w:autoSpaceDN w:val="0"/>
      <w:jc w:val="center"/>
    </w:pPr>
    <w:rPr>
      <w:rFonts w:ascii="Arial" w:hAnsi="Arial" w:cs="Arial"/>
      <w:b/>
      <w:bCs/>
      <w:sz w:val="20"/>
      <w:szCs w:val="20"/>
      <w:lang w:val="en-US" w:eastAsia="en-US"/>
    </w:rPr>
  </w:style>
  <w:style w:type="character" w:customStyle="1" w:styleId="BodyText3Char">
    <w:name w:val="Body Text 3 Char"/>
    <w:link w:val="BodyText3"/>
    <w:rsid w:val="003818EA"/>
    <w:rPr>
      <w:rFonts w:ascii="Arial" w:hAnsi="Arial" w:cs="Arial"/>
      <w:b/>
      <w:bCs/>
      <w:lang w:val="en-US" w:eastAsia="en-US" w:bidi="ar-SA"/>
    </w:rPr>
  </w:style>
  <w:style w:type="character" w:customStyle="1" w:styleId="HeaderChar">
    <w:name w:val="Header Char"/>
    <w:link w:val="Header"/>
    <w:locked/>
    <w:rsid w:val="003818EA"/>
    <w:rPr>
      <w:sz w:val="24"/>
      <w:szCs w:val="24"/>
      <w:lang w:val="en-US" w:eastAsia="en-US" w:bidi="ar-SA"/>
    </w:rPr>
  </w:style>
  <w:style w:type="paragraph" w:customStyle="1" w:styleId="Style1">
    <w:name w:val="Style1"/>
    <w:basedOn w:val="Normal"/>
    <w:next w:val="BlockText"/>
    <w:rsid w:val="003818EA"/>
    <w:pPr>
      <w:widowControl w:val="0"/>
      <w:autoSpaceDE w:val="0"/>
      <w:autoSpaceDN w:val="0"/>
      <w:ind w:left="720"/>
    </w:pPr>
    <w:rPr>
      <w:rFonts w:eastAsia="Times New Roman"/>
      <w:b/>
      <w:bCs/>
      <w:smallCaps/>
      <w:spacing w:val="6"/>
      <w:kern w:val="20"/>
      <w:sz w:val="20"/>
      <w:szCs w:val="20"/>
      <w:lang w:val="en-US" w:eastAsia="en-US"/>
    </w:rPr>
  </w:style>
  <w:style w:type="paragraph" w:styleId="BlockText">
    <w:name w:val="Block Text"/>
    <w:basedOn w:val="Normal"/>
    <w:rsid w:val="003818EA"/>
    <w:pPr>
      <w:widowControl w:val="0"/>
      <w:autoSpaceDE w:val="0"/>
      <w:autoSpaceDN w:val="0"/>
      <w:spacing w:after="120"/>
      <w:ind w:left="1440" w:right="1440"/>
    </w:pPr>
    <w:rPr>
      <w:rFonts w:eastAsia="Times New Roman"/>
      <w:sz w:val="20"/>
      <w:szCs w:val="20"/>
      <w:lang w:val="en-US" w:eastAsia="en-US"/>
    </w:rPr>
  </w:style>
  <w:style w:type="paragraph" w:styleId="Title">
    <w:name w:val="Title"/>
    <w:basedOn w:val="Normal"/>
    <w:link w:val="TitleChar"/>
    <w:qFormat/>
    <w:rsid w:val="003818EA"/>
    <w:pPr>
      <w:autoSpaceDE w:val="0"/>
      <w:autoSpaceDN w:val="0"/>
      <w:jc w:val="center"/>
    </w:pPr>
    <w:rPr>
      <w:b/>
      <w:bCs/>
      <w:lang w:val="en-US" w:eastAsia="en-US"/>
    </w:rPr>
  </w:style>
  <w:style w:type="character" w:customStyle="1" w:styleId="TitleChar">
    <w:name w:val="Title Char"/>
    <w:link w:val="Title"/>
    <w:rsid w:val="003818EA"/>
    <w:rPr>
      <w:b/>
      <w:bCs/>
      <w:sz w:val="24"/>
      <w:szCs w:val="24"/>
      <w:lang w:val="en-US" w:eastAsia="en-US" w:bidi="ar-SA"/>
    </w:rPr>
  </w:style>
  <w:style w:type="paragraph" w:styleId="Subtitle">
    <w:name w:val="Subtitle"/>
    <w:basedOn w:val="Normal"/>
    <w:link w:val="SubtitleChar"/>
    <w:qFormat/>
    <w:rsid w:val="003818EA"/>
    <w:pPr>
      <w:autoSpaceDE w:val="0"/>
      <w:autoSpaceDN w:val="0"/>
      <w:spacing w:line="360" w:lineRule="auto"/>
      <w:jc w:val="center"/>
    </w:pPr>
    <w:rPr>
      <w:b/>
      <w:bCs/>
      <w:lang w:val="en-US" w:eastAsia="en-US"/>
    </w:rPr>
  </w:style>
  <w:style w:type="character" w:customStyle="1" w:styleId="SubtitleChar">
    <w:name w:val="Subtitle Char"/>
    <w:link w:val="Subtitle"/>
    <w:rsid w:val="003818EA"/>
    <w:rPr>
      <w:b/>
      <w:bCs/>
      <w:sz w:val="24"/>
      <w:szCs w:val="24"/>
      <w:lang w:val="en-US" w:eastAsia="en-US" w:bidi="ar-SA"/>
    </w:rPr>
  </w:style>
  <w:style w:type="paragraph" w:styleId="Caption">
    <w:name w:val="caption"/>
    <w:basedOn w:val="Normal"/>
    <w:next w:val="Normal"/>
    <w:qFormat/>
    <w:rsid w:val="003818EA"/>
    <w:pPr>
      <w:tabs>
        <w:tab w:val="left" w:pos="4860"/>
      </w:tabs>
      <w:jc w:val="right"/>
    </w:pPr>
    <w:rPr>
      <w:rFonts w:ascii="Verdana" w:eastAsia="Times New Roman" w:hAnsi="Verdana" w:cs="Verdana"/>
      <w:b/>
      <w:bCs/>
      <w:i/>
      <w:iCs/>
      <w:sz w:val="18"/>
      <w:szCs w:val="18"/>
      <w:lang w:val="en-US" w:eastAsia="en-US"/>
    </w:rPr>
  </w:style>
  <w:style w:type="paragraph" w:customStyle="1" w:styleId="HTMLBody">
    <w:name w:val="HTML Body"/>
    <w:rsid w:val="003818EA"/>
    <w:pPr>
      <w:autoSpaceDE w:val="0"/>
      <w:autoSpaceDN w:val="0"/>
      <w:adjustRightInd w:val="0"/>
    </w:pPr>
    <w:rPr>
      <w:rFonts w:ascii="Arial" w:eastAsia="Times New Roman" w:hAnsi="Arial" w:cs="Arial"/>
    </w:rPr>
  </w:style>
  <w:style w:type="paragraph" w:styleId="TOCHeading">
    <w:name w:val="TOC Heading"/>
    <w:basedOn w:val="Heading1"/>
    <w:next w:val="Normal"/>
    <w:uiPriority w:val="39"/>
    <w:qFormat/>
    <w:rsid w:val="003818EA"/>
    <w:pPr>
      <w:keepLines/>
      <w:widowControl/>
      <w:autoSpaceDE/>
      <w:autoSpaceDN/>
      <w:spacing w:before="480"/>
      <w:outlineLvl w:val="9"/>
    </w:pPr>
    <w:rPr>
      <w:rFonts w:ascii="Cambria" w:hAnsi="Cambria"/>
      <w:color w:val="365F91"/>
    </w:rPr>
  </w:style>
  <w:style w:type="character" w:styleId="Emphasis">
    <w:name w:val="Emphasis"/>
    <w:qFormat/>
    <w:rsid w:val="003818EA"/>
    <w:rPr>
      <w:i/>
      <w:iCs/>
    </w:rPr>
  </w:style>
  <w:style w:type="paragraph" w:styleId="TOC1">
    <w:name w:val="toc 1"/>
    <w:basedOn w:val="Normal"/>
    <w:next w:val="Normal"/>
    <w:autoRedefine/>
    <w:uiPriority w:val="39"/>
    <w:rsid w:val="001503F6"/>
    <w:pPr>
      <w:tabs>
        <w:tab w:val="right" w:leader="dot" w:pos="9072"/>
      </w:tabs>
    </w:pPr>
    <w:rPr>
      <w:rFonts w:eastAsia="Times New Roman"/>
      <w:bCs/>
      <w:noProof/>
      <w:lang w:val="fr-FR" w:eastAsia="en-US"/>
    </w:rPr>
  </w:style>
  <w:style w:type="character" w:customStyle="1" w:styleId="FootnoteReference1">
    <w:name w:val="Footnote Reference1"/>
    <w:rsid w:val="003818EA"/>
    <w:rPr>
      <w:rFonts w:cs="Times New Roman"/>
      <w:position w:val="6"/>
      <w:sz w:val="14"/>
    </w:rPr>
  </w:style>
  <w:style w:type="character" w:customStyle="1" w:styleId="Caractresdenotedebasdepage">
    <w:name w:val="Caractères de note de bas de page"/>
    <w:rsid w:val="003818EA"/>
  </w:style>
  <w:style w:type="character" w:customStyle="1" w:styleId="WW-RTFNum35123456">
    <w:name w:val="WW-RTF_Num 3 5123456"/>
    <w:rsid w:val="003818EA"/>
    <w:rPr>
      <w:rFonts w:ascii="Courier New" w:eastAsia="Courier New" w:hAnsi="Courier New" w:cs="Courier New"/>
      <w:lang w:val="fr-FR"/>
    </w:rPr>
  </w:style>
  <w:style w:type="character" w:customStyle="1" w:styleId="NormalChar">
    <w:name w:val="Normal Char"/>
    <w:rsid w:val="003818EA"/>
    <w:rPr>
      <w:color w:val="000000"/>
      <w:sz w:val="24"/>
      <w:szCs w:val="24"/>
      <w:lang w:val="en-US" w:eastAsia="ar-SA" w:bidi="ar-SA"/>
    </w:rPr>
  </w:style>
  <w:style w:type="character" w:customStyle="1" w:styleId="CommentTextChar1">
    <w:name w:val="Comment Text Char1"/>
    <w:semiHidden/>
    <w:rsid w:val="003818EA"/>
    <w:rPr>
      <w:rFonts w:cs="Mangal"/>
      <w:szCs w:val="18"/>
      <w:lang w:val="en-US" w:eastAsia="hi-IN" w:bidi="hi-IN"/>
    </w:rPr>
  </w:style>
  <w:style w:type="paragraph" w:customStyle="1" w:styleId="yiv1131391782msonormal">
    <w:name w:val="yiv1131391782msonormal"/>
    <w:basedOn w:val="Normal"/>
    <w:rsid w:val="006613C6"/>
    <w:pPr>
      <w:spacing w:before="100" w:beforeAutospacing="1" w:after="100" w:afterAutospacing="1"/>
    </w:pPr>
  </w:style>
  <w:style w:type="table" w:styleId="TableGrid1">
    <w:name w:val="Table Grid 1"/>
    <w:basedOn w:val="TableNormal"/>
    <w:rsid w:val="004E3CE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z-TopofForm">
    <w:name w:val="HTML Top of Form"/>
    <w:basedOn w:val="Normal"/>
    <w:next w:val="Normal"/>
    <w:link w:val="z-TopofFormChar"/>
    <w:hidden/>
    <w:rsid w:val="00B46AE9"/>
    <w:pPr>
      <w:pBdr>
        <w:bottom w:val="single" w:sz="6" w:space="1" w:color="auto"/>
      </w:pBdr>
      <w:jc w:val="center"/>
    </w:pPr>
    <w:rPr>
      <w:rFonts w:ascii="Arial" w:hAnsi="Arial"/>
      <w:vanish/>
      <w:sz w:val="16"/>
      <w:szCs w:val="16"/>
      <w:lang w:val="x-none"/>
    </w:rPr>
  </w:style>
  <w:style w:type="character" w:customStyle="1" w:styleId="z-TopofFormChar">
    <w:name w:val="z-Top of Form Char"/>
    <w:link w:val="z-TopofForm"/>
    <w:rsid w:val="00B46AE9"/>
    <w:rPr>
      <w:rFonts w:ascii="Arial" w:hAnsi="Arial" w:cs="Arial"/>
      <w:vanish/>
      <w:sz w:val="16"/>
      <w:szCs w:val="16"/>
      <w:lang w:eastAsia="ja-JP"/>
    </w:rPr>
  </w:style>
  <w:style w:type="paragraph" w:styleId="z-BottomofForm">
    <w:name w:val="HTML Bottom of Form"/>
    <w:basedOn w:val="Normal"/>
    <w:next w:val="Normal"/>
    <w:link w:val="z-BottomofFormChar"/>
    <w:hidden/>
    <w:rsid w:val="00B46AE9"/>
    <w:pPr>
      <w:pBdr>
        <w:top w:val="single" w:sz="6" w:space="1" w:color="auto"/>
      </w:pBdr>
      <w:jc w:val="center"/>
    </w:pPr>
    <w:rPr>
      <w:rFonts w:ascii="Arial" w:hAnsi="Arial"/>
      <w:vanish/>
      <w:sz w:val="16"/>
      <w:szCs w:val="16"/>
      <w:lang w:val="x-none"/>
    </w:rPr>
  </w:style>
  <w:style w:type="character" w:customStyle="1" w:styleId="z-BottomofFormChar">
    <w:name w:val="z-Bottom of Form Char"/>
    <w:link w:val="z-BottomofForm"/>
    <w:rsid w:val="00B46AE9"/>
    <w:rPr>
      <w:rFonts w:ascii="Arial" w:hAnsi="Arial" w:cs="Arial"/>
      <w:vanish/>
      <w:sz w:val="16"/>
      <w:szCs w:val="16"/>
      <w:lang w:eastAsia="ja-JP"/>
    </w:rPr>
  </w:style>
  <w:style w:type="character" w:customStyle="1" w:styleId="hps">
    <w:name w:val="hps"/>
    <w:rsid w:val="0000589B"/>
  </w:style>
  <w:style w:type="character" w:customStyle="1" w:styleId="shorttext">
    <w:name w:val="short_text"/>
    <w:rsid w:val="0000589B"/>
  </w:style>
  <w:style w:type="character" w:customStyle="1" w:styleId="UnresolvedMention1">
    <w:name w:val="Unresolved Mention1"/>
    <w:uiPriority w:val="99"/>
    <w:semiHidden/>
    <w:unhideWhenUsed/>
    <w:rsid w:val="006F352C"/>
    <w:rPr>
      <w:color w:val="605E5C"/>
      <w:shd w:val="clear" w:color="auto" w:fill="E1DFDD"/>
    </w:rPr>
  </w:style>
  <w:style w:type="table" w:customStyle="1" w:styleId="TableGrid10">
    <w:name w:val="Table Grid1"/>
    <w:basedOn w:val="TableNormal"/>
    <w:next w:val="TableGrid"/>
    <w:rsid w:val="008A172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rsid w:val="007D485E"/>
    <w:pPr>
      <w:tabs>
        <w:tab w:val="right" w:leader="dot" w:pos="9950"/>
      </w:tabs>
    </w:pPr>
  </w:style>
  <w:style w:type="paragraph" w:styleId="TOC2">
    <w:name w:val="toc 2"/>
    <w:basedOn w:val="Normal"/>
    <w:next w:val="Normal"/>
    <w:autoRedefine/>
    <w:uiPriority w:val="39"/>
    <w:rsid w:val="001848CB"/>
    <w:pPr>
      <w:ind w:left="240"/>
    </w:pPr>
  </w:style>
  <w:style w:type="character" w:customStyle="1" w:styleId="FootnoteReference2">
    <w:name w:val="Footnote Reference2"/>
    <w:rsid w:val="005840FA"/>
    <w:rPr>
      <w:rFonts w:cs="Times New Roman"/>
      <w:position w:val="6"/>
      <w:sz w:val="14"/>
    </w:rPr>
  </w:style>
  <w:style w:type="table" w:customStyle="1" w:styleId="TableGrid2">
    <w:name w:val="Table Grid2"/>
    <w:basedOn w:val="TableNormal"/>
    <w:next w:val="TableGrid"/>
    <w:uiPriority w:val="39"/>
    <w:rsid w:val="00B1008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10081"/>
    <w:pPr>
      <w:spacing w:before="100" w:beforeAutospacing="1" w:after="100" w:afterAutospacing="1"/>
    </w:pPr>
    <w:rPr>
      <w:rFonts w:eastAsia="Times New Roman"/>
      <w:lang w:val="en-US" w:eastAsia="en-US"/>
    </w:rPr>
  </w:style>
  <w:style w:type="paragraph" w:customStyle="1" w:styleId="xl65">
    <w:name w:val="xl65"/>
    <w:basedOn w:val="Normal"/>
    <w:rsid w:val="00B1008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i/>
      <w:iCs/>
      <w:sz w:val="16"/>
      <w:szCs w:val="16"/>
      <w:lang w:val="en-US" w:eastAsia="en-US"/>
    </w:rPr>
  </w:style>
  <w:style w:type="paragraph" w:customStyle="1" w:styleId="xl66">
    <w:name w:val="xl66"/>
    <w:basedOn w:val="Normal"/>
    <w:rsid w:val="00B1008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i/>
      <w:iCs/>
      <w:sz w:val="16"/>
      <w:szCs w:val="16"/>
      <w:lang w:val="en-US" w:eastAsia="en-US"/>
    </w:rPr>
  </w:style>
  <w:style w:type="paragraph" w:customStyle="1" w:styleId="xl67">
    <w:name w:val="xl67"/>
    <w:basedOn w:val="Normal"/>
    <w:rsid w:val="00B100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val="en-US" w:eastAsia="en-US"/>
    </w:rPr>
  </w:style>
  <w:style w:type="paragraph" w:customStyle="1" w:styleId="xl68">
    <w:name w:val="xl68"/>
    <w:basedOn w:val="Normal"/>
    <w:rsid w:val="00B1008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i/>
      <w:iCs/>
      <w:sz w:val="16"/>
      <w:szCs w:val="16"/>
      <w:lang w:val="en-US" w:eastAsia="en-US"/>
    </w:rPr>
  </w:style>
  <w:style w:type="paragraph" w:customStyle="1" w:styleId="xl69">
    <w:name w:val="xl69"/>
    <w:basedOn w:val="Normal"/>
    <w:rsid w:val="00B100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eastAsia="Times New Roman"/>
      <w:i/>
      <w:iCs/>
      <w:sz w:val="16"/>
      <w:szCs w:val="16"/>
      <w:lang w:val="en-US" w:eastAsia="en-US"/>
    </w:rPr>
  </w:style>
  <w:style w:type="paragraph" w:customStyle="1" w:styleId="xl70">
    <w:name w:val="xl70"/>
    <w:basedOn w:val="Normal"/>
    <w:rsid w:val="00B100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i/>
      <w:iCs/>
      <w:sz w:val="16"/>
      <w:szCs w:val="16"/>
      <w:lang w:val="en-US" w:eastAsia="en-US"/>
    </w:rPr>
  </w:style>
  <w:style w:type="paragraph" w:customStyle="1" w:styleId="xl71">
    <w:name w:val="xl71"/>
    <w:basedOn w:val="Normal"/>
    <w:rsid w:val="00B1008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6"/>
      <w:szCs w:val="16"/>
      <w:lang w:val="en-US" w:eastAsia="en-US"/>
    </w:rPr>
  </w:style>
  <w:style w:type="paragraph" w:customStyle="1" w:styleId="xl72">
    <w:name w:val="xl72"/>
    <w:basedOn w:val="Normal"/>
    <w:rsid w:val="00B10081"/>
    <w:pPr>
      <w:pBdr>
        <w:left w:val="single" w:sz="4" w:space="0" w:color="auto"/>
        <w:right w:val="single" w:sz="4" w:space="0" w:color="auto"/>
      </w:pBdr>
      <w:spacing w:before="100" w:beforeAutospacing="1" w:after="100" w:afterAutospacing="1"/>
      <w:jc w:val="center"/>
      <w:textAlignment w:val="center"/>
    </w:pPr>
    <w:rPr>
      <w:rFonts w:eastAsia="Times New Roman"/>
      <w:sz w:val="16"/>
      <w:szCs w:val="16"/>
      <w:lang w:val="en-US" w:eastAsia="en-US"/>
    </w:rPr>
  </w:style>
  <w:style w:type="paragraph" w:customStyle="1" w:styleId="xl73">
    <w:name w:val="xl73"/>
    <w:basedOn w:val="Normal"/>
    <w:rsid w:val="00B10081"/>
    <w:pPr>
      <w:pBdr>
        <w:left w:val="single" w:sz="4" w:space="0" w:color="auto"/>
        <w:right w:val="single" w:sz="4" w:space="0" w:color="auto"/>
      </w:pBdr>
      <w:spacing w:before="100" w:beforeAutospacing="1" w:after="100" w:afterAutospacing="1"/>
      <w:jc w:val="center"/>
      <w:textAlignment w:val="center"/>
    </w:pPr>
    <w:rPr>
      <w:rFonts w:eastAsia="Times New Roman"/>
      <w:sz w:val="16"/>
      <w:szCs w:val="16"/>
      <w:lang w:val="en-US" w:eastAsia="en-US"/>
    </w:rPr>
  </w:style>
  <w:style w:type="paragraph" w:customStyle="1" w:styleId="xl74">
    <w:name w:val="xl74"/>
    <w:basedOn w:val="Normal"/>
    <w:rsid w:val="00B1008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val="en-US" w:eastAsia="en-US"/>
    </w:rPr>
  </w:style>
  <w:style w:type="paragraph" w:customStyle="1" w:styleId="xl75">
    <w:name w:val="xl75"/>
    <w:basedOn w:val="Normal"/>
    <w:rsid w:val="00B100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val="en-US" w:eastAsia="en-US"/>
    </w:rPr>
  </w:style>
  <w:style w:type="paragraph" w:customStyle="1" w:styleId="xl76">
    <w:name w:val="xl76"/>
    <w:basedOn w:val="Normal"/>
    <w:rsid w:val="00B100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val="en-US" w:eastAsia="en-US"/>
    </w:rPr>
  </w:style>
  <w:style w:type="paragraph" w:customStyle="1" w:styleId="xl77">
    <w:name w:val="xl77"/>
    <w:basedOn w:val="Normal"/>
    <w:rsid w:val="00B100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val="en-US" w:eastAsia="en-US"/>
    </w:rPr>
  </w:style>
  <w:style w:type="paragraph" w:customStyle="1" w:styleId="xl78">
    <w:name w:val="xl78"/>
    <w:basedOn w:val="Normal"/>
    <w:rsid w:val="00B1008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val="en-US" w:eastAsia="en-US"/>
    </w:rPr>
  </w:style>
  <w:style w:type="paragraph" w:customStyle="1" w:styleId="xl79">
    <w:name w:val="xl79"/>
    <w:basedOn w:val="Normal"/>
    <w:rsid w:val="00B10081"/>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val="en-US" w:eastAsia="en-US"/>
    </w:rPr>
  </w:style>
  <w:style w:type="paragraph" w:customStyle="1" w:styleId="xl80">
    <w:name w:val="xl80"/>
    <w:basedOn w:val="Normal"/>
    <w:rsid w:val="00B1008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val="en-US" w:eastAsia="en-US"/>
    </w:rPr>
  </w:style>
  <w:style w:type="paragraph" w:customStyle="1" w:styleId="xl81">
    <w:name w:val="xl81"/>
    <w:basedOn w:val="Normal"/>
    <w:rsid w:val="00B10081"/>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lang w:val="en-US" w:eastAsia="en-US"/>
    </w:rPr>
  </w:style>
  <w:style w:type="table" w:customStyle="1" w:styleId="TableGrid3">
    <w:name w:val="Table Grid3"/>
    <w:basedOn w:val="TableNormal"/>
    <w:next w:val="TableGrid"/>
    <w:uiPriority w:val="59"/>
    <w:rsid w:val="00455CF9"/>
    <w:rPr>
      <w:rFonts w:ascii="Calibri" w:eastAsia="Times New Roman" w:hAnsi="Calibri"/>
      <w:sz w:val="22"/>
      <w:szCs w:val="22"/>
      <w:lang w:val="en-GB"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den">
    <w:name w:val="s_den"/>
    <w:rsid w:val="00006102"/>
  </w:style>
  <w:style w:type="character" w:customStyle="1" w:styleId="shdr">
    <w:name w:val="s_hdr"/>
    <w:rsid w:val="00006102"/>
  </w:style>
  <w:style w:type="character" w:customStyle="1" w:styleId="Heading1Char1">
    <w:name w:val="Heading 1 Char1"/>
    <w:rsid w:val="00006102"/>
    <w:rPr>
      <w:rFonts w:eastAsia="Times New Roman"/>
      <w:b/>
      <w:bCs/>
      <w:kern w:val="32"/>
      <w:sz w:val="32"/>
      <w:szCs w:val="32"/>
      <w:lang w:val="ro-RO" w:eastAsia="ja-JP"/>
    </w:rPr>
  </w:style>
  <w:style w:type="paragraph" w:styleId="Revision">
    <w:name w:val="Revision"/>
    <w:hidden/>
    <w:rsid w:val="00006102"/>
    <w:rPr>
      <w:sz w:val="24"/>
      <w:szCs w:val="24"/>
      <w:lang w:val="ro-RO" w:eastAsia="ja-JP"/>
    </w:rPr>
  </w:style>
  <w:style w:type="table" w:customStyle="1" w:styleId="TableGrid11">
    <w:name w:val="Table Grid 11"/>
    <w:basedOn w:val="TableNormal"/>
    <w:next w:val="TableGrid1"/>
    <w:rsid w:val="005840F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EndnoteText">
    <w:name w:val="endnote text"/>
    <w:basedOn w:val="Normal"/>
    <w:link w:val="EndnoteTextChar"/>
    <w:rsid w:val="006970EA"/>
    <w:rPr>
      <w:sz w:val="20"/>
      <w:szCs w:val="20"/>
    </w:rPr>
  </w:style>
  <w:style w:type="character" w:customStyle="1" w:styleId="EndnoteTextChar">
    <w:name w:val="Endnote Text Char"/>
    <w:basedOn w:val="DefaultParagraphFont"/>
    <w:link w:val="EndnoteText"/>
    <w:rsid w:val="006970EA"/>
    <w:rPr>
      <w:lang w:val="ro-RO" w:eastAsia="ja-JP"/>
    </w:rPr>
  </w:style>
  <w:style w:type="character" w:styleId="EndnoteReference">
    <w:name w:val="endnote reference"/>
    <w:basedOn w:val="DefaultParagraphFont"/>
    <w:rsid w:val="006970EA"/>
    <w:rPr>
      <w:vertAlign w:val="superscript"/>
    </w:rPr>
  </w:style>
  <w:style w:type="paragraph" w:styleId="NoSpacing">
    <w:name w:val="No Spacing"/>
    <w:uiPriority w:val="1"/>
    <w:qFormat/>
    <w:rsid w:val="004F545D"/>
    <w:pPr>
      <w:widowControl w:val="0"/>
      <w:adjustRightInd w:val="0"/>
      <w:spacing w:line="360" w:lineRule="atLeast"/>
      <w:jc w:val="both"/>
      <w:textAlignment w:val="baseline"/>
    </w:pPr>
    <w:rPr>
      <w:rFonts w:eastAsia="Times New Roman"/>
      <w:sz w:val="24"/>
      <w:szCs w:val="24"/>
      <w:lang w:val="ro-RO" w:eastAsia="ja-JP"/>
    </w:rPr>
  </w:style>
  <w:style w:type="character" w:customStyle="1" w:styleId="cf01">
    <w:name w:val="cf01"/>
    <w:basedOn w:val="DefaultParagraphFont"/>
    <w:rsid w:val="00C02814"/>
    <w:rPr>
      <w:rFonts w:ascii="Segoe UI" w:hAnsi="Segoe UI" w:cs="Segoe UI" w:hint="default"/>
      <w:sz w:val="18"/>
      <w:szCs w:val="18"/>
    </w:rPr>
  </w:style>
  <w:style w:type="character" w:customStyle="1" w:styleId="UnresolvedMention2">
    <w:name w:val="Unresolved Mention2"/>
    <w:basedOn w:val="DefaultParagraphFont"/>
    <w:uiPriority w:val="99"/>
    <w:semiHidden/>
    <w:unhideWhenUsed/>
    <w:rsid w:val="00351660"/>
    <w:rPr>
      <w:color w:val="605E5C"/>
      <w:shd w:val="clear" w:color="auto" w:fill="E1DFDD"/>
    </w:rPr>
  </w:style>
  <w:style w:type="table" w:customStyle="1" w:styleId="TableGrid4">
    <w:name w:val="Table Grid4"/>
    <w:basedOn w:val="TableNormal"/>
    <w:next w:val="TableGrid"/>
    <w:uiPriority w:val="39"/>
    <w:rsid w:val="00172D3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f3">
    <w:name w:val="Listă paragraf3"/>
    <w:basedOn w:val="Normal"/>
    <w:rsid w:val="00FB1A32"/>
    <w:pPr>
      <w:suppressAutoHyphens/>
      <w:spacing w:line="100" w:lineRule="atLeast"/>
      <w:ind w:left="720"/>
    </w:pPr>
    <w:rPr>
      <w:rFonts w:ascii="PF Square Sans Pro Medium" w:eastAsia="Times New Roman" w:hAnsi="PF Square Sans Pro Medium" w:cs="PF Square Sans Pro Medium"/>
      <w:color w:val="00000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FB1A32"/>
    <w:pPr>
      <w:spacing w:after="160" w:line="240" w:lineRule="exact"/>
    </w:pPr>
    <w:rPr>
      <w:sz w:val="20"/>
      <w:szCs w:val="20"/>
      <w:vertAlign w:val="superscript"/>
      <w:lang w:val="en-US" w:eastAsia="en-US"/>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Normal2 Char,Akapit z listą BS Char"/>
    <w:link w:val="ListParagraph"/>
    <w:uiPriority w:val="34"/>
    <w:qFormat/>
    <w:rsid w:val="00FB1A32"/>
    <w:rPr>
      <w:rFonts w:eastAsia="Times New Roman"/>
      <w:sz w:val="24"/>
      <w:szCs w:val="24"/>
    </w:rPr>
  </w:style>
  <w:style w:type="character" w:customStyle="1" w:styleId="Bodytext2Italic">
    <w:name w:val="Body text (2) + Italic"/>
    <w:rsid w:val="00AA5F78"/>
    <w:rPr>
      <w:rFonts w:ascii="Verdana" w:eastAsia="Verdana" w:hAnsi="Verdana" w:cs="Verdana"/>
      <w:i/>
      <w:iCs/>
      <w:color w:val="000000"/>
      <w:spacing w:val="0"/>
      <w:w w:val="100"/>
      <w:position w:val="0"/>
      <w:sz w:val="20"/>
      <w:szCs w:val="20"/>
      <w:shd w:val="clear" w:color="auto" w:fill="FFFFFF"/>
      <w:lang w:val="ro-RO" w:eastAsia="ro-RO" w:bidi="ro-RO"/>
    </w:rPr>
  </w:style>
  <w:style w:type="paragraph" w:styleId="TOC4">
    <w:name w:val="toc 4"/>
    <w:basedOn w:val="Normal"/>
    <w:next w:val="Normal"/>
    <w:autoRedefine/>
    <w:uiPriority w:val="39"/>
    <w:unhideWhenUsed/>
    <w:rsid w:val="00AA5F78"/>
    <w:pPr>
      <w:widowControl w:val="0"/>
      <w:adjustRightInd w:val="0"/>
      <w:spacing w:after="100" w:line="259" w:lineRule="auto"/>
      <w:ind w:left="660"/>
      <w:jc w:val="both"/>
      <w:textAlignment w:val="baseline"/>
    </w:pPr>
    <w:rPr>
      <w:rFonts w:ascii="Calibri" w:eastAsia="Times New Roman" w:hAnsi="Calibri"/>
      <w:sz w:val="22"/>
      <w:szCs w:val="22"/>
      <w:lang w:val="en-US" w:eastAsia="en-US"/>
    </w:rPr>
  </w:style>
  <w:style w:type="paragraph" w:styleId="TOC5">
    <w:name w:val="toc 5"/>
    <w:basedOn w:val="Normal"/>
    <w:next w:val="Normal"/>
    <w:autoRedefine/>
    <w:uiPriority w:val="39"/>
    <w:unhideWhenUsed/>
    <w:rsid w:val="00AA5F78"/>
    <w:pPr>
      <w:widowControl w:val="0"/>
      <w:adjustRightInd w:val="0"/>
      <w:spacing w:after="100" w:line="259" w:lineRule="auto"/>
      <w:ind w:left="880"/>
      <w:jc w:val="both"/>
      <w:textAlignment w:val="baseline"/>
    </w:pPr>
    <w:rPr>
      <w:rFonts w:ascii="Calibri" w:eastAsia="Times New Roman" w:hAnsi="Calibri"/>
      <w:sz w:val="22"/>
      <w:szCs w:val="22"/>
      <w:lang w:val="en-US" w:eastAsia="en-US"/>
    </w:rPr>
  </w:style>
  <w:style w:type="paragraph" w:styleId="TOC6">
    <w:name w:val="toc 6"/>
    <w:basedOn w:val="Normal"/>
    <w:next w:val="Normal"/>
    <w:autoRedefine/>
    <w:uiPriority w:val="39"/>
    <w:unhideWhenUsed/>
    <w:rsid w:val="00AA5F78"/>
    <w:pPr>
      <w:widowControl w:val="0"/>
      <w:adjustRightInd w:val="0"/>
      <w:spacing w:after="100" w:line="259" w:lineRule="auto"/>
      <w:ind w:left="1100"/>
      <w:jc w:val="both"/>
      <w:textAlignment w:val="baseline"/>
    </w:pPr>
    <w:rPr>
      <w:rFonts w:ascii="Calibri" w:eastAsia="Times New Roman" w:hAnsi="Calibri"/>
      <w:sz w:val="22"/>
      <w:szCs w:val="22"/>
      <w:lang w:val="en-US" w:eastAsia="en-US"/>
    </w:rPr>
  </w:style>
  <w:style w:type="paragraph" w:styleId="TOC7">
    <w:name w:val="toc 7"/>
    <w:basedOn w:val="Normal"/>
    <w:next w:val="Normal"/>
    <w:autoRedefine/>
    <w:uiPriority w:val="39"/>
    <w:unhideWhenUsed/>
    <w:rsid w:val="00AA5F78"/>
    <w:pPr>
      <w:widowControl w:val="0"/>
      <w:adjustRightInd w:val="0"/>
      <w:spacing w:after="100" w:line="259" w:lineRule="auto"/>
      <w:ind w:left="1320"/>
      <w:jc w:val="both"/>
      <w:textAlignment w:val="baseline"/>
    </w:pPr>
    <w:rPr>
      <w:rFonts w:ascii="Calibri" w:eastAsia="Times New Roman" w:hAnsi="Calibri"/>
      <w:sz w:val="22"/>
      <w:szCs w:val="22"/>
      <w:lang w:val="en-US" w:eastAsia="en-US"/>
    </w:rPr>
  </w:style>
  <w:style w:type="paragraph" w:styleId="TOC8">
    <w:name w:val="toc 8"/>
    <w:basedOn w:val="Normal"/>
    <w:next w:val="Normal"/>
    <w:autoRedefine/>
    <w:uiPriority w:val="39"/>
    <w:unhideWhenUsed/>
    <w:rsid w:val="00AA5F78"/>
    <w:pPr>
      <w:widowControl w:val="0"/>
      <w:adjustRightInd w:val="0"/>
      <w:spacing w:after="100" w:line="259" w:lineRule="auto"/>
      <w:ind w:left="1540"/>
      <w:jc w:val="both"/>
      <w:textAlignment w:val="baseline"/>
    </w:pPr>
    <w:rPr>
      <w:rFonts w:ascii="Calibri" w:eastAsia="Times New Roman" w:hAnsi="Calibri"/>
      <w:sz w:val="22"/>
      <w:szCs w:val="22"/>
      <w:lang w:val="en-US" w:eastAsia="en-US"/>
    </w:rPr>
  </w:style>
  <w:style w:type="paragraph" w:styleId="TOC9">
    <w:name w:val="toc 9"/>
    <w:basedOn w:val="Normal"/>
    <w:next w:val="Normal"/>
    <w:autoRedefine/>
    <w:uiPriority w:val="39"/>
    <w:unhideWhenUsed/>
    <w:rsid w:val="00AA5F78"/>
    <w:pPr>
      <w:widowControl w:val="0"/>
      <w:adjustRightInd w:val="0"/>
      <w:spacing w:after="100" w:line="259" w:lineRule="auto"/>
      <w:ind w:left="1760"/>
      <w:jc w:val="both"/>
      <w:textAlignment w:val="baseline"/>
    </w:pPr>
    <w:rPr>
      <w:rFonts w:ascii="Calibri" w:eastAsia="Times New Roman" w:hAnsi="Calibri"/>
      <w:sz w:val="22"/>
      <w:szCs w:val="22"/>
      <w:lang w:val="en-US" w:eastAsia="en-US"/>
    </w:rPr>
  </w:style>
  <w:style w:type="character" w:customStyle="1" w:styleId="WW8Num1z0">
    <w:name w:val="WW8Num1z0"/>
    <w:rsid w:val="00E26D01"/>
  </w:style>
  <w:style w:type="character" w:customStyle="1" w:styleId="WW8Num1z1">
    <w:name w:val="WW8Num1z1"/>
    <w:rsid w:val="00E26D01"/>
  </w:style>
  <w:style w:type="character" w:customStyle="1" w:styleId="WW8Num1z2">
    <w:name w:val="WW8Num1z2"/>
    <w:rsid w:val="00E26D01"/>
  </w:style>
  <w:style w:type="character" w:customStyle="1" w:styleId="WW8Num1z3">
    <w:name w:val="WW8Num1z3"/>
    <w:rsid w:val="00E26D01"/>
  </w:style>
  <w:style w:type="character" w:customStyle="1" w:styleId="WW8Num1z4">
    <w:name w:val="WW8Num1z4"/>
    <w:rsid w:val="00E26D01"/>
  </w:style>
  <w:style w:type="character" w:customStyle="1" w:styleId="WW8Num1z5">
    <w:name w:val="WW8Num1z5"/>
    <w:rsid w:val="00E26D01"/>
  </w:style>
  <w:style w:type="character" w:customStyle="1" w:styleId="WW8Num1z6">
    <w:name w:val="WW8Num1z6"/>
    <w:rsid w:val="00E26D01"/>
  </w:style>
  <w:style w:type="character" w:customStyle="1" w:styleId="WW8Num1z7">
    <w:name w:val="WW8Num1z7"/>
    <w:rsid w:val="00E26D01"/>
  </w:style>
  <w:style w:type="character" w:customStyle="1" w:styleId="WW8Num1z8">
    <w:name w:val="WW8Num1z8"/>
    <w:rsid w:val="00E26D01"/>
  </w:style>
  <w:style w:type="character" w:customStyle="1" w:styleId="WW8Num2z0">
    <w:name w:val="WW8Num2z0"/>
    <w:rsid w:val="00E26D01"/>
    <w:rPr>
      <w:rFonts w:ascii="Trebuchet MS" w:hAnsi="Trebuchet MS" w:cs="Trebuchet MS"/>
      <w:sz w:val="22"/>
      <w:szCs w:val="22"/>
      <w:lang w:eastAsia="en-US"/>
    </w:rPr>
  </w:style>
  <w:style w:type="character" w:customStyle="1" w:styleId="WW8Num2z1">
    <w:name w:val="WW8Num2z1"/>
    <w:rsid w:val="00E26D01"/>
  </w:style>
  <w:style w:type="character" w:customStyle="1" w:styleId="WW8Num2z2">
    <w:name w:val="WW8Num2z2"/>
    <w:rsid w:val="00E26D01"/>
  </w:style>
  <w:style w:type="character" w:customStyle="1" w:styleId="WW8Num2z3">
    <w:name w:val="WW8Num2z3"/>
    <w:rsid w:val="00E26D01"/>
  </w:style>
  <w:style w:type="character" w:customStyle="1" w:styleId="WW8Num2z4">
    <w:name w:val="WW8Num2z4"/>
    <w:rsid w:val="00E26D01"/>
  </w:style>
  <w:style w:type="character" w:customStyle="1" w:styleId="WW8Num2z5">
    <w:name w:val="WW8Num2z5"/>
    <w:rsid w:val="00E26D01"/>
  </w:style>
  <w:style w:type="character" w:customStyle="1" w:styleId="WW8Num2z6">
    <w:name w:val="WW8Num2z6"/>
    <w:rsid w:val="00E26D01"/>
  </w:style>
  <w:style w:type="character" w:customStyle="1" w:styleId="WW8Num2z7">
    <w:name w:val="WW8Num2z7"/>
    <w:rsid w:val="00E26D01"/>
  </w:style>
  <w:style w:type="character" w:customStyle="1" w:styleId="WW8Num2z8">
    <w:name w:val="WW8Num2z8"/>
    <w:rsid w:val="00E26D01"/>
  </w:style>
  <w:style w:type="character" w:customStyle="1" w:styleId="WW8Num3z0">
    <w:name w:val="WW8Num3z0"/>
    <w:rsid w:val="00E26D01"/>
    <w:rPr>
      <w:rFonts w:ascii="Trebuchet MS" w:hAnsi="Trebuchet MS" w:cs="Trebuchet MS" w:hint="default"/>
      <w:sz w:val="22"/>
      <w:szCs w:val="22"/>
      <w:lang w:val="ro-RO"/>
    </w:rPr>
  </w:style>
  <w:style w:type="character" w:customStyle="1" w:styleId="WW8Num4z0">
    <w:name w:val="WW8Num4z0"/>
    <w:rsid w:val="00E26D01"/>
    <w:rPr>
      <w:rFonts w:hint="default"/>
      <w:b w:val="0"/>
    </w:rPr>
  </w:style>
  <w:style w:type="character" w:customStyle="1" w:styleId="WW8Num4z1">
    <w:name w:val="WW8Num4z1"/>
    <w:rsid w:val="00E26D01"/>
    <w:rPr>
      <w:rFonts w:hint="default"/>
    </w:rPr>
  </w:style>
  <w:style w:type="character" w:customStyle="1" w:styleId="WW8Num4z2">
    <w:name w:val="WW8Num4z2"/>
    <w:rsid w:val="00E26D01"/>
  </w:style>
  <w:style w:type="character" w:customStyle="1" w:styleId="WW8Num4z3">
    <w:name w:val="WW8Num4z3"/>
    <w:rsid w:val="00E26D01"/>
  </w:style>
  <w:style w:type="character" w:customStyle="1" w:styleId="WW8Num4z4">
    <w:name w:val="WW8Num4z4"/>
    <w:rsid w:val="00E26D01"/>
  </w:style>
  <w:style w:type="character" w:customStyle="1" w:styleId="WW8Num4z5">
    <w:name w:val="WW8Num4z5"/>
    <w:rsid w:val="00E26D01"/>
  </w:style>
  <w:style w:type="character" w:customStyle="1" w:styleId="WW8Num4z6">
    <w:name w:val="WW8Num4z6"/>
    <w:rsid w:val="00E26D01"/>
  </w:style>
  <w:style w:type="character" w:customStyle="1" w:styleId="WW8Num4z7">
    <w:name w:val="WW8Num4z7"/>
    <w:rsid w:val="00E26D01"/>
  </w:style>
  <w:style w:type="character" w:customStyle="1" w:styleId="WW8Num4z8">
    <w:name w:val="WW8Num4z8"/>
    <w:rsid w:val="00E26D01"/>
  </w:style>
  <w:style w:type="character" w:customStyle="1" w:styleId="WW8Num5z0">
    <w:name w:val="WW8Num5z0"/>
    <w:rsid w:val="00E26D01"/>
    <w:rPr>
      <w:rFonts w:ascii="Trebuchet MS" w:hAnsi="Trebuchet MS" w:cs="Trebuchet MS" w:hint="default"/>
      <w:sz w:val="24"/>
      <w:szCs w:val="24"/>
      <w:lang w:val="ro-RO"/>
    </w:rPr>
  </w:style>
  <w:style w:type="character" w:customStyle="1" w:styleId="WW8Num5z1">
    <w:name w:val="WW8Num5z1"/>
    <w:rsid w:val="00E26D01"/>
  </w:style>
  <w:style w:type="character" w:customStyle="1" w:styleId="WW8Num5z2">
    <w:name w:val="WW8Num5z2"/>
    <w:rsid w:val="00E26D01"/>
  </w:style>
  <w:style w:type="character" w:customStyle="1" w:styleId="WW8Num5z3">
    <w:name w:val="WW8Num5z3"/>
    <w:rsid w:val="00E26D01"/>
  </w:style>
  <w:style w:type="character" w:customStyle="1" w:styleId="WW8Num5z4">
    <w:name w:val="WW8Num5z4"/>
    <w:rsid w:val="00E26D01"/>
  </w:style>
  <w:style w:type="character" w:customStyle="1" w:styleId="WW8Num5z5">
    <w:name w:val="WW8Num5z5"/>
    <w:rsid w:val="00E26D01"/>
  </w:style>
  <w:style w:type="character" w:customStyle="1" w:styleId="WW8Num5z6">
    <w:name w:val="WW8Num5z6"/>
    <w:rsid w:val="00E26D01"/>
    <w:rPr>
      <w:rFonts w:hint="default"/>
      <w:b w:val="0"/>
      <w:i w:val="0"/>
    </w:rPr>
  </w:style>
  <w:style w:type="character" w:customStyle="1" w:styleId="WW8Num5z7">
    <w:name w:val="WW8Num5z7"/>
    <w:rsid w:val="00E26D01"/>
  </w:style>
  <w:style w:type="character" w:customStyle="1" w:styleId="WW8Num5z8">
    <w:name w:val="WW8Num5z8"/>
    <w:rsid w:val="00E26D01"/>
  </w:style>
  <w:style w:type="character" w:customStyle="1" w:styleId="WW8Num6z0">
    <w:name w:val="WW8Num6z0"/>
    <w:rsid w:val="00E26D01"/>
    <w:rPr>
      <w:rFonts w:ascii="Trebuchet MS" w:eastAsia="Times New Roman" w:hAnsi="Trebuchet MS" w:cs="Times New Roman" w:hint="default"/>
      <w:sz w:val="24"/>
      <w:szCs w:val="24"/>
      <w:lang w:val="ro-RO"/>
    </w:rPr>
  </w:style>
  <w:style w:type="character" w:customStyle="1" w:styleId="WW8Num6z1">
    <w:name w:val="WW8Num6z1"/>
    <w:rsid w:val="00E26D01"/>
  </w:style>
  <w:style w:type="character" w:customStyle="1" w:styleId="WW8Num6z2">
    <w:name w:val="WW8Num6z2"/>
    <w:rsid w:val="00E26D01"/>
  </w:style>
  <w:style w:type="character" w:customStyle="1" w:styleId="WW8Num6z3">
    <w:name w:val="WW8Num6z3"/>
    <w:rsid w:val="00E26D01"/>
  </w:style>
  <w:style w:type="character" w:customStyle="1" w:styleId="WW8Num6z4">
    <w:name w:val="WW8Num6z4"/>
    <w:rsid w:val="00E26D01"/>
  </w:style>
  <w:style w:type="character" w:customStyle="1" w:styleId="WW8Num6z5">
    <w:name w:val="WW8Num6z5"/>
    <w:rsid w:val="00E26D01"/>
  </w:style>
  <w:style w:type="character" w:customStyle="1" w:styleId="WW8Num6z6">
    <w:name w:val="WW8Num6z6"/>
    <w:rsid w:val="00E26D01"/>
  </w:style>
  <w:style w:type="character" w:customStyle="1" w:styleId="WW8Num6z7">
    <w:name w:val="WW8Num6z7"/>
    <w:rsid w:val="00E26D01"/>
  </w:style>
  <w:style w:type="character" w:customStyle="1" w:styleId="WW8Num6z8">
    <w:name w:val="WW8Num6z8"/>
    <w:rsid w:val="00E26D01"/>
  </w:style>
  <w:style w:type="character" w:customStyle="1" w:styleId="WW8Num7z0">
    <w:name w:val="WW8Num7z0"/>
    <w:rsid w:val="00E26D01"/>
    <w:rPr>
      <w:rFonts w:ascii="Trebuchet MS" w:eastAsia="Calibri" w:hAnsi="Trebuchet MS" w:cs="Trebuchet MS" w:hint="default"/>
      <w:sz w:val="22"/>
      <w:szCs w:val="22"/>
      <w:lang w:val="ro-RO" w:eastAsia="en-US"/>
    </w:rPr>
  </w:style>
  <w:style w:type="character" w:customStyle="1" w:styleId="WW8Num8z0">
    <w:name w:val="WW8Num8z0"/>
    <w:rsid w:val="00E26D01"/>
  </w:style>
  <w:style w:type="character" w:customStyle="1" w:styleId="WW8Num8z1">
    <w:name w:val="WW8Num8z1"/>
    <w:rsid w:val="00E26D01"/>
  </w:style>
  <w:style w:type="character" w:customStyle="1" w:styleId="WW8Num8z2">
    <w:name w:val="WW8Num8z2"/>
    <w:rsid w:val="00E26D01"/>
  </w:style>
  <w:style w:type="character" w:customStyle="1" w:styleId="WW8Num8z3">
    <w:name w:val="WW8Num8z3"/>
    <w:rsid w:val="00E26D01"/>
  </w:style>
  <w:style w:type="character" w:customStyle="1" w:styleId="WW8Num8z4">
    <w:name w:val="WW8Num8z4"/>
    <w:rsid w:val="00E26D01"/>
  </w:style>
  <w:style w:type="character" w:customStyle="1" w:styleId="WW8Num8z5">
    <w:name w:val="WW8Num8z5"/>
    <w:rsid w:val="00E26D01"/>
  </w:style>
  <w:style w:type="character" w:customStyle="1" w:styleId="WW8Num8z6">
    <w:name w:val="WW8Num8z6"/>
    <w:rsid w:val="00E26D01"/>
  </w:style>
  <w:style w:type="character" w:customStyle="1" w:styleId="WW8Num8z7">
    <w:name w:val="WW8Num8z7"/>
    <w:rsid w:val="00E26D01"/>
  </w:style>
  <w:style w:type="character" w:customStyle="1" w:styleId="WW8Num8z8">
    <w:name w:val="WW8Num8z8"/>
    <w:rsid w:val="00E26D01"/>
  </w:style>
  <w:style w:type="character" w:customStyle="1" w:styleId="WW8Num9z0">
    <w:name w:val="WW8Num9z0"/>
    <w:rsid w:val="00E26D01"/>
    <w:rPr>
      <w:rFonts w:hint="default"/>
    </w:rPr>
  </w:style>
  <w:style w:type="character" w:customStyle="1" w:styleId="WW8Num10z0">
    <w:name w:val="WW8Num10z0"/>
    <w:rsid w:val="00E26D01"/>
    <w:rPr>
      <w:rFonts w:ascii="Symbol" w:hAnsi="Symbol" w:cs="Symbol" w:hint="default"/>
      <w:color w:val="000000"/>
    </w:rPr>
  </w:style>
  <w:style w:type="character" w:customStyle="1" w:styleId="WW8Num11z0">
    <w:name w:val="WW8Num11z0"/>
    <w:rsid w:val="00E26D01"/>
    <w:rPr>
      <w:rFonts w:ascii="Trebuchet MS" w:hAnsi="Trebuchet MS" w:cs="Trebuchet MS" w:hint="default"/>
      <w:sz w:val="22"/>
      <w:szCs w:val="22"/>
      <w:lang w:val="ro-RO" w:eastAsia="en-US"/>
    </w:rPr>
  </w:style>
  <w:style w:type="character" w:customStyle="1" w:styleId="WW8Num12z0">
    <w:name w:val="WW8Num12z0"/>
    <w:rsid w:val="00E26D01"/>
    <w:rPr>
      <w:rFonts w:ascii="Times New Roman" w:hAnsi="Times New Roman" w:cs="Times New Roman" w:hint="default"/>
      <w:b w:val="0"/>
      <w:bCs/>
      <w:sz w:val="24"/>
      <w:szCs w:val="24"/>
    </w:rPr>
  </w:style>
  <w:style w:type="character" w:customStyle="1" w:styleId="WW8Num13z0">
    <w:name w:val="WW8Num13z0"/>
    <w:rsid w:val="00E26D01"/>
    <w:rPr>
      <w:rFonts w:ascii="Times New Roman" w:hAnsi="Times New Roman" w:cs="Times New Roman" w:hint="default"/>
      <w:sz w:val="22"/>
      <w:szCs w:val="22"/>
      <w:lang w:val="ro-RO"/>
    </w:rPr>
  </w:style>
  <w:style w:type="character" w:customStyle="1" w:styleId="WW8Num14z0">
    <w:name w:val="WW8Num14z0"/>
    <w:rsid w:val="00E26D01"/>
    <w:rPr>
      <w:rFonts w:ascii="Trebuchet MS" w:hAnsi="Trebuchet MS" w:cs="Trebuchet MS" w:hint="default"/>
      <w:b w:val="0"/>
      <w:i w:val="0"/>
      <w:sz w:val="22"/>
      <w:szCs w:val="22"/>
      <w:lang w:val="en-US" w:eastAsia="en-US"/>
    </w:rPr>
  </w:style>
  <w:style w:type="character" w:customStyle="1" w:styleId="WW8Num15z0">
    <w:name w:val="WW8Num15z0"/>
    <w:rsid w:val="00E26D01"/>
    <w:rPr>
      <w:rFonts w:ascii="Times New Roman" w:hAnsi="Times New Roman" w:cs="Times New Roman" w:hint="default"/>
      <w:sz w:val="24"/>
      <w:szCs w:val="24"/>
      <w:lang w:val="ro-RO" w:eastAsia="en-US"/>
    </w:rPr>
  </w:style>
  <w:style w:type="character" w:customStyle="1" w:styleId="WW8Num16z0">
    <w:name w:val="WW8Num16z0"/>
    <w:rsid w:val="00E26D01"/>
    <w:rPr>
      <w:rFonts w:ascii="Trebuchet MS" w:hAnsi="Trebuchet MS" w:cs="Trebuchet MS"/>
      <w:color w:val="000000"/>
      <w:sz w:val="22"/>
      <w:szCs w:val="22"/>
      <w:lang w:val="ro-RO"/>
    </w:rPr>
  </w:style>
  <w:style w:type="character" w:customStyle="1" w:styleId="WW8Num17z0">
    <w:name w:val="WW8Num17z0"/>
    <w:rsid w:val="00E26D01"/>
    <w:rPr>
      <w:rFonts w:hint="default"/>
      <w:b w:val="0"/>
      <w:i w:val="0"/>
      <w:sz w:val="24"/>
      <w:szCs w:val="24"/>
      <w:lang w:val="en-US" w:eastAsia="en-US"/>
    </w:rPr>
  </w:style>
  <w:style w:type="character" w:customStyle="1" w:styleId="WW8Num18z0">
    <w:name w:val="WW8Num18z0"/>
    <w:rsid w:val="00E26D01"/>
  </w:style>
  <w:style w:type="character" w:customStyle="1" w:styleId="WW8Num18z1">
    <w:name w:val="WW8Num18z1"/>
    <w:rsid w:val="00E26D01"/>
  </w:style>
  <w:style w:type="character" w:customStyle="1" w:styleId="WW8Num18z2">
    <w:name w:val="WW8Num18z2"/>
    <w:rsid w:val="00E26D01"/>
  </w:style>
  <w:style w:type="character" w:customStyle="1" w:styleId="WW8Num18z3">
    <w:name w:val="WW8Num18z3"/>
    <w:rsid w:val="00E26D01"/>
  </w:style>
  <w:style w:type="character" w:customStyle="1" w:styleId="WW8Num18z4">
    <w:name w:val="WW8Num18z4"/>
    <w:rsid w:val="00E26D01"/>
  </w:style>
  <w:style w:type="character" w:customStyle="1" w:styleId="WW8Num18z5">
    <w:name w:val="WW8Num18z5"/>
    <w:rsid w:val="00E26D01"/>
  </w:style>
  <w:style w:type="character" w:customStyle="1" w:styleId="WW8Num18z6">
    <w:name w:val="WW8Num18z6"/>
    <w:rsid w:val="00E26D01"/>
  </w:style>
  <w:style w:type="character" w:customStyle="1" w:styleId="WW8Num18z7">
    <w:name w:val="WW8Num18z7"/>
    <w:rsid w:val="00E26D01"/>
  </w:style>
  <w:style w:type="character" w:customStyle="1" w:styleId="WW8Num18z8">
    <w:name w:val="WW8Num18z8"/>
    <w:rsid w:val="00E26D01"/>
  </w:style>
  <w:style w:type="character" w:customStyle="1" w:styleId="WW8Num19z0">
    <w:name w:val="WW8Num19z0"/>
    <w:rsid w:val="00E26D01"/>
    <w:rPr>
      <w:rFonts w:ascii="Times New Roman" w:hAnsi="Times New Roman" w:cs="Times New Roman" w:hint="default"/>
      <w:b w:val="0"/>
      <w:i w:val="0"/>
      <w:caps w:val="0"/>
      <w:smallCaps w:val="0"/>
      <w:strike w:val="0"/>
      <w:dstrike w:val="0"/>
      <w:vanish w:val="0"/>
      <w:color w:val="000000"/>
      <w:position w:val="0"/>
      <w:sz w:val="24"/>
      <w:u w:val="none"/>
      <w:vertAlign w:val="baseline"/>
    </w:rPr>
  </w:style>
  <w:style w:type="character" w:customStyle="1" w:styleId="WW8Num19z2">
    <w:name w:val="WW8Num19z2"/>
    <w:rsid w:val="00E26D01"/>
    <w:rPr>
      <w:rFonts w:ascii="Times New Roman" w:hAnsi="Times New Roman" w:cs="Times New Roman" w:hint="default"/>
      <w:b w:val="0"/>
      <w:i w:val="0"/>
      <w:caps w:val="0"/>
      <w:smallCaps w:val="0"/>
      <w:strike w:val="0"/>
      <w:dstrike w:val="0"/>
      <w:vanish w:val="0"/>
      <w:color w:val="000000"/>
      <w:position w:val="0"/>
      <w:sz w:val="20"/>
      <w:u w:val="none"/>
      <w:vertAlign w:val="baseline"/>
    </w:rPr>
  </w:style>
  <w:style w:type="character" w:customStyle="1" w:styleId="WW8Num20z0">
    <w:name w:val="WW8Num20z0"/>
    <w:rsid w:val="00E26D01"/>
    <w:rPr>
      <w:rFonts w:hint="default"/>
      <w:b w:val="0"/>
      <w:i w:val="0"/>
    </w:rPr>
  </w:style>
  <w:style w:type="character" w:customStyle="1" w:styleId="WW8Num21z0">
    <w:name w:val="WW8Num21z0"/>
    <w:rsid w:val="00E26D01"/>
    <w:rPr>
      <w:rFonts w:ascii="Calibri" w:hAnsi="Calibri" w:cs="Times New Roman" w:hint="default"/>
      <w:b/>
      <w:i w:val="0"/>
      <w:color w:val="000000"/>
      <w:sz w:val="20"/>
    </w:rPr>
  </w:style>
  <w:style w:type="character" w:customStyle="1" w:styleId="WW8Num21z1">
    <w:name w:val="WW8Num21z1"/>
    <w:rsid w:val="00E26D01"/>
    <w:rPr>
      <w:rFonts w:ascii="Calibri" w:hAnsi="Calibri" w:cs="Times New Roman" w:hint="default"/>
      <w:sz w:val="20"/>
    </w:rPr>
  </w:style>
  <w:style w:type="character" w:customStyle="1" w:styleId="WW8Num21z2">
    <w:name w:val="WW8Num21z2"/>
    <w:rsid w:val="00E26D01"/>
    <w:rPr>
      <w:rFonts w:ascii="Times New Roman" w:hAnsi="Times New Roman" w:cs="Times New Roman" w:hint="default"/>
      <w:sz w:val="24"/>
      <w:szCs w:val="24"/>
    </w:rPr>
  </w:style>
  <w:style w:type="character" w:customStyle="1" w:styleId="WW8Num21z3">
    <w:name w:val="WW8Num21z3"/>
    <w:rsid w:val="00E26D01"/>
    <w:rPr>
      <w:rFonts w:ascii="Times New Roman" w:hAnsi="Times New Roman" w:cs="Times New Roman" w:hint="default"/>
      <w:b w:val="0"/>
      <w:i w:val="0"/>
      <w:sz w:val="24"/>
      <w:szCs w:val="24"/>
    </w:rPr>
  </w:style>
  <w:style w:type="character" w:customStyle="1" w:styleId="WW8Num21z4">
    <w:name w:val="WW8Num21z4"/>
    <w:rsid w:val="00E26D01"/>
    <w:rPr>
      <w:rFonts w:ascii="Calibri" w:hAnsi="Calibri" w:cs="Times New Roman" w:hint="default"/>
      <w:b w:val="0"/>
      <w:i w:val="0"/>
      <w:sz w:val="20"/>
    </w:rPr>
  </w:style>
  <w:style w:type="character" w:customStyle="1" w:styleId="WW8Num21z5">
    <w:name w:val="WW8Num21z5"/>
    <w:rsid w:val="00E26D01"/>
    <w:rPr>
      <w:rFonts w:hint="default"/>
    </w:rPr>
  </w:style>
  <w:style w:type="character" w:customStyle="1" w:styleId="WW8Num21z6">
    <w:name w:val="WW8Num21z6"/>
    <w:rsid w:val="00E26D01"/>
    <w:rPr>
      <w:rFonts w:ascii="Symbol" w:hAnsi="Symbol" w:cs="Symbol" w:hint="default"/>
      <w:color w:val="000000"/>
    </w:rPr>
  </w:style>
  <w:style w:type="character" w:customStyle="1" w:styleId="WW8Num21z7">
    <w:name w:val="WW8Num21z7"/>
    <w:rsid w:val="00E26D01"/>
    <w:rPr>
      <w:rFonts w:ascii="Calibri" w:hAnsi="Calibri" w:cs="Times New Roman" w:hint="default"/>
    </w:rPr>
  </w:style>
  <w:style w:type="character" w:customStyle="1" w:styleId="WW8Num22z0">
    <w:name w:val="WW8Num22z0"/>
    <w:rsid w:val="00E26D01"/>
    <w:rPr>
      <w:rFonts w:ascii="Calibri" w:hAnsi="Calibri" w:cs="Times New Roman" w:hint="default"/>
      <w:b/>
      <w:i w:val="0"/>
      <w:color w:val="000000"/>
      <w:sz w:val="20"/>
    </w:rPr>
  </w:style>
  <w:style w:type="character" w:customStyle="1" w:styleId="WW8Num22z1">
    <w:name w:val="WW8Num22z1"/>
    <w:rsid w:val="00E26D01"/>
    <w:rPr>
      <w:rFonts w:ascii="Calibri" w:hAnsi="Calibri" w:cs="Times New Roman" w:hint="default"/>
      <w:sz w:val="20"/>
    </w:rPr>
  </w:style>
  <w:style w:type="character" w:customStyle="1" w:styleId="WW8Num22z2">
    <w:name w:val="WW8Num22z2"/>
    <w:rsid w:val="00E26D01"/>
    <w:rPr>
      <w:rFonts w:ascii="Times New Roman" w:hAnsi="Times New Roman" w:cs="Times New Roman" w:hint="default"/>
      <w:sz w:val="24"/>
      <w:szCs w:val="24"/>
    </w:rPr>
  </w:style>
  <w:style w:type="character" w:customStyle="1" w:styleId="WW8Num22z3">
    <w:name w:val="WW8Num22z3"/>
    <w:rsid w:val="00E26D01"/>
    <w:rPr>
      <w:rFonts w:ascii="Calibri" w:hAnsi="Calibri" w:cs="Times New Roman" w:hint="default"/>
      <w:b w:val="0"/>
      <w:i w:val="0"/>
      <w:sz w:val="20"/>
    </w:rPr>
  </w:style>
  <w:style w:type="character" w:customStyle="1" w:styleId="WW8Num22z5">
    <w:name w:val="WW8Num22z5"/>
    <w:rsid w:val="00E26D01"/>
    <w:rPr>
      <w:rFonts w:hint="default"/>
    </w:rPr>
  </w:style>
  <w:style w:type="character" w:customStyle="1" w:styleId="WW8Num22z6">
    <w:name w:val="WW8Num22z6"/>
    <w:rsid w:val="00E26D01"/>
    <w:rPr>
      <w:rFonts w:ascii="Symbol" w:hAnsi="Symbol" w:cs="Symbol" w:hint="default"/>
      <w:color w:val="000000"/>
    </w:rPr>
  </w:style>
  <w:style w:type="character" w:customStyle="1" w:styleId="WW8Num22z7">
    <w:name w:val="WW8Num22z7"/>
    <w:rsid w:val="00E26D01"/>
    <w:rPr>
      <w:rFonts w:ascii="Calibri" w:hAnsi="Calibri" w:cs="Times New Roman" w:hint="default"/>
    </w:rPr>
  </w:style>
  <w:style w:type="character" w:customStyle="1" w:styleId="WW8Num3z1">
    <w:name w:val="WW8Num3z1"/>
    <w:rsid w:val="00E26D01"/>
  </w:style>
  <w:style w:type="character" w:customStyle="1" w:styleId="WW8Num3z2">
    <w:name w:val="WW8Num3z2"/>
    <w:rsid w:val="00E26D01"/>
  </w:style>
  <w:style w:type="character" w:customStyle="1" w:styleId="WW8Num3z3">
    <w:name w:val="WW8Num3z3"/>
    <w:rsid w:val="00E26D01"/>
  </w:style>
  <w:style w:type="character" w:customStyle="1" w:styleId="WW8Num3z4">
    <w:name w:val="WW8Num3z4"/>
    <w:rsid w:val="00E26D01"/>
  </w:style>
  <w:style w:type="character" w:customStyle="1" w:styleId="WW8Num3z5">
    <w:name w:val="WW8Num3z5"/>
    <w:rsid w:val="00E26D01"/>
  </w:style>
  <w:style w:type="character" w:customStyle="1" w:styleId="WW8Num3z6">
    <w:name w:val="WW8Num3z6"/>
    <w:rsid w:val="00E26D01"/>
  </w:style>
  <w:style w:type="character" w:customStyle="1" w:styleId="WW8Num3z7">
    <w:name w:val="WW8Num3z7"/>
    <w:rsid w:val="00E26D01"/>
  </w:style>
  <w:style w:type="character" w:customStyle="1" w:styleId="WW8Num3z8">
    <w:name w:val="WW8Num3z8"/>
    <w:rsid w:val="00E26D01"/>
  </w:style>
  <w:style w:type="character" w:customStyle="1" w:styleId="WW8Num7z1">
    <w:name w:val="WW8Num7z1"/>
    <w:rsid w:val="00E26D01"/>
  </w:style>
  <w:style w:type="character" w:customStyle="1" w:styleId="WW8Num7z2">
    <w:name w:val="WW8Num7z2"/>
    <w:rsid w:val="00E26D01"/>
  </w:style>
  <w:style w:type="character" w:customStyle="1" w:styleId="WW8Num7z3">
    <w:name w:val="WW8Num7z3"/>
    <w:rsid w:val="00E26D01"/>
  </w:style>
  <w:style w:type="character" w:customStyle="1" w:styleId="WW8Num7z4">
    <w:name w:val="WW8Num7z4"/>
    <w:rsid w:val="00E26D01"/>
  </w:style>
  <w:style w:type="character" w:customStyle="1" w:styleId="WW8Num7z5">
    <w:name w:val="WW8Num7z5"/>
    <w:rsid w:val="00E26D01"/>
  </w:style>
  <w:style w:type="character" w:customStyle="1" w:styleId="WW8Num7z6">
    <w:name w:val="WW8Num7z6"/>
    <w:rsid w:val="00E26D01"/>
    <w:rPr>
      <w:rFonts w:hint="default"/>
      <w:b w:val="0"/>
      <w:i w:val="0"/>
    </w:rPr>
  </w:style>
  <w:style w:type="character" w:customStyle="1" w:styleId="WW8Num7z7">
    <w:name w:val="WW8Num7z7"/>
    <w:rsid w:val="00E26D01"/>
  </w:style>
  <w:style w:type="character" w:customStyle="1" w:styleId="WW8Num7z8">
    <w:name w:val="WW8Num7z8"/>
    <w:rsid w:val="00E26D01"/>
  </w:style>
  <w:style w:type="character" w:customStyle="1" w:styleId="WW8Num9z1">
    <w:name w:val="WW8Num9z1"/>
    <w:rsid w:val="00E26D01"/>
  </w:style>
  <w:style w:type="character" w:customStyle="1" w:styleId="WW8Num9z2">
    <w:name w:val="WW8Num9z2"/>
    <w:rsid w:val="00E26D01"/>
  </w:style>
  <w:style w:type="character" w:customStyle="1" w:styleId="WW8Num9z3">
    <w:name w:val="WW8Num9z3"/>
    <w:rsid w:val="00E26D01"/>
  </w:style>
  <w:style w:type="character" w:customStyle="1" w:styleId="WW8Num9z4">
    <w:name w:val="WW8Num9z4"/>
    <w:rsid w:val="00E26D01"/>
  </w:style>
  <w:style w:type="character" w:customStyle="1" w:styleId="WW8Num9z5">
    <w:name w:val="WW8Num9z5"/>
    <w:rsid w:val="00E26D01"/>
  </w:style>
  <w:style w:type="character" w:customStyle="1" w:styleId="WW8Num9z6">
    <w:name w:val="WW8Num9z6"/>
    <w:rsid w:val="00E26D01"/>
  </w:style>
  <w:style w:type="character" w:customStyle="1" w:styleId="WW8Num9z7">
    <w:name w:val="WW8Num9z7"/>
    <w:rsid w:val="00E26D01"/>
  </w:style>
  <w:style w:type="character" w:customStyle="1" w:styleId="WW8Num9z8">
    <w:name w:val="WW8Num9z8"/>
    <w:rsid w:val="00E26D01"/>
  </w:style>
  <w:style w:type="character" w:customStyle="1" w:styleId="WW8Num10z1">
    <w:name w:val="WW8Num10z1"/>
    <w:rsid w:val="00E26D01"/>
  </w:style>
  <w:style w:type="character" w:customStyle="1" w:styleId="WW8Num10z2">
    <w:name w:val="WW8Num10z2"/>
    <w:rsid w:val="00E26D01"/>
  </w:style>
  <w:style w:type="character" w:customStyle="1" w:styleId="WW8Num10z3">
    <w:name w:val="WW8Num10z3"/>
    <w:rsid w:val="00E26D01"/>
  </w:style>
  <w:style w:type="character" w:customStyle="1" w:styleId="WW8Num10z4">
    <w:name w:val="WW8Num10z4"/>
    <w:rsid w:val="00E26D01"/>
  </w:style>
  <w:style w:type="character" w:customStyle="1" w:styleId="WW8Num10z5">
    <w:name w:val="WW8Num10z5"/>
    <w:rsid w:val="00E26D01"/>
  </w:style>
  <w:style w:type="character" w:customStyle="1" w:styleId="WW8Num10z6">
    <w:name w:val="WW8Num10z6"/>
    <w:rsid w:val="00E26D01"/>
  </w:style>
  <w:style w:type="character" w:customStyle="1" w:styleId="WW8Num10z7">
    <w:name w:val="WW8Num10z7"/>
    <w:rsid w:val="00E26D01"/>
  </w:style>
  <w:style w:type="character" w:customStyle="1" w:styleId="WW8Num10z8">
    <w:name w:val="WW8Num10z8"/>
    <w:rsid w:val="00E26D01"/>
  </w:style>
  <w:style w:type="character" w:customStyle="1" w:styleId="WW8Num11z1">
    <w:name w:val="WW8Num11z1"/>
    <w:rsid w:val="00E26D01"/>
  </w:style>
  <w:style w:type="character" w:customStyle="1" w:styleId="WW8Num11z2">
    <w:name w:val="WW8Num11z2"/>
    <w:rsid w:val="00E26D01"/>
  </w:style>
  <w:style w:type="character" w:customStyle="1" w:styleId="WW8Num11z3">
    <w:name w:val="WW8Num11z3"/>
    <w:rsid w:val="00E26D01"/>
  </w:style>
  <w:style w:type="character" w:customStyle="1" w:styleId="WW8Num11z4">
    <w:name w:val="WW8Num11z4"/>
    <w:rsid w:val="00E26D01"/>
  </w:style>
  <w:style w:type="character" w:customStyle="1" w:styleId="WW8Num11z5">
    <w:name w:val="WW8Num11z5"/>
    <w:rsid w:val="00E26D01"/>
  </w:style>
  <w:style w:type="character" w:customStyle="1" w:styleId="WW8Num11z6">
    <w:name w:val="WW8Num11z6"/>
    <w:rsid w:val="00E26D01"/>
  </w:style>
  <w:style w:type="character" w:customStyle="1" w:styleId="WW8Num11z7">
    <w:name w:val="WW8Num11z7"/>
    <w:rsid w:val="00E26D01"/>
  </w:style>
  <w:style w:type="character" w:customStyle="1" w:styleId="WW8Num11z8">
    <w:name w:val="WW8Num11z8"/>
    <w:rsid w:val="00E26D01"/>
  </w:style>
  <w:style w:type="character" w:customStyle="1" w:styleId="WW8Num12z1">
    <w:name w:val="WW8Num12z1"/>
    <w:rsid w:val="00E26D01"/>
  </w:style>
  <w:style w:type="character" w:customStyle="1" w:styleId="WW8Num12z2">
    <w:name w:val="WW8Num12z2"/>
    <w:rsid w:val="00E26D01"/>
  </w:style>
  <w:style w:type="character" w:customStyle="1" w:styleId="WW8Num12z3">
    <w:name w:val="WW8Num12z3"/>
    <w:rsid w:val="00E26D01"/>
  </w:style>
  <w:style w:type="character" w:customStyle="1" w:styleId="WW8Num12z4">
    <w:name w:val="WW8Num12z4"/>
    <w:rsid w:val="00E26D01"/>
  </w:style>
  <w:style w:type="character" w:customStyle="1" w:styleId="WW8Num12z5">
    <w:name w:val="WW8Num12z5"/>
    <w:rsid w:val="00E26D01"/>
  </w:style>
  <w:style w:type="character" w:customStyle="1" w:styleId="WW8Num12z6">
    <w:name w:val="WW8Num12z6"/>
    <w:rsid w:val="00E26D01"/>
  </w:style>
  <w:style w:type="character" w:customStyle="1" w:styleId="WW8Num12z7">
    <w:name w:val="WW8Num12z7"/>
    <w:rsid w:val="00E26D01"/>
  </w:style>
  <w:style w:type="character" w:customStyle="1" w:styleId="WW8Num12z8">
    <w:name w:val="WW8Num12z8"/>
    <w:rsid w:val="00E26D01"/>
  </w:style>
  <w:style w:type="character" w:customStyle="1" w:styleId="WW8Num13z1">
    <w:name w:val="WW8Num13z1"/>
    <w:rsid w:val="00E26D01"/>
  </w:style>
  <w:style w:type="character" w:customStyle="1" w:styleId="WW8Num13z2">
    <w:name w:val="WW8Num13z2"/>
    <w:rsid w:val="00E26D01"/>
  </w:style>
  <w:style w:type="character" w:customStyle="1" w:styleId="WW8Num13z3">
    <w:name w:val="WW8Num13z3"/>
    <w:rsid w:val="00E26D01"/>
  </w:style>
  <w:style w:type="character" w:customStyle="1" w:styleId="WW8Num13z4">
    <w:name w:val="WW8Num13z4"/>
    <w:rsid w:val="00E26D01"/>
  </w:style>
  <w:style w:type="character" w:customStyle="1" w:styleId="WW8Num13z5">
    <w:name w:val="WW8Num13z5"/>
    <w:rsid w:val="00E26D01"/>
  </w:style>
  <w:style w:type="character" w:customStyle="1" w:styleId="WW8Num13z6">
    <w:name w:val="WW8Num13z6"/>
    <w:rsid w:val="00E26D01"/>
  </w:style>
  <w:style w:type="character" w:customStyle="1" w:styleId="WW8Num13z7">
    <w:name w:val="WW8Num13z7"/>
    <w:rsid w:val="00E26D01"/>
  </w:style>
  <w:style w:type="character" w:customStyle="1" w:styleId="WW8Num13z8">
    <w:name w:val="WW8Num13z8"/>
    <w:rsid w:val="00E26D01"/>
  </w:style>
  <w:style w:type="character" w:customStyle="1" w:styleId="WW8Num14z1">
    <w:name w:val="WW8Num14z1"/>
    <w:rsid w:val="00E26D01"/>
  </w:style>
  <w:style w:type="character" w:customStyle="1" w:styleId="WW8Num14z2">
    <w:name w:val="WW8Num14z2"/>
    <w:rsid w:val="00E26D01"/>
  </w:style>
  <w:style w:type="character" w:customStyle="1" w:styleId="WW8Num14z3">
    <w:name w:val="WW8Num14z3"/>
    <w:rsid w:val="00E26D01"/>
  </w:style>
  <w:style w:type="character" w:customStyle="1" w:styleId="WW8Num14z4">
    <w:name w:val="WW8Num14z4"/>
    <w:rsid w:val="00E26D01"/>
  </w:style>
  <w:style w:type="character" w:customStyle="1" w:styleId="WW8Num14z5">
    <w:name w:val="WW8Num14z5"/>
    <w:rsid w:val="00E26D01"/>
  </w:style>
  <w:style w:type="character" w:customStyle="1" w:styleId="WW8Num14z6">
    <w:name w:val="WW8Num14z6"/>
    <w:rsid w:val="00E26D01"/>
  </w:style>
  <w:style w:type="character" w:customStyle="1" w:styleId="WW8Num14z7">
    <w:name w:val="WW8Num14z7"/>
    <w:rsid w:val="00E26D01"/>
  </w:style>
  <w:style w:type="character" w:customStyle="1" w:styleId="WW8Num14z8">
    <w:name w:val="WW8Num14z8"/>
    <w:rsid w:val="00E26D01"/>
  </w:style>
  <w:style w:type="character" w:customStyle="1" w:styleId="WW8Num15z1">
    <w:name w:val="WW8Num15z1"/>
    <w:rsid w:val="00E26D01"/>
  </w:style>
  <w:style w:type="character" w:customStyle="1" w:styleId="WW8Num15z2">
    <w:name w:val="WW8Num15z2"/>
    <w:rsid w:val="00E26D01"/>
  </w:style>
  <w:style w:type="character" w:customStyle="1" w:styleId="WW8Num15z3">
    <w:name w:val="WW8Num15z3"/>
    <w:rsid w:val="00E26D01"/>
  </w:style>
  <w:style w:type="character" w:customStyle="1" w:styleId="WW8Num15z4">
    <w:name w:val="WW8Num15z4"/>
    <w:rsid w:val="00E26D01"/>
  </w:style>
  <w:style w:type="character" w:customStyle="1" w:styleId="WW8Num15z5">
    <w:name w:val="WW8Num15z5"/>
    <w:rsid w:val="00E26D01"/>
  </w:style>
  <w:style w:type="character" w:customStyle="1" w:styleId="WW8Num15z6">
    <w:name w:val="WW8Num15z6"/>
    <w:rsid w:val="00E26D01"/>
  </w:style>
  <w:style w:type="character" w:customStyle="1" w:styleId="WW8Num15z7">
    <w:name w:val="WW8Num15z7"/>
    <w:rsid w:val="00E26D01"/>
  </w:style>
  <w:style w:type="character" w:customStyle="1" w:styleId="WW8Num15z8">
    <w:name w:val="WW8Num15z8"/>
    <w:rsid w:val="00E26D01"/>
  </w:style>
  <w:style w:type="character" w:customStyle="1" w:styleId="WW8Num16z1">
    <w:name w:val="WW8Num16z1"/>
    <w:rsid w:val="00E26D01"/>
  </w:style>
  <w:style w:type="character" w:customStyle="1" w:styleId="WW8Num16z2">
    <w:name w:val="WW8Num16z2"/>
    <w:rsid w:val="00E26D01"/>
  </w:style>
  <w:style w:type="character" w:customStyle="1" w:styleId="WW8Num16z3">
    <w:name w:val="WW8Num16z3"/>
    <w:rsid w:val="00E26D01"/>
  </w:style>
  <w:style w:type="character" w:customStyle="1" w:styleId="WW8Num16z4">
    <w:name w:val="WW8Num16z4"/>
    <w:rsid w:val="00E26D01"/>
  </w:style>
  <w:style w:type="character" w:customStyle="1" w:styleId="WW8Num16z5">
    <w:name w:val="WW8Num16z5"/>
    <w:rsid w:val="00E26D01"/>
  </w:style>
  <w:style w:type="character" w:customStyle="1" w:styleId="WW8Num16z6">
    <w:name w:val="WW8Num16z6"/>
    <w:rsid w:val="00E26D01"/>
  </w:style>
  <w:style w:type="character" w:customStyle="1" w:styleId="WW8Num16z7">
    <w:name w:val="WW8Num16z7"/>
    <w:rsid w:val="00E26D01"/>
  </w:style>
  <w:style w:type="character" w:customStyle="1" w:styleId="WW8Num16z8">
    <w:name w:val="WW8Num16z8"/>
    <w:rsid w:val="00E26D01"/>
  </w:style>
  <w:style w:type="character" w:customStyle="1" w:styleId="WW8Num17z1">
    <w:name w:val="WW8Num17z1"/>
    <w:rsid w:val="00E26D01"/>
    <w:rPr>
      <w:rFonts w:ascii="Courier New" w:hAnsi="Courier New" w:cs="Courier New" w:hint="default"/>
    </w:rPr>
  </w:style>
  <w:style w:type="character" w:customStyle="1" w:styleId="WW8Num17z2">
    <w:name w:val="WW8Num17z2"/>
    <w:rsid w:val="00E26D01"/>
    <w:rPr>
      <w:rFonts w:ascii="Wingdings" w:hAnsi="Wingdings" w:cs="Wingdings" w:hint="default"/>
    </w:rPr>
  </w:style>
  <w:style w:type="character" w:customStyle="1" w:styleId="WW8Num17z3">
    <w:name w:val="WW8Num17z3"/>
    <w:rsid w:val="00E26D01"/>
    <w:rPr>
      <w:rFonts w:ascii="Symbol" w:hAnsi="Symbol" w:cs="Symbol" w:hint="default"/>
    </w:rPr>
  </w:style>
  <w:style w:type="character" w:customStyle="1" w:styleId="WW8Num19z1">
    <w:name w:val="WW8Num19z1"/>
    <w:rsid w:val="00E26D01"/>
  </w:style>
  <w:style w:type="character" w:customStyle="1" w:styleId="WW8Num19z3">
    <w:name w:val="WW8Num19z3"/>
    <w:rsid w:val="00E26D01"/>
  </w:style>
  <w:style w:type="character" w:customStyle="1" w:styleId="WW8Num19z4">
    <w:name w:val="WW8Num19z4"/>
    <w:rsid w:val="00E26D01"/>
  </w:style>
  <w:style w:type="character" w:customStyle="1" w:styleId="WW8Num19z5">
    <w:name w:val="WW8Num19z5"/>
    <w:rsid w:val="00E26D01"/>
  </w:style>
  <w:style w:type="character" w:customStyle="1" w:styleId="WW8Num19z6">
    <w:name w:val="WW8Num19z6"/>
    <w:rsid w:val="00E26D01"/>
  </w:style>
  <w:style w:type="character" w:customStyle="1" w:styleId="WW8Num19z7">
    <w:name w:val="WW8Num19z7"/>
    <w:rsid w:val="00E26D01"/>
  </w:style>
  <w:style w:type="character" w:customStyle="1" w:styleId="WW8Num19z8">
    <w:name w:val="WW8Num19z8"/>
    <w:rsid w:val="00E26D01"/>
  </w:style>
  <w:style w:type="character" w:customStyle="1" w:styleId="WW8Num20z1">
    <w:name w:val="WW8Num20z1"/>
    <w:rsid w:val="00E26D01"/>
  </w:style>
  <w:style w:type="character" w:customStyle="1" w:styleId="WW8Num20z2">
    <w:name w:val="WW8Num20z2"/>
    <w:rsid w:val="00E26D01"/>
  </w:style>
  <w:style w:type="character" w:customStyle="1" w:styleId="WW8Num20z3">
    <w:name w:val="WW8Num20z3"/>
    <w:rsid w:val="00E26D01"/>
  </w:style>
  <w:style w:type="character" w:customStyle="1" w:styleId="WW8Num20z4">
    <w:name w:val="WW8Num20z4"/>
    <w:rsid w:val="00E26D01"/>
  </w:style>
  <w:style w:type="character" w:customStyle="1" w:styleId="WW8Num20z5">
    <w:name w:val="WW8Num20z5"/>
    <w:rsid w:val="00E26D01"/>
  </w:style>
  <w:style w:type="character" w:customStyle="1" w:styleId="WW8Num20z6">
    <w:name w:val="WW8Num20z6"/>
    <w:rsid w:val="00E26D01"/>
  </w:style>
  <w:style w:type="character" w:customStyle="1" w:styleId="WW8Num20z7">
    <w:name w:val="WW8Num20z7"/>
    <w:rsid w:val="00E26D01"/>
  </w:style>
  <w:style w:type="character" w:customStyle="1" w:styleId="WW8Num20z8">
    <w:name w:val="WW8Num20z8"/>
    <w:rsid w:val="00E26D01"/>
  </w:style>
  <w:style w:type="character" w:customStyle="1" w:styleId="WW8Num21z8">
    <w:name w:val="WW8Num21z8"/>
    <w:rsid w:val="00E26D01"/>
  </w:style>
  <w:style w:type="character" w:customStyle="1" w:styleId="WW8Num22z4">
    <w:name w:val="WW8Num22z4"/>
    <w:rsid w:val="00E26D01"/>
    <w:rPr>
      <w:rFonts w:hint="default"/>
    </w:rPr>
  </w:style>
  <w:style w:type="character" w:customStyle="1" w:styleId="WW8Num23z0">
    <w:name w:val="WW8Num23z0"/>
    <w:rsid w:val="00E26D01"/>
    <w:rPr>
      <w:rFonts w:ascii="Times New Roman" w:hAnsi="Times New Roman" w:cs="Times New Roman" w:hint="default"/>
      <w:sz w:val="22"/>
      <w:szCs w:val="22"/>
      <w:lang w:val="ro-RO"/>
    </w:rPr>
  </w:style>
  <w:style w:type="character" w:customStyle="1" w:styleId="WW8Num23z1">
    <w:name w:val="WW8Num23z1"/>
    <w:rsid w:val="00E26D01"/>
    <w:rPr>
      <w:rFonts w:ascii="Courier New" w:hAnsi="Courier New" w:cs="Courier New" w:hint="default"/>
    </w:rPr>
  </w:style>
  <w:style w:type="character" w:customStyle="1" w:styleId="WW8Num23z2">
    <w:name w:val="WW8Num23z2"/>
    <w:rsid w:val="00E26D01"/>
    <w:rPr>
      <w:rFonts w:ascii="Wingdings" w:hAnsi="Wingdings" w:cs="Wingdings" w:hint="default"/>
    </w:rPr>
  </w:style>
  <w:style w:type="character" w:customStyle="1" w:styleId="WW8Num23z3">
    <w:name w:val="WW8Num23z3"/>
    <w:rsid w:val="00E26D01"/>
    <w:rPr>
      <w:rFonts w:ascii="Symbol" w:hAnsi="Symbol" w:cs="Symbol" w:hint="default"/>
    </w:rPr>
  </w:style>
  <w:style w:type="character" w:customStyle="1" w:styleId="WW8Num24z0">
    <w:name w:val="WW8Num24z0"/>
    <w:rsid w:val="00E26D01"/>
    <w:rPr>
      <w:rFonts w:hint="default"/>
    </w:rPr>
  </w:style>
  <w:style w:type="character" w:customStyle="1" w:styleId="WW8Num24z1">
    <w:name w:val="WW8Num24z1"/>
    <w:rsid w:val="00E26D01"/>
  </w:style>
  <w:style w:type="character" w:customStyle="1" w:styleId="WW8Num24z2">
    <w:name w:val="WW8Num24z2"/>
    <w:rsid w:val="00E26D01"/>
  </w:style>
  <w:style w:type="character" w:customStyle="1" w:styleId="WW8Num24z3">
    <w:name w:val="WW8Num24z3"/>
    <w:rsid w:val="00E26D01"/>
  </w:style>
  <w:style w:type="character" w:customStyle="1" w:styleId="WW8Num24z4">
    <w:name w:val="WW8Num24z4"/>
    <w:rsid w:val="00E26D01"/>
  </w:style>
  <w:style w:type="character" w:customStyle="1" w:styleId="WW8Num24z5">
    <w:name w:val="WW8Num24z5"/>
    <w:rsid w:val="00E26D01"/>
  </w:style>
  <w:style w:type="character" w:customStyle="1" w:styleId="WW8Num24z6">
    <w:name w:val="WW8Num24z6"/>
    <w:rsid w:val="00E26D01"/>
  </w:style>
  <w:style w:type="character" w:customStyle="1" w:styleId="WW8Num24z7">
    <w:name w:val="WW8Num24z7"/>
    <w:rsid w:val="00E26D01"/>
  </w:style>
  <w:style w:type="character" w:customStyle="1" w:styleId="WW8Num24z8">
    <w:name w:val="WW8Num24z8"/>
    <w:rsid w:val="00E26D01"/>
  </w:style>
  <w:style w:type="character" w:customStyle="1" w:styleId="WW8Num25z0">
    <w:name w:val="WW8Num25z0"/>
    <w:rsid w:val="00E26D01"/>
    <w:rPr>
      <w:rFonts w:ascii="Trebuchet MS" w:hAnsi="Trebuchet MS" w:cs="Trebuchet MS" w:hint="default"/>
      <w:b w:val="0"/>
      <w:i w:val="0"/>
      <w:sz w:val="22"/>
      <w:szCs w:val="22"/>
      <w:lang w:val="en-US" w:eastAsia="en-US"/>
    </w:rPr>
  </w:style>
  <w:style w:type="character" w:customStyle="1" w:styleId="WW8Num25z1">
    <w:name w:val="WW8Num25z1"/>
    <w:rsid w:val="00E26D01"/>
  </w:style>
  <w:style w:type="character" w:customStyle="1" w:styleId="WW8Num25z2">
    <w:name w:val="WW8Num25z2"/>
    <w:rsid w:val="00E26D01"/>
  </w:style>
  <w:style w:type="character" w:customStyle="1" w:styleId="WW8Num25z3">
    <w:name w:val="WW8Num25z3"/>
    <w:rsid w:val="00E26D01"/>
  </w:style>
  <w:style w:type="character" w:customStyle="1" w:styleId="WW8Num25z4">
    <w:name w:val="WW8Num25z4"/>
    <w:rsid w:val="00E26D01"/>
  </w:style>
  <w:style w:type="character" w:customStyle="1" w:styleId="WW8Num25z5">
    <w:name w:val="WW8Num25z5"/>
    <w:rsid w:val="00E26D01"/>
  </w:style>
  <w:style w:type="character" w:customStyle="1" w:styleId="WW8Num25z6">
    <w:name w:val="WW8Num25z6"/>
    <w:rsid w:val="00E26D01"/>
  </w:style>
  <w:style w:type="character" w:customStyle="1" w:styleId="WW8Num25z7">
    <w:name w:val="WW8Num25z7"/>
    <w:rsid w:val="00E26D01"/>
  </w:style>
  <w:style w:type="character" w:customStyle="1" w:styleId="WW8Num25z8">
    <w:name w:val="WW8Num25z8"/>
    <w:rsid w:val="00E26D01"/>
  </w:style>
  <w:style w:type="character" w:customStyle="1" w:styleId="WW8Num26z0">
    <w:name w:val="WW8Num26z0"/>
    <w:rsid w:val="00E26D01"/>
    <w:rPr>
      <w:rFonts w:ascii="Times New Roman" w:hAnsi="Times New Roman" w:cs="Times New Roman" w:hint="default"/>
      <w:sz w:val="24"/>
      <w:szCs w:val="24"/>
      <w:lang w:val="ro-RO" w:eastAsia="en-US"/>
    </w:rPr>
  </w:style>
  <w:style w:type="character" w:customStyle="1" w:styleId="WW8Num26z1">
    <w:name w:val="WW8Num26z1"/>
    <w:rsid w:val="00E26D01"/>
  </w:style>
  <w:style w:type="character" w:customStyle="1" w:styleId="WW8Num26z2">
    <w:name w:val="WW8Num26z2"/>
    <w:rsid w:val="00E26D01"/>
  </w:style>
  <w:style w:type="character" w:customStyle="1" w:styleId="WW8Num26z3">
    <w:name w:val="WW8Num26z3"/>
    <w:rsid w:val="00E26D01"/>
  </w:style>
  <w:style w:type="character" w:customStyle="1" w:styleId="WW8Num26z4">
    <w:name w:val="WW8Num26z4"/>
    <w:rsid w:val="00E26D01"/>
  </w:style>
  <w:style w:type="character" w:customStyle="1" w:styleId="WW8Num26z5">
    <w:name w:val="WW8Num26z5"/>
    <w:rsid w:val="00E26D01"/>
  </w:style>
  <w:style w:type="character" w:customStyle="1" w:styleId="WW8Num26z6">
    <w:name w:val="WW8Num26z6"/>
    <w:rsid w:val="00E26D01"/>
  </w:style>
  <w:style w:type="character" w:customStyle="1" w:styleId="WW8Num26z7">
    <w:name w:val="WW8Num26z7"/>
    <w:rsid w:val="00E26D01"/>
  </w:style>
  <w:style w:type="character" w:customStyle="1" w:styleId="WW8Num26z8">
    <w:name w:val="WW8Num26z8"/>
    <w:rsid w:val="00E26D01"/>
  </w:style>
  <w:style w:type="character" w:customStyle="1" w:styleId="WW8Num27z0">
    <w:name w:val="WW8Num27z0"/>
    <w:rsid w:val="00E26D01"/>
    <w:rPr>
      <w:rFonts w:ascii="Trebuchet MS" w:hAnsi="Trebuchet MS" w:cs="Trebuchet MS"/>
      <w:color w:val="000000"/>
      <w:sz w:val="22"/>
      <w:szCs w:val="22"/>
      <w:lang w:val="ro-RO"/>
    </w:rPr>
  </w:style>
  <w:style w:type="character" w:customStyle="1" w:styleId="WW8Num27z1">
    <w:name w:val="WW8Num27z1"/>
    <w:rsid w:val="00E26D01"/>
  </w:style>
  <w:style w:type="character" w:customStyle="1" w:styleId="WW8Num27z2">
    <w:name w:val="WW8Num27z2"/>
    <w:rsid w:val="00E26D01"/>
  </w:style>
  <w:style w:type="character" w:customStyle="1" w:styleId="WW8Num27z3">
    <w:name w:val="WW8Num27z3"/>
    <w:rsid w:val="00E26D01"/>
  </w:style>
  <w:style w:type="character" w:customStyle="1" w:styleId="WW8Num27z4">
    <w:name w:val="WW8Num27z4"/>
    <w:rsid w:val="00E26D01"/>
  </w:style>
  <w:style w:type="character" w:customStyle="1" w:styleId="WW8Num27z5">
    <w:name w:val="WW8Num27z5"/>
    <w:rsid w:val="00E26D01"/>
  </w:style>
  <w:style w:type="character" w:customStyle="1" w:styleId="WW8Num27z6">
    <w:name w:val="WW8Num27z6"/>
    <w:rsid w:val="00E26D01"/>
  </w:style>
  <w:style w:type="character" w:customStyle="1" w:styleId="WW8Num27z7">
    <w:name w:val="WW8Num27z7"/>
    <w:rsid w:val="00E26D01"/>
  </w:style>
  <w:style w:type="character" w:customStyle="1" w:styleId="WW8Num27z8">
    <w:name w:val="WW8Num27z8"/>
    <w:rsid w:val="00E26D01"/>
  </w:style>
  <w:style w:type="character" w:customStyle="1" w:styleId="WW8Num28z0">
    <w:name w:val="WW8Num28z0"/>
    <w:rsid w:val="00E26D01"/>
    <w:rPr>
      <w:rFonts w:hint="default"/>
      <w:b w:val="0"/>
      <w:i w:val="0"/>
      <w:sz w:val="24"/>
      <w:szCs w:val="24"/>
      <w:lang w:val="en-US" w:eastAsia="en-US"/>
    </w:rPr>
  </w:style>
  <w:style w:type="character" w:customStyle="1" w:styleId="WW8Num28z1">
    <w:name w:val="WW8Num28z1"/>
    <w:rsid w:val="00E26D01"/>
  </w:style>
  <w:style w:type="character" w:customStyle="1" w:styleId="WW8Num28z2">
    <w:name w:val="WW8Num28z2"/>
    <w:rsid w:val="00E26D01"/>
  </w:style>
  <w:style w:type="character" w:customStyle="1" w:styleId="WW8Num28z3">
    <w:name w:val="WW8Num28z3"/>
    <w:rsid w:val="00E26D01"/>
  </w:style>
  <w:style w:type="character" w:customStyle="1" w:styleId="WW8Num28z4">
    <w:name w:val="WW8Num28z4"/>
    <w:rsid w:val="00E26D01"/>
  </w:style>
  <w:style w:type="character" w:customStyle="1" w:styleId="WW8Num28z5">
    <w:name w:val="WW8Num28z5"/>
    <w:rsid w:val="00E26D01"/>
  </w:style>
  <w:style w:type="character" w:customStyle="1" w:styleId="WW8Num28z6">
    <w:name w:val="WW8Num28z6"/>
    <w:rsid w:val="00E26D01"/>
  </w:style>
  <w:style w:type="character" w:customStyle="1" w:styleId="WW8Num28z7">
    <w:name w:val="WW8Num28z7"/>
    <w:rsid w:val="00E26D01"/>
  </w:style>
  <w:style w:type="character" w:customStyle="1" w:styleId="WW8Num28z8">
    <w:name w:val="WW8Num28z8"/>
    <w:rsid w:val="00E26D01"/>
  </w:style>
  <w:style w:type="character" w:customStyle="1" w:styleId="WW8Num29z0">
    <w:name w:val="WW8Num29z0"/>
    <w:rsid w:val="00E26D01"/>
    <w:rPr>
      <w:rFonts w:ascii="Trebuchet MS" w:hAnsi="Trebuchet MS" w:cs="Times New Roman" w:hint="default"/>
      <w:sz w:val="22"/>
      <w:szCs w:val="22"/>
    </w:rPr>
  </w:style>
  <w:style w:type="character" w:customStyle="1" w:styleId="WW8Num29z1">
    <w:name w:val="WW8Num29z1"/>
    <w:rsid w:val="00E26D01"/>
  </w:style>
  <w:style w:type="character" w:customStyle="1" w:styleId="WW8Num29z2">
    <w:name w:val="WW8Num29z2"/>
    <w:rsid w:val="00E26D01"/>
  </w:style>
  <w:style w:type="character" w:customStyle="1" w:styleId="WW8Num29z3">
    <w:name w:val="WW8Num29z3"/>
    <w:rsid w:val="00E26D01"/>
  </w:style>
  <w:style w:type="character" w:customStyle="1" w:styleId="WW8Num29z4">
    <w:name w:val="WW8Num29z4"/>
    <w:rsid w:val="00E26D01"/>
  </w:style>
  <w:style w:type="character" w:customStyle="1" w:styleId="WW8Num29z5">
    <w:name w:val="WW8Num29z5"/>
    <w:rsid w:val="00E26D01"/>
  </w:style>
  <w:style w:type="character" w:customStyle="1" w:styleId="WW8Num29z6">
    <w:name w:val="WW8Num29z6"/>
    <w:rsid w:val="00E26D01"/>
  </w:style>
  <w:style w:type="character" w:customStyle="1" w:styleId="WW8Num29z7">
    <w:name w:val="WW8Num29z7"/>
    <w:rsid w:val="00E26D01"/>
  </w:style>
  <w:style w:type="character" w:customStyle="1" w:styleId="WW8Num29z8">
    <w:name w:val="WW8Num29z8"/>
    <w:rsid w:val="00E26D01"/>
  </w:style>
  <w:style w:type="character" w:customStyle="1" w:styleId="WW8Num30z0">
    <w:name w:val="WW8Num30z0"/>
    <w:rsid w:val="00E26D01"/>
  </w:style>
  <w:style w:type="character" w:customStyle="1" w:styleId="WW8Num30z1">
    <w:name w:val="WW8Num30z1"/>
    <w:rsid w:val="00E26D01"/>
  </w:style>
  <w:style w:type="character" w:customStyle="1" w:styleId="WW8Num30z2">
    <w:name w:val="WW8Num30z2"/>
    <w:rsid w:val="00E26D01"/>
  </w:style>
  <w:style w:type="character" w:customStyle="1" w:styleId="WW8Num30z3">
    <w:name w:val="WW8Num30z3"/>
    <w:rsid w:val="00E26D01"/>
  </w:style>
  <w:style w:type="character" w:customStyle="1" w:styleId="WW8Num30z4">
    <w:name w:val="WW8Num30z4"/>
    <w:rsid w:val="00E26D01"/>
  </w:style>
  <w:style w:type="character" w:customStyle="1" w:styleId="WW8Num30z5">
    <w:name w:val="WW8Num30z5"/>
    <w:rsid w:val="00E26D01"/>
  </w:style>
  <w:style w:type="character" w:customStyle="1" w:styleId="WW8Num30z6">
    <w:name w:val="WW8Num30z6"/>
    <w:rsid w:val="00E26D01"/>
  </w:style>
  <w:style w:type="character" w:customStyle="1" w:styleId="WW8Num30z7">
    <w:name w:val="WW8Num30z7"/>
    <w:rsid w:val="00E26D01"/>
  </w:style>
  <w:style w:type="character" w:customStyle="1" w:styleId="WW8Num30z8">
    <w:name w:val="WW8Num30z8"/>
    <w:rsid w:val="00E26D01"/>
  </w:style>
  <w:style w:type="character" w:customStyle="1" w:styleId="WW8Num31z0">
    <w:name w:val="WW8Num31z0"/>
    <w:rsid w:val="00E26D01"/>
    <w:rPr>
      <w:rFonts w:ascii="Times New Roman" w:eastAsia="Times New Roman" w:hAnsi="Times New Roman" w:cs="Times New Roman" w:hint="default"/>
    </w:rPr>
  </w:style>
  <w:style w:type="character" w:customStyle="1" w:styleId="WW8Num31z1">
    <w:name w:val="WW8Num31z1"/>
    <w:rsid w:val="00E26D01"/>
    <w:rPr>
      <w:rFonts w:ascii="Courier New" w:hAnsi="Courier New" w:cs="Courier New" w:hint="default"/>
    </w:rPr>
  </w:style>
  <w:style w:type="character" w:customStyle="1" w:styleId="WW8Num31z2">
    <w:name w:val="WW8Num31z2"/>
    <w:rsid w:val="00E26D01"/>
    <w:rPr>
      <w:rFonts w:ascii="Wingdings" w:hAnsi="Wingdings" w:cs="Wingdings" w:hint="default"/>
    </w:rPr>
  </w:style>
  <w:style w:type="character" w:customStyle="1" w:styleId="WW8Num31z3">
    <w:name w:val="WW8Num31z3"/>
    <w:rsid w:val="00E26D01"/>
    <w:rPr>
      <w:rFonts w:ascii="Symbol" w:hAnsi="Symbol" w:cs="Symbol" w:hint="default"/>
    </w:rPr>
  </w:style>
  <w:style w:type="character" w:customStyle="1" w:styleId="WW8Num32z0">
    <w:name w:val="WW8Num32z0"/>
    <w:rsid w:val="00E26D01"/>
  </w:style>
  <w:style w:type="character" w:customStyle="1" w:styleId="WW8Num32z1">
    <w:name w:val="WW8Num32z1"/>
    <w:rsid w:val="00E26D01"/>
  </w:style>
  <w:style w:type="character" w:customStyle="1" w:styleId="WW8Num32z2">
    <w:name w:val="WW8Num32z2"/>
    <w:rsid w:val="00E26D01"/>
  </w:style>
  <w:style w:type="character" w:customStyle="1" w:styleId="WW8Num32z3">
    <w:name w:val="WW8Num32z3"/>
    <w:rsid w:val="00E26D01"/>
  </w:style>
  <w:style w:type="character" w:customStyle="1" w:styleId="WW8Num32z4">
    <w:name w:val="WW8Num32z4"/>
    <w:rsid w:val="00E26D01"/>
  </w:style>
  <w:style w:type="character" w:customStyle="1" w:styleId="WW8Num32z5">
    <w:name w:val="WW8Num32z5"/>
    <w:rsid w:val="00E26D01"/>
  </w:style>
  <w:style w:type="character" w:customStyle="1" w:styleId="WW8Num32z6">
    <w:name w:val="WW8Num32z6"/>
    <w:rsid w:val="00E26D01"/>
  </w:style>
  <w:style w:type="character" w:customStyle="1" w:styleId="WW8Num32z7">
    <w:name w:val="WW8Num32z7"/>
    <w:rsid w:val="00E26D01"/>
  </w:style>
  <w:style w:type="character" w:customStyle="1" w:styleId="WW8Num32z8">
    <w:name w:val="WW8Num32z8"/>
    <w:rsid w:val="00E26D01"/>
  </w:style>
  <w:style w:type="character" w:customStyle="1" w:styleId="WW8Num33z0">
    <w:name w:val="WW8Num33z0"/>
    <w:rsid w:val="00E26D01"/>
    <w:rPr>
      <w:rFonts w:ascii="Times New Roman" w:hAnsi="Times New Roman" w:cs="Times New Roman" w:hint="default"/>
      <w:b w:val="0"/>
      <w:i w:val="0"/>
      <w:caps w:val="0"/>
      <w:smallCaps w:val="0"/>
      <w:strike w:val="0"/>
      <w:dstrike w:val="0"/>
      <w:vanish w:val="0"/>
      <w:color w:val="000000"/>
      <w:position w:val="0"/>
      <w:sz w:val="24"/>
      <w:u w:val="none"/>
      <w:vertAlign w:val="baseline"/>
    </w:rPr>
  </w:style>
  <w:style w:type="character" w:customStyle="1" w:styleId="WW8Num33z2">
    <w:name w:val="WW8Num33z2"/>
    <w:rsid w:val="00E26D01"/>
    <w:rPr>
      <w:rFonts w:ascii="Times New Roman" w:hAnsi="Times New Roman" w:cs="Times New Roman" w:hint="default"/>
      <w:b w:val="0"/>
      <w:i w:val="0"/>
      <w:caps w:val="0"/>
      <w:smallCaps w:val="0"/>
      <w:strike w:val="0"/>
      <w:dstrike w:val="0"/>
      <w:vanish w:val="0"/>
      <w:color w:val="000000"/>
      <w:position w:val="0"/>
      <w:sz w:val="20"/>
      <w:u w:val="none"/>
      <w:vertAlign w:val="baseline"/>
    </w:rPr>
  </w:style>
  <w:style w:type="character" w:customStyle="1" w:styleId="WW8Num34z0">
    <w:name w:val="WW8Num34z0"/>
    <w:rsid w:val="00E26D01"/>
  </w:style>
  <w:style w:type="character" w:customStyle="1" w:styleId="WW8Num34z1">
    <w:name w:val="WW8Num34z1"/>
    <w:rsid w:val="00E26D01"/>
    <w:rPr>
      <w:rFonts w:hint="default"/>
    </w:rPr>
  </w:style>
  <w:style w:type="character" w:customStyle="1" w:styleId="WW8Num34z2">
    <w:name w:val="WW8Num34z2"/>
    <w:rsid w:val="00E26D01"/>
  </w:style>
  <w:style w:type="character" w:customStyle="1" w:styleId="WW8Num34z3">
    <w:name w:val="WW8Num34z3"/>
    <w:rsid w:val="00E26D01"/>
  </w:style>
  <w:style w:type="character" w:customStyle="1" w:styleId="WW8Num34z4">
    <w:name w:val="WW8Num34z4"/>
    <w:rsid w:val="00E26D01"/>
  </w:style>
  <w:style w:type="character" w:customStyle="1" w:styleId="WW8Num34z5">
    <w:name w:val="WW8Num34z5"/>
    <w:rsid w:val="00E26D01"/>
  </w:style>
  <w:style w:type="character" w:customStyle="1" w:styleId="WW8Num34z6">
    <w:name w:val="WW8Num34z6"/>
    <w:rsid w:val="00E26D01"/>
  </w:style>
  <w:style w:type="character" w:customStyle="1" w:styleId="WW8Num34z7">
    <w:name w:val="WW8Num34z7"/>
    <w:rsid w:val="00E26D01"/>
  </w:style>
  <w:style w:type="character" w:customStyle="1" w:styleId="WW8Num34z8">
    <w:name w:val="WW8Num34z8"/>
    <w:rsid w:val="00E26D01"/>
  </w:style>
  <w:style w:type="character" w:customStyle="1" w:styleId="WW8Num35z0">
    <w:name w:val="WW8Num35z0"/>
    <w:rsid w:val="00E26D01"/>
    <w:rPr>
      <w:rFonts w:hint="default"/>
      <w:b w:val="0"/>
      <w:i w:val="0"/>
    </w:rPr>
  </w:style>
  <w:style w:type="character" w:customStyle="1" w:styleId="WW8Num35z1">
    <w:name w:val="WW8Num35z1"/>
    <w:rsid w:val="00E26D01"/>
  </w:style>
  <w:style w:type="character" w:customStyle="1" w:styleId="WW8Num35z2">
    <w:name w:val="WW8Num35z2"/>
    <w:rsid w:val="00E26D01"/>
  </w:style>
  <w:style w:type="character" w:customStyle="1" w:styleId="WW8Num35z3">
    <w:name w:val="WW8Num35z3"/>
    <w:rsid w:val="00E26D01"/>
  </w:style>
  <w:style w:type="character" w:customStyle="1" w:styleId="WW8Num35z4">
    <w:name w:val="WW8Num35z4"/>
    <w:rsid w:val="00E26D01"/>
  </w:style>
  <w:style w:type="character" w:customStyle="1" w:styleId="WW8Num35z5">
    <w:name w:val="WW8Num35z5"/>
    <w:rsid w:val="00E26D01"/>
  </w:style>
  <w:style w:type="character" w:customStyle="1" w:styleId="WW8Num35z6">
    <w:name w:val="WW8Num35z6"/>
    <w:rsid w:val="00E26D01"/>
  </w:style>
  <w:style w:type="character" w:customStyle="1" w:styleId="WW8Num35z7">
    <w:name w:val="WW8Num35z7"/>
    <w:rsid w:val="00E26D01"/>
  </w:style>
  <w:style w:type="character" w:customStyle="1" w:styleId="WW8Num35z8">
    <w:name w:val="WW8Num35z8"/>
    <w:rsid w:val="00E26D01"/>
  </w:style>
  <w:style w:type="character" w:customStyle="1" w:styleId="WW8Num36z0">
    <w:name w:val="WW8Num36z0"/>
    <w:rsid w:val="00E26D01"/>
    <w:rPr>
      <w:rFonts w:hint="default"/>
      <w:b w:val="0"/>
      <w:i w:val="0"/>
    </w:rPr>
  </w:style>
  <w:style w:type="character" w:customStyle="1" w:styleId="WW8Num36z1">
    <w:name w:val="WW8Num36z1"/>
    <w:rsid w:val="00E26D01"/>
  </w:style>
  <w:style w:type="character" w:customStyle="1" w:styleId="WW8Num36z2">
    <w:name w:val="WW8Num36z2"/>
    <w:rsid w:val="00E26D01"/>
  </w:style>
  <w:style w:type="character" w:customStyle="1" w:styleId="WW8Num36z3">
    <w:name w:val="WW8Num36z3"/>
    <w:rsid w:val="00E26D01"/>
  </w:style>
  <w:style w:type="character" w:customStyle="1" w:styleId="WW8Num36z4">
    <w:name w:val="WW8Num36z4"/>
    <w:rsid w:val="00E26D01"/>
  </w:style>
  <w:style w:type="character" w:customStyle="1" w:styleId="WW8Num36z5">
    <w:name w:val="WW8Num36z5"/>
    <w:rsid w:val="00E26D01"/>
  </w:style>
  <w:style w:type="character" w:customStyle="1" w:styleId="WW8Num36z6">
    <w:name w:val="WW8Num36z6"/>
    <w:rsid w:val="00E26D01"/>
  </w:style>
  <w:style w:type="character" w:customStyle="1" w:styleId="WW8Num36z7">
    <w:name w:val="WW8Num36z7"/>
    <w:rsid w:val="00E26D01"/>
  </w:style>
  <w:style w:type="character" w:customStyle="1" w:styleId="WW8Num36z8">
    <w:name w:val="WW8Num36z8"/>
    <w:rsid w:val="00E26D01"/>
  </w:style>
  <w:style w:type="character" w:customStyle="1" w:styleId="WW8Num37z0">
    <w:name w:val="WW8Num37z0"/>
    <w:rsid w:val="00E26D01"/>
  </w:style>
  <w:style w:type="character" w:customStyle="1" w:styleId="WW8Num37z1">
    <w:name w:val="WW8Num37z1"/>
    <w:rsid w:val="00E26D01"/>
  </w:style>
  <w:style w:type="character" w:customStyle="1" w:styleId="WW8Num37z2">
    <w:name w:val="WW8Num37z2"/>
    <w:rsid w:val="00E26D01"/>
  </w:style>
  <w:style w:type="character" w:customStyle="1" w:styleId="WW8Num37z3">
    <w:name w:val="WW8Num37z3"/>
    <w:rsid w:val="00E26D01"/>
  </w:style>
  <w:style w:type="character" w:customStyle="1" w:styleId="WW8Num37z4">
    <w:name w:val="WW8Num37z4"/>
    <w:rsid w:val="00E26D01"/>
  </w:style>
  <w:style w:type="character" w:customStyle="1" w:styleId="WW8Num37z5">
    <w:name w:val="WW8Num37z5"/>
    <w:rsid w:val="00E26D01"/>
  </w:style>
  <w:style w:type="character" w:customStyle="1" w:styleId="WW8Num37z6">
    <w:name w:val="WW8Num37z6"/>
    <w:rsid w:val="00E26D01"/>
  </w:style>
  <w:style w:type="character" w:customStyle="1" w:styleId="WW8Num37z7">
    <w:name w:val="WW8Num37z7"/>
    <w:rsid w:val="00E26D01"/>
  </w:style>
  <w:style w:type="character" w:customStyle="1" w:styleId="WW8Num37z8">
    <w:name w:val="WW8Num37z8"/>
    <w:rsid w:val="00E26D01"/>
  </w:style>
  <w:style w:type="character" w:customStyle="1" w:styleId="WW8Num38z0">
    <w:name w:val="WW8Num38z0"/>
    <w:rsid w:val="00E26D01"/>
  </w:style>
  <w:style w:type="character" w:customStyle="1" w:styleId="WW8Num38z1">
    <w:name w:val="WW8Num38z1"/>
    <w:rsid w:val="00E26D01"/>
  </w:style>
  <w:style w:type="character" w:customStyle="1" w:styleId="WW8Num38z2">
    <w:name w:val="WW8Num38z2"/>
    <w:rsid w:val="00E26D01"/>
  </w:style>
  <w:style w:type="character" w:customStyle="1" w:styleId="WW8Num38z3">
    <w:name w:val="WW8Num38z3"/>
    <w:rsid w:val="00E26D01"/>
  </w:style>
  <w:style w:type="character" w:customStyle="1" w:styleId="WW8Num38z4">
    <w:name w:val="WW8Num38z4"/>
    <w:rsid w:val="00E26D01"/>
  </w:style>
  <w:style w:type="character" w:customStyle="1" w:styleId="WW8Num38z5">
    <w:name w:val="WW8Num38z5"/>
    <w:rsid w:val="00E26D01"/>
  </w:style>
  <w:style w:type="character" w:customStyle="1" w:styleId="WW8Num38z6">
    <w:name w:val="WW8Num38z6"/>
    <w:rsid w:val="00E26D01"/>
  </w:style>
  <w:style w:type="character" w:customStyle="1" w:styleId="WW8Num38z7">
    <w:name w:val="WW8Num38z7"/>
    <w:rsid w:val="00E26D01"/>
  </w:style>
  <w:style w:type="character" w:customStyle="1" w:styleId="WW8Num38z8">
    <w:name w:val="WW8Num38z8"/>
    <w:rsid w:val="00E26D01"/>
  </w:style>
  <w:style w:type="character" w:customStyle="1" w:styleId="WW8Num39z0">
    <w:name w:val="WW8Num39z0"/>
    <w:rsid w:val="00E26D01"/>
    <w:rPr>
      <w:rFonts w:ascii="Times New Roman" w:eastAsia="Times New Roman" w:hAnsi="Times New Roman" w:cs="Times New Roman" w:hint="default"/>
    </w:rPr>
  </w:style>
  <w:style w:type="character" w:customStyle="1" w:styleId="WW8Num39z1">
    <w:name w:val="WW8Num39z1"/>
    <w:rsid w:val="00E26D01"/>
    <w:rPr>
      <w:rFonts w:ascii="Courier New" w:hAnsi="Courier New" w:cs="Courier New" w:hint="default"/>
    </w:rPr>
  </w:style>
  <w:style w:type="character" w:customStyle="1" w:styleId="WW8Num39z2">
    <w:name w:val="WW8Num39z2"/>
    <w:rsid w:val="00E26D01"/>
    <w:rPr>
      <w:rFonts w:ascii="Wingdings" w:hAnsi="Wingdings" w:cs="Wingdings" w:hint="default"/>
    </w:rPr>
  </w:style>
  <w:style w:type="character" w:customStyle="1" w:styleId="WW8Num39z3">
    <w:name w:val="WW8Num39z3"/>
    <w:rsid w:val="00E26D01"/>
    <w:rPr>
      <w:rFonts w:ascii="Symbol" w:hAnsi="Symbol" w:cs="Symbol" w:hint="default"/>
    </w:rPr>
  </w:style>
  <w:style w:type="character" w:customStyle="1" w:styleId="WW8Num40z0">
    <w:name w:val="WW8Num40z0"/>
    <w:rsid w:val="00E26D01"/>
    <w:rPr>
      <w:rFonts w:hint="default"/>
    </w:rPr>
  </w:style>
  <w:style w:type="character" w:customStyle="1" w:styleId="WW8Num40z1">
    <w:name w:val="WW8Num40z1"/>
    <w:rsid w:val="00E26D01"/>
  </w:style>
  <w:style w:type="character" w:customStyle="1" w:styleId="WW8Num40z2">
    <w:name w:val="WW8Num40z2"/>
    <w:rsid w:val="00E26D01"/>
  </w:style>
  <w:style w:type="character" w:customStyle="1" w:styleId="WW8Num40z3">
    <w:name w:val="WW8Num40z3"/>
    <w:rsid w:val="00E26D01"/>
  </w:style>
  <w:style w:type="character" w:customStyle="1" w:styleId="WW8Num40z4">
    <w:name w:val="WW8Num40z4"/>
    <w:rsid w:val="00E26D01"/>
  </w:style>
  <w:style w:type="character" w:customStyle="1" w:styleId="WW8Num40z5">
    <w:name w:val="WW8Num40z5"/>
    <w:rsid w:val="00E26D01"/>
  </w:style>
  <w:style w:type="character" w:customStyle="1" w:styleId="WW8Num40z6">
    <w:name w:val="WW8Num40z6"/>
    <w:rsid w:val="00E26D01"/>
  </w:style>
  <w:style w:type="character" w:customStyle="1" w:styleId="WW8Num40z7">
    <w:name w:val="WW8Num40z7"/>
    <w:rsid w:val="00E26D01"/>
  </w:style>
  <w:style w:type="character" w:customStyle="1" w:styleId="WW8Num40z8">
    <w:name w:val="WW8Num40z8"/>
    <w:rsid w:val="00E26D01"/>
  </w:style>
  <w:style w:type="character" w:customStyle="1" w:styleId="WW8NumSt40z0">
    <w:name w:val="WW8NumSt40z0"/>
    <w:rsid w:val="00E26D01"/>
    <w:rPr>
      <w:rFonts w:ascii="Calibri" w:hAnsi="Calibri" w:cs="Times New Roman" w:hint="default"/>
      <w:b/>
      <w:i w:val="0"/>
      <w:color w:val="000000"/>
      <w:sz w:val="20"/>
    </w:rPr>
  </w:style>
  <w:style w:type="character" w:customStyle="1" w:styleId="WW8NumSt40z1">
    <w:name w:val="WW8NumSt40z1"/>
    <w:rsid w:val="00E26D01"/>
    <w:rPr>
      <w:rFonts w:ascii="Calibri" w:hAnsi="Calibri" w:cs="Times New Roman" w:hint="default"/>
      <w:sz w:val="20"/>
    </w:rPr>
  </w:style>
  <w:style w:type="character" w:customStyle="1" w:styleId="WW8NumSt40z2">
    <w:name w:val="WW8NumSt40z2"/>
    <w:rsid w:val="00E26D01"/>
    <w:rPr>
      <w:rFonts w:ascii="Times New Roman" w:hAnsi="Times New Roman" w:cs="Times New Roman" w:hint="default"/>
      <w:sz w:val="24"/>
      <w:szCs w:val="24"/>
    </w:rPr>
  </w:style>
  <w:style w:type="character" w:customStyle="1" w:styleId="WW8NumSt40z3">
    <w:name w:val="WW8NumSt40z3"/>
    <w:rsid w:val="00E26D01"/>
    <w:rPr>
      <w:rFonts w:ascii="Times New Roman" w:hAnsi="Times New Roman" w:cs="Times New Roman" w:hint="default"/>
      <w:b w:val="0"/>
      <w:i w:val="0"/>
      <w:sz w:val="24"/>
      <w:szCs w:val="24"/>
    </w:rPr>
  </w:style>
  <w:style w:type="character" w:customStyle="1" w:styleId="WW8NumSt40z4">
    <w:name w:val="WW8NumSt40z4"/>
    <w:rsid w:val="00E26D01"/>
    <w:rPr>
      <w:rFonts w:ascii="Calibri" w:hAnsi="Calibri" w:cs="Times New Roman" w:hint="default"/>
      <w:b w:val="0"/>
      <w:i w:val="0"/>
      <w:sz w:val="20"/>
    </w:rPr>
  </w:style>
  <w:style w:type="character" w:customStyle="1" w:styleId="WW8NumSt40z6">
    <w:name w:val="WW8NumSt40z6"/>
    <w:rsid w:val="00E26D01"/>
    <w:rPr>
      <w:rFonts w:ascii="Symbol" w:hAnsi="Symbol" w:cs="Symbol" w:hint="default"/>
      <w:color w:val="000000"/>
    </w:rPr>
  </w:style>
  <w:style w:type="character" w:customStyle="1" w:styleId="WW8NumSt40z7">
    <w:name w:val="WW8NumSt40z7"/>
    <w:rsid w:val="00E26D01"/>
    <w:rPr>
      <w:rFonts w:ascii="Calibri" w:hAnsi="Calibri" w:cs="Times New Roman" w:hint="default"/>
    </w:rPr>
  </w:style>
  <w:style w:type="character" w:customStyle="1" w:styleId="WW8NumSt41z0">
    <w:name w:val="WW8NumSt41z0"/>
    <w:rsid w:val="00E26D01"/>
    <w:rPr>
      <w:rFonts w:ascii="Calibri" w:hAnsi="Calibri" w:cs="Times New Roman" w:hint="default"/>
      <w:b/>
      <w:i w:val="0"/>
      <w:color w:val="000000"/>
      <w:sz w:val="20"/>
    </w:rPr>
  </w:style>
  <w:style w:type="character" w:customStyle="1" w:styleId="WW8NumSt41z1">
    <w:name w:val="WW8NumSt41z1"/>
    <w:rsid w:val="00E26D01"/>
    <w:rPr>
      <w:rFonts w:ascii="Calibri" w:hAnsi="Calibri" w:cs="Times New Roman" w:hint="default"/>
      <w:sz w:val="20"/>
    </w:rPr>
  </w:style>
  <w:style w:type="character" w:customStyle="1" w:styleId="WW8NumSt41z2">
    <w:name w:val="WW8NumSt41z2"/>
    <w:rsid w:val="00E26D01"/>
    <w:rPr>
      <w:rFonts w:ascii="Times New Roman" w:hAnsi="Times New Roman" w:cs="Times New Roman" w:hint="default"/>
      <w:sz w:val="24"/>
      <w:szCs w:val="24"/>
    </w:rPr>
  </w:style>
  <w:style w:type="character" w:customStyle="1" w:styleId="WW8NumSt41z3">
    <w:name w:val="WW8NumSt41z3"/>
    <w:rsid w:val="00E26D01"/>
    <w:rPr>
      <w:rFonts w:ascii="Calibri" w:hAnsi="Calibri" w:cs="Times New Roman" w:hint="default"/>
      <w:b w:val="0"/>
      <w:i w:val="0"/>
      <w:sz w:val="20"/>
    </w:rPr>
  </w:style>
  <w:style w:type="character" w:customStyle="1" w:styleId="WW8NumSt41z6">
    <w:name w:val="WW8NumSt41z6"/>
    <w:rsid w:val="00E26D01"/>
    <w:rPr>
      <w:rFonts w:ascii="Symbol" w:hAnsi="Symbol" w:cs="Symbol" w:hint="default"/>
      <w:color w:val="000000"/>
    </w:rPr>
  </w:style>
  <w:style w:type="character" w:customStyle="1" w:styleId="WW8NumSt41z7">
    <w:name w:val="WW8NumSt41z7"/>
    <w:rsid w:val="00E26D01"/>
    <w:rPr>
      <w:rFonts w:ascii="Calibri" w:hAnsi="Calibri" w:cs="Times New Roman" w:hint="default"/>
    </w:rPr>
  </w:style>
  <w:style w:type="character" w:customStyle="1" w:styleId="FootnoteCharacters">
    <w:name w:val="Footnote Characters"/>
    <w:rsid w:val="00E26D01"/>
    <w:rPr>
      <w:vertAlign w:val="superscript"/>
    </w:rPr>
  </w:style>
  <w:style w:type="character" w:customStyle="1" w:styleId="EndnoteCharacters">
    <w:name w:val="Endnote Characters"/>
    <w:rsid w:val="00E26D01"/>
    <w:rPr>
      <w:vertAlign w:val="superscript"/>
    </w:rPr>
  </w:style>
  <w:style w:type="character" w:customStyle="1" w:styleId="rvts6">
    <w:name w:val="rvts6"/>
    <w:basedOn w:val="DefaultParagraphFont"/>
    <w:rsid w:val="00E26D01"/>
  </w:style>
  <w:style w:type="character" w:customStyle="1" w:styleId="rvts5">
    <w:name w:val="rvts5"/>
    <w:basedOn w:val="DefaultParagraphFont"/>
    <w:rsid w:val="00E26D01"/>
  </w:style>
  <w:style w:type="character" w:customStyle="1" w:styleId="Standard7Car">
    <w:name w:val="Standard_7 Car"/>
    <w:rsid w:val="00E26D01"/>
    <w:rPr>
      <w:rFonts w:eastAsia="SimSun" w:cs="Simplified Arabic"/>
      <w:sz w:val="24"/>
    </w:rPr>
  </w:style>
  <w:style w:type="paragraph" w:customStyle="1" w:styleId="Heading">
    <w:name w:val="Heading"/>
    <w:basedOn w:val="Normal"/>
    <w:next w:val="BodyText"/>
    <w:rsid w:val="00E26D01"/>
    <w:pPr>
      <w:suppressAutoHyphens/>
      <w:jc w:val="center"/>
    </w:pPr>
    <w:rPr>
      <w:rFonts w:eastAsia="Times New Roman"/>
      <w:b/>
      <w:sz w:val="22"/>
      <w:szCs w:val="20"/>
      <w:lang w:eastAsia="zh-CN"/>
    </w:rPr>
  </w:style>
  <w:style w:type="paragraph" w:styleId="List">
    <w:name w:val="List"/>
    <w:basedOn w:val="BodyText"/>
    <w:rsid w:val="00E26D01"/>
    <w:pPr>
      <w:suppressAutoHyphens/>
      <w:spacing w:after="0"/>
      <w:jc w:val="both"/>
    </w:pPr>
    <w:rPr>
      <w:rFonts w:ascii="Times New Roman" w:eastAsia="Times New Roman" w:hAnsi="Times New Roman" w:cs="Arial"/>
      <w:sz w:val="22"/>
      <w:szCs w:val="20"/>
      <w:lang w:val="ro-RO" w:eastAsia="zh-CN"/>
    </w:rPr>
  </w:style>
  <w:style w:type="paragraph" w:customStyle="1" w:styleId="Index">
    <w:name w:val="Index"/>
    <w:basedOn w:val="Normal"/>
    <w:rsid w:val="00E26D01"/>
    <w:pPr>
      <w:suppressLineNumbers/>
      <w:suppressAutoHyphens/>
    </w:pPr>
    <w:rPr>
      <w:rFonts w:eastAsia="Times New Roman"/>
    </w:rPr>
  </w:style>
  <w:style w:type="paragraph" w:styleId="BodyTextIndent">
    <w:name w:val="Body Text Indent"/>
    <w:basedOn w:val="Normal"/>
    <w:link w:val="BodyTextIndentChar"/>
    <w:rsid w:val="00E26D01"/>
    <w:pPr>
      <w:suppressAutoHyphens/>
      <w:ind w:left="720"/>
      <w:jc w:val="both"/>
    </w:pPr>
    <w:rPr>
      <w:rFonts w:eastAsia="Times New Roman"/>
      <w:szCs w:val="20"/>
      <w:lang w:val="fr-FR" w:eastAsia="zh-CN"/>
    </w:rPr>
  </w:style>
  <w:style w:type="character" w:customStyle="1" w:styleId="BodyTextIndentChar">
    <w:name w:val="Body Text Indent Char"/>
    <w:basedOn w:val="DefaultParagraphFont"/>
    <w:link w:val="BodyTextIndent"/>
    <w:rsid w:val="00E26D01"/>
    <w:rPr>
      <w:rFonts w:eastAsia="Times New Roman"/>
      <w:sz w:val="24"/>
      <w:lang w:val="fr-FR" w:eastAsia="zh-CN"/>
    </w:rPr>
  </w:style>
  <w:style w:type="paragraph" w:customStyle="1" w:styleId="HeaderandFooter">
    <w:name w:val="Header and Footer"/>
    <w:basedOn w:val="Normal"/>
    <w:rsid w:val="00E26D01"/>
    <w:pPr>
      <w:suppressLineNumbers/>
      <w:tabs>
        <w:tab w:val="center" w:pos="4986"/>
        <w:tab w:val="right" w:pos="9972"/>
      </w:tabs>
      <w:suppressAutoHyphens/>
    </w:pPr>
    <w:rPr>
      <w:rFonts w:eastAsia="Times New Roman"/>
      <w:lang w:val="en-US" w:eastAsia="zh-CN"/>
    </w:rPr>
  </w:style>
  <w:style w:type="paragraph" w:customStyle="1" w:styleId="Achievement">
    <w:name w:val="Achievement"/>
    <w:basedOn w:val="Normal"/>
    <w:rsid w:val="00E26D01"/>
    <w:pPr>
      <w:numPr>
        <w:numId w:val="2"/>
      </w:numPr>
      <w:suppressAutoHyphens/>
    </w:pPr>
    <w:rPr>
      <w:rFonts w:eastAsia="Times New Roman"/>
      <w:lang w:val="en-US" w:eastAsia="zh-CN"/>
    </w:rPr>
  </w:style>
  <w:style w:type="paragraph" w:customStyle="1" w:styleId="ColorfulList-Accent11">
    <w:name w:val="Colorful List - Accent 11"/>
    <w:basedOn w:val="Normal"/>
    <w:rsid w:val="00E26D01"/>
    <w:pPr>
      <w:suppressAutoHyphens/>
      <w:ind w:left="720"/>
    </w:pPr>
    <w:rPr>
      <w:rFonts w:eastAsia="Times New Roman"/>
      <w:lang w:val="en-US" w:eastAsia="zh-CN"/>
    </w:rPr>
  </w:style>
  <w:style w:type="paragraph" w:customStyle="1" w:styleId="Standard7">
    <w:name w:val="Standard_7"/>
    <w:basedOn w:val="Normal"/>
    <w:next w:val="Normal"/>
    <w:rsid w:val="00E26D01"/>
    <w:pPr>
      <w:tabs>
        <w:tab w:val="left" w:pos="4320"/>
      </w:tabs>
      <w:suppressAutoHyphens/>
      <w:spacing w:after="240"/>
      <w:ind w:left="4321" w:hanging="4321"/>
      <w:jc w:val="both"/>
      <w:outlineLvl w:val="6"/>
    </w:pPr>
    <w:rPr>
      <w:rFonts w:eastAsia="SimSun" w:cs="Simplified Arabic"/>
      <w:szCs w:val="20"/>
      <w:lang w:val="en-US" w:eastAsia="zh-CN"/>
    </w:rPr>
  </w:style>
  <w:style w:type="paragraph" w:customStyle="1" w:styleId="P68B1DB1-Normal11">
    <w:name w:val="P68B1DB1-Normal11"/>
    <w:basedOn w:val="Normal"/>
    <w:rsid w:val="00E26D01"/>
    <w:pPr>
      <w:suppressAutoHyphens/>
      <w:spacing w:after="160" w:line="252" w:lineRule="auto"/>
    </w:pPr>
    <w:rPr>
      <w:rFonts w:eastAsia="Calibri"/>
      <w:b/>
      <w:szCs w:val="20"/>
      <w:lang w:val="en-US" w:eastAsia="zh-CN"/>
    </w:rPr>
  </w:style>
  <w:style w:type="paragraph" w:customStyle="1" w:styleId="P68B1DB1-Normal12">
    <w:name w:val="P68B1DB1-Normal12"/>
    <w:basedOn w:val="Normal"/>
    <w:rsid w:val="00E26D01"/>
    <w:pPr>
      <w:suppressAutoHyphens/>
      <w:spacing w:after="160" w:line="252" w:lineRule="auto"/>
    </w:pPr>
    <w:rPr>
      <w:rFonts w:eastAsia="Calibri"/>
      <w:b/>
      <w:szCs w:val="20"/>
      <w:lang w:val="en-US" w:eastAsia="zh-CN"/>
    </w:rPr>
  </w:style>
  <w:style w:type="paragraph" w:customStyle="1" w:styleId="P68B1DB1-ListParagraph13">
    <w:name w:val="P68B1DB1-ListParagraph13"/>
    <w:basedOn w:val="ListParagraph"/>
    <w:rsid w:val="00E26D01"/>
    <w:pPr>
      <w:suppressAutoHyphens/>
      <w:spacing w:after="160" w:line="252" w:lineRule="auto"/>
      <w:contextualSpacing/>
    </w:pPr>
    <w:rPr>
      <w:rFonts w:eastAsia="Calibri"/>
      <w:szCs w:val="20"/>
      <w:lang w:eastAsia="zh-CN"/>
    </w:rPr>
  </w:style>
  <w:style w:type="paragraph" w:customStyle="1" w:styleId="P68B1DB1-ListParagraph14">
    <w:name w:val="P68B1DB1-ListParagraph14"/>
    <w:basedOn w:val="ListParagraph"/>
    <w:rsid w:val="00E26D01"/>
    <w:pPr>
      <w:suppressAutoHyphens/>
      <w:spacing w:after="160" w:line="252" w:lineRule="auto"/>
      <w:contextualSpacing/>
    </w:pPr>
    <w:rPr>
      <w:szCs w:val="20"/>
      <w:lang w:eastAsia="zh-CN"/>
    </w:rPr>
  </w:style>
  <w:style w:type="paragraph" w:customStyle="1" w:styleId="P68B1DB1-Standard7019">
    <w:name w:val="P68B1DB1-Standard7019"/>
    <w:basedOn w:val="Standard7"/>
    <w:rsid w:val="00E26D01"/>
    <w:rPr>
      <w:rFonts w:eastAsia="Times New Roman" w:cs="Times New Roman"/>
    </w:rPr>
  </w:style>
  <w:style w:type="paragraph" w:customStyle="1" w:styleId="P68B1DB1-ListParagraph20">
    <w:name w:val="P68B1DB1-ListParagraph20"/>
    <w:basedOn w:val="ListParagraph"/>
    <w:rsid w:val="00E26D01"/>
    <w:pPr>
      <w:suppressAutoHyphens/>
      <w:spacing w:after="160" w:line="252" w:lineRule="auto"/>
      <w:contextualSpacing/>
    </w:pPr>
    <w:rPr>
      <w:rFonts w:eastAsia="Calibri"/>
      <w:szCs w:val="20"/>
      <w:lang w:eastAsia="zh-CN"/>
    </w:rPr>
  </w:style>
  <w:style w:type="paragraph" w:customStyle="1" w:styleId="P68B1DB1-FootnoteText38">
    <w:name w:val="P68B1DB1-FootnoteText38"/>
    <w:basedOn w:val="FootnoteText"/>
    <w:rsid w:val="00E26D01"/>
    <w:pPr>
      <w:suppressAutoHyphens/>
    </w:pPr>
    <w:rPr>
      <w:rFonts w:eastAsia="Calibri"/>
      <w:lang w:val="en-US" w:eastAsia="zh-CN"/>
    </w:rPr>
  </w:style>
  <w:style w:type="paragraph" w:customStyle="1" w:styleId="StandardL9">
    <w:name w:val="Standard L9"/>
    <w:basedOn w:val="Normal"/>
    <w:next w:val="BodyText3"/>
    <w:rsid w:val="00E26D01"/>
    <w:pPr>
      <w:numPr>
        <w:numId w:val="3"/>
      </w:numPr>
      <w:suppressAutoHyphens/>
      <w:spacing w:after="240"/>
      <w:jc w:val="both"/>
      <w:outlineLvl w:val="8"/>
    </w:pPr>
    <w:rPr>
      <w:rFonts w:eastAsia="Times New Roman"/>
      <w:szCs w:val="20"/>
      <w:lang w:val="en-US" w:eastAsia="zh-CN"/>
    </w:rPr>
  </w:style>
  <w:style w:type="paragraph" w:customStyle="1" w:styleId="StandardL8">
    <w:name w:val="Standard L8"/>
    <w:basedOn w:val="Normal"/>
    <w:next w:val="BodyText2"/>
    <w:rsid w:val="00E26D01"/>
    <w:pPr>
      <w:suppressAutoHyphens/>
      <w:spacing w:after="240"/>
      <w:ind w:left="1080" w:hanging="360"/>
      <w:jc w:val="both"/>
      <w:outlineLvl w:val="7"/>
    </w:pPr>
    <w:rPr>
      <w:rFonts w:eastAsia="Times New Roman"/>
      <w:szCs w:val="20"/>
      <w:lang w:val="en-US" w:eastAsia="zh-CN"/>
    </w:rPr>
  </w:style>
  <w:style w:type="paragraph" w:customStyle="1" w:styleId="StandardL7">
    <w:name w:val="Standard L7"/>
    <w:basedOn w:val="Normal"/>
    <w:next w:val="Normal"/>
    <w:rsid w:val="00E26D01"/>
    <w:pPr>
      <w:suppressAutoHyphens/>
      <w:spacing w:after="240"/>
      <w:ind w:left="1080" w:hanging="360"/>
      <w:jc w:val="both"/>
      <w:outlineLvl w:val="6"/>
    </w:pPr>
    <w:rPr>
      <w:rFonts w:eastAsia="Times New Roman"/>
      <w:szCs w:val="20"/>
      <w:lang w:val="en-US" w:eastAsia="zh-CN"/>
    </w:rPr>
  </w:style>
  <w:style w:type="paragraph" w:customStyle="1" w:styleId="StandardL6">
    <w:name w:val="Standard L6"/>
    <w:basedOn w:val="Normal"/>
    <w:next w:val="Normal"/>
    <w:rsid w:val="00E26D01"/>
    <w:pPr>
      <w:suppressAutoHyphens/>
      <w:spacing w:after="240"/>
      <w:ind w:left="1080" w:hanging="360"/>
      <w:jc w:val="both"/>
      <w:outlineLvl w:val="5"/>
    </w:pPr>
    <w:rPr>
      <w:rFonts w:eastAsia="Times New Roman"/>
      <w:szCs w:val="20"/>
      <w:lang w:val="en-US" w:eastAsia="zh-CN"/>
    </w:rPr>
  </w:style>
  <w:style w:type="paragraph" w:customStyle="1" w:styleId="StandardL5">
    <w:name w:val="Standard L5"/>
    <w:basedOn w:val="Normal"/>
    <w:next w:val="Normal"/>
    <w:rsid w:val="00E26D01"/>
    <w:pPr>
      <w:suppressAutoHyphens/>
      <w:spacing w:after="240"/>
      <w:ind w:left="1080" w:hanging="360"/>
      <w:jc w:val="both"/>
      <w:outlineLvl w:val="4"/>
    </w:pPr>
    <w:rPr>
      <w:rFonts w:eastAsia="Times New Roman"/>
      <w:szCs w:val="20"/>
      <w:lang w:val="en-US" w:eastAsia="zh-CN"/>
    </w:rPr>
  </w:style>
  <w:style w:type="paragraph" w:customStyle="1" w:styleId="StandardL4">
    <w:name w:val="Standard L4"/>
    <w:basedOn w:val="Normal"/>
    <w:next w:val="BodyText3"/>
    <w:rsid w:val="00E26D01"/>
    <w:pPr>
      <w:suppressAutoHyphens/>
      <w:spacing w:after="240"/>
      <w:ind w:left="1080" w:hanging="360"/>
      <w:jc w:val="both"/>
      <w:outlineLvl w:val="3"/>
    </w:pPr>
    <w:rPr>
      <w:rFonts w:eastAsia="Times New Roman"/>
      <w:szCs w:val="20"/>
      <w:lang w:val="en-US" w:eastAsia="zh-CN"/>
    </w:rPr>
  </w:style>
  <w:style w:type="paragraph" w:customStyle="1" w:styleId="StandardL3">
    <w:name w:val="Standard L3"/>
    <w:basedOn w:val="Normal"/>
    <w:next w:val="BodyText2"/>
    <w:rsid w:val="00E26D01"/>
    <w:pPr>
      <w:suppressAutoHyphens/>
      <w:spacing w:after="240"/>
      <w:ind w:left="1080" w:hanging="360"/>
      <w:jc w:val="both"/>
      <w:outlineLvl w:val="2"/>
    </w:pPr>
    <w:rPr>
      <w:rFonts w:eastAsia="Times New Roman"/>
      <w:szCs w:val="20"/>
      <w:lang w:val="en-US" w:eastAsia="zh-CN"/>
    </w:rPr>
  </w:style>
  <w:style w:type="paragraph" w:customStyle="1" w:styleId="StandardL2">
    <w:name w:val="Standard L2"/>
    <w:basedOn w:val="Normal"/>
    <w:next w:val="Normal"/>
    <w:rsid w:val="00E26D01"/>
    <w:pPr>
      <w:suppressAutoHyphens/>
      <w:spacing w:after="240"/>
      <w:ind w:left="1080" w:hanging="360"/>
      <w:jc w:val="both"/>
      <w:outlineLvl w:val="1"/>
    </w:pPr>
    <w:rPr>
      <w:rFonts w:eastAsia="Times New Roman"/>
      <w:szCs w:val="20"/>
      <w:lang w:val="en-US" w:eastAsia="zh-CN"/>
    </w:rPr>
  </w:style>
  <w:style w:type="paragraph" w:customStyle="1" w:styleId="1">
    <w:name w:val="1"/>
    <w:basedOn w:val="Normal"/>
    <w:rsid w:val="00E26D01"/>
    <w:pPr>
      <w:suppressAutoHyphens/>
      <w:spacing w:after="160" w:line="240" w:lineRule="exact"/>
      <w:jc w:val="both"/>
    </w:pPr>
    <w:rPr>
      <w:rFonts w:eastAsia="Times New Roman"/>
      <w:sz w:val="20"/>
      <w:szCs w:val="20"/>
      <w:vertAlign w:val="superscript"/>
      <w:lang w:val="en-US" w:eastAsia="zh-CN"/>
    </w:rPr>
  </w:style>
  <w:style w:type="paragraph" w:customStyle="1" w:styleId="TableContents">
    <w:name w:val="Table Contents"/>
    <w:basedOn w:val="Normal"/>
    <w:rsid w:val="00E26D01"/>
    <w:pPr>
      <w:widowControl w:val="0"/>
      <w:suppressLineNumbers/>
      <w:suppressAutoHyphens/>
    </w:pPr>
    <w:rPr>
      <w:rFonts w:eastAsia="Times New Roman"/>
      <w:lang w:val="en-US" w:eastAsia="zh-CN"/>
    </w:rPr>
  </w:style>
  <w:style w:type="paragraph" w:customStyle="1" w:styleId="TableHeading">
    <w:name w:val="Table Heading"/>
    <w:basedOn w:val="TableContents"/>
    <w:rsid w:val="00E26D01"/>
    <w:pPr>
      <w:jc w:val="center"/>
    </w:pPr>
    <w:rPr>
      <w:b/>
      <w:bCs/>
    </w:rPr>
  </w:style>
  <w:style w:type="paragraph" w:customStyle="1" w:styleId="FrameContents">
    <w:name w:val="Frame Contents"/>
    <w:basedOn w:val="Normal"/>
    <w:rsid w:val="00E26D01"/>
    <w:pPr>
      <w:suppressAutoHyphens/>
    </w:pPr>
    <w:rPr>
      <w:rFonts w:eastAsia="Times New Roman"/>
      <w:lang w:val="en-US" w:eastAsia="zh-CN"/>
    </w:rPr>
  </w:style>
  <w:style w:type="character" w:customStyle="1" w:styleId="l5tlu1">
    <w:name w:val="l5tlu1"/>
    <w:rsid w:val="00E26D01"/>
    <w:rPr>
      <w:b/>
      <w:bCs/>
      <w:color w:val="000000"/>
      <w:sz w:val="32"/>
      <w:szCs w:val="32"/>
    </w:rPr>
  </w:style>
  <w:style w:type="character" w:customStyle="1" w:styleId="salnttl">
    <w:name w:val="s_aln_ttl"/>
    <w:basedOn w:val="DefaultParagraphFont"/>
    <w:rsid w:val="00E26D01"/>
  </w:style>
  <w:style w:type="character" w:customStyle="1" w:styleId="salnbdy">
    <w:name w:val="s_aln_bdy"/>
    <w:basedOn w:val="DefaultParagraphFont"/>
    <w:rsid w:val="00E26D01"/>
  </w:style>
  <w:style w:type="character" w:customStyle="1" w:styleId="slitbdy">
    <w:name w:val="s_lit_bdy"/>
    <w:rsid w:val="00E26D01"/>
  </w:style>
  <w:style w:type="character" w:customStyle="1" w:styleId="spar">
    <w:name w:val="s_par"/>
    <w:rsid w:val="00E26D01"/>
  </w:style>
  <w:style w:type="character" w:customStyle="1" w:styleId="slgi">
    <w:name w:val="s_lgi"/>
    <w:rsid w:val="00E26D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688341">
      <w:bodyDiv w:val="1"/>
      <w:marLeft w:val="0"/>
      <w:marRight w:val="0"/>
      <w:marTop w:val="0"/>
      <w:marBottom w:val="0"/>
      <w:divBdr>
        <w:top w:val="none" w:sz="0" w:space="0" w:color="auto"/>
        <w:left w:val="none" w:sz="0" w:space="0" w:color="auto"/>
        <w:bottom w:val="none" w:sz="0" w:space="0" w:color="auto"/>
        <w:right w:val="none" w:sz="0" w:space="0" w:color="auto"/>
      </w:divBdr>
      <w:divsChild>
        <w:div w:id="136190436">
          <w:marLeft w:val="446"/>
          <w:marRight w:val="0"/>
          <w:marTop w:val="0"/>
          <w:marBottom w:val="0"/>
          <w:divBdr>
            <w:top w:val="none" w:sz="0" w:space="0" w:color="auto"/>
            <w:left w:val="none" w:sz="0" w:space="0" w:color="auto"/>
            <w:bottom w:val="none" w:sz="0" w:space="0" w:color="auto"/>
            <w:right w:val="none" w:sz="0" w:space="0" w:color="auto"/>
          </w:divBdr>
        </w:div>
        <w:div w:id="300044184">
          <w:marLeft w:val="446"/>
          <w:marRight w:val="0"/>
          <w:marTop w:val="0"/>
          <w:marBottom w:val="0"/>
          <w:divBdr>
            <w:top w:val="none" w:sz="0" w:space="0" w:color="auto"/>
            <w:left w:val="none" w:sz="0" w:space="0" w:color="auto"/>
            <w:bottom w:val="none" w:sz="0" w:space="0" w:color="auto"/>
            <w:right w:val="none" w:sz="0" w:space="0" w:color="auto"/>
          </w:divBdr>
        </w:div>
        <w:div w:id="1157846196">
          <w:marLeft w:val="446"/>
          <w:marRight w:val="0"/>
          <w:marTop w:val="0"/>
          <w:marBottom w:val="0"/>
          <w:divBdr>
            <w:top w:val="none" w:sz="0" w:space="0" w:color="auto"/>
            <w:left w:val="none" w:sz="0" w:space="0" w:color="auto"/>
            <w:bottom w:val="none" w:sz="0" w:space="0" w:color="auto"/>
            <w:right w:val="none" w:sz="0" w:space="0" w:color="auto"/>
          </w:divBdr>
        </w:div>
        <w:div w:id="1270355260">
          <w:marLeft w:val="446"/>
          <w:marRight w:val="0"/>
          <w:marTop w:val="0"/>
          <w:marBottom w:val="0"/>
          <w:divBdr>
            <w:top w:val="none" w:sz="0" w:space="0" w:color="auto"/>
            <w:left w:val="none" w:sz="0" w:space="0" w:color="auto"/>
            <w:bottom w:val="none" w:sz="0" w:space="0" w:color="auto"/>
            <w:right w:val="none" w:sz="0" w:space="0" w:color="auto"/>
          </w:divBdr>
        </w:div>
        <w:div w:id="1282612625">
          <w:marLeft w:val="446"/>
          <w:marRight w:val="0"/>
          <w:marTop w:val="0"/>
          <w:marBottom w:val="0"/>
          <w:divBdr>
            <w:top w:val="none" w:sz="0" w:space="0" w:color="auto"/>
            <w:left w:val="none" w:sz="0" w:space="0" w:color="auto"/>
            <w:bottom w:val="none" w:sz="0" w:space="0" w:color="auto"/>
            <w:right w:val="none" w:sz="0" w:space="0" w:color="auto"/>
          </w:divBdr>
        </w:div>
        <w:div w:id="1511022592">
          <w:marLeft w:val="446"/>
          <w:marRight w:val="0"/>
          <w:marTop w:val="0"/>
          <w:marBottom w:val="0"/>
          <w:divBdr>
            <w:top w:val="none" w:sz="0" w:space="0" w:color="auto"/>
            <w:left w:val="none" w:sz="0" w:space="0" w:color="auto"/>
            <w:bottom w:val="none" w:sz="0" w:space="0" w:color="auto"/>
            <w:right w:val="none" w:sz="0" w:space="0" w:color="auto"/>
          </w:divBdr>
        </w:div>
        <w:div w:id="2078238551">
          <w:marLeft w:val="446"/>
          <w:marRight w:val="0"/>
          <w:marTop w:val="0"/>
          <w:marBottom w:val="0"/>
          <w:divBdr>
            <w:top w:val="none" w:sz="0" w:space="0" w:color="auto"/>
            <w:left w:val="none" w:sz="0" w:space="0" w:color="auto"/>
            <w:bottom w:val="none" w:sz="0" w:space="0" w:color="auto"/>
            <w:right w:val="none" w:sz="0" w:space="0" w:color="auto"/>
          </w:divBdr>
        </w:div>
        <w:div w:id="2105222305">
          <w:marLeft w:val="446"/>
          <w:marRight w:val="0"/>
          <w:marTop w:val="0"/>
          <w:marBottom w:val="0"/>
          <w:divBdr>
            <w:top w:val="none" w:sz="0" w:space="0" w:color="auto"/>
            <w:left w:val="none" w:sz="0" w:space="0" w:color="auto"/>
            <w:bottom w:val="none" w:sz="0" w:space="0" w:color="auto"/>
            <w:right w:val="none" w:sz="0" w:space="0" w:color="auto"/>
          </w:divBdr>
        </w:div>
      </w:divsChild>
    </w:div>
    <w:div w:id="330135991">
      <w:bodyDiv w:val="1"/>
      <w:marLeft w:val="0"/>
      <w:marRight w:val="0"/>
      <w:marTop w:val="0"/>
      <w:marBottom w:val="0"/>
      <w:divBdr>
        <w:top w:val="none" w:sz="0" w:space="0" w:color="auto"/>
        <w:left w:val="none" w:sz="0" w:space="0" w:color="auto"/>
        <w:bottom w:val="none" w:sz="0" w:space="0" w:color="auto"/>
        <w:right w:val="none" w:sz="0" w:space="0" w:color="auto"/>
      </w:divBdr>
    </w:div>
    <w:div w:id="421805973">
      <w:bodyDiv w:val="1"/>
      <w:marLeft w:val="0"/>
      <w:marRight w:val="0"/>
      <w:marTop w:val="0"/>
      <w:marBottom w:val="0"/>
      <w:divBdr>
        <w:top w:val="none" w:sz="0" w:space="0" w:color="auto"/>
        <w:left w:val="none" w:sz="0" w:space="0" w:color="auto"/>
        <w:bottom w:val="none" w:sz="0" w:space="0" w:color="auto"/>
        <w:right w:val="none" w:sz="0" w:space="0" w:color="auto"/>
      </w:divBdr>
    </w:div>
    <w:div w:id="440495254">
      <w:bodyDiv w:val="1"/>
      <w:marLeft w:val="0"/>
      <w:marRight w:val="0"/>
      <w:marTop w:val="0"/>
      <w:marBottom w:val="0"/>
      <w:divBdr>
        <w:top w:val="none" w:sz="0" w:space="0" w:color="auto"/>
        <w:left w:val="none" w:sz="0" w:space="0" w:color="auto"/>
        <w:bottom w:val="none" w:sz="0" w:space="0" w:color="auto"/>
        <w:right w:val="none" w:sz="0" w:space="0" w:color="auto"/>
      </w:divBdr>
      <w:divsChild>
        <w:div w:id="423234521">
          <w:marLeft w:val="446"/>
          <w:marRight w:val="0"/>
          <w:marTop w:val="0"/>
          <w:marBottom w:val="0"/>
          <w:divBdr>
            <w:top w:val="none" w:sz="0" w:space="0" w:color="auto"/>
            <w:left w:val="none" w:sz="0" w:space="0" w:color="auto"/>
            <w:bottom w:val="none" w:sz="0" w:space="0" w:color="auto"/>
            <w:right w:val="none" w:sz="0" w:space="0" w:color="auto"/>
          </w:divBdr>
        </w:div>
        <w:div w:id="510221533">
          <w:marLeft w:val="446"/>
          <w:marRight w:val="0"/>
          <w:marTop w:val="0"/>
          <w:marBottom w:val="0"/>
          <w:divBdr>
            <w:top w:val="none" w:sz="0" w:space="0" w:color="auto"/>
            <w:left w:val="none" w:sz="0" w:space="0" w:color="auto"/>
            <w:bottom w:val="none" w:sz="0" w:space="0" w:color="auto"/>
            <w:right w:val="none" w:sz="0" w:space="0" w:color="auto"/>
          </w:divBdr>
        </w:div>
        <w:div w:id="740175255">
          <w:marLeft w:val="446"/>
          <w:marRight w:val="0"/>
          <w:marTop w:val="0"/>
          <w:marBottom w:val="0"/>
          <w:divBdr>
            <w:top w:val="none" w:sz="0" w:space="0" w:color="auto"/>
            <w:left w:val="none" w:sz="0" w:space="0" w:color="auto"/>
            <w:bottom w:val="none" w:sz="0" w:space="0" w:color="auto"/>
            <w:right w:val="none" w:sz="0" w:space="0" w:color="auto"/>
          </w:divBdr>
        </w:div>
        <w:div w:id="945113212">
          <w:marLeft w:val="446"/>
          <w:marRight w:val="0"/>
          <w:marTop w:val="0"/>
          <w:marBottom w:val="0"/>
          <w:divBdr>
            <w:top w:val="none" w:sz="0" w:space="0" w:color="auto"/>
            <w:left w:val="none" w:sz="0" w:space="0" w:color="auto"/>
            <w:bottom w:val="none" w:sz="0" w:space="0" w:color="auto"/>
            <w:right w:val="none" w:sz="0" w:space="0" w:color="auto"/>
          </w:divBdr>
        </w:div>
        <w:div w:id="1081486006">
          <w:marLeft w:val="446"/>
          <w:marRight w:val="0"/>
          <w:marTop w:val="0"/>
          <w:marBottom w:val="0"/>
          <w:divBdr>
            <w:top w:val="none" w:sz="0" w:space="0" w:color="auto"/>
            <w:left w:val="none" w:sz="0" w:space="0" w:color="auto"/>
            <w:bottom w:val="none" w:sz="0" w:space="0" w:color="auto"/>
            <w:right w:val="none" w:sz="0" w:space="0" w:color="auto"/>
          </w:divBdr>
        </w:div>
        <w:div w:id="1179395266">
          <w:marLeft w:val="446"/>
          <w:marRight w:val="0"/>
          <w:marTop w:val="0"/>
          <w:marBottom w:val="0"/>
          <w:divBdr>
            <w:top w:val="none" w:sz="0" w:space="0" w:color="auto"/>
            <w:left w:val="none" w:sz="0" w:space="0" w:color="auto"/>
            <w:bottom w:val="none" w:sz="0" w:space="0" w:color="auto"/>
            <w:right w:val="none" w:sz="0" w:space="0" w:color="auto"/>
          </w:divBdr>
        </w:div>
        <w:div w:id="1235319297">
          <w:marLeft w:val="446"/>
          <w:marRight w:val="0"/>
          <w:marTop w:val="0"/>
          <w:marBottom w:val="0"/>
          <w:divBdr>
            <w:top w:val="none" w:sz="0" w:space="0" w:color="auto"/>
            <w:left w:val="none" w:sz="0" w:space="0" w:color="auto"/>
            <w:bottom w:val="none" w:sz="0" w:space="0" w:color="auto"/>
            <w:right w:val="none" w:sz="0" w:space="0" w:color="auto"/>
          </w:divBdr>
        </w:div>
        <w:div w:id="1307275047">
          <w:marLeft w:val="446"/>
          <w:marRight w:val="0"/>
          <w:marTop w:val="0"/>
          <w:marBottom w:val="0"/>
          <w:divBdr>
            <w:top w:val="none" w:sz="0" w:space="0" w:color="auto"/>
            <w:left w:val="none" w:sz="0" w:space="0" w:color="auto"/>
            <w:bottom w:val="none" w:sz="0" w:space="0" w:color="auto"/>
            <w:right w:val="none" w:sz="0" w:space="0" w:color="auto"/>
          </w:divBdr>
        </w:div>
        <w:div w:id="1618875278">
          <w:marLeft w:val="446"/>
          <w:marRight w:val="0"/>
          <w:marTop w:val="0"/>
          <w:marBottom w:val="0"/>
          <w:divBdr>
            <w:top w:val="none" w:sz="0" w:space="0" w:color="auto"/>
            <w:left w:val="none" w:sz="0" w:space="0" w:color="auto"/>
            <w:bottom w:val="none" w:sz="0" w:space="0" w:color="auto"/>
            <w:right w:val="none" w:sz="0" w:space="0" w:color="auto"/>
          </w:divBdr>
        </w:div>
        <w:div w:id="1883663286">
          <w:marLeft w:val="446"/>
          <w:marRight w:val="0"/>
          <w:marTop w:val="0"/>
          <w:marBottom w:val="0"/>
          <w:divBdr>
            <w:top w:val="none" w:sz="0" w:space="0" w:color="auto"/>
            <w:left w:val="none" w:sz="0" w:space="0" w:color="auto"/>
            <w:bottom w:val="none" w:sz="0" w:space="0" w:color="auto"/>
            <w:right w:val="none" w:sz="0" w:space="0" w:color="auto"/>
          </w:divBdr>
        </w:div>
      </w:divsChild>
    </w:div>
    <w:div w:id="579024144">
      <w:bodyDiv w:val="1"/>
      <w:marLeft w:val="0"/>
      <w:marRight w:val="0"/>
      <w:marTop w:val="0"/>
      <w:marBottom w:val="0"/>
      <w:divBdr>
        <w:top w:val="none" w:sz="0" w:space="0" w:color="auto"/>
        <w:left w:val="none" w:sz="0" w:space="0" w:color="auto"/>
        <w:bottom w:val="none" w:sz="0" w:space="0" w:color="auto"/>
        <w:right w:val="none" w:sz="0" w:space="0" w:color="auto"/>
      </w:divBdr>
    </w:div>
    <w:div w:id="682245172">
      <w:bodyDiv w:val="1"/>
      <w:marLeft w:val="0"/>
      <w:marRight w:val="0"/>
      <w:marTop w:val="0"/>
      <w:marBottom w:val="0"/>
      <w:divBdr>
        <w:top w:val="none" w:sz="0" w:space="0" w:color="auto"/>
        <w:left w:val="none" w:sz="0" w:space="0" w:color="auto"/>
        <w:bottom w:val="none" w:sz="0" w:space="0" w:color="auto"/>
        <w:right w:val="none" w:sz="0" w:space="0" w:color="auto"/>
      </w:divBdr>
    </w:div>
    <w:div w:id="789475010">
      <w:bodyDiv w:val="1"/>
      <w:marLeft w:val="0"/>
      <w:marRight w:val="0"/>
      <w:marTop w:val="0"/>
      <w:marBottom w:val="0"/>
      <w:divBdr>
        <w:top w:val="none" w:sz="0" w:space="0" w:color="auto"/>
        <w:left w:val="none" w:sz="0" w:space="0" w:color="auto"/>
        <w:bottom w:val="none" w:sz="0" w:space="0" w:color="auto"/>
        <w:right w:val="none" w:sz="0" w:space="0" w:color="auto"/>
      </w:divBdr>
    </w:div>
    <w:div w:id="904532006">
      <w:bodyDiv w:val="1"/>
      <w:marLeft w:val="0"/>
      <w:marRight w:val="0"/>
      <w:marTop w:val="0"/>
      <w:marBottom w:val="0"/>
      <w:divBdr>
        <w:top w:val="none" w:sz="0" w:space="0" w:color="auto"/>
        <w:left w:val="none" w:sz="0" w:space="0" w:color="auto"/>
        <w:bottom w:val="none" w:sz="0" w:space="0" w:color="auto"/>
        <w:right w:val="none" w:sz="0" w:space="0" w:color="auto"/>
      </w:divBdr>
    </w:div>
    <w:div w:id="1196388569">
      <w:bodyDiv w:val="1"/>
      <w:marLeft w:val="0"/>
      <w:marRight w:val="0"/>
      <w:marTop w:val="0"/>
      <w:marBottom w:val="0"/>
      <w:divBdr>
        <w:top w:val="none" w:sz="0" w:space="0" w:color="auto"/>
        <w:left w:val="none" w:sz="0" w:space="0" w:color="auto"/>
        <w:bottom w:val="none" w:sz="0" w:space="0" w:color="auto"/>
        <w:right w:val="none" w:sz="0" w:space="0" w:color="auto"/>
      </w:divBdr>
    </w:div>
    <w:div w:id="1407191775">
      <w:bodyDiv w:val="1"/>
      <w:marLeft w:val="0"/>
      <w:marRight w:val="0"/>
      <w:marTop w:val="0"/>
      <w:marBottom w:val="0"/>
      <w:divBdr>
        <w:top w:val="none" w:sz="0" w:space="0" w:color="auto"/>
        <w:left w:val="none" w:sz="0" w:space="0" w:color="auto"/>
        <w:bottom w:val="none" w:sz="0" w:space="0" w:color="auto"/>
        <w:right w:val="none" w:sz="0" w:space="0" w:color="auto"/>
      </w:divBdr>
    </w:div>
    <w:div w:id="1481655415">
      <w:bodyDiv w:val="1"/>
      <w:marLeft w:val="0"/>
      <w:marRight w:val="0"/>
      <w:marTop w:val="0"/>
      <w:marBottom w:val="0"/>
      <w:divBdr>
        <w:top w:val="none" w:sz="0" w:space="0" w:color="auto"/>
        <w:left w:val="none" w:sz="0" w:space="0" w:color="auto"/>
        <w:bottom w:val="none" w:sz="0" w:space="0" w:color="auto"/>
        <w:right w:val="none" w:sz="0" w:space="0" w:color="auto"/>
      </w:divBdr>
    </w:div>
    <w:div w:id="1699308933">
      <w:bodyDiv w:val="1"/>
      <w:marLeft w:val="0"/>
      <w:marRight w:val="0"/>
      <w:marTop w:val="0"/>
      <w:marBottom w:val="0"/>
      <w:divBdr>
        <w:top w:val="none" w:sz="0" w:space="0" w:color="auto"/>
        <w:left w:val="none" w:sz="0" w:space="0" w:color="auto"/>
        <w:bottom w:val="none" w:sz="0" w:space="0" w:color="auto"/>
        <w:right w:val="none" w:sz="0" w:space="0" w:color="auto"/>
      </w:divBdr>
      <w:divsChild>
        <w:div w:id="151608820">
          <w:marLeft w:val="446"/>
          <w:marRight w:val="0"/>
          <w:marTop w:val="0"/>
          <w:marBottom w:val="0"/>
          <w:divBdr>
            <w:top w:val="none" w:sz="0" w:space="0" w:color="auto"/>
            <w:left w:val="none" w:sz="0" w:space="0" w:color="auto"/>
            <w:bottom w:val="none" w:sz="0" w:space="0" w:color="auto"/>
            <w:right w:val="none" w:sz="0" w:space="0" w:color="auto"/>
          </w:divBdr>
        </w:div>
        <w:div w:id="561066600">
          <w:marLeft w:val="446"/>
          <w:marRight w:val="0"/>
          <w:marTop w:val="0"/>
          <w:marBottom w:val="0"/>
          <w:divBdr>
            <w:top w:val="none" w:sz="0" w:space="0" w:color="auto"/>
            <w:left w:val="none" w:sz="0" w:space="0" w:color="auto"/>
            <w:bottom w:val="none" w:sz="0" w:space="0" w:color="auto"/>
            <w:right w:val="none" w:sz="0" w:space="0" w:color="auto"/>
          </w:divBdr>
        </w:div>
        <w:div w:id="1030955849">
          <w:marLeft w:val="446"/>
          <w:marRight w:val="0"/>
          <w:marTop w:val="0"/>
          <w:marBottom w:val="0"/>
          <w:divBdr>
            <w:top w:val="none" w:sz="0" w:space="0" w:color="auto"/>
            <w:left w:val="none" w:sz="0" w:space="0" w:color="auto"/>
            <w:bottom w:val="none" w:sz="0" w:space="0" w:color="auto"/>
            <w:right w:val="none" w:sz="0" w:space="0" w:color="auto"/>
          </w:divBdr>
        </w:div>
        <w:div w:id="1049065804">
          <w:marLeft w:val="446"/>
          <w:marRight w:val="0"/>
          <w:marTop w:val="0"/>
          <w:marBottom w:val="0"/>
          <w:divBdr>
            <w:top w:val="none" w:sz="0" w:space="0" w:color="auto"/>
            <w:left w:val="none" w:sz="0" w:space="0" w:color="auto"/>
            <w:bottom w:val="none" w:sz="0" w:space="0" w:color="auto"/>
            <w:right w:val="none" w:sz="0" w:space="0" w:color="auto"/>
          </w:divBdr>
        </w:div>
        <w:div w:id="1419518244">
          <w:marLeft w:val="446"/>
          <w:marRight w:val="0"/>
          <w:marTop w:val="0"/>
          <w:marBottom w:val="0"/>
          <w:divBdr>
            <w:top w:val="none" w:sz="0" w:space="0" w:color="auto"/>
            <w:left w:val="none" w:sz="0" w:space="0" w:color="auto"/>
            <w:bottom w:val="none" w:sz="0" w:space="0" w:color="auto"/>
            <w:right w:val="none" w:sz="0" w:space="0" w:color="auto"/>
          </w:divBdr>
        </w:div>
        <w:div w:id="1469664612">
          <w:marLeft w:val="446"/>
          <w:marRight w:val="0"/>
          <w:marTop w:val="0"/>
          <w:marBottom w:val="0"/>
          <w:divBdr>
            <w:top w:val="none" w:sz="0" w:space="0" w:color="auto"/>
            <w:left w:val="none" w:sz="0" w:space="0" w:color="auto"/>
            <w:bottom w:val="none" w:sz="0" w:space="0" w:color="auto"/>
            <w:right w:val="none" w:sz="0" w:space="0" w:color="auto"/>
          </w:divBdr>
        </w:div>
        <w:div w:id="1583680649">
          <w:marLeft w:val="446"/>
          <w:marRight w:val="0"/>
          <w:marTop w:val="0"/>
          <w:marBottom w:val="0"/>
          <w:divBdr>
            <w:top w:val="none" w:sz="0" w:space="0" w:color="auto"/>
            <w:left w:val="none" w:sz="0" w:space="0" w:color="auto"/>
            <w:bottom w:val="none" w:sz="0" w:space="0" w:color="auto"/>
            <w:right w:val="none" w:sz="0" w:space="0" w:color="auto"/>
          </w:divBdr>
        </w:div>
        <w:div w:id="1648239982">
          <w:marLeft w:val="446"/>
          <w:marRight w:val="0"/>
          <w:marTop w:val="0"/>
          <w:marBottom w:val="0"/>
          <w:divBdr>
            <w:top w:val="none" w:sz="0" w:space="0" w:color="auto"/>
            <w:left w:val="none" w:sz="0" w:space="0" w:color="auto"/>
            <w:bottom w:val="none" w:sz="0" w:space="0" w:color="auto"/>
            <w:right w:val="none" w:sz="0" w:space="0" w:color="auto"/>
          </w:divBdr>
        </w:div>
        <w:div w:id="1935431693">
          <w:marLeft w:val="446"/>
          <w:marRight w:val="0"/>
          <w:marTop w:val="0"/>
          <w:marBottom w:val="0"/>
          <w:divBdr>
            <w:top w:val="none" w:sz="0" w:space="0" w:color="auto"/>
            <w:left w:val="none" w:sz="0" w:space="0" w:color="auto"/>
            <w:bottom w:val="none" w:sz="0" w:space="0" w:color="auto"/>
            <w:right w:val="none" w:sz="0" w:space="0" w:color="auto"/>
          </w:divBdr>
        </w:div>
        <w:div w:id="1953319872">
          <w:marLeft w:val="446"/>
          <w:marRight w:val="0"/>
          <w:marTop w:val="0"/>
          <w:marBottom w:val="0"/>
          <w:divBdr>
            <w:top w:val="none" w:sz="0" w:space="0" w:color="auto"/>
            <w:left w:val="none" w:sz="0" w:space="0" w:color="auto"/>
            <w:bottom w:val="none" w:sz="0" w:space="0" w:color="auto"/>
            <w:right w:val="none" w:sz="0" w:space="0" w:color="auto"/>
          </w:divBdr>
        </w:div>
      </w:divsChild>
    </w:div>
    <w:div w:id="1743676211">
      <w:bodyDiv w:val="1"/>
      <w:marLeft w:val="0"/>
      <w:marRight w:val="0"/>
      <w:marTop w:val="0"/>
      <w:marBottom w:val="0"/>
      <w:divBdr>
        <w:top w:val="none" w:sz="0" w:space="0" w:color="auto"/>
        <w:left w:val="none" w:sz="0" w:space="0" w:color="auto"/>
        <w:bottom w:val="none" w:sz="0" w:space="0" w:color="auto"/>
        <w:right w:val="none" w:sz="0" w:space="0" w:color="auto"/>
      </w:divBdr>
      <w:divsChild>
        <w:div w:id="727076121">
          <w:marLeft w:val="0"/>
          <w:marRight w:val="0"/>
          <w:marTop w:val="0"/>
          <w:marBottom w:val="0"/>
          <w:divBdr>
            <w:top w:val="none" w:sz="0" w:space="0" w:color="auto"/>
            <w:left w:val="none" w:sz="0" w:space="0" w:color="auto"/>
            <w:bottom w:val="none" w:sz="0" w:space="0" w:color="auto"/>
            <w:right w:val="none" w:sz="0" w:space="0" w:color="auto"/>
          </w:divBdr>
          <w:divsChild>
            <w:div w:id="126048202">
              <w:marLeft w:val="0"/>
              <w:marRight w:val="0"/>
              <w:marTop w:val="0"/>
              <w:marBottom w:val="0"/>
              <w:divBdr>
                <w:top w:val="none" w:sz="0" w:space="0" w:color="auto"/>
                <w:left w:val="none" w:sz="0" w:space="0" w:color="auto"/>
                <w:bottom w:val="none" w:sz="0" w:space="0" w:color="auto"/>
                <w:right w:val="none" w:sz="0" w:space="0" w:color="auto"/>
              </w:divBdr>
            </w:div>
            <w:div w:id="2117287452">
              <w:marLeft w:val="0"/>
              <w:marRight w:val="0"/>
              <w:marTop w:val="0"/>
              <w:marBottom w:val="0"/>
              <w:divBdr>
                <w:top w:val="none" w:sz="0" w:space="0" w:color="auto"/>
                <w:left w:val="none" w:sz="0" w:space="0" w:color="auto"/>
                <w:bottom w:val="none" w:sz="0" w:space="0" w:color="auto"/>
                <w:right w:val="none" w:sz="0" w:space="0" w:color="auto"/>
              </w:divBdr>
            </w:div>
            <w:div w:id="1357463651">
              <w:marLeft w:val="0"/>
              <w:marRight w:val="0"/>
              <w:marTop w:val="0"/>
              <w:marBottom w:val="0"/>
              <w:divBdr>
                <w:top w:val="none" w:sz="0" w:space="0" w:color="auto"/>
                <w:left w:val="none" w:sz="0" w:space="0" w:color="auto"/>
                <w:bottom w:val="none" w:sz="0" w:space="0" w:color="auto"/>
                <w:right w:val="none" w:sz="0" w:space="0" w:color="auto"/>
              </w:divBdr>
            </w:div>
            <w:div w:id="810296092">
              <w:marLeft w:val="0"/>
              <w:marRight w:val="0"/>
              <w:marTop w:val="0"/>
              <w:marBottom w:val="0"/>
              <w:divBdr>
                <w:top w:val="none" w:sz="0" w:space="0" w:color="auto"/>
                <w:left w:val="none" w:sz="0" w:space="0" w:color="auto"/>
                <w:bottom w:val="none" w:sz="0" w:space="0" w:color="auto"/>
                <w:right w:val="none" w:sz="0" w:space="0" w:color="auto"/>
              </w:divBdr>
            </w:div>
            <w:div w:id="12635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nrc.ro/templates/site/formulare/Declaratie%20privind%20beneficiarii%20reali%20-%20semnatura%20privata-nr.6A.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741B7-96F4-4D29-9947-BE75A6D85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35</Pages>
  <Words>6962</Words>
  <Characters>45303</Characters>
  <Application>Microsoft Office Word</Application>
  <DocSecurity>0</DocSecurity>
  <Lines>377</Lines>
  <Paragraphs>104</Paragraphs>
  <ScaleCrop>false</ScaleCrop>
  <HeadingPairs>
    <vt:vector size="2" baseType="variant">
      <vt:variant>
        <vt:lpstr>Title</vt:lpstr>
      </vt:variant>
      <vt:variant>
        <vt:i4>1</vt:i4>
      </vt:variant>
    </vt:vector>
  </HeadingPairs>
  <TitlesOfParts>
    <vt:vector size="1" baseType="lpstr">
      <vt:lpstr>CONSILIUL</vt:lpstr>
    </vt:vector>
  </TitlesOfParts>
  <Company>pub</Company>
  <LinksUpToDate>false</LinksUpToDate>
  <CharactersWithSpaces>52161</CharactersWithSpaces>
  <SharedDoc>false</SharedDoc>
  <HLinks>
    <vt:vector size="216" baseType="variant">
      <vt:variant>
        <vt:i4>2687074</vt:i4>
      </vt:variant>
      <vt:variant>
        <vt:i4>183</vt:i4>
      </vt:variant>
      <vt:variant>
        <vt:i4>0</vt:i4>
      </vt:variant>
      <vt:variant>
        <vt:i4>5</vt:i4>
      </vt:variant>
      <vt:variant>
        <vt:lpwstr>https://www.euraxess.gov.ro/ro/romania/reteaua-euraxess-romania</vt:lpwstr>
      </vt:variant>
      <vt:variant>
        <vt:lpwstr/>
      </vt:variant>
      <vt:variant>
        <vt:i4>1835011</vt:i4>
      </vt:variant>
      <vt:variant>
        <vt:i4>180</vt:i4>
      </vt:variant>
      <vt:variant>
        <vt:i4>0</vt:i4>
      </vt:variant>
      <vt:variant>
        <vt:i4>5</vt:i4>
      </vt:variant>
      <vt:variant>
        <vt:lpwstr>https://euraxess.ec.europa.eu/jobs/hrs4r/awarded</vt:lpwstr>
      </vt:variant>
      <vt:variant>
        <vt:lpwstr/>
      </vt:variant>
      <vt:variant>
        <vt:i4>3080293</vt:i4>
      </vt:variant>
      <vt:variant>
        <vt:i4>177</vt:i4>
      </vt:variant>
      <vt:variant>
        <vt:i4>0</vt:i4>
      </vt:variant>
      <vt:variant>
        <vt:i4>5</vt:i4>
      </vt:variant>
      <vt:variant>
        <vt:lpwstr>https://www.edu.ro/sites/default/files/_fi%C8%99iere/Minister/2022/inv_superior/Lista_IOSUD_2022.pdf</vt:lpwstr>
      </vt:variant>
      <vt:variant>
        <vt:lpwstr/>
      </vt:variant>
      <vt:variant>
        <vt:i4>5964294</vt:i4>
      </vt:variant>
      <vt:variant>
        <vt:i4>174</vt:i4>
      </vt:variant>
      <vt:variant>
        <vt:i4>0</vt:i4>
      </vt:variant>
      <vt:variant>
        <vt:i4>5</vt:i4>
      </vt:variant>
      <vt:variant>
        <vt:lpwstr>https://www.edu.ro/instituții inv_superior de stat militare</vt:lpwstr>
      </vt:variant>
      <vt:variant>
        <vt:lpwstr/>
      </vt:variant>
      <vt:variant>
        <vt:i4>3014716</vt:i4>
      </vt:variant>
      <vt:variant>
        <vt:i4>171</vt:i4>
      </vt:variant>
      <vt:variant>
        <vt:i4>0</vt:i4>
      </vt:variant>
      <vt:variant>
        <vt:i4>5</vt:i4>
      </vt:variant>
      <vt:variant>
        <vt:lpwstr>https://www.edu.ro/sites/default/files/LISTA IISSC 2021.pdf</vt:lpwstr>
      </vt:variant>
      <vt:variant>
        <vt:lpwstr/>
      </vt:variant>
      <vt:variant>
        <vt:i4>7798791</vt:i4>
      </vt:variant>
      <vt:variant>
        <vt:i4>168</vt:i4>
      </vt:variant>
      <vt:variant>
        <vt:i4>0</vt:i4>
      </vt:variant>
      <vt:variant>
        <vt:i4>5</vt:i4>
      </vt:variant>
      <vt:variant>
        <vt:lpwstr>https://www.edu.ro/raport_metaranking_national_2021</vt:lpwstr>
      </vt:variant>
      <vt:variant>
        <vt:lpwstr/>
      </vt:variant>
      <vt:variant>
        <vt:i4>1900609</vt:i4>
      </vt:variant>
      <vt:variant>
        <vt:i4>165</vt:i4>
      </vt:variant>
      <vt:variant>
        <vt:i4>0</vt:i4>
      </vt:variant>
      <vt:variant>
        <vt:i4>5</vt:i4>
      </vt:variant>
      <vt:variant>
        <vt:lpwstr>https://www.edu.ro/sites/default/files/ANEXA_1_NOMENCLATOR_2017_2018_3 febr_2017.pdf</vt:lpwstr>
      </vt:variant>
      <vt:variant>
        <vt:lpwstr/>
      </vt:variant>
      <vt:variant>
        <vt:i4>3080293</vt:i4>
      </vt:variant>
      <vt:variant>
        <vt:i4>162</vt:i4>
      </vt:variant>
      <vt:variant>
        <vt:i4>0</vt:i4>
      </vt:variant>
      <vt:variant>
        <vt:i4>5</vt:i4>
      </vt:variant>
      <vt:variant>
        <vt:lpwstr>https://www.edu.ro/sites/default/files/_fi%C8%99iere/Minister/2022/inv_superior/Lista_IOSUD_2022.pdf</vt:lpwstr>
      </vt:variant>
      <vt:variant>
        <vt:lpwstr/>
      </vt:variant>
      <vt:variant>
        <vt:i4>4849730</vt:i4>
      </vt:variant>
      <vt:variant>
        <vt:i4>159</vt:i4>
      </vt:variant>
      <vt:variant>
        <vt:i4>0</vt:i4>
      </vt:variant>
      <vt:variant>
        <vt:i4>5</vt:i4>
      </vt:variant>
      <vt:variant>
        <vt:lpwstr>https://www.edu.ro/institutii-invatamant-superior</vt:lpwstr>
      </vt:variant>
      <vt:variant>
        <vt:lpwstr/>
      </vt:variant>
      <vt:variant>
        <vt:i4>4849730</vt:i4>
      </vt:variant>
      <vt:variant>
        <vt:i4>156</vt:i4>
      </vt:variant>
      <vt:variant>
        <vt:i4>0</vt:i4>
      </vt:variant>
      <vt:variant>
        <vt:i4>5</vt:i4>
      </vt:variant>
      <vt:variant>
        <vt:lpwstr>http://statistici.insse.ro:8077/tempo-online/</vt:lpwstr>
      </vt:variant>
      <vt:variant>
        <vt:lpwstr>/pages/tables/insse-table</vt:lpwstr>
      </vt:variant>
      <vt:variant>
        <vt:i4>8257586</vt:i4>
      </vt:variant>
      <vt:variant>
        <vt:i4>153</vt:i4>
      </vt:variant>
      <vt:variant>
        <vt:i4>0</vt:i4>
      </vt:variant>
      <vt:variant>
        <vt:i4>5</vt:i4>
      </vt:variant>
      <vt:variant>
        <vt:lpwstr>https://euraxess.ec.europa.eu/node/533841/</vt:lpwstr>
      </vt:variant>
      <vt:variant>
        <vt:lpwstr/>
      </vt:variant>
      <vt:variant>
        <vt:i4>1179700</vt:i4>
      </vt:variant>
      <vt:variant>
        <vt:i4>146</vt:i4>
      </vt:variant>
      <vt:variant>
        <vt:i4>0</vt:i4>
      </vt:variant>
      <vt:variant>
        <vt:i4>5</vt:i4>
      </vt:variant>
      <vt:variant>
        <vt:lpwstr/>
      </vt:variant>
      <vt:variant>
        <vt:lpwstr>_Toc109587477</vt:lpwstr>
      </vt:variant>
      <vt:variant>
        <vt:i4>1179700</vt:i4>
      </vt:variant>
      <vt:variant>
        <vt:i4>140</vt:i4>
      </vt:variant>
      <vt:variant>
        <vt:i4>0</vt:i4>
      </vt:variant>
      <vt:variant>
        <vt:i4>5</vt:i4>
      </vt:variant>
      <vt:variant>
        <vt:lpwstr/>
      </vt:variant>
      <vt:variant>
        <vt:lpwstr>_Toc109587476</vt:lpwstr>
      </vt:variant>
      <vt:variant>
        <vt:i4>1179700</vt:i4>
      </vt:variant>
      <vt:variant>
        <vt:i4>134</vt:i4>
      </vt:variant>
      <vt:variant>
        <vt:i4>0</vt:i4>
      </vt:variant>
      <vt:variant>
        <vt:i4>5</vt:i4>
      </vt:variant>
      <vt:variant>
        <vt:lpwstr/>
      </vt:variant>
      <vt:variant>
        <vt:lpwstr>_Toc109587475</vt:lpwstr>
      </vt:variant>
      <vt:variant>
        <vt:i4>1179700</vt:i4>
      </vt:variant>
      <vt:variant>
        <vt:i4>128</vt:i4>
      </vt:variant>
      <vt:variant>
        <vt:i4>0</vt:i4>
      </vt:variant>
      <vt:variant>
        <vt:i4>5</vt:i4>
      </vt:variant>
      <vt:variant>
        <vt:lpwstr/>
      </vt:variant>
      <vt:variant>
        <vt:lpwstr>_Toc109587474</vt:lpwstr>
      </vt:variant>
      <vt:variant>
        <vt:i4>1179700</vt:i4>
      </vt:variant>
      <vt:variant>
        <vt:i4>122</vt:i4>
      </vt:variant>
      <vt:variant>
        <vt:i4>0</vt:i4>
      </vt:variant>
      <vt:variant>
        <vt:i4>5</vt:i4>
      </vt:variant>
      <vt:variant>
        <vt:lpwstr/>
      </vt:variant>
      <vt:variant>
        <vt:lpwstr>_Toc109587473</vt:lpwstr>
      </vt:variant>
      <vt:variant>
        <vt:i4>1179700</vt:i4>
      </vt:variant>
      <vt:variant>
        <vt:i4>116</vt:i4>
      </vt:variant>
      <vt:variant>
        <vt:i4>0</vt:i4>
      </vt:variant>
      <vt:variant>
        <vt:i4>5</vt:i4>
      </vt:variant>
      <vt:variant>
        <vt:lpwstr/>
      </vt:variant>
      <vt:variant>
        <vt:lpwstr>_Toc109587472</vt:lpwstr>
      </vt:variant>
      <vt:variant>
        <vt:i4>1179700</vt:i4>
      </vt:variant>
      <vt:variant>
        <vt:i4>110</vt:i4>
      </vt:variant>
      <vt:variant>
        <vt:i4>0</vt:i4>
      </vt:variant>
      <vt:variant>
        <vt:i4>5</vt:i4>
      </vt:variant>
      <vt:variant>
        <vt:lpwstr/>
      </vt:variant>
      <vt:variant>
        <vt:lpwstr>_Toc109587471</vt:lpwstr>
      </vt:variant>
      <vt:variant>
        <vt:i4>1179700</vt:i4>
      </vt:variant>
      <vt:variant>
        <vt:i4>104</vt:i4>
      </vt:variant>
      <vt:variant>
        <vt:i4>0</vt:i4>
      </vt:variant>
      <vt:variant>
        <vt:i4>5</vt:i4>
      </vt:variant>
      <vt:variant>
        <vt:lpwstr/>
      </vt:variant>
      <vt:variant>
        <vt:lpwstr>_Toc109587470</vt:lpwstr>
      </vt:variant>
      <vt:variant>
        <vt:i4>1245236</vt:i4>
      </vt:variant>
      <vt:variant>
        <vt:i4>98</vt:i4>
      </vt:variant>
      <vt:variant>
        <vt:i4>0</vt:i4>
      </vt:variant>
      <vt:variant>
        <vt:i4>5</vt:i4>
      </vt:variant>
      <vt:variant>
        <vt:lpwstr/>
      </vt:variant>
      <vt:variant>
        <vt:lpwstr>_Toc109587469</vt:lpwstr>
      </vt:variant>
      <vt:variant>
        <vt:i4>1245236</vt:i4>
      </vt:variant>
      <vt:variant>
        <vt:i4>92</vt:i4>
      </vt:variant>
      <vt:variant>
        <vt:i4>0</vt:i4>
      </vt:variant>
      <vt:variant>
        <vt:i4>5</vt:i4>
      </vt:variant>
      <vt:variant>
        <vt:lpwstr/>
      </vt:variant>
      <vt:variant>
        <vt:lpwstr>_Toc109587468</vt:lpwstr>
      </vt:variant>
      <vt:variant>
        <vt:i4>1245236</vt:i4>
      </vt:variant>
      <vt:variant>
        <vt:i4>86</vt:i4>
      </vt:variant>
      <vt:variant>
        <vt:i4>0</vt:i4>
      </vt:variant>
      <vt:variant>
        <vt:i4>5</vt:i4>
      </vt:variant>
      <vt:variant>
        <vt:lpwstr/>
      </vt:variant>
      <vt:variant>
        <vt:lpwstr>_Toc109587467</vt:lpwstr>
      </vt:variant>
      <vt:variant>
        <vt:i4>1245236</vt:i4>
      </vt:variant>
      <vt:variant>
        <vt:i4>80</vt:i4>
      </vt:variant>
      <vt:variant>
        <vt:i4>0</vt:i4>
      </vt:variant>
      <vt:variant>
        <vt:i4>5</vt:i4>
      </vt:variant>
      <vt:variant>
        <vt:lpwstr/>
      </vt:variant>
      <vt:variant>
        <vt:lpwstr>_Toc109587466</vt:lpwstr>
      </vt:variant>
      <vt:variant>
        <vt:i4>1245236</vt:i4>
      </vt:variant>
      <vt:variant>
        <vt:i4>74</vt:i4>
      </vt:variant>
      <vt:variant>
        <vt:i4>0</vt:i4>
      </vt:variant>
      <vt:variant>
        <vt:i4>5</vt:i4>
      </vt:variant>
      <vt:variant>
        <vt:lpwstr/>
      </vt:variant>
      <vt:variant>
        <vt:lpwstr>_Toc109587465</vt:lpwstr>
      </vt:variant>
      <vt:variant>
        <vt:i4>1245236</vt:i4>
      </vt:variant>
      <vt:variant>
        <vt:i4>68</vt:i4>
      </vt:variant>
      <vt:variant>
        <vt:i4>0</vt:i4>
      </vt:variant>
      <vt:variant>
        <vt:i4>5</vt:i4>
      </vt:variant>
      <vt:variant>
        <vt:lpwstr/>
      </vt:variant>
      <vt:variant>
        <vt:lpwstr>_Toc109587464</vt:lpwstr>
      </vt:variant>
      <vt:variant>
        <vt:i4>1245236</vt:i4>
      </vt:variant>
      <vt:variant>
        <vt:i4>62</vt:i4>
      </vt:variant>
      <vt:variant>
        <vt:i4>0</vt:i4>
      </vt:variant>
      <vt:variant>
        <vt:i4>5</vt:i4>
      </vt:variant>
      <vt:variant>
        <vt:lpwstr/>
      </vt:variant>
      <vt:variant>
        <vt:lpwstr>_Toc109587463</vt:lpwstr>
      </vt:variant>
      <vt:variant>
        <vt:i4>1245236</vt:i4>
      </vt:variant>
      <vt:variant>
        <vt:i4>56</vt:i4>
      </vt:variant>
      <vt:variant>
        <vt:i4>0</vt:i4>
      </vt:variant>
      <vt:variant>
        <vt:i4>5</vt:i4>
      </vt:variant>
      <vt:variant>
        <vt:lpwstr/>
      </vt:variant>
      <vt:variant>
        <vt:lpwstr>_Toc109587462</vt:lpwstr>
      </vt:variant>
      <vt:variant>
        <vt:i4>1245236</vt:i4>
      </vt:variant>
      <vt:variant>
        <vt:i4>50</vt:i4>
      </vt:variant>
      <vt:variant>
        <vt:i4>0</vt:i4>
      </vt:variant>
      <vt:variant>
        <vt:i4>5</vt:i4>
      </vt:variant>
      <vt:variant>
        <vt:lpwstr/>
      </vt:variant>
      <vt:variant>
        <vt:lpwstr>_Toc109587461</vt:lpwstr>
      </vt:variant>
      <vt:variant>
        <vt:i4>1245236</vt:i4>
      </vt:variant>
      <vt:variant>
        <vt:i4>44</vt:i4>
      </vt:variant>
      <vt:variant>
        <vt:i4>0</vt:i4>
      </vt:variant>
      <vt:variant>
        <vt:i4>5</vt:i4>
      </vt:variant>
      <vt:variant>
        <vt:lpwstr/>
      </vt:variant>
      <vt:variant>
        <vt:lpwstr>_Toc109587460</vt:lpwstr>
      </vt:variant>
      <vt:variant>
        <vt:i4>1048628</vt:i4>
      </vt:variant>
      <vt:variant>
        <vt:i4>38</vt:i4>
      </vt:variant>
      <vt:variant>
        <vt:i4>0</vt:i4>
      </vt:variant>
      <vt:variant>
        <vt:i4>5</vt:i4>
      </vt:variant>
      <vt:variant>
        <vt:lpwstr/>
      </vt:variant>
      <vt:variant>
        <vt:lpwstr>_Toc109587459</vt:lpwstr>
      </vt:variant>
      <vt:variant>
        <vt:i4>1048628</vt:i4>
      </vt:variant>
      <vt:variant>
        <vt:i4>32</vt:i4>
      </vt:variant>
      <vt:variant>
        <vt:i4>0</vt:i4>
      </vt:variant>
      <vt:variant>
        <vt:i4>5</vt:i4>
      </vt:variant>
      <vt:variant>
        <vt:lpwstr/>
      </vt:variant>
      <vt:variant>
        <vt:lpwstr>_Toc109587458</vt:lpwstr>
      </vt:variant>
      <vt:variant>
        <vt:i4>1048628</vt:i4>
      </vt:variant>
      <vt:variant>
        <vt:i4>26</vt:i4>
      </vt:variant>
      <vt:variant>
        <vt:i4>0</vt:i4>
      </vt:variant>
      <vt:variant>
        <vt:i4>5</vt:i4>
      </vt:variant>
      <vt:variant>
        <vt:lpwstr/>
      </vt:variant>
      <vt:variant>
        <vt:lpwstr>_Toc109587457</vt:lpwstr>
      </vt:variant>
      <vt:variant>
        <vt:i4>1048628</vt:i4>
      </vt:variant>
      <vt:variant>
        <vt:i4>20</vt:i4>
      </vt:variant>
      <vt:variant>
        <vt:i4>0</vt:i4>
      </vt:variant>
      <vt:variant>
        <vt:i4>5</vt:i4>
      </vt:variant>
      <vt:variant>
        <vt:lpwstr/>
      </vt:variant>
      <vt:variant>
        <vt:lpwstr>_Toc109587456</vt:lpwstr>
      </vt:variant>
      <vt:variant>
        <vt:i4>1048628</vt:i4>
      </vt:variant>
      <vt:variant>
        <vt:i4>14</vt:i4>
      </vt:variant>
      <vt:variant>
        <vt:i4>0</vt:i4>
      </vt:variant>
      <vt:variant>
        <vt:i4>5</vt:i4>
      </vt:variant>
      <vt:variant>
        <vt:lpwstr/>
      </vt:variant>
      <vt:variant>
        <vt:lpwstr>_Toc109587455</vt:lpwstr>
      </vt:variant>
      <vt:variant>
        <vt:i4>1048628</vt:i4>
      </vt:variant>
      <vt:variant>
        <vt:i4>8</vt:i4>
      </vt:variant>
      <vt:variant>
        <vt:i4>0</vt:i4>
      </vt:variant>
      <vt:variant>
        <vt:i4>5</vt:i4>
      </vt:variant>
      <vt:variant>
        <vt:lpwstr/>
      </vt:variant>
      <vt:variant>
        <vt:lpwstr>_Toc109587454</vt:lpwstr>
      </vt:variant>
      <vt:variant>
        <vt:i4>1048628</vt:i4>
      </vt:variant>
      <vt:variant>
        <vt:i4>2</vt:i4>
      </vt:variant>
      <vt:variant>
        <vt:i4>0</vt:i4>
      </vt:variant>
      <vt:variant>
        <vt:i4>5</vt:i4>
      </vt:variant>
      <vt:variant>
        <vt:lpwstr/>
      </vt:variant>
      <vt:variant>
        <vt:lpwstr>_Toc109587453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dc:title>
  <dc:subject/>
  <dc:creator>Radoi Antonio</dc:creator>
  <cp:keywords/>
  <cp:lastModifiedBy>Antonio RADOI</cp:lastModifiedBy>
  <cp:revision>29</cp:revision>
  <cp:lastPrinted>2022-09-30T15:14:00Z</cp:lastPrinted>
  <dcterms:created xsi:type="dcterms:W3CDTF">2022-09-30T12:09:00Z</dcterms:created>
  <dcterms:modified xsi:type="dcterms:W3CDTF">2022-09-30T15:16:00Z</dcterms:modified>
</cp:coreProperties>
</file>